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26E8C" w:rsidRPr="00626E8C" w:rsidRDefault="001937B4" w:rsidP="00626E8C">
      <w:pPr>
        <w:widowControl/>
        <w:suppressAutoHyphens w:val="0"/>
        <w:ind w:left="-284" w:firstLine="568"/>
        <w:jc w:val="center"/>
        <w:rPr>
          <w:rFonts w:eastAsia="Times New Roman"/>
          <w:kern w:val="0"/>
          <w:sz w:val="28"/>
          <w:szCs w:val="28"/>
        </w:rPr>
      </w:pPr>
      <w:r w:rsidRPr="00626E8C">
        <w:rPr>
          <w:sz w:val="28"/>
          <w:szCs w:val="28"/>
        </w:rPr>
        <w:t xml:space="preserve">  </w:t>
      </w:r>
      <w:r w:rsidR="007C377E" w:rsidRPr="00626E8C">
        <w:rPr>
          <w:sz w:val="28"/>
          <w:szCs w:val="28"/>
        </w:rPr>
        <w:t xml:space="preserve">      </w:t>
      </w:r>
      <w:r w:rsidR="00626E8C" w:rsidRPr="00626E8C">
        <w:rPr>
          <w:rFonts w:eastAsia="Times New Roman"/>
          <w:kern w:val="0"/>
          <w:sz w:val="28"/>
          <w:szCs w:val="28"/>
        </w:rPr>
        <w:t xml:space="preserve">Урок математики </w:t>
      </w:r>
      <w:r w:rsidR="00626E8C">
        <w:rPr>
          <w:rFonts w:eastAsia="Times New Roman"/>
          <w:kern w:val="0"/>
          <w:sz w:val="28"/>
          <w:szCs w:val="28"/>
        </w:rPr>
        <w:t xml:space="preserve">в 1 классе УМК «Школа России» по теме </w:t>
      </w:r>
    </w:p>
    <w:p w:rsidR="00626E8C" w:rsidRPr="00626E8C" w:rsidRDefault="00626E8C" w:rsidP="00626E8C">
      <w:pPr>
        <w:widowControl/>
        <w:suppressAutoHyphens w:val="0"/>
        <w:ind w:left="-284" w:firstLine="568"/>
        <w:jc w:val="center"/>
        <w:rPr>
          <w:rFonts w:eastAsia="Times New Roman"/>
          <w:kern w:val="0"/>
          <w:sz w:val="28"/>
          <w:szCs w:val="28"/>
        </w:rPr>
      </w:pPr>
      <w:r w:rsidRPr="00626E8C">
        <w:rPr>
          <w:rFonts w:eastAsia="Times New Roman"/>
          <w:kern w:val="0"/>
          <w:sz w:val="28"/>
          <w:szCs w:val="28"/>
        </w:rPr>
        <w:t>«Вычитание из чисел 6, 7. Состав чисел 6 и 7»</w:t>
      </w:r>
    </w:p>
    <w:p w:rsidR="007C377E" w:rsidRPr="007730C7" w:rsidRDefault="007C377E" w:rsidP="007C377E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730C7">
        <w:rPr>
          <w:b/>
          <w:bCs/>
          <w:sz w:val="28"/>
          <w:szCs w:val="28"/>
        </w:rPr>
        <w:t>Тип урока:</w:t>
      </w:r>
      <w:r w:rsidRPr="007730C7">
        <w:rPr>
          <w:sz w:val="28"/>
          <w:szCs w:val="28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shd w:val="clear" w:color="auto" w:fill="FFFFFF"/>
        </w:rPr>
        <w:t>урок открытия нового знания</w:t>
      </w:r>
      <w:r w:rsidRPr="0001613B">
        <w:rPr>
          <w:rFonts w:eastAsia="Times New Roman"/>
          <w:color w:val="000000"/>
          <w:sz w:val="28"/>
          <w:szCs w:val="28"/>
          <w:shd w:val="clear" w:color="auto" w:fill="FFFFFF"/>
        </w:rPr>
        <w:t>.</w:t>
      </w:r>
    </w:p>
    <w:p w:rsidR="007C377E" w:rsidRPr="007730C7" w:rsidRDefault="007C377E" w:rsidP="007C377E">
      <w:pPr>
        <w:ind w:firstLine="709"/>
        <w:jc w:val="both"/>
        <w:rPr>
          <w:b/>
          <w:bCs/>
          <w:sz w:val="28"/>
          <w:szCs w:val="28"/>
        </w:rPr>
      </w:pPr>
      <w:r w:rsidRPr="007730C7">
        <w:rPr>
          <w:b/>
          <w:bCs/>
          <w:sz w:val="28"/>
          <w:szCs w:val="28"/>
        </w:rPr>
        <w:t>Вид урока:</w:t>
      </w:r>
      <w:r w:rsidRPr="007730C7">
        <w:rPr>
          <w:sz w:val="28"/>
          <w:szCs w:val="28"/>
        </w:rPr>
        <w:t xml:space="preserve"> комбинированный урок.</w:t>
      </w:r>
    </w:p>
    <w:p w:rsidR="001937B4" w:rsidRPr="007C377E" w:rsidRDefault="001937B4" w:rsidP="007C377E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7730C7">
        <w:rPr>
          <w:b/>
          <w:bCs/>
          <w:sz w:val="28"/>
          <w:szCs w:val="28"/>
        </w:rPr>
        <w:t xml:space="preserve">Цель </w:t>
      </w:r>
      <w:r w:rsidR="007C377E">
        <w:rPr>
          <w:b/>
          <w:bCs/>
          <w:sz w:val="28"/>
          <w:szCs w:val="28"/>
        </w:rPr>
        <w:t xml:space="preserve">урока </w:t>
      </w:r>
      <w:r w:rsidRPr="007730C7">
        <w:rPr>
          <w:b/>
          <w:bCs/>
          <w:sz w:val="28"/>
          <w:szCs w:val="28"/>
        </w:rPr>
        <w:t>для учителя:</w:t>
      </w:r>
      <w:r w:rsidRPr="007730C7">
        <w:rPr>
          <w:sz w:val="28"/>
          <w:szCs w:val="28"/>
        </w:rPr>
        <w:t xml:space="preserve"> создать условия для формирования умения решать вы</w:t>
      </w:r>
      <w:bookmarkStart w:id="0" w:name="_GoBack"/>
      <w:bookmarkEnd w:id="0"/>
      <w:r w:rsidRPr="007730C7">
        <w:rPr>
          <w:sz w:val="28"/>
          <w:szCs w:val="28"/>
        </w:rPr>
        <w:t>ражения приёмом вычитания на основе сложения; развивать умения решать задачи, навыков счета.</w:t>
      </w:r>
    </w:p>
    <w:p w:rsidR="001937B4" w:rsidRPr="007730C7" w:rsidRDefault="001937B4" w:rsidP="008A1865">
      <w:pPr>
        <w:ind w:firstLine="709"/>
        <w:jc w:val="both"/>
        <w:rPr>
          <w:b/>
          <w:bCs/>
          <w:sz w:val="28"/>
          <w:szCs w:val="28"/>
        </w:rPr>
      </w:pPr>
      <w:r w:rsidRPr="007730C7">
        <w:rPr>
          <w:b/>
          <w:bCs/>
          <w:sz w:val="28"/>
          <w:szCs w:val="28"/>
        </w:rPr>
        <w:t xml:space="preserve">Цель урока для учеников: </w:t>
      </w:r>
      <w:r w:rsidRPr="007730C7">
        <w:rPr>
          <w:sz w:val="28"/>
          <w:szCs w:val="28"/>
        </w:rPr>
        <w:t>познакомиться с приемами вычитания вида 6-</w:t>
      </w:r>
      <w:r w:rsidR="007C377E">
        <w:rPr>
          <w:sz w:val="28"/>
          <w:szCs w:val="28"/>
        </w:rPr>
        <w:t xml:space="preserve"> </w:t>
      </w:r>
      <w:r w:rsidR="007C377E">
        <w:rPr>
          <w:rFonts w:ascii="Calibri" w:hAnsi="Calibri"/>
          <w:sz w:val="28"/>
          <w:szCs w:val="28"/>
        </w:rPr>
        <w:t>□</w:t>
      </w:r>
      <w:r w:rsidRPr="007730C7">
        <w:rPr>
          <w:sz w:val="28"/>
          <w:szCs w:val="28"/>
        </w:rPr>
        <w:t>, 7-</w:t>
      </w:r>
      <w:r w:rsidR="007C377E">
        <w:rPr>
          <w:rFonts w:ascii="Calibri" w:hAnsi="Calibri"/>
          <w:sz w:val="28"/>
          <w:szCs w:val="28"/>
        </w:rPr>
        <w:t>□</w:t>
      </w:r>
      <w:r w:rsidRPr="007730C7">
        <w:rPr>
          <w:sz w:val="28"/>
          <w:szCs w:val="28"/>
        </w:rPr>
        <w:t>; учиться решать задачи.</w:t>
      </w:r>
    </w:p>
    <w:p w:rsidR="001937B4" w:rsidRPr="007730C7" w:rsidRDefault="001937B4" w:rsidP="008A1865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7730C7">
        <w:rPr>
          <w:b/>
          <w:bCs/>
          <w:sz w:val="28"/>
          <w:szCs w:val="28"/>
        </w:rPr>
        <w:t>Задачи урока:</w:t>
      </w:r>
    </w:p>
    <w:p w:rsidR="001937B4" w:rsidRPr="007730C7" w:rsidRDefault="001937B4" w:rsidP="008A1865">
      <w:pPr>
        <w:ind w:firstLine="709"/>
        <w:jc w:val="both"/>
        <w:rPr>
          <w:sz w:val="28"/>
          <w:szCs w:val="28"/>
        </w:rPr>
      </w:pPr>
      <w:r w:rsidRPr="007730C7">
        <w:rPr>
          <w:b/>
          <w:bCs/>
          <w:i/>
          <w:iCs/>
          <w:sz w:val="28"/>
          <w:szCs w:val="28"/>
        </w:rPr>
        <w:t xml:space="preserve">Образовательные: </w:t>
      </w:r>
    </w:p>
    <w:p w:rsidR="001937B4" w:rsidRPr="007730C7" w:rsidRDefault="00B65036" w:rsidP="008A18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37B4" w:rsidRPr="007730C7">
        <w:rPr>
          <w:sz w:val="28"/>
          <w:szCs w:val="28"/>
        </w:rPr>
        <w:t>обучить приёмам вычитания на основе знаний состава числа;</w:t>
      </w:r>
    </w:p>
    <w:p w:rsidR="001937B4" w:rsidRPr="007730C7" w:rsidRDefault="00B65036" w:rsidP="008A18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37B4" w:rsidRPr="007730C7">
        <w:rPr>
          <w:sz w:val="28"/>
          <w:szCs w:val="28"/>
        </w:rPr>
        <w:t>формировать умение решать выражения;</w:t>
      </w:r>
    </w:p>
    <w:p w:rsidR="001937B4" w:rsidRPr="007730C7" w:rsidRDefault="00B65036" w:rsidP="008A1865">
      <w:pPr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1937B4" w:rsidRPr="007730C7">
        <w:rPr>
          <w:sz w:val="28"/>
          <w:szCs w:val="28"/>
        </w:rPr>
        <w:t>закреплять навыки решения задач в одно действие.</w:t>
      </w:r>
    </w:p>
    <w:p w:rsidR="001937B4" w:rsidRPr="007730C7" w:rsidRDefault="001937B4" w:rsidP="008A1865">
      <w:pPr>
        <w:ind w:firstLine="709"/>
        <w:jc w:val="both"/>
        <w:rPr>
          <w:sz w:val="28"/>
          <w:szCs w:val="28"/>
        </w:rPr>
      </w:pPr>
      <w:r w:rsidRPr="007730C7">
        <w:rPr>
          <w:b/>
          <w:bCs/>
          <w:i/>
          <w:iCs/>
          <w:sz w:val="28"/>
          <w:szCs w:val="28"/>
        </w:rPr>
        <w:t>Развивающие:</w:t>
      </w:r>
    </w:p>
    <w:p w:rsidR="001937B4" w:rsidRPr="007730C7" w:rsidRDefault="00B65036" w:rsidP="008A18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37B4" w:rsidRPr="007730C7">
        <w:rPr>
          <w:sz w:val="28"/>
          <w:szCs w:val="28"/>
        </w:rPr>
        <w:t>развивать речь учащихся;</w:t>
      </w:r>
    </w:p>
    <w:p w:rsidR="001937B4" w:rsidRPr="007730C7" w:rsidRDefault="00B65036" w:rsidP="008A18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37B4" w:rsidRPr="007730C7">
        <w:rPr>
          <w:sz w:val="28"/>
          <w:szCs w:val="28"/>
        </w:rPr>
        <w:t>развивать психические процессы;</w:t>
      </w:r>
    </w:p>
    <w:p w:rsidR="001937B4" w:rsidRPr="007730C7" w:rsidRDefault="00B65036" w:rsidP="008A1865">
      <w:pPr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1937B4" w:rsidRPr="007730C7">
        <w:rPr>
          <w:sz w:val="28"/>
          <w:szCs w:val="28"/>
        </w:rPr>
        <w:t xml:space="preserve">развивать навык </w:t>
      </w:r>
      <w:proofErr w:type="spellStart"/>
      <w:r w:rsidR="001937B4" w:rsidRPr="007730C7">
        <w:rPr>
          <w:sz w:val="28"/>
          <w:szCs w:val="28"/>
        </w:rPr>
        <w:t>самооценивания</w:t>
      </w:r>
      <w:proofErr w:type="spellEnd"/>
      <w:r w:rsidR="001937B4" w:rsidRPr="007730C7">
        <w:rPr>
          <w:sz w:val="28"/>
          <w:szCs w:val="28"/>
        </w:rPr>
        <w:t>.</w:t>
      </w:r>
    </w:p>
    <w:p w:rsidR="001937B4" w:rsidRPr="007730C7" w:rsidRDefault="001937B4" w:rsidP="008A1865">
      <w:pPr>
        <w:ind w:firstLine="709"/>
        <w:jc w:val="both"/>
        <w:rPr>
          <w:color w:val="000000"/>
          <w:sz w:val="28"/>
          <w:szCs w:val="28"/>
        </w:rPr>
      </w:pPr>
      <w:r w:rsidRPr="007730C7">
        <w:rPr>
          <w:b/>
          <w:bCs/>
          <w:i/>
          <w:iCs/>
          <w:sz w:val="28"/>
          <w:szCs w:val="28"/>
        </w:rPr>
        <w:t>Воспитательные:</w:t>
      </w:r>
    </w:p>
    <w:p w:rsidR="001937B4" w:rsidRPr="007730C7" w:rsidRDefault="00B65036" w:rsidP="008A1865">
      <w:pPr>
        <w:pStyle w:val="a6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937B4" w:rsidRPr="007730C7">
        <w:rPr>
          <w:color w:val="000000"/>
          <w:sz w:val="28"/>
          <w:szCs w:val="28"/>
        </w:rPr>
        <w:t>воспитывать активность, усидчивость в процессе учения;</w:t>
      </w:r>
    </w:p>
    <w:p w:rsidR="001937B4" w:rsidRPr="007730C7" w:rsidRDefault="00B65036" w:rsidP="008A1865">
      <w:pPr>
        <w:pStyle w:val="a6"/>
        <w:spacing w:after="0"/>
        <w:ind w:firstLine="709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937B4" w:rsidRPr="007730C7">
        <w:rPr>
          <w:color w:val="000000"/>
          <w:sz w:val="28"/>
          <w:szCs w:val="28"/>
        </w:rPr>
        <w:t>воспитывать уважение к товарищам.</w:t>
      </w:r>
    </w:p>
    <w:p w:rsidR="001937B4" w:rsidRPr="007730C7" w:rsidRDefault="001937B4" w:rsidP="008A1865">
      <w:pPr>
        <w:ind w:firstLine="709"/>
        <w:jc w:val="both"/>
        <w:rPr>
          <w:b/>
          <w:bCs/>
          <w:sz w:val="28"/>
          <w:szCs w:val="28"/>
        </w:rPr>
      </w:pPr>
      <w:r w:rsidRPr="007730C7">
        <w:rPr>
          <w:b/>
          <w:bCs/>
          <w:sz w:val="28"/>
          <w:szCs w:val="28"/>
        </w:rPr>
        <w:t>Формировани</w:t>
      </w:r>
      <w:r w:rsidR="005760C4">
        <w:rPr>
          <w:b/>
          <w:bCs/>
          <w:sz w:val="28"/>
          <w:szCs w:val="28"/>
        </w:rPr>
        <w:t>е универсальных учебных действий</w:t>
      </w:r>
      <w:r w:rsidRPr="007730C7">
        <w:rPr>
          <w:b/>
          <w:bCs/>
          <w:sz w:val="28"/>
          <w:szCs w:val="28"/>
        </w:rPr>
        <w:t>:</w:t>
      </w:r>
    </w:p>
    <w:p w:rsidR="001937B4" w:rsidRPr="007730C7" w:rsidRDefault="001937B4" w:rsidP="008A1865">
      <w:pPr>
        <w:ind w:firstLine="709"/>
        <w:jc w:val="both"/>
        <w:rPr>
          <w:b/>
          <w:bCs/>
          <w:sz w:val="28"/>
          <w:szCs w:val="28"/>
        </w:rPr>
      </w:pPr>
      <w:r w:rsidRPr="007730C7">
        <w:rPr>
          <w:b/>
          <w:bCs/>
          <w:sz w:val="28"/>
          <w:szCs w:val="28"/>
        </w:rPr>
        <w:t>Регулятивные:</w:t>
      </w:r>
      <w:r w:rsidRPr="007730C7">
        <w:rPr>
          <w:sz w:val="28"/>
          <w:szCs w:val="28"/>
        </w:rPr>
        <w:t xml:space="preserve"> осуществлять контроль по результату в отношении многократно повторяемых действий с опорой на образец выполнения; </w:t>
      </w:r>
    </w:p>
    <w:p w:rsidR="001937B4" w:rsidRPr="007730C7" w:rsidRDefault="001937B4" w:rsidP="008A1865">
      <w:pPr>
        <w:ind w:firstLine="709"/>
        <w:jc w:val="both"/>
        <w:rPr>
          <w:b/>
          <w:bCs/>
          <w:sz w:val="28"/>
          <w:szCs w:val="28"/>
        </w:rPr>
      </w:pPr>
      <w:proofErr w:type="gramStart"/>
      <w:r w:rsidRPr="007730C7">
        <w:rPr>
          <w:b/>
          <w:bCs/>
          <w:sz w:val="28"/>
          <w:szCs w:val="28"/>
        </w:rPr>
        <w:t>Коммуникативные</w:t>
      </w:r>
      <w:proofErr w:type="gramEnd"/>
      <w:r w:rsidRPr="007730C7">
        <w:rPr>
          <w:b/>
          <w:bCs/>
          <w:sz w:val="28"/>
          <w:szCs w:val="28"/>
        </w:rPr>
        <w:t>:</w:t>
      </w:r>
      <w:r w:rsidRPr="007730C7">
        <w:rPr>
          <w:sz w:val="28"/>
          <w:szCs w:val="28"/>
        </w:rPr>
        <w:t xml:space="preserve"> уметь осуществлять взаимопроверку, работать в паре и группах.</w:t>
      </w:r>
    </w:p>
    <w:p w:rsidR="001937B4" w:rsidRPr="007730C7" w:rsidRDefault="001937B4" w:rsidP="008A1865">
      <w:pPr>
        <w:ind w:firstLine="709"/>
        <w:jc w:val="both"/>
        <w:rPr>
          <w:b/>
          <w:bCs/>
          <w:sz w:val="28"/>
          <w:szCs w:val="28"/>
        </w:rPr>
      </w:pPr>
      <w:r w:rsidRPr="007730C7">
        <w:rPr>
          <w:b/>
          <w:bCs/>
          <w:sz w:val="28"/>
          <w:szCs w:val="28"/>
        </w:rPr>
        <w:t xml:space="preserve">Познавательные: </w:t>
      </w:r>
      <w:r w:rsidRPr="007730C7">
        <w:rPr>
          <w:sz w:val="28"/>
          <w:szCs w:val="28"/>
        </w:rPr>
        <w:t>понимать значение и роль математики в жизни каждого человека и общества.</w:t>
      </w:r>
    </w:p>
    <w:p w:rsidR="001937B4" w:rsidRPr="007730C7" w:rsidRDefault="001937B4" w:rsidP="008A1865">
      <w:pPr>
        <w:ind w:firstLine="709"/>
        <w:jc w:val="both"/>
        <w:rPr>
          <w:sz w:val="28"/>
          <w:szCs w:val="28"/>
        </w:rPr>
      </w:pPr>
      <w:r w:rsidRPr="007730C7">
        <w:rPr>
          <w:b/>
          <w:bCs/>
          <w:sz w:val="28"/>
          <w:szCs w:val="28"/>
        </w:rPr>
        <w:t>Личностные:</w:t>
      </w:r>
      <w:r w:rsidRPr="007730C7">
        <w:rPr>
          <w:sz w:val="28"/>
          <w:szCs w:val="28"/>
        </w:rPr>
        <w:t xml:space="preserve"> </w:t>
      </w:r>
      <w:r w:rsidR="00B65036">
        <w:rPr>
          <w:sz w:val="28"/>
          <w:szCs w:val="28"/>
        </w:rPr>
        <w:t>уметь делать</w:t>
      </w:r>
      <w:r w:rsidR="00B65036" w:rsidRPr="00B7669C">
        <w:rPr>
          <w:sz w:val="28"/>
          <w:szCs w:val="28"/>
        </w:rPr>
        <w:t xml:space="preserve"> выбор, как поступить, опираясь на общие для всех правила поведения</w:t>
      </w:r>
      <w:r w:rsidR="00B65036">
        <w:rPr>
          <w:sz w:val="28"/>
          <w:szCs w:val="28"/>
        </w:rPr>
        <w:t>.</w:t>
      </w:r>
    </w:p>
    <w:p w:rsidR="001937B4" w:rsidRPr="007730C7" w:rsidRDefault="001937B4" w:rsidP="008A1865">
      <w:pPr>
        <w:ind w:firstLine="709"/>
        <w:jc w:val="both"/>
        <w:rPr>
          <w:b/>
          <w:bCs/>
          <w:sz w:val="28"/>
          <w:szCs w:val="28"/>
        </w:rPr>
      </w:pPr>
      <w:r w:rsidRPr="007730C7">
        <w:rPr>
          <w:b/>
          <w:bCs/>
          <w:sz w:val="28"/>
          <w:szCs w:val="28"/>
        </w:rPr>
        <w:t>Планируемые результаты</w:t>
      </w:r>
    </w:p>
    <w:p w:rsidR="001937B4" w:rsidRPr="007730C7" w:rsidRDefault="001937B4" w:rsidP="008A1865">
      <w:pPr>
        <w:ind w:firstLine="709"/>
        <w:jc w:val="both"/>
        <w:rPr>
          <w:sz w:val="28"/>
          <w:szCs w:val="28"/>
        </w:rPr>
      </w:pPr>
      <w:r w:rsidRPr="007730C7">
        <w:rPr>
          <w:b/>
          <w:bCs/>
          <w:sz w:val="28"/>
          <w:szCs w:val="28"/>
        </w:rPr>
        <w:t>Предметные:</w:t>
      </w:r>
    </w:p>
    <w:p w:rsidR="001937B4" w:rsidRPr="007730C7" w:rsidRDefault="001937B4" w:rsidP="008A186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730C7">
        <w:rPr>
          <w:sz w:val="28"/>
          <w:szCs w:val="28"/>
        </w:rPr>
        <w:t>осваивать приемы вычитания 6-</w:t>
      </w:r>
      <w:r w:rsidR="00B65036">
        <w:rPr>
          <w:rFonts w:ascii="Calibri" w:hAnsi="Calibri"/>
          <w:sz w:val="28"/>
          <w:szCs w:val="28"/>
        </w:rPr>
        <w:t>□</w:t>
      </w:r>
      <w:r w:rsidRPr="007730C7">
        <w:rPr>
          <w:sz w:val="28"/>
          <w:szCs w:val="28"/>
        </w:rPr>
        <w:t>, 7-</w:t>
      </w:r>
      <w:r w:rsidR="00B65036">
        <w:rPr>
          <w:rFonts w:ascii="Calibri" w:hAnsi="Calibri"/>
          <w:sz w:val="28"/>
          <w:szCs w:val="28"/>
        </w:rPr>
        <w:t>□</w:t>
      </w:r>
      <w:r w:rsidR="00B65036">
        <w:rPr>
          <w:sz w:val="28"/>
          <w:szCs w:val="28"/>
        </w:rPr>
        <w:t>.</w:t>
      </w:r>
    </w:p>
    <w:p w:rsidR="001937B4" w:rsidRPr="007730C7" w:rsidRDefault="001937B4" w:rsidP="008A186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730C7">
        <w:rPr>
          <w:sz w:val="28"/>
          <w:szCs w:val="28"/>
        </w:rPr>
        <w:t>выполнять вычитание с использованием знания состава чисел из двух слагаемых и взаимосвязи между сложением и вычитанием;</w:t>
      </w:r>
    </w:p>
    <w:p w:rsidR="001937B4" w:rsidRPr="007730C7" w:rsidRDefault="001937B4" w:rsidP="008A186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730C7">
        <w:rPr>
          <w:sz w:val="28"/>
          <w:szCs w:val="28"/>
        </w:rPr>
        <w:lastRenderedPageBreak/>
        <w:t>использовать математическую терминологию при чтении и составлении числовых равенств;</w:t>
      </w:r>
    </w:p>
    <w:p w:rsidR="001937B4" w:rsidRPr="005760C4" w:rsidRDefault="001937B4" w:rsidP="008A186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730C7">
        <w:rPr>
          <w:sz w:val="28"/>
          <w:szCs w:val="28"/>
        </w:rPr>
        <w:t>в результате практических действий и наблюдений решать задачи изученных видов, анализировать действия при решении задач, использовать знаково-символические средства;</w:t>
      </w:r>
    </w:p>
    <w:p w:rsidR="001937B4" w:rsidRPr="007730C7" w:rsidRDefault="001937B4" w:rsidP="008A1865">
      <w:pPr>
        <w:ind w:firstLine="709"/>
        <w:jc w:val="both"/>
        <w:rPr>
          <w:sz w:val="28"/>
          <w:szCs w:val="28"/>
        </w:rPr>
      </w:pPr>
      <w:r w:rsidRPr="007730C7">
        <w:rPr>
          <w:sz w:val="28"/>
          <w:szCs w:val="28"/>
        </w:rPr>
        <w:t xml:space="preserve"> </w:t>
      </w:r>
      <w:proofErr w:type="spellStart"/>
      <w:r w:rsidRPr="007730C7">
        <w:rPr>
          <w:b/>
          <w:bCs/>
          <w:sz w:val="28"/>
          <w:szCs w:val="28"/>
        </w:rPr>
        <w:t>Метапредметные</w:t>
      </w:r>
      <w:proofErr w:type="spellEnd"/>
      <w:r w:rsidRPr="007730C7">
        <w:rPr>
          <w:b/>
          <w:bCs/>
          <w:sz w:val="28"/>
          <w:szCs w:val="28"/>
        </w:rPr>
        <w:t>:</w:t>
      </w:r>
    </w:p>
    <w:p w:rsidR="001937B4" w:rsidRPr="007730C7" w:rsidRDefault="001937B4" w:rsidP="008A186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730C7">
        <w:rPr>
          <w:sz w:val="28"/>
          <w:szCs w:val="28"/>
        </w:rPr>
        <w:t>понимать и принимать учебную задачу, осуществлять решение учебной задачи под руководством учителя;</w:t>
      </w:r>
    </w:p>
    <w:p w:rsidR="001937B4" w:rsidRPr="007730C7" w:rsidRDefault="001937B4" w:rsidP="008A186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730C7">
        <w:rPr>
          <w:sz w:val="28"/>
          <w:szCs w:val="28"/>
        </w:rPr>
        <w:t xml:space="preserve"> выполнять мыслительные операции анализа и синтеза, делать умозаключения по результату исследования;</w:t>
      </w:r>
    </w:p>
    <w:p w:rsidR="001937B4" w:rsidRPr="007730C7" w:rsidRDefault="001937B4" w:rsidP="008A186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730C7">
        <w:rPr>
          <w:sz w:val="28"/>
          <w:szCs w:val="28"/>
        </w:rPr>
        <w:t>включаться в диалог с учителем и сверстниками, в коллективное обсуждение проблем, проявлять инициативу и активность, стремление высказаться;</w:t>
      </w:r>
    </w:p>
    <w:p w:rsidR="001937B4" w:rsidRPr="007730C7" w:rsidRDefault="001937B4" w:rsidP="008A1865">
      <w:pPr>
        <w:numPr>
          <w:ilvl w:val="0"/>
          <w:numId w:val="1"/>
        </w:numPr>
        <w:ind w:left="0" w:firstLine="709"/>
        <w:jc w:val="both"/>
        <w:rPr>
          <w:b/>
          <w:bCs/>
          <w:sz w:val="28"/>
          <w:szCs w:val="28"/>
        </w:rPr>
      </w:pPr>
      <w:r w:rsidRPr="007730C7">
        <w:rPr>
          <w:sz w:val="28"/>
          <w:szCs w:val="28"/>
        </w:rPr>
        <w:t>осуществлять взаимный контроль и оказывать в сотрудничестве необходимую взаимную помощь.</w:t>
      </w:r>
    </w:p>
    <w:p w:rsidR="001937B4" w:rsidRPr="007730C7" w:rsidRDefault="001937B4" w:rsidP="008A1865">
      <w:pPr>
        <w:ind w:left="720" w:firstLine="709"/>
        <w:jc w:val="both"/>
        <w:rPr>
          <w:b/>
          <w:sz w:val="28"/>
          <w:szCs w:val="28"/>
        </w:rPr>
      </w:pPr>
      <w:r w:rsidRPr="007730C7">
        <w:rPr>
          <w:b/>
          <w:sz w:val="28"/>
          <w:szCs w:val="28"/>
        </w:rPr>
        <w:t>Оборудование</w:t>
      </w:r>
    </w:p>
    <w:p w:rsidR="00EF6C28" w:rsidRDefault="00200F6E" w:rsidP="00200F6E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компьютер,</w:t>
      </w:r>
      <w:r w:rsidR="001937B4" w:rsidRPr="007730C7">
        <w:rPr>
          <w:sz w:val="28"/>
          <w:szCs w:val="28"/>
        </w:rPr>
        <w:t xml:space="preserve"> </w:t>
      </w:r>
      <w:r w:rsidR="008A1865">
        <w:rPr>
          <w:sz w:val="28"/>
          <w:szCs w:val="28"/>
        </w:rPr>
        <w:t xml:space="preserve">мультимедийный </w:t>
      </w:r>
      <w:r>
        <w:rPr>
          <w:sz w:val="28"/>
          <w:szCs w:val="28"/>
        </w:rPr>
        <w:t>проектор,</w:t>
      </w:r>
      <w:r w:rsidR="00B269C4">
        <w:rPr>
          <w:sz w:val="28"/>
          <w:szCs w:val="28"/>
        </w:rPr>
        <w:t xml:space="preserve"> учебник, рабочая тетрадь,</w:t>
      </w:r>
      <w:r w:rsidR="001937B4" w:rsidRPr="007730C7">
        <w:rPr>
          <w:sz w:val="28"/>
          <w:szCs w:val="28"/>
        </w:rPr>
        <w:t xml:space="preserve"> </w:t>
      </w:r>
      <w:r w:rsidR="005760C4">
        <w:rPr>
          <w:sz w:val="28"/>
          <w:szCs w:val="28"/>
        </w:rPr>
        <w:t>ладошки</w:t>
      </w:r>
      <w:r>
        <w:rPr>
          <w:sz w:val="28"/>
          <w:szCs w:val="28"/>
        </w:rPr>
        <w:t xml:space="preserve">, индивидуальные листы, </w:t>
      </w:r>
      <w:r w:rsidR="008A1865">
        <w:rPr>
          <w:sz w:val="28"/>
          <w:szCs w:val="28"/>
        </w:rPr>
        <w:t xml:space="preserve">электронное приложение к учебнику </w:t>
      </w:r>
      <w:r w:rsidR="00B269C4">
        <w:rPr>
          <w:sz w:val="28"/>
          <w:szCs w:val="28"/>
        </w:rPr>
        <w:t>М. И. Моро и др., Математика, 1 класс</w:t>
      </w:r>
      <w:r w:rsidR="008A1865">
        <w:rPr>
          <w:sz w:val="28"/>
          <w:szCs w:val="28"/>
        </w:rPr>
        <w:t>.</w:t>
      </w:r>
    </w:p>
    <w:p w:rsidR="00200F6E" w:rsidRPr="00200F6E" w:rsidRDefault="00200F6E" w:rsidP="00B269C4">
      <w:pPr>
        <w:ind w:left="720"/>
        <w:jc w:val="both"/>
        <w:rPr>
          <w:sz w:val="28"/>
          <w:szCs w:val="28"/>
        </w:rPr>
      </w:pPr>
    </w:p>
    <w:p w:rsidR="00DC28F2" w:rsidRPr="00694CEC" w:rsidRDefault="00DC28F2" w:rsidP="008A1865">
      <w:pPr>
        <w:ind w:firstLine="720"/>
        <w:jc w:val="center"/>
        <w:rPr>
          <w:b/>
          <w:sz w:val="28"/>
          <w:szCs w:val="28"/>
        </w:rPr>
      </w:pPr>
      <w:r w:rsidRPr="00694CEC">
        <w:rPr>
          <w:b/>
          <w:sz w:val="28"/>
          <w:szCs w:val="28"/>
        </w:rPr>
        <w:t>Ход урока</w:t>
      </w:r>
    </w:p>
    <w:tbl>
      <w:tblPr>
        <w:tblW w:w="0" w:type="auto"/>
        <w:tblInd w:w="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27"/>
        <w:gridCol w:w="5103"/>
        <w:gridCol w:w="3118"/>
        <w:gridCol w:w="3828"/>
      </w:tblGrid>
      <w:tr w:rsidR="00DC28F2" w:rsidRPr="007730C7" w:rsidTr="00DD74AB">
        <w:trPr>
          <w:trHeight w:val="341"/>
        </w:trPr>
        <w:tc>
          <w:tcPr>
            <w:tcW w:w="25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28F2" w:rsidRPr="007730C7" w:rsidRDefault="00DC28F2" w:rsidP="008A1865">
            <w:pPr>
              <w:pStyle w:val="a8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7730C7">
              <w:rPr>
                <w:b/>
                <w:bCs/>
                <w:i/>
                <w:iCs/>
                <w:sz w:val="28"/>
                <w:szCs w:val="28"/>
              </w:rPr>
              <w:t>Этапы урока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28F2" w:rsidRPr="007730C7" w:rsidRDefault="00DC28F2" w:rsidP="008A1865">
            <w:pPr>
              <w:pStyle w:val="a8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7730C7">
              <w:rPr>
                <w:b/>
                <w:bCs/>
                <w:i/>
                <w:iCs/>
                <w:sz w:val="28"/>
                <w:szCs w:val="28"/>
              </w:rPr>
              <w:t>Деятельность учителя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28F2" w:rsidRPr="007730C7" w:rsidRDefault="00DC28F2" w:rsidP="008A1865">
            <w:pPr>
              <w:pStyle w:val="a8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7730C7">
              <w:rPr>
                <w:b/>
                <w:bCs/>
                <w:i/>
                <w:iCs/>
                <w:sz w:val="28"/>
                <w:szCs w:val="28"/>
              </w:rPr>
              <w:t>Планируемая деятельность ученика</w:t>
            </w:r>
          </w:p>
        </w:tc>
        <w:tc>
          <w:tcPr>
            <w:tcW w:w="3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28F2" w:rsidRPr="007730C7" w:rsidRDefault="00DC28F2" w:rsidP="008A1865">
            <w:pPr>
              <w:pStyle w:val="a8"/>
              <w:jc w:val="center"/>
              <w:rPr>
                <w:b/>
                <w:bCs/>
                <w:sz w:val="28"/>
                <w:szCs w:val="28"/>
              </w:rPr>
            </w:pPr>
            <w:r w:rsidRPr="007730C7">
              <w:rPr>
                <w:b/>
                <w:bCs/>
                <w:i/>
                <w:iCs/>
                <w:sz w:val="28"/>
                <w:szCs w:val="28"/>
              </w:rPr>
              <w:t>Формируемые УУД</w:t>
            </w:r>
          </w:p>
        </w:tc>
      </w:tr>
      <w:tr w:rsidR="00DC28F2" w:rsidRPr="007730C7" w:rsidTr="00DD74AB">
        <w:tc>
          <w:tcPr>
            <w:tcW w:w="25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28F2" w:rsidRPr="007730C7" w:rsidRDefault="006B2E23" w:rsidP="008A1865">
            <w:pPr>
              <w:pStyle w:val="a8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1. </w:t>
            </w:r>
            <w:r w:rsidR="00DC28F2" w:rsidRPr="007730C7">
              <w:rPr>
                <w:b/>
                <w:bCs/>
                <w:sz w:val="28"/>
                <w:szCs w:val="28"/>
              </w:rPr>
              <w:t>Мотивация познавательной деятельности</w:t>
            </w:r>
          </w:p>
          <w:p w:rsidR="00DC28F2" w:rsidRPr="007730C7" w:rsidRDefault="00DC28F2" w:rsidP="008A1865">
            <w:pPr>
              <w:pStyle w:val="a8"/>
              <w:jc w:val="both"/>
              <w:rPr>
                <w:i/>
                <w:iCs/>
                <w:sz w:val="28"/>
                <w:szCs w:val="28"/>
              </w:rPr>
            </w:pPr>
            <w:r w:rsidRPr="007730C7">
              <w:rPr>
                <w:i/>
                <w:iCs/>
                <w:sz w:val="28"/>
                <w:szCs w:val="28"/>
              </w:rPr>
              <w:t xml:space="preserve">Цель: </w:t>
            </w:r>
            <w:r w:rsidR="00460898">
              <w:rPr>
                <w:i/>
                <w:iCs/>
                <w:sz w:val="28"/>
                <w:szCs w:val="28"/>
              </w:rPr>
              <w:t>в</w:t>
            </w:r>
            <w:r w:rsidRPr="007730C7">
              <w:rPr>
                <w:i/>
                <w:iCs/>
                <w:sz w:val="28"/>
                <w:szCs w:val="28"/>
              </w:rPr>
              <w:t>ключение в учебную деятельность.</w:t>
            </w:r>
          </w:p>
          <w:p w:rsidR="00DC28F2" w:rsidRPr="007730C7" w:rsidRDefault="00DC28F2" w:rsidP="008A1865">
            <w:pPr>
              <w:pStyle w:val="a8"/>
              <w:jc w:val="both"/>
              <w:rPr>
                <w:i/>
                <w:iCs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8"/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28F2" w:rsidRPr="00694CEC" w:rsidRDefault="006E3BED" w:rsidP="008A1865">
            <w:pPr>
              <w:pStyle w:val="a8"/>
              <w:jc w:val="both"/>
              <w:rPr>
                <w:b/>
                <w:sz w:val="28"/>
                <w:szCs w:val="28"/>
              </w:rPr>
            </w:pPr>
            <w:r w:rsidRPr="007730C7">
              <w:rPr>
                <w:b/>
                <w:sz w:val="28"/>
                <w:szCs w:val="28"/>
              </w:rPr>
              <w:t xml:space="preserve">Слайд </w:t>
            </w:r>
            <w:r w:rsidR="002B27A5">
              <w:rPr>
                <w:b/>
                <w:sz w:val="28"/>
                <w:szCs w:val="28"/>
              </w:rPr>
              <w:t>2</w:t>
            </w:r>
            <w:r w:rsidR="0054005A">
              <w:rPr>
                <w:b/>
                <w:sz w:val="28"/>
                <w:szCs w:val="28"/>
              </w:rPr>
              <w:t xml:space="preserve"> </w:t>
            </w:r>
            <w:r w:rsidR="00DC28F2" w:rsidRPr="007730C7">
              <w:rPr>
                <w:sz w:val="28"/>
                <w:szCs w:val="28"/>
              </w:rPr>
              <w:t>Приветствие учащихся</w:t>
            </w:r>
            <w:r w:rsidRPr="007730C7">
              <w:rPr>
                <w:sz w:val="28"/>
                <w:szCs w:val="28"/>
              </w:rPr>
              <w:t xml:space="preserve"> </w:t>
            </w:r>
          </w:p>
          <w:p w:rsidR="00372437" w:rsidRDefault="00372437" w:rsidP="008A1865">
            <w:pPr>
              <w:pStyle w:val="a8"/>
              <w:jc w:val="both"/>
              <w:rPr>
                <w:rFonts w:eastAsia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372437">
              <w:rPr>
                <w:rFonts w:eastAsia="Times New Roman"/>
                <w:color w:val="000000"/>
                <w:kern w:val="0"/>
                <w:sz w:val="28"/>
                <w:szCs w:val="28"/>
                <w:lang w:eastAsia="en-US"/>
              </w:rPr>
              <w:t xml:space="preserve">Прозвенел для нас звонок. </w:t>
            </w:r>
          </w:p>
          <w:p w:rsidR="00372437" w:rsidRDefault="00372437" w:rsidP="008A1865">
            <w:pPr>
              <w:pStyle w:val="a8"/>
              <w:jc w:val="both"/>
              <w:rPr>
                <w:rFonts w:eastAsia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372437">
              <w:rPr>
                <w:rFonts w:eastAsia="Times New Roman"/>
                <w:color w:val="000000"/>
                <w:kern w:val="0"/>
                <w:sz w:val="28"/>
                <w:szCs w:val="28"/>
                <w:lang w:eastAsia="en-US"/>
              </w:rPr>
              <w:t xml:space="preserve">Начинается урок. </w:t>
            </w:r>
          </w:p>
          <w:p w:rsidR="00200F6E" w:rsidRDefault="00372437" w:rsidP="008A1865">
            <w:pPr>
              <w:pStyle w:val="a8"/>
              <w:jc w:val="both"/>
              <w:rPr>
                <w:rFonts w:eastAsia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372437">
              <w:rPr>
                <w:rFonts w:eastAsia="Times New Roman"/>
                <w:color w:val="000000"/>
                <w:kern w:val="0"/>
                <w:sz w:val="28"/>
                <w:szCs w:val="28"/>
                <w:lang w:eastAsia="en-US"/>
              </w:rPr>
              <w:t>К нам без опоздания приходи старание.</w:t>
            </w:r>
            <w:r w:rsidRPr="00372437">
              <w:rPr>
                <w:rFonts w:eastAsia="Times New Roman"/>
                <w:color w:val="000000"/>
                <w:kern w:val="0"/>
                <w:sz w:val="28"/>
                <w:szCs w:val="28"/>
                <w:lang w:eastAsia="en-US"/>
              </w:rPr>
              <w:br/>
              <w:t xml:space="preserve">Помоги нам потрудиться, </w:t>
            </w:r>
          </w:p>
          <w:p w:rsidR="00372437" w:rsidRPr="007730C7" w:rsidRDefault="00372437" w:rsidP="008A1865">
            <w:pPr>
              <w:pStyle w:val="a8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72437">
              <w:rPr>
                <w:rFonts w:eastAsia="Times New Roman"/>
                <w:color w:val="000000"/>
                <w:kern w:val="0"/>
                <w:sz w:val="28"/>
                <w:szCs w:val="28"/>
                <w:lang w:eastAsia="en-US"/>
              </w:rPr>
              <w:t>мы пришли сюда учиться.</w:t>
            </w:r>
          </w:p>
          <w:p w:rsidR="00DC28F2" w:rsidRPr="007730C7" w:rsidRDefault="00DC28F2" w:rsidP="008A1865">
            <w:pPr>
              <w:pStyle w:val="a8"/>
              <w:jc w:val="both"/>
              <w:rPr>
                <w:i/>
                <w:iCs/>
                <w:sz w:val="28"/>
                <w:szCs w:val="28"/>
              </w:rPr>
            </w:pPr>
            <w:r w:rsidRPr="007730C7">
              <w:rPr>
                <w:b/>
                <w:bCs/>
                <w:i/>
                <w:iCs/>
                <w:sz w:val="28"/>
                <w:szCs w:val="28"/>
              </w:rPr>
              <w:t xml:space="preserve">1 </w:t>
            </w:r>
            <w:r w:rsidR="00460898">
              <w:rPr>
                <w:b/>
                <w:bCs/>
                <w:iCs/>
                <w:sz w:val="28"/>
                <w:szCs w:val="28"/>
              </w:rPr>
              <w:t>у</w:t>
            </w:r>
            <w:r w:rsidRPr="00460898">
              <w:rPr>
                <w:b/>
                <w:bCs/>
                <w:iCs/>
                <w:sz w:val="28"/>
                <w:szCs w:val="28"/>
              </w:rPr>
              <w:t>чебная задача</w:t>
            </w:r>
            <w:r w:rsidRPr="007730C7">
              <w:rPr>
                <w:i/>
                <w:iCs/>
                <w:sz w:val="28"/>
                <w:szCs w:val="28"/>
              </w:rPr>
              <w:t xml:space="preserve"> для учителя:</w:t>
            </w:r>
          </w:p>
          <w:p w:rsidR="00DC28F2" w:rsidRPr="007730C7" w:rsidRDefault="00460898" w:rsidP="008A1865">
            <w:pPr>
              <w:pStyle w:val="a8"/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</w:t>
            </w:r>
            <w:r w:rsidR="00DC28F2" w:rsidRPr="007730C7">
              <w:rPr>
                <w:i/>
                <w:iCs/>
                <w:sz w:val="28"/>
                <w:szCs w:val="28"/>
              </w:rPr>
              <w:t>роверить готовность класса; эмоциональный настрой на урок.</w:t>
            </w:r>
          </w:p>
          <w:p w:rsidR="00460898" w:rsidRDefault="0054005A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54005A">
              <w:rPr>
                <w:b/>
                <w:sz w:val="28"/>
                <w:szCs w:val="28"/>
              </w:rPr>
              <w:t>Слайд 3</w:t>
            </w:r>
            <w:r>
              <w:rPr>
                <w:sz w:val="28"/>
                <w:szCs w:val="28"/>
              </w:rPr>
              <w:t xml:space="preserve"> </w:t>
            </w:r>
          </w:p>
          <w:p w:rsidR="00DC28F2" w:rsidRDefault="005E0E2B" w:rsidP="008A1865">
            <w:pPr>
              <w:pStyle w:val="a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уроке наши глаза внимательно смотрят и всё (видят),</w:t>
            </w:r>
          </w:p>
          <w:p w:rsidR="005E0E2B" w:rsidRDefault="005E0E2B" w:rsidP="008A1865">
            <w:pPr>
              <w:pStyle w:val="a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Уши внимательно слушают и всё </w:t>
            </w:r>
            <w:r>
              <w:rPr>
                <w:sz w:val="28"/>
                <w:szCs w:val="28"/>
              </w:rPr>
              <w:lastRenderedPageBreak/>
              <w:t xml:space="preserve">(слышат), </w:t>
            </w:r>
          </w:p>
          <w:p w:rsidR="005E0E2B" w:rsidRDefault="005E0E2B" w:rsidP="008A1865">
            <w:pPr>
              <w:pStyle w:val="a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хорошо (думает),</w:t>
            </w:r>
          </w:p>
          <w:p w:rsidR="005E0E2B" w:rsidRPr="007730C7" w:rsidRDefault="005E0E2B" w:rsidP="008A1865">
            <w:pPr>
              <w:pStyle w:val="a8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А наши пальчики нам (помогают).</w:t>
            </w:r>
          </w:p>
          <w:p w:rsidR="00DC28F2" w:rsidRPr="007730C7" w:rsidRDefault="00DC28F2" w:rsidP="008A1865">
            <w:pPr>
              <w:pStyle w:val="a8"/>
              <w:jc w:val="both"/>
              <w:rPr>
                <w:i/>
                <w:iCs/>
                <w:sz w:val="28"/>
                <w:szCs w:val="28"/>
              </w:rPr>
            </w:pPr>
            <w:r w:rsidRPr="007730C7">
              <w:rPr>
                <w:b/>
                <w:bCs/>
                <w:i/>
                <w:iCs/>
                <w:sz w:val="28"/>
                <w:szCs w:val="28"/>
              </w:rPr>
              <w:t xml:space="preserve">2 </w:t>
            </w:r>
            <w:r w:rsidR="00460898">
              <w:rPr>
                <w:b/>
                <w:bCs/>
                <w:i/>
                <w:iCs/>
                <w:sz w:val="28"/>
                <w:szCs w:val="28"/>
              </w:rPr>
              <w:t>у</w:t>
            </w:r>
            <w:r w:rsidRPr="007730C7">
              <w:rPr>
                <w:b/>
                <w:bCs/>
                <w:i/>
                <w:iCs/>
                <w:sz w:val="28"/>
                <w:szCs w:val="28"/>
              </w:rPr>
              <w:t>чебная задача</w:t>
            </w:r>
            <w:r w:rsidRPr="007730C7">
              <w:rPr>
                <w:i/>
                <w:iCs/>
                <w:sz w:val="28"/>
                <w:szCs w:val="28"/>
              </w:rPr>
              <w:t xml:space="preserve"> для учителя: создание положительной мотивации.</w:t>
            </w:r>
          </w:p>
          <w:p w:rsidR="005E0E2B" w:rsidRPr="005E0E2B" w:rsidRDefault="005E0E2B" w:rsidP="008A1865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8"/>
                <w:szCs w:val="28"/>
              </w:rPr>
            </w:pPr>
            <w:r w:rsidRPr="005E0E2B">
              <w:rPr>
                <w:rFonts w:eastAsia="Times New Roman"/>
                <w:color w:val="000000"/>
                <w:kern w:val="0"/>
                <w:sz w:val="28"/>
                <w:szCs w:val="28"/>
              </w:rPr>
              <w:t>Давайте  «Поздороваемся ладошками!».</w:t>
            </w:r>
          </w:p>
          <w:p w:rsidR="005E0E2B" w:rsidRDefault="005E0E2B" w:rsidP="008A1865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8"/>
                <w:szCs w:val="28"/>
              </w:rPr>
            </w:pPr>
            <w:r w:rsidRPr="005E0E2B">
              <w:rPr>
                <w:rFonts w:eastAsia="Times New Roman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eastAsia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Pr="005E0E2B">
              <w:rPr>
                <w:rFonts w:eastAsia="Times New Roman"/>
                <w:color w:val="000000"/>
                <w:kern w:val="0"/>
                <w:sz w:val="28"/>
                <w:szCs w:val="28"/>
              </w:rPr>
              <w:t>Пожелаем друг другу здоровья. Пове</w:t>
            </w:r>
            <w:r w:rsidRPr="005E0E2B">
              <w:rPr>
                <w:rFonts w:eastAsia="Times New Roman"/>
                <w:color w:val="000000"/>
                <w:kern w:val="0"/>
                <w:sz w:val="28"/>
                <w:szCs w:val="28"/>
              </w:rPr>
              <w:t>р</w:t>
            </w:r>
            <w:r w:rsidRPr="005E0E2B">
              <w:rPr>
                <w:rFonts w:eastAsia="Times New Roman"/>
                <w:color w:val="000000"/>
                <w:kern w:val="0"/>
                <w:sz w:val="28"/>
                <w:szCs w:val="28"/>
              </w:rPr>
              <w:t>нитесь друг к другу, посмотрите в глаза, улыбнитесь. Разверните ладони друг к другу, но не прикасайтесь. Теперь с</w:t>
            </w:r>
            <w:r w:rsidRPr="005E0E2B">
              <w:rPr>
                <w:rFonts w:eastAsia="Times New Roman"/>
                <w:color w:val="000000"/>
                <w:kern w:val="0"/>
                <w:sz w:val="28"/>
                <w:szCs w:val="28"/>
              </w:rPr>
              <w:t>о</w:t>
            </w:r>
            <w:r w:rsidRPr="005E0E2B">
              <w:rPr>
                <w:rFonts w:eastAsia="Times New Roman"/>
                <w:color w:val="000000"/>
                <w:kern w:val="0"/>
                <w:sz w:val="28"/>
                <w:szCs w:val="28"/>
              </w:rPr>
              <w:t xml:space="preserve">единяем пальцы со словами: </w:t>
            </w:r>
          </w:p>
          <w:p w:rsidR="005E0E2B" w:rsidRDefault="005E0E2B" w:rsidP="008A1865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8"/>
                <w:szCs w:val="28"/>
              </w:rPr>
            </w:pPr>
            <w:r w:rsidRPr="005E0E2B">
              <w:rPr>
                <w:rFonts w:eastAsia="Times New Roman"/>
                <w:color w:val="000000"/>
                <w:kern w:val="0"/>
                <w:sz w:val="28"/>
                <w:szCs w:val="28"/>
              </w:rPr>
              <w:t>Желаю (большой)</w:t>
            </w:r>
          </w:p>
          <w:p w:rsidR="005E0E2B" w:rsidRPr="005E0E2B" w:rsidRDefault="005E0E2B" w:rsidP="008A1865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8"/>
                <w:szCs w:val="28"/>
              </w:rPr>
            </w:pPr>
            <w:r w:rsidRPr="005E0E2B">
              <w:rPr>
                <w:rFonts w:eastAsia="Times New Roman"/>
                <w:color w:val="000000"/>
                <w:kern w:val="0"/>
                <w:sz w:val="28"/>
                <w:szCs w:val="28"/>
              </w:rPr>
              <w:t>Успеха (</w:t>
            </w:r>
            <w:proofErr w:type="gramStart"/>
            <w:r w:rsidRPr="005E0E2B">
              <w:rPr>
                <w:rFonts w:eastAsia="Times New Roman"/>
                <w:color w:val="000000"/>
                <w:kern w:val="0"/>
                <w:sz w:val="28"/>
                <w:szCs w:val="28"/>
              </w:rPr>
              <w:t>Указательный</w:t>
            </w:r>
            <w:proofErr w:type="gramEnd"/>
            <w:r w:rsidRPr="005E0E2B">
              <w:rPr>
                <w:rFonts w:eastAsia="Times New Roman"/>
                <w:color w:val="000000"/>
                <w:kern w:val="0"/>
                <w:sz w:val="28"/>
                <w:szCs w:val="28"/>
              </w:rPr>
              <w:t>)</w:t>
            </w:r>
          </w:p>
          <w:p w:rsidR="005E0E2B" w:rsidRPr="005E0E2B" w:rsidRDefault="005E0E2B" w:rsidP="008A1865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8"/>
                <w:szCs w:val="28"/>
              </w:rPr>
            </w:pPr>
            <w:r w:rsidRPr="005E0E2B">
              <w:rPr>
                <w:rFonts w:eastAsia="Times New Roman"/>
                <w:color w:val="000000"/>
                <w:kern w:val="0"/>
                <w:sz w:val="28"/>
                <w:szCs w:val="28"/>
              </w:rPr>
              <w:t>Большого (средний)</w:t>
            </w:r>
          </w:p>
          <w:p w:rsidR="005E0E2B" w:rsidRPr="005E0E2B" w:rsidRDefault="005E0E2B" w:rsidP="008A1865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8"/>
                <w:szCs w:val="28"/>
              </w:rPr>
            </w:pPr>
            <w:r w:rsidRPr="005E0E2B">
              <w:rPr>
                <w:rFonts w:eastAsia="Times New Roman"/>
                <w:color w:val="000000"/>
                <w:kern w:val="0"/>
                <w:sz w:val="28"/>
                <w:szCs w:val="28"/>
              </w:rPr>
              <w:t>Во всем (мизинец)</w:t>
            </w:r>
          </w:p>
          <w:p w:rsidR="00DC28F2" w:rsidRDefault="005E0E2B" w:rsidP="008A1865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8"/>
                <w:szCs w:val="28"/>
              </w:rPr>
            </w:pPr>
            <w:r w:rsidRPr="005E0E2B">
              <w:rPr>
                <w:rFonts w:eastAsia="Times New Roman"/>
                <w:color w:val="000000"/>
                <w:kern w:val="0"/>
                <w:sz w:val="28"/>
                <w:szCs w:val="28"/>
              </w:rPr>
              <w:t>Здрав</w:t>
            </w:r>
            <w:r>
              <w:rPr>
                <w:rFonts w:eastAsia="Times New Roman"/>
                <w:color w:val="000000"/>
                <w:kern w:val="0"/>
                <w:sz w:val="28"/>
                <w:szCs w:val="28"/>
              </w:rPr>
              <w:t>ствуй (</w:t>
            </w:r>
            <w:r w:rsidRPr="005E0E2B">
              <w:rPr>
                <w:rFonts w:eastAsia="Times New Roman"/>
                <w:color w:val="000000"/>
                <w:kern w:val="0"/>
                <w:sz w:val="28"/>
                <w:szCs w:val="28"/>
              </w:rPr>
              <w:t>всей ладонью)</w:t>
            </w:r>
          </w:p>
          <w:p w:rsidR="00875768" w:rsidRPr="005E0E2B" w:rsidRDefault="00875768" w:rsidP="008A1865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eastAsia="Times New Roman"/>
                <w:color w:val="000000"/>
                <w:kern w:val="0"/>
                <w:sz w:val="28"/>
                <w:szCs w:val="28"/>
              </w:rPr>
              <w:t>На партах у вас лежат ладошки, они б</w:t>
            </w:r>
            <w:r>
              <w:rPr>
                <w:rFonts w:eastAsia="Times New Roman"/>
                <w:color w:val="000000"/>
                <w:kern w:val="0"/>
                <w:sz w:val="28"/>
                <w:szCs w:val="28"/>
              </w:rPr>
              <w:t>у</w:t>
            </w:r>
            <w:r>
              <w:rPr>
                <w:rFonts w:eastAsia="Times New Roman"/>
                <w:color w:val="000000"/>
                <w:kern w:val="0"/>
                <w:sz w:val="28"/>
                <w:szCs w:val="28"/>
              </w:rPr>
              <w:t>дут вашими помощниками.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28F2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lastRenderedPageBreak/>
              <w:t>Проявля</w:t>
            </w:r>
            <w:r w:rsidR="00200F6E">
              <w:rPr>
                <w:sz w:val="28"/>
                <w:szCs w:val="28"/>
              </w:rPr>
              <w:t>ю</w:t>
            </w:r>
            <w:r w:rsidRPr="007730C7">
              <w:rPr>
                <w:sz w:val="28"/>
                <w:szCs w:val="28"/>
              </w:rPr>
              <w:t>т эмоциональную отзывчивость.</w:t>
            </w:r>
          </w:p>
          <w:p w:rsidR="005E0E2B" w:rsidRDefault="005E0E2B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875768" w:rsidRDefault="00875768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875768" w:rsidRDefault="00875768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875768" w:rsidRDefault="00875768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875768" w:rsidRDefault="00875768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875768" w:rsidRDefault="00875768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875768" w:rsidRDefault="00875768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875768" w:rsidRDefault="00875768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875768" w:rsidRDefault="00875768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875768" w:rsidRDefault="00875768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875768" w:rsidRDefault="00875768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875768" w:rsidRDefault="00875768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875768" w:rsidRDefault="00875768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875768" w:rsidRDefault="00875768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875768" w:rsidRDefault="00875768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875768" w:rsidRDefault="00875768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875768" w:rsidRDefault="00875768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875768" w:rsidRDefault="00875768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875768" w:rsidRDefault="00875768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875768" w:rsidRDefault="00875768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875768" w:rsidRDefault="00875768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875768" w:rsidRDefault="00875768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875768" w:rsidRDefault="00875768" w:rsidP="008A1865">
            <w:pPr>
              <w:widowControl/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  <w:p w:rsidR="00460898" w:rsidRDefault="00460898" w:rsidP="008A1865">
            <w:pPr>
              <w:widowControl/>
              <w:suppressAutoHyphens w:val="0"/>
              <w:jc w:val="both"/>
              <w:rPr>
                <w:bCs/>
                <w:sz w:val="28"/>
                <w:szCs w:val="28"/>
              </w:rPr>
            </w:pPr>
          </w:p>
          <w:p w:rsidR="00875768" w:rsidRPr="00875768" w:rsidRDefault="00875768" w:rsidP="008A1865">
            <w:pPr>
              <w:widowControl/>
              <w:suppressAutoHyphens w:val="0"/>
              <w:jc w:val="both"/>
              <w:rPr>
                <w:bCs/>
                <w:sz w:val="28"/>
                <w:szCs w:val="28"/>
              </w:rPr>
            </w:pPr>
            <w:r w:rsidRPr="00875768">
              <w:rPr>
                <w:bCs/>
                <w:sz w:val="28"/>
                <w:szCs w:val="28"/>
              </w:rPr>
              <w:t>Закрас</w:t>
            </w:r>
            <w:r>
              <w:rPr>
                <w:bCs/>
                <w:sz w:val="28"/>
                <w:szCs w:val="28"/>
              </w:rPr>
              <w:t>ить</w:t>
            </w:r>
            <w:r w:rsidRPr="0087576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большой пальчик, по своему эм</w:t>
            </w:r>
            <w:r>
              <w:rPr>
                <w:bCs/>
                <w:sz w:val="28"/>
                <w:szCs w:val="28"/>
              </w:rPr>
              <w:t>о</w:t>
            </w:r>
            <w:r>
              <w:rPr>
                <w:bCs/>
                <w:sz w:val="28"/>
                <w:szCs w:val="28"/>
              </w:rPr>
              <w:t>циональному состо</w:t>
            </w:r>
            <w:r>
              <w:rPr>
                <w:bCs/>
                <w:sz w:val="28"/>
                <w:szCs w:val="28"/>
              </w:rPr>
              <w:t>я</w:t>
            </w:r>
            <w:r>
              <w:rPr>
                <w:bCs/>
                <w:sz w:val="28"/>
                <w:szCs w:val="28"/>
              </w:rPr>
              <w:t>нию.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28F2" w:rsidRPr="007730C7" w:rsidRDefault="00DC28F2" w:rsidP="008A1865">
            <w:pPr>
              <w:jc w:val="both"/>
              <w:rPr>
                <w:sz w:val="28"/>
                <w:szCs w:val="28"/>
              </w:rPr>
            </w:pPr>
            <w:r w:rsidRPr="007730C7">
              <w:rPr>
                <w:b/>
                <w:bCs/>
                <w:sz w:val="28"/>
                <w:szCs w:val="28"/>
              </w:rPr>
              <w:lastRenderedPageBreak/>
              <w:t>Личностные УУД:</w:t>
            </w:r>
          </w:p>
          <w:p w:rsidR="00DC28F2" w:rsidRPr="007730C7" w:rsidRDefault="00DC28F2" w:rsidP="008A1865">
            <w:pPr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>Самоопределение, умение соотносить поступки с принятыми правилами.</w:t>
            </w:r>
          </w:p>
          <w:p w:rsidR="00DC28F2" w:rsidRPr="007730C7" w:rsidRDefault="00DC28F2" w:rsidP="008A1865">
            <w:pPr>
              <w:jc w:val="both"/>
              <w:rPr>
                <w:sz w:val="28"/>
                <w:szCs w:val="28"/>
              </w:rPr>
            </w:pPr>
          </w:p>
          <w:p w:rsidR="00DC28F2" w:rsidRPr="007730C7" w:rsidRDefault="00DC28F2" w:rsidP="008A1865">
            <w:pPr>
              <w:jc w:val="both"/>
              <w:rPr>
                <w:sz w:val="28"/>
                <w:szCs w:val="28"/>
              </w:rPr>
            </w:pPr>
          </w:p>
        </w:tc>
      </w:tr>
      <w:tr w:rsidR="00DC28F2" w:rsidRPr="007730C7" w:rsidTr="009A6B87">
        <w:trPr>
          <w:trHeight w:val="25"/>
        </w:trPr>
        <w:tc>
          <w:tcPr>
            <w:tcW w:w="25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28F2" w:rsidRPr="007730C7" w:rsidRDefault="00DC28F2" w:rsidP="008A1865">
            <w:pPr>
              <w:pStyle w:val="a8"/>
              <w:jc w:val="both"/>
              <w:rPr>
                <w:i/>
                <w:iCs/>
                <w:sz w:val="28"/>
                <w:szCs w:val="28"/>
              </w:rPr>
            </w:pPr>
            <w:r w:rsidRPr="007730C7">
              <w:rPr>
                <w:b/>
                <w:bCs/>
                <w:sz w:val="28"/>
                <w:szCs w:val="28"/>
              </w:rPr>
              <w:lastRenderedPageBreak/>
              <w:t>2. Подготовка к восприятию нового материала</w:t>
            </w:r>
          </w:p>
          <w:p w:rsidR="00DC28F2" w:rsidRPr="007730C7" w:rsidRDefault="00DC28F2" w:rsidP="008A1865">
            <w:pPr>
              <w:pStyle w:val="a8"/>
              <w:jc w:val="both"/>
              <w:rPr>
                <w:i/>
                <w:iCs/>
                <w:sz w:val="28"/>
                <w:szCs w:val="28"/>
              </w:rPr>
            </w:pPr>
            <w:r w:rsidRPr="007730C7">
              <w:rPr>
                <w:i/>
                <w:iCs/>
                <w:sz w:val="28"/>
                <w:szCs w:val="28"/>
              </w:rPr>
              <w:t xml:space="preserve"> Цель: повторение изученного материала. Обеспечение мотивации </w:t>
            </w:r>
            <w:proofErr w:type="gramStart"/>
            <w:r w:rsidRPr="007730C7">
              <w:rPr>
                <w:i/>
                <w:iCs/>
                <w:sz w:val="28"/>
                <w:szCs w:val="28"/>
              </w:rPr>
              <w:t>обучающихся</w:t>
            </w:r>
            <w:proofErr w:type="gramEnd"/>
            <w:r w:rsidRPr="007730C7">
              <w:rPr>
                <w:i/>
                <w:iCs/>
                <w:sz w:val="28"/>
                <w:szCs w:val="28"/>
              </w:rPr>
              <w:t xml:space="preserve"> для изучения новой темы.</w:t>
            </w:r>
          </w:p>
          <w:p w:rsidR="00DC28F2" w:rsidRPr="007730C7" w:rsidRDefault="00DC28F2" w:rsidP="008A1865">
            <w:pPr>
              <w:pStyle w:val="a8"/>
              <w:jc w:val="both"/>
              <w:rPr>
                <w:i/>
                <w:iCs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8"/>
              <w:jc w:val="both"/>
              <w:rPr>
                <w:i/>
                <w:iCs/>
                <w:sz w:val="28"/>
                <w:szCs w:val="28"/>
              </w:rPr>
            </w:pPr>
            <w:r w:rsidRPr="007730C7">
              <w:rPr>
                <w:i/>
                <w:iCs/>
                <w:sz w:val="28"/>
                <w:szCs w:val="28"/>
              </w:rPr>
              <w:t xml:space="preserve"> </w:t>
            </w:r>
          </w:p>
          <w:p w:rsidR="00DC28F2" w:rsidRPr="007730C7" w:rsidRDefault="00DC28F2" w:rsidP="008A1865">
            <w:pPr>
              <w:pStyle w:val="a8"/>
              <w:jc w:val="both"/>
              <w:rPr>
                <w:i/>
                <w:iCs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8"/>
              <w:jc w:val="both"/>
              <w:rPr>
                <w:i/>
                <w:iCs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8"/>
              <w:jc w:val="both"/>
              <w:rPr>
                <w:i/>
                <w:iCs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8"/>
              <w:jc w:val="both"/>
              <w:rPr>
                <w:i/>
                <w:iCs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8"/>
              <w:jc w:val="both"/>
              <w:rPr>
                <w:i/>
                <w:iCs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8"/>
              <w:jc w:val="both"/>
              <w:rPr>
                <w:i/>
                <w:iCs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8"/>
              <w:jc w:val="both"/>
              <w:rPr>
                <w:i/>
                <w:iCs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8"/>
              <w:jc w:val="both"/>
              <w:rPr>
                <w:i/>
                <w:iCs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8"/>
              <w:jc w:val="both"/>
              <w:rPr>
                <w:i/>
                <w:iCs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  <w:u w:val="single"/>
              </w:rPr>
            </w:pPr>
            <w:r w:rsidRPr="007730C7"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28F2" w:rsidRPr="005B2879" w:rsidRDefault="006E3BED" w:rsidP="008A1865">
            <w:pPr>
              <w:pStyle w:val="a8"/>
              <w:jc w:val="both"/>
              <w:rPr>
                <w:b/>
                <w:sz w:val="28"/>
                <w:szCs w:val="28"/>
              </w:rPr>
            </w:pPr>
            <w:r w:rsidRPr="007730C7">
              <w:rPr>
                <w:b/>
                <w:sz w:val="28"/>
                <w:szCs w:val="28"/>
              </w:rPr>
              <w:lastRenderedPageBreak/>
              <w:t xml:space="preserve">Слайд </w:t>
            </w:r>
            <w:r w:rsidR="005B2879">
              <w:rPr>
                <w:b/>
                <w:sz w:val="28"/>
                <w:szCs w:val="28"/>
              </w:rPr>
              <w:t xml:space="preserve">4 </w:t>
            </w:r>
            <w:r w:rsidR="00DC28F2" w:rsidRPr="007730C7">
              <w:rPr>
                <w:sz w:val="28"/>
                <w:szCs w:val="28"/>
                <w:u w:val="single"/>
              </w:rPr>
              <w:t>Фронтальная работа</w:t>
            </w:r>
          </w:p>
          <w:p w:rsidR="00DC28F2" w:rsidRPr="007730C7" w:rsidRDefault="00DC28F2" w:rsidP="008A1865">
            <w:pPr>
              <w:pStyle w:val="a8"/>
              <w:jc w:val="both"/>
              <w:rPr>
                <w:b/>
                <w:bCs/>
                <w:sz w:val="28"/>
                <w:szCs w:val="28"/>
              </w:rPr>
            </w:pPr>
            <w:r w:rsidRPr="007730C7">
              <w:rPr>
                <w:b/>
                <w:bCs/>
                <w:sz w:val="28"/>
                <w:szCs w:val="28"/>
              </w:rPr>
              <w:t>1 учебное задание: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b/>
                <w:bCs/>
                <w:sz w:val="28"/>
                <w:szCs w:val="28"/>
              </w:rPr>
              <w:t xml:space="preserve">1 </w:t>
            </w:r>
            <w:r w:rsidR="00694CEC">
              <w:rPr>
                <w:b/>
                <w:bCs/>
                <w:sz w:val="28"/>
                <w:szCs w:val="28"/>
              </w:rPr>
              <w:t>у</w:t>
            </w:r>
            <w:r w:rsidRPr="007730C7">
              <w:rPr>
                <w:b/>
                <w:bCs/>
                <w:sz w:val="28"/>
                <w:szCs w:val="28"/>
              </w:rPr>
              <w:t xml:space="preserve">чебная задача </w:t>
            </w:r>
            <w:r w:rsidRPr="007730C7">
              <w:rPr>
                <w:i/>
                <w:iCs/>
                <w:sz w:val="28"/>
                <w:szCs w:val="28"/>
              </w:rPr>
              <w:t>для учителя:</w:t>
            </w:r>
            <w:r w:rsidRPr="007730C7">
              <w:rPr>
                <w:b/>
                <w:bCs/>
                <w:sz w:val="28"/>
                <w:szCs w:val="28"/>
              </w:rPr>
              <w:t xml:space="preserve"> </w:t>
            </w:r>
            <w:r w:rsidRPr="007730C7">
              <w:rPr>
                <w:i/>
                <w:iCs/>
                <w:sz w:val="28"/>
                <w:szCs w:val="28"/>
              </w:rPr>
              <w:t>формировать правильное написание цифр</w:t>
            </w:r>
          </w:p>
          <w:p w:rsidR="008D668B" w:rsidRPr="00694CEC" w:rsidRDefault="008D668B" w:rsidP="008A1865">
            <w:pPr>
              <w:pStyle w:val="a8"/>
              <w:jc w:val="both"/>
              <w:rPr>
                <w:b/>
                <w:sz w:val="28"/>
                <w:szCs w:val="28"/>
              </w:rPr>
            </w:pPr>
            <w:r w:rsidRPr="00694CEC">
              <w:rPr>
                <w:b/>
                <w:sz w:val="28"/>
                <w:szCs w:val="28"/>
              </w:rPr>
              <w:t>Отгадай:</w:t>
            </w:r>
          </w:p>
          <w:p w:rsidR="008D668B" w:rsidRPr="008D668B" w:rsidRDefault="008D668B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8D668B">
              <w:rPr>
                <w:sz w:val="28"/>
                <w:szCs w:val="28"/>
              </w:rPr>
              <w:t xml:space="preserve">Коль у замочка дужка есть, </w:t>
            </w:r>
          </w:p>
          <w:p w:rsidR="008D668B" w:rsidRDefault="00694CEC" w:rsidP="008A1865">
            <w:pPr>
              <w:pStyle w:val="a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Похож замок на цифру</w:t>
            </w:r>
            <w:r w:rsidR="008D668B">
              <w:rPr>
                <w:sz w:val="28"/>
                <w:szCs w:val="28"/>
              </w:rPr>
              <w:t>? (6)</w:t>
            </w:r>
          </w:p>
          <w:p w:rsidR="008D668B" w:rsidRPr="008D668B" w:rsidRDefault="008D668B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8D668B">
              <w:rPr>
                <w:sz w:val="28"/>
                <w:szCs w:val="28"/>
              </w:rPr>
              <w:t xml:space="preserve">Я такую кочергу </w:t>
            </w:r>
          </w:p>
          <w:p w:rsidR="008D668B" w:rsidRPr="008D668B" w:rsidRDefault="008D668B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8D668B">
              <w:rPr>
                <w:sz w:val="28"/>
                <w:szCs w:val="28"/>
              </w:rPr>
              <w:t xml:space="preserve">Сунуть в печку не смогу. </w:t>
            </w:r>
          </w:p>
          <w:p w:rsidR="008D668B" w:rsidRPr="008D668B" w:rsidRDefault="008D668B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8D668B">
              <w:rPr>
                <w:sz w:val="28"/>
                <w:szCs w:val="28"/>
              </w:rPr>
              <w:t xml:space="preserve">Про нее известно всем, </w:t>
            </w:r>
          </w:p>
          <w:p w:rsidR="008D668B" w:rsidRDefault="008D668B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8D668B">
              <w:rPr>
                <w:sz w:val="28"/>
                <w:szCs w:val="28"/>
              </w:rPr>
              <w:lastRenderedPageBreak/>
              <w:t xml:space="preserve">Что она зовется </w:t>
            </w:r>
            <w:r w:rsidR="00694CEC">
              <w:rPr>
                <w:sz w:val="28"/>
                <w:szCs w:val="28"/>
              </w:rPr>
              <w:t>(7).</w:t>
            </w:r>
          </w:p>
          <w:p w:rsidR="00DC28F2" w:rsidRPr="00694CEC" w:rsidRDefault="00DC28F2" w:rsidP="008A1865">
            <w:pPr>
              <w:pStyle w:val="a8"/>
              <w:jc w:val="both"/>
              <w:rPr>
                <w:b/>
                <w:sz w:val="28"/>
                <w:szCs w:val="28"/>
              </w:rPr>
            </w:pPr>
            <w:r w:rsidRPr="00694CEC">
              <w:rPr>
                <w:b/>
                <w:sz w:val="28"/>
                <w:szCs w:val="28"/>
              </w:rPr>
              <w:t>Письмо цифр</w:t>
            </w:r>
            <w:r w:rsidR="00667749">
              <w:rPr>
                <w:b/>
                <w:sz w:val="28"/>
                <w:szCs w:val="28"/>
              </w:rPr>
              <w:t xml:space="preserve"> </w:t>
            </w:r>
            <w:r w:rsidR="00667749" w:rsidRPr="00667749">
              <w:rPr>
                <w:sz w:val="28"/>
                <w:szCs w:val="28"/>
              </w:rPr>
              <w:t>(</w:t>
            </w:r>
            <w:r w:rsidR="00667749">
              <w:rPr>
                <w:sz w:val="28"/>
                <w:szCs w:val="28"/>
              </w:rPr>
              <w:t>часть учащихся</w:t>
            </w:r>
            <w:r w:rsidR="00667749" w:rsidRPr="00667749">
              <w:rPr>
                <w:sz w:val="28"/>
                <w:szCs w:val="28"/>
              </w:rPr>
              <w:t>)</w:t>
            </w:r>
          </w:p>
          <w:p w:rsidR="00DC28F2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>6 7 6 7 6 7 6 7</w:t>
            </w:r>
          </w:p>
          <w:p w:rsidR="00B269C4" w:rsidRPr="00B269C4" w:rsidRDefault="00B269C4" w:rsidP="008A1865">
            <w:pPr>
              <w:pStyle w:val="a8"/>
              <w:jc w:val="both"/>
              <w:rPr>
                <w:sz w:val="28"/>
                <w:szCs w:val="28"/>
                <w:u w:val="single"/>
              </w:rPr>
            </w:pPr>
            <w:r w:rsidRPr="00B269C4">
              <w:rPr>
                <w:sz w:val="28"/>
                <w:szCs w:val="28"/>
                <w:u w:val="single"/>
              </w:rPr>
              <w:t>Индивидуальная работа.</w:t>
            </w:r>
          </w:p>
          <w:p w:rsidR="00460898" w:rsidRDefault="00B269C4" w:rsidP="008A1865">
            <w:pPr>
              <w:pStyle w:val="a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07627B">
              <w:rPr>
                <w:sz w:val="28"/>
                <w:szCs w:val="28"/>
              </w:rPr>
              <w:t xml:space="preserve">Работа у доски, </w:t>
            </w:r>
            <w:r w:rsidR="0007627B" w:rsidRPr="007730C7">
              <w:rPr>
                <w:sz w:val="28"/>
                <w:szCs w:val="28"/>
              </w:rPr>
              <w:t>расселяем «жильцов» в домики</w:t>
            </w:r>
            <w:r w:rsidR="0007627B">
              <w:rPr>
                <w:sz w:val="28"/>
                <w:szCs w:val="28"/>
              </w:rPr>
              <w:t>.</w:t>
            </w:r>
            <w:r w:rsidR="0007627B" w:rsidRPr="007730C7">
              <w:rPr>
                <w:sz w:val="28"/>
                <w:szCs w:val="28"/>
              </w:rPr>
              <w:t xml:space="preserve"> </w:t>
            </w:r>
            <w:r w:rsidR="0007627B">
              <w:rPr>
                <w:sz w:val="28"/>
                <w:szCs w:val="28"/>
              </w:rPr>
              <w:t xml:space="preserve"> </w:t>
            </w:r>
            <w:r w:rsidR="00460898">
              <w:rPr>
                <w:sz w:val="28"/>
                <w:szCs w:val="28"/>
              </w:rPr>
              <w:t xml:space="preserve">Состав числа 6, 7. </w:t>
            </w:r>
          </w:p>
          <w:p w:rsidR="007A2806" w:rsidRDefault="007A2806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667749">
              <w:rPr>
                <w:b/>
                <w:sz w:val="28"/>
                <w:szCs w:val="28"/>
              </w:rPr>
              <w:t>Приложение 1</w:t>
            </w:r>
            <w:r w:rsidR="00667749">
              <w:rPr>
                <w:sz w:val="28"/>
                <w:szCs w:val="28"/>
              </w:rPr>
              <w:t xml:space="preserve"> (Двое учащихся)</w:t>
            </w:r>
          </w:p>
          <w:p w:rsidR="0007627B" w:rsidRPr="0007627B" w:rsidRDefault="00B269C4" w:rsidP="008A1865">
            <w:pPr>
              <w:pStyle w:val="a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667749">
              <w:rPr>
                <w:sz w:val="28"/>
                <w:szCs w:val="28"/>
              </w:rPr>
              <w:t>Работа на компьютере. ЭОР – состав числа 6 (</w:t>
            </w:r>
            <w:r w:rsidR="0007627B">
              <w:rPr>
                <w:sz w:val="28"/>
                <w:szCs w:val="28"/>
              </w:rPr>
              <w:t>1 учащихся</w:t>
            </w:r>
            <w:r w:rsidR="00667749">
              <w:rPr>
                <w:sz w:val="28"/>
                <w:szCs w:val="28"/>
              </w:rPr>
              <w:t>)</w:t>
            </w:r>
            <w:r w:rsidR="0007627B">
              <w:rPr>
                <w:sz w:val="28"/>
                <w:szCs w:val="28"/>
              </w:rPr>
              <w:t xml:space="preserve"> </w:t>
            </w:r>
            <w:r w:rsidR="00460898">
              <w:rPr>
                <w:sz w:val="28"/>
                <w:szCs w:val="28"/>
              </w:rPr>
              <w:t xml:space="preserve"> </w:t>
            </w:r>
            <w:r w:rsidRPr="00460898">
              <w:rPr>
                <w:b/>
                <w:sz w:val="28"/>
                <w:szCs w:val="28"/>
              </w:rPr>
              <w:t>Приложение 2</w:t>
            </w:r>
          </w:p>
          <w:p w:rsidR="00DC28F2" w:rsidRPr="007730C7" w:rsidRDefault="00DC28F2" w:rsidP="008A1865">
            <w:pPr>
              <w:pStyle w:val="a8"/>
              <w:jc w:val="both"/>
              <w:rPr>
                <w:b/>
                <w:bCs/>
                <w:sz w:val="28"/>
                <w:szCs w:val="28"/>
              </w:rPr>
            </w:pPr>
            <w:r w:rsidRPr="007730C7">
              <w:rPr>
                <w:b/>
                <w:bCs/>
                <w:sz w:val="28"/>
                <w:szCs w:val="28"/>
              </w:rPr>
              <w:t>2 учебное задание: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b/>
                <w:bCs/>
                <w:sz w:val="28"/>
                <w:szCs w:val="28"/>
              </w:rPr>
              <w:t xml:space="preserve">2 </w:t>
            </w:r>
            <w:r w:rsidR="00460898">
              <w:rPr>
                <w:b/>
                <w:bCs/>
                <w:sz w:val="28"/>
                <w:szCs w:val="28"/>
              </w:rPr>
              <w:t>у</w:t>
            </w:r>
            <w:r w:rsidRPr="007730C7">
              <w:rPr>
                <w:b/>
                <w:bCs/>
                <w:sz w:val="28"/>
                <w:szCs w:val="28"/>
              </w:rPr>
              <w:t xml:space="preserve">чебная задача </w:t>
            </w:r>
            <w:r w:rsidRPr="007730C7">
              <w:rPr>
                <w:i/>
                <w:iCs/>
                <w:sz w:val="28"/>
                <w:szCs w:val="28"/>
              </w:rPr>
              <w:t>для</w:t>
            </w:r>
            <w:r w:rsidRPr="007730C7">
              <w:rPr>
                <w:b/>
                <w:bCs/>
                <w:sz w:val="28"/>
                <w:szCs w:val="28"/>
              </w:rPr>
              <w:t xml:space="preserve"> </w:t>
            </w:r>
            <w:r w:rsidRPr="007730C7">
              <w:rPr>
                <w:i/>
                <w:iCs/>
                <w:sz w:val="28"/>
                <w:szCs w:val="28"/>
              </w:rPr>
              <w:t>учителя: развивать умение использовать математическую терминологию.</w:t>
            </w:r>
          </w:p>
          <w:p w:rsidR="00DC28F2" w:rsidRPr="00667749" w:rsidRDefault="00635831" w:rsidP="008A1865">
            <w:pPr>
              <w:pStyle w:val="a8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Слайд 5 </w:t>
            </w:r>
            <w:r w:rsidR="00DC28F2" w:rsidRPr="00667749">
              <w:rPr>
                <w:b/>
                <w:sz w:val="28"/>
                <w:szCs w:val="28"/>
              </w:rPr>
              <w:t>Арифметический диктант:</w:t>
            </w:r>
          </w:p>
          <w:p w:rsidR="008D668B" w:rsidRPr="008D668B" w:rsidRDefault="00B91C26" w:rsidP="008A1865">
            <w:pPr>
              <w:pStyle w:val="a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827702">
              <w:rPr>
                <w:sz w:val="28"/>
                <w:szCs w:val="28"/>
              </w:rPr>
              <w:t xml:space="preserve"> </w:t>
            </w:r>
            <w:r w:rsidR="008D668B" w:rsidRPr="008D668B">
              <w:rPr>
                <w:sz w:val="28"/>
                <w:szCs w:val="28"/>
              </w:rPr>
              <w:t>Закрась красн</w:t>
            </w:r>
            <w:r>
              <w:rPr>
                <w:sz w:val="28"/>
                <w:szCs w:val="28"/>
              </w:rPr>
              <w:t>ым цветом число, которое больше</w:t>
            </w:r>
            <w:r w:rsidR="008D668B" w:rsidRPr="008D668B">
              <w:rPr>
                <w:sz w:val="28"/>
                <w:szCs w:val="28"/>
              </w:rPr>
              <w:t xml:space="preserve">  числа 6 на 4</w:t>
            </w:r>
          </w:p>
          <w:p w:rsidR="008D668B" w:rsidRPr="008D668B" w:rsidRDefault="00B91C26" w:rsidP="008A1865">
            <w:pPr>
              <w:pStyle w:val="a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827702">
              <w:rPr>
                <w:sz w:val="28"/>
                <w:szCs w:val="28"/>
              </w:rPr>
              <w:t xml:space="preserve"> </w:t>
            </w:r>
            <w:r w:rsidR="008D668B" w:rsidRPr="008D668B">
              <w:rPr>
                <w:sz w:val="28"/>
                <w:szCs w:val="28"/>
              </w:rPr>
              <w:t>Закрась синим цветом число, соседи которого 8 и 10</w:t>
            </w:r>
          </w:p>
          <w:p w:rsidR="008D668B" w:rsidRPr="008D668B" w:rsidRDefault="00B91C26" w:rsidP="008A1865">
            <w:pPr>
              <w:pStyle w:val="a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827702">
              <w:rPr>
                <w:sz w:val="28"/>
                <w:szCs w:val="28"/>
              </w:rPr>
              <w:t xml:space="preserve"> </w:t>
            </w:r>
            <w:r w:rsidR="008D668B" w:rsidRPr="008D668B">
              <w:rPr>
                <w:sz w:val="28"/>
                <w:szCs w:val="28"/>
              </w:rPr>
              <w:t>Закрась зелёным цв</w:t>
            </w:r>
            <w:r>
              <w:rPr>
                <w:sz w:val="28"/>
                <w:szCs w:val="28"/>
              </w:rPr>
              <w:t xml:space="preserve">етом число, которое получится, </w:t>
            </w:r>
            <w:r w:rsidR="008D668B" w:rsidRPr="008D668B">
              <w:rPr>
                <w:sz w:val="28"/>
                <w:szCs w:val="28"/>
              </w:rPr>
              <w:t>если из 7 вычесть 4</w:t>
            </w:r>
          </w:p>
          <w:p w:rsidR="008D668B" w:rsidRPr="008D668B" w:rsidRDefault="008D668B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8D668B">
              <w:rPr>
                <w:sz w:val="28"/>
                <w:szCs w:val="28"/>
              </w:rPr>
              <w:t>4.</w:t>
            </w:r>
            <w:r w:rsidR="00827702">
              <w:rPr>
                <w:sz w:val="28"/>
                <w:szCs w:val="28"/>
              </w:rPr>
              <w:t xml:space="preserve"> </w:t>
            </w:r>
            <w:r w:rsidRPr="008D668B">
              <w:rPr>
                <w:sz w:val="28"/>
                <w:szCs w:val="28"/>
              </w:rPr>
              <w:t>Закрась жёлтым цв</w:t>
            </w:r>
            <w:r w:rsidR="00B91C26">
              <w:rPr>
                <w:sz w:val="28"/>
                <w:szCs w:val="28"/>
              </w:rPr>
              <w:t xml:space="preserve">етом число, которое получится, </w:t>
            </w:r>
            <w:r w:rsidRPr="008D668B">
              <w:rPr>
                <w:sz w:val="28"/>
                <w:szCs w:val="28"/>
              </w:rPr>
              <w:t>если 5 увеличить на 3</w:t>
            </w:r>
          </w:p>
          <w:p w:rsidR="008D668B" w:rsidRPr="008D668B" w:rsidRDefault="008D668B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8D668B">
              <w:rPr>
                <w:sz w:val="28"/>
                <w:szCs w:val="28"/>
              </w:rPr>
              <w:t>5.</w:t>
            </w:r>
            <w:r w:rsidR="00827702">
              <w:rPr>
                <w:sz w:val="28"/>
                <w:szCs w:val="28"/>
              </w:rPr>
              <w:t xml:space="preserve"> </w:t>
            </w:r>
            <w:r w:rsidRPr="008D668B">
              <w:rPr>
                <w:sz w:val="28"/>
                <w:szCs w:val="28"/>
              </w:rPr>
              <w:t>Закрась голу</w:t>
            </w:r>
            <w:r w:rsidR="00B91C26">
              <w:rPr>
                <w:sz w:val="28"/>
                <w:szCs w:val="28"/>
              </w:rPr>
              <w:t xml:space="preserve">бым цветом число, которое на 2 </w:t>
            </w:r>
            <w:r w:rsidRPr="008D668B">
              <w:rPr>
                <w:sz w:val="28"/>
                <w:szCs w:val="28"/>
              </w:rPr>
              <w:t xml:space="preserve"> меньше 6</w:t>
            </w:r>
          </w:p>
          <w:p w:rsidR="00DC28F2" w:rsidRPr="007730C7" w:rsidRDefault="00B91C26" w:rsidP="008A1865">
            <w:pPr>
              <w:pStyle w:val="a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="00827702">
              <w:rPr>
                <w:sz w:val="28"/>
                <w:szCs w:val="28"/>
              </w:rPr>
              <w:t xml:space="preserve"> </w:t>
            </w:r>
            <w:r w:rsidR="008D668B" w:rsidRPr="008D668B">
              <w:rPr>
                <w:sz w:val="28"/>
                <w:szCs w:val="28"/>
              </w:rPr>
              <w:t>Подчеркни одной чертой число, предшествующее  3</w:t>
            </w:r>
          </w:p>
          <w:p w:rsidR="009A6B87" w:rsidRDefault="006E3BED" w:rsidP="008A1865">
            <w:pPr>
              <w:pStyle w:val="a8"/>
              <w:jc w:val="both"/>
              <w:rPr>
                <w:b/>
                <w:bCs/>
                <w:sz w:val="28"/>
                <w:szCs w:val="28"/>
              </w:rPr>
            </w:pPr>
            <w:r w:rsidRPr="007730C7">
              <w:rPr>
                <w:b/>
                <w:bCs/>
                <w:sz w:val="28"/>
                <w:szCs w:val="28"/>
              </w:rPr>
              <w:t xml:space="preserve">Слайд </w:t>
            </w:r>
            <w:r w:rsidR="009A6B87">
              <w:rPr>
                <w:b/>
                <w:bCs/>
                <w:sz w:val="28"/>
                <w:szCs w:val="28"/>
              </w:rPr>
              <w:t xml:space="preserve">6 </w:t>
            </w:r>
          </w:p>
          <w:p w:rsidR="00DC28F2" w:rsidRPr="009A6B87" w:rsidRDefault="00DC28F2" w:rsidP="008A1865">
            <w:pPr>
              <w:pStyle w:val="a8"/>
              <w:jc w:val="both"/>
              <w:rPr>
                <w:b/>
                <w:bCs/>
                <w:sz w:val="28"/>
                <w:szCs w:val="28"/>
              </w:rPr>
            </w:pPr>
            <w:r w:rsidRPr="007730C7">
              <w:rPr>
                <w:b/>
                <w:bCs/>
                <w:sz w:val="28"/>
                <w:szCs w:val="28"/>
              </w:rPr>
              <w:t>3 учебное задание:</w:t>
            </w:r>
          </w:p>
          <w:p w:rsidR="00DC28F2" w:rsidRPr="007730C7" w:rsidRDefault="00DC28F2" w:rsidP="008A1865">
            <w:pPr>
              <w:pStyle w:val="a8"/>
              <w:jc w:val="both"/>
              <w:rPr>
                <w:i/>
                <w:iCs/>
                <w:sz w:val="28"/>
                <w:szCs w:val="28"/>
              </w:rPr>
            </w:pPr>
            <w:r w:rsidRPr="007730C7">
              <w:rPr>
                <w:b/>
                <w:bCs/>
                <w:i/>
                <w:iCs/>
                <w:sz w:val="28"/>
                <w:szCs w:val="28"/>
              </w:rPr>
              <w:t xml:space="preserve">3 </w:t>
            </w:r>
            <w:r w:rsidR="009A6B87">
              <w:rPr>
                <w:b/>
                <w:bCs/>
                <w:i/>
                <w:iCs/>
                <w:sz w:val="28"/>
                <w:szCs w:val="28"/>
              </w:rPr>
              <w:t>у</w:t>
            </w:r>
            <w:r w:rsidRPr="007730C7">
              <w:rPr>
                <w:b/>
                <w:bCs/>
                <w:i/>
                <w:iCs/>
                <w:sz w:val="28"/>
                <w:szCs w:val="28"/>
              </w:rPr>
              <w:t xml:space="preserve">чебная задача </w:t>
            </w:r>
            <w:r w:rsidRPr="007730C7">
              <w:rPr>
                <w:i/>
                <w:iCs/>
                <w:sz w:val="28"/>
                <w:szCs w:val="28"/>
              </w:rPr>
              <w:t>для учителя: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i/>
                <w:iCs/>
                <w:sz w:val="28"/>
                <w:szCs w:val="28"/>
              </w:rPr>
              <w:t xml:space="preserve">подвести учащихся к формулированию </w:t>
            </w:r>
            <w:r w:rsidRPr="007730C7">
              <w:rPr>
                <w:i/>
                <w:iCs/>
                <w:sz w:val="28"/>
                <w:szCs w:val="28"/>
              </w:rPr>
              <w:lastRenderedPageBreak/>
              <w:t>темы и цели урока.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>6</w:t>
            </w:r>
            <w:r w:rsidR="008B3D4F">
              <w:rPr>
                <w:sz w:val="28"/>
                <w:szCs w:val="28"/>
              </w:rPr>
              <w:t xml:space="preserve"> </w:t>
            </w:r>
            <w:r w:rsidRPr="007730C7">
              <w:rPr>
                <w:sz w:val="28"/>
                <w:szCs w:val="28"/>
              </w:rPr>
              <w:t>=</w:t>
            </w:r>
            <w:r w:rsidR="008B3D4F">
              <w:rPr>
                <w:sz w:val="28"/>
                <w:szCs w:val="28"/>
              </w:rPr>
              <w:t xml:space="preserve"> </w:t>
            </w:r>
            <w:r w:rsidRPr="007730C7">
              <w:rPr>
                <w:sz w:val="28"/>
                <w:szCs w:val="28"/>
              </w:rPr>
              <w:t>5</w:t>
            </w:r>
            <w:r w:rsidR="008B3D4F">
              <w:rPr>
                <w:sz w:val="28"/>
                <w:szCs w:val="28"/>
              </w:rPr>
              <w:t xml:space="preserve"> </w:t>
            </w:r>
            <w:r w:rsidRPr="007730C7">
              <w:rPr>
                <w:sz w:val="28"/>
                <w:szCs w:val="28"/>
              </w:rPr>
              <w:t>+</w:t>
            </w:r>
            <w:r w:rsidR="008B3D4F">
              <w:rPr>
                <w:sz w:val="28"/>
                <w:szCs w:val="28"/>
              </w:rPr>
              <w:t xml:space="preserve"> </w:t>
            </w:r>
            <w:r w:rsidRPr="007730C7">
              <w:rPr>
                <w:sz w:val="28"/>
                <w:szCs w:val="28"/>
              </w:rPr>
              <w:t xml:space="preserve">1  </w:t>
            </w:r>
            <w:r w:rsidR="003773AB" w:rsidRPr="007730C7">
              <w:rPr>
                <w:sz w:val="28"/>
                <w:szCs w:val="28"/>
              </w:rPr>
              <w:t xml:space="preserve">    </w:t>
            </w:r>
            <w:r w:rsidR="009A6B87">
              <w:rPr>
                <w:sz w:val="28"/>
                <w:szCs w:val="28"/>
              </w:rPr>
              <w:t xml:space="preserve"> </w:t>
            </w:r>
            <w:r w:rsidRPr="007730C7">
              <w:rPr>
                <w:sz w:val="28"/>
                <w:szCs w:val="28"/>
              </w:rPr>
              <w:t>7</w:t>
            </w:r>
            <w:r w:rsidR="009A6B87">
              <w:rPr>
                <w:sz w:val="28"/>
                <w:szCs w:val="28"/>
              </w:rPr>
              <w:t xml:space="preserve"> </w:t>
            </w:r>
            <w:r w:rsidRPr="007730C7">
              <w:rPr>
                <w:sz w:val="28"/>
                <w:szCs w:val="28"/>
              </w:rPr>
              <w:t>=</w:t>
            </w:r>
            <w:r w:rsidR="009A6B87">
              <w:rPr>
                <w:sz w:val="28"/>
                <w:szCs w:val="28"/>
              </w:rPr>
              <w:t xml:space="preserve"> </w:t>
            </w:r>
            <w:r w:rsidRPr="007730C7">
              <w:rPr>
                <w:sz w:val="28"/>
                <w:szCs w:val="28"/>
              </w:rPr>
              <w:t>5</w:t>
            </w:r>
            <w:r w:rsidR="008B3D4F">
              <w:rPr>
                <w:sz w:val="28"/>
                <w:szCs w:val="28"/>
              </w:rPr>
              <w:t xml:space="preserve"> </w:t>
            </w:r>
            <w:r w:rsidRPr="007730C7">
              <w:rPr>
                <w:sz w:val="28"/>
                <w:szCs w:val="28"/>
              </w:rPr>
              <w:t>+</w:t>
            </w:r>
            <w:r w:rsidR="008B3D4F">
              <w:rPr>
                <w:sz w:val="28"/>
                <w:szCs w:val="28"/>
              </w:rPr>
              <w:t xml:space="preserve"> </w:t>
            </w:r>
            <w:r w:rsidRPr="007730C7">
              <w:rPr>
                <w:sz w:val="28"/>
                <w:szCs w:val="28"/>
              </w:rPr>
              <w:t xml:space="preserve">...   </w:t>
            </w:r>
            <w:r w:rsidR="008B3D4F">
              <w:rPr>
                <w:sz w:val="28"/>
                <w:szCs w:val="28"/>
              </w:rPr>
              <w:t xml:space="preserve">   </w:t>
            </w:r>
            <w:r w:rsidRPr="007730C7">
              <w:rPr>
                <w:sz w:val="28"/>
                <w:szCs w:val="28"/>
              </w:rPr>
              <w:t>7</w:t>
            </w:r>
            <w:r w:rsidR="008B3D4F">
              <w:rPr>
                <w:sz w:val="28"/>
                <w:szCs w:val="28"/>
              </w:rPr>
              <w:t xml:space="preserve"> </w:t>
            </w:r>
            <w:r w:rsidRPr="007730C7">
              <w:rPr>
                <w:sz w:val="28"/>
                <w:szCs w:val="28"/>
              </w:rPr>
              <w:t>=</w:t>
            </w:r>
            <w:r w:rsidR="008B3D4F">
              <w:rPr>
                <w:sz w:val="28"/>
                <w:szCs w:val="28"/>
              </w:rPr>
              <w:t xml:space="preserve"> </w:t>
            </w:r>
            <w:r w:rsidRPr="007730C7">
              <w:rPr>
                <w:sz w:val="28"/>
                <w:szCs w:val="28"/>
              </w:rPr>
              <w:t>6</w:t>
            </w:r>
            <w:r w:rsidR="008B3D4F">
              <w:rPr>
                <w:sz w:val="28"/>
                <w:szCs w:val="28"/>
              </w:rPr>
              <w:t xml:space="preserve"> </w:t>
            </w:r>
            <w:r w:rsidRPr="007730C7">
              <w:rPr>
                <w:sz w:val="28"/>
                <w:szCs w:val="28"/>
              </w:rPr>
              <w:t>+...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>6</w:t>
            </w:r>
            <w:r w:rsidR="008B3D4F">
              <w:rPr>
                <w:sz w:val="28"/>
                <w:szCs w:val="28"/>
              </w:rPr>
              <w:t xml:space="preserve"> – </w:t>
            </w:r>
            <w:r w:rsidRPr="007730C7">
              <w:rPr>
                <w:sz w:val="28"/>
                <w:szCs w:val="28"/>
              </w:rPr>
              <w:t>5</w:t>
            </w:r>
            <w:r w:rsidR="008B3D4F">
              <w:rPr>
                <w:sz w:val="28"/>
                <w:szCs w:val="28"/>
              </w:rPr>
              <w:t xml:space="preserve"> </w:t>
            </w:r>
            <w:r w:rsidRPr="007730C7">
              <w:rPr>
                <w:sz w:val="28"/>
                <w:szCs w:val="28"/>
              </w:rPr>
              <w:t>=</w:t>
            </w:r>
            <w:r w:rsidR="009A6B87">
              <w:rPr>
                <w:sz w:val="28"/>
                <w:szCs w:val="28"/>
              </w:rPr>
              <w:t xml:space="preserve"> </w:t>
            </w:r>
            <w:r w:rsidRPr="007730C7">
              <w:rPr>
                <w:sz w:val="28"/>
                <w:szCs w:val="28"/>
              </w:rPr>
              <w:t xml:space="preserve">...  </w:t>
            </w:r>
            <w:r w:rsidR="00DD74AB" w:rsidRPr="007730C7">
              <w:rPr>
                <w:sz w:val="28"/>
                <w:szCs w:val="28"/>
              </w:rPr>
              <w:t xml:space="preserve">   </w:t>
            </w:r>
            <w:r w:rsidR="008B3D4F">
              <w:rPr>
                <w:sz w:val="28"/>
                <w:szCs w:val="28"/>
              </w:rPr>
              <w:t xml:space="preserve"> </w:t>
            </w:r>
            <w:r w:rsidRPr="007730C7">
              <w:rPr>
                <w:sz w:val="28"/>
                <w:szCs w:val="28"/>
              </w:rPr>
              <w:t>7</w:t>
            </w:r>
            <w:r w:rsidR="008B3D4F">
              <w:rPr>
                <w:sz w:val="28"/>
                <w:szCs w:val="28"/>
              </w:rPr>
              <w:t xml:space="preserve"> – </w:t>
            </w:r>
            <w:r w:rsidRPr="007730C7">
              <w:rPr>
                <w:sz w:val="28"/>
                <w:szCs w:val="28"/>
              </w:rPr>
              <w:t>5</w:t>
            </w:r>
            <w:r w:rsidR="008B3D4F">
              <w:rPr>
                <w:sz w:val="28"/>
                <w:szCs w:val="28"/>
              </w:rPr>
              <w:t xml:space="preserve"> </w:t>
            </w:r>
            <w:r w:rsidRPr="007730C7">
              <w:rPr>
                <w:sz w:val="28"/>
                <w:szCs w:val="28"/>
              </w:rPr>
              <w:t>=</w:t>
            </w:r>
            <w:r w:rsidR="008B3D4F">
              <w:rPr>
                <w:sz w:val="28"/>
                <w:szCs w:val="28"/>
              </w:rPr>
              <w:t xml:space="preserve"> </w:t>
            </w:r>
            <w:r w:rsidRPr="007730C7">
              <w:rPr>
                <w:sz w:val="28"/>
                <w:szCs w:val="28"/>
              </w:rPr>
              <w:t xml:space="preserve">...  </w:t>
            </w:r>
            <w:r w:rsidR="00DD74AB" w:rsidRPr="007730C7">
              <w:rPr>
                <w:sz w:val="28"/>
                <w:szCs w:val="28"/>
              </w:rPr>
              <w:t xml:space="preserve"> </w:t>
            </w:r>
            <w:r w:rsidR="009A6B87">
              <w:rPr>
                <w:sz w:val="28"/>
                <w:szCs w:val="28"/>
              </w:rPr>
              <w:t xml:space="preserve">  </w:t>
            </w:r>
            <w:r w:rsidRPr="007730C7">
              <w:rPr>
                <w:sz w:val="28"/>
                <w:szCs w:val="28"/>
              </w:rPr>
              <w:t xml:space="preserve"> 7</w:t>
            </w:r>
            <w:r w:rsidR="008B3D4F">
              <w:rPr>
                <w:sz w:val="28"/>
                <w:szCs w:val="28"/>
              </w:rPr>
              <w:t xml:space="preserve"> – </w:t>
            </w:r>
            <w:r w:rsidRPr="007730C7">
              <w:rPr>
                <w:sz w:val="28"/>
                <w:szCs w:val="28"/>
              </w:rPr>
              <w:t>6</w:t>
            </w:r>
            <w:r w:rsidR="008B3D4F">
              <w:rPr>
                <w:sz w:val="28"/>
                <w:szCs w:val="28"/>
              </w:rPr>
              <w:t xml:space="preserve"> </w:t>
            </w:r>
            <w:r w:rsidRPr="007730C7">
              <w:rPr>
                <w:sz w:val="28"/>
                <w:szCs w:val="28"/>
              </w:rPr>
              <w:t>=</w:t>
            </w:r>
            <w:r w:rsidR="009A6B87">
              <w:rPr>
                <w:sz w:val="28"/>
                <w:szCs w:val="28"/>
              </w:rPr>
              <w:t xml:space="preserve"> </w:t>
            </w:r>
            <w:r w:rsidRPr="007730C7">
              <w:rPr>
                <w:sz w:val="28"/>
                <w:szCs w:val="28"/>
              </w:rPr>
              <w:t>...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>- Что общего у данных заданий?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>- Что можете сказать по данным заданиям?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>- Попробуйте определить тему нашего урока.</w:t>
            </w:r>
          </w:p>
          <w:p w:rsidR="00DC28F2" w:rsidRPr="007730C7" w:rsidRDefault="00DC28F2" w:rsidP="008A1865">
            <w:pPr>
              <w:pStyle w:val="a8"/>
              <w:jc w:val="both"/>
              <w:rPr>
                <w:b/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>Учитель фиксирует тему урока.</w:t>
            </w:r>
            <w:r w:rsidR="006E3BED" w:rsidRPr="007730C7">
              <w:rPr>
                <w:sz w:val="28"/>
                <w:szCs w:val="28"/>
              </w:rPr>
              <w:t xml:space="preserve"> 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>- Какую цель вы можете поставить перед собой на этом уроке? Что вы должны уметь к концу урока?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28F2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lastRenderedPageBreak/>
              <w:t>Учащиеся сидят правильно, в тетрадях записаны цифры</w:t>
            </w:r>
            <w:r w:rsidR="00B91C26">
              <w:rPr>
                <w:sz w:val="28"/>
                <w:szCs w:val="28"/>
              </w:rPr>
              <w:t>.</w:t>
            </w:r>
          </w:p>
          <w:p w:rsidR="00667749" w:rsidRDefault="00667749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667749" w:rsidRDefault="00667749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667749" w:rsidRDefault="00667749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667749" w:rsidRDefault="00667749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667749" w:rsidRDefault="00667749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667749" w:rsidRDefault="00667749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667749" w:rsidRDefault="00667749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667749" w:rsidRDefault="00667749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667749" w:rsidRDefault="00667749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DC0F83" w:rsidRDefault="00DC0F83" w:rsidP="008A1865">
            <w:pPr>
              <w:pStyle w:val="a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Оценивают свою работу.</w:t>
            </w:r>
          </w:p>
          <w:p w:rsidR="00667749" w:rsidRDefault="00667749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DC28F2" w:rsidRDefault="00667749" w:rsidP="008A1865">
            <w:pPr>
              <w:pStyle w:val="a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работы у доски.</w:t>
            </w:r>
          </w:p>
          <w:p w:rsidR="00460898" w:rsidRDefault="00460898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667749" w:rsidRPr="007730C7" w:rsidRDefault="00667749" w:rsidP="008A1865">
            <w:pPr>
              <w:pStyle w:val="a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Самопроверка.</w:t>
            </w:r>
          </w:p>
          <w:p w:rsidR="00DC28F2" w:rsidRPr="007730C7" w:rsidRDefault="00667749" w:rsidP="008A1865">
            <w:pPr>
              <w:pStyle w:val="a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Закрасить указательный пальчик.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8D668B" w:rsidRDefault="008D668B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8D668B" w:rsidRDefault="008D668B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8D668B" w:rsidRDefault="008D668B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DC28F2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 xml:space="preserve">Ученики </w:t>
            </w:r>
            <w:r w:rsidR="00B91C26">
              <w:rPr>
                <w:sz w:val="28"/>
                <w:szCs w:val="28"/>
              </w:rPr>
              <w:t>закрашивают</w:t>
            </w:r>
            <w:r w:rsidRPr="007730C7">
              <w:rPr>
                <w:sz w:val="28"/>
                <w:szCs w:val="28"/>
              </w:rPr>
              <w:t xml:space="preserve"> ответы </w:t>
            </w:r>
            <w:r w:rsidR="00B91C26">
              <w:rPr>
                <w:sz w:val="28"/>
                <w:szCs w:val="28"/>
              </w:rPr>
              <w:t>на листочке</w:t>
            </w:r>
            <w:r w:rsidRPr="007730C7">
              <w:rPr>
                <w:sz w:val="28"/>
                <w:szCs w:val="28"/>
              </w:rPr>
              <w:t>.</w:t>
            </w:r>
          </w:p>
          <w:p w:rsidR="009A6B87" w:rsidRPr="007730C7" w:rsidRDefault="009A6B87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667749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>Контроль-оценка: обмениваются тетрадями, оценивают соседа по парте.</w:t>
            </w:r>
            <w:r w:rsidR="00DC0F83">
              <w:rPr>
                <w:sz w:val="28"/>
                <w:szCs w:val="28"/>
              </w:rPr>
              <w:t xml:space="preserve"> </w:t>
            </w:r>
          </w:p>
          <w:p w:rsidR="00667749" w:rsidRDefault="00667749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411CB7" w:rsidRDefault="00411CB7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DC28F2" w:rsidRPr="007730C7" w:rsidRDefault="00DC0F83" w:rsidP="008A1865">
            <w:pPr>
              <w:pStyle w:val="a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Закрашивают </w:t>
            </w:r>
            <w:r w:rsidR="00FA56A4">
              <w:rPr>
                <w:sz w:val="28"/>
                <w:szCs w:val="28"/>
              </w:rPr>
              <w:t>средний пальчик.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8D668B" w:rsidRDefault="008D668B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 xml:space="preserve">Ученики проговаривают выражения, называя </w:t>
            </w:r>
            <w:r w:rsidRPr="007730C7">
              <w:rPr>
                <w:sz w:val="28"/>
                <w:szCs w:val="28"/>
              </w:rPr>
              <w:lastRenderedPageBreak/>
              <w:t>компоненты сложения;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 xml:space="preserve"> сравнивают запись на листочках и на экране;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 xml:space="preserve"> высказывают предположения, делают вывод.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>Учащиеся высказывают предположения, формулируют тему и цель урока с помощью учителя.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28F2" w:rsidRPr="007730C7" w:rsidRDefault="00DC28F2" w:rsidP="008A1865">
            <w:pPr>
              <w:pStyle w:val="a8"/>
              <w:snapToGrid w:val="0"/>
              <w:jc w:val="both"/>
              <w:rPr>
                <w:b/>
                <w:bCs/>
                <w:sz w:val="28"/>
                <w:szCs w:val="28"/>
              </w:rPr>
            </w:pPr>
            <w:r w:rsidRPr="007730C7">
              <w:rPr>
                <w:b/>
                <w:bCs/>
                <w:sz w:val="28"/>
                <w:szCs w:val="28"/>
              </w:rPr>
              <w:lastRenderedPageBreak/>
              <w:t>Познавательные УУД:</w:t>
            </w:r>
            <w:r w:rsidRPr="007730C7">
              <w:rPr>
                <w:sz w:val="28"/>
                <w:szCs w:val="28"/>
              </w:rPr>
              <w:t xml:space="preserve"> осознанно и произвольно строят речевые высказывания в устной форме.</w:t>
            </w:r>
          </w:p>
          <w:p w:rsidR="00DC28F2" w:rsidRPr="007730C7" w:rsidRDefault="00DC28F2" w:rsidP="008A1865">
            <w:pPr>
              <w:pStyle w:val="a8"/>
              <w:snapToGrid w:val="0"/>
              <w:jc w:val="both"/>
              <w:rPr>
                <w:b/>
                <w:bCs/>
                <w:sz w:val="28"/>
                <w:szCs w:val="28"/>
              </w:rPr>
            </w:pPr>
            <w:r w:rsidRPr="007730C7">
              <w:rPr>
                <w:b/>
                <w:bCs/>
                <w:sz w:val="28"/>
                <w:szCs w:val="28"/>
              </w:rPr>
              <w:t xml:space="preserve">Регулятивные УУД: </w:t>
            </w:r>
            <w:proofErr w:type="gramStart"/>
            <w:r w:rsidRPr="007730C7">
              <w:rPr>
                <w:sz w:val="28"/>
                <w:szCs w:val="28"/>
              </w:rPr>
              <w:t>волевая</w:t>
            </w:r>
            <w:proofErr w:type="gramEnd"/>
            <w:r w:rsidRPr="007730C7">
              <w:rPr>
                <w:sz w:val="28"/>
                <w:szCs w:val="28"/>
              </w:rPr>
              <w:t xml:space="preserve"> </w:t>
            </w:r>
            <w:proofErr w:type="spellStart"/>
            <w:r w:rsidRPr="007730C7">
              <w:rPr>
                <w:sz w:val="28"/>
                <w:szCs w:val="28"/>
              </w:rPr>
              <w:t>саморегуляция</w:t>
            </w:r>
            <w:proofErr w:type="spellEnd"/>
            <w:r w:rsidRPr="007730C7">
              <w:rPr>
                <w:sz w:val="28"/>
                <w:szCs w:val="28"/>
              </w:rPr>
              <w:t xml:space="preserve"> в ситуации затруднения; выполнение </w:t>
            </w:r>
            <w:r w:rsidR="00875768">
              <w:rPr>
                <w:sz w:val="28"/>
                <w:szCs w:val="28"/>
              </w:rPr>
              <w:t xml:space="preserve">пробного действия; фиксирование </w:t>
            </w:r>
            <w:r w:rsidRPr="007730C7">
              <w:rPr>
                <w:sz w:val="28"/>
                <w:szCs w:val="28"/>
              </w:rPr>
              <w:t>индивидуального затруднения в пробном действии.</w:t>
            </w:r>
          </w:p>
          <w:p w:rsidR="00DC28F2" w:rsidRPr="007730C7" w:rsidRDefault="00DC28F2" w:rsidP="008A1865">
            <w:pPr>
              <w:pStyle w:val="a8"/>
              <w:snapToGrid w:val="0"/>
              <w:jc w:val="both"/>
              <w:rPr>
                <w:b/>
                <w:bCs/>
                <w:sz w:val="28"/>
                <w:szCs w:val="28"/>
              </w:rPr>
            </w:pPr>
            <w:r w:rsidRPr="007730C7">
              <w:rPr>
                <w:b/>
                <w:bCs/>
                <w:sz w:val="28"/>
                <w:szCs w:val="28"/>
              </w:rPr>
              <w:lastRenderedPageBreak/>
              <w:t xml:space="preserve">Коммуникативные УУД: </w:t>
            </w:r>
            <w:r w:rsidRPr="007730C7">
              <w:rPr>
                <w:sz w:val="28"/>
                <w:szCs w:val="28"/>
              </w:rPr>
              <w:t>использование критериев для обоснования своего суждения; аргументация своего мнения; учет разных мнений.</w:t>
            </w:r>
          </w:p>
        </w:tc>
      </w:tr>
      <w:tr w:rsidR="00B91C26" w:rsidRPr="007730C7" w:rsidTr="00DD74AB">
        <w:tc>
          <w:tcPr>
            <w:tcW w:w="25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C26" w:rsidRPr="007730C7" w:rsidRDefault="00B91C26" w:rsidP="008A1865">
            <w:pPr>
              <w:pStyle w:val="a8"/>
              <w:jc w:val="both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7730C7">
              <w:rPr>
                <w:b/>
                <w:bCs/>
                <w:sz w:val="28"/>
                <w:szCs w:val="28"/>
              </w:rPr>
              <w:lastRenderedPageBreak/>
              <w:t>Физкультминутка</w:t>
            </w:r>
          </w:p>
          <w:p w:rsidR="00B91C26" w:rsidRPr="007730C7" w:rsidRDefault="00B91C26" w:rsidP="008A1865">
            <w:pPr>
              <w:pStyle w:val="a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i/>
                <w:iCs/>
                <w:color w:val="000000"/>
                <w:sz w:val="28"/>
                <w:szCs w:val="28"/>
              </w:rPr>
              <w:t xml:space="preserve">Цель: </w:t>
            </w:r>
            <w:r w:rsidRPr="007730C7">
              <w:rPr>
                <w:bCs/>
                <w:i/>
                <w:iCs/>
                <w:color w:val="000000"/>
                <w:sz w:val="28"/>
                <w:szCs w:val="28"/>
              </w:rPr>
              <w:t>снять с</w:t>
            </w:r>
            <w:r>
              <w:rPr>
                <w:bCs/>
                <w:i/>
                <w:iCs/>
                <w:color w:val="000000"/>
                <w:sz w:val="28"/>
                <w:szCs w:val="28"/>
              </w:rPr>
              <w:t xml:space="preserve">татическое напряжение, изменить </w:t>
            </w:r>
            <w:r w:rsidRPr="007730C7">
              <w:rPr>
                <w:bCs/>
                <w:i/>
                <w:iCs/>
                <w:color w:val="000000"/>
                <w:sz w:val="28"/>
                <w:szCs w:val="28"/>
              </w:rPr>
              <w:t>вид деятельности.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C26" w:rsidRPr="00B91C26" w:rsidRDefault="00B91C26" w:rsidP="008A1865">
            <w:pPr>
              <w:pStyle w:val="a8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E1501" w:rsidRPr="005E1501">
              <w:rPr>
                <w:b/>
                <w:sz w:val="28"/>
                <w:szCs w:val="28"/>
              </w:rPr>
              <w:t xml:space="preserve">Слайд </w:t>
            </w:r>
            <w:r w:rsidR="001C3978">
              <w:rPr>
                <w:b/>
                <w:sz w:val="28"/>
                <w:szCs w:val="28"/>
              </w:rPr>
              <w:t>7</w:t>
            </w:r>
            <w:r w:rsidR="005E1501">
              <w:rPr>
                <w:sz w:val="28"/>
                <w:szCs w:val="28"/>
              </w:rPr>
              <w:t xml:space="preserve"> </w:t>
            </w:r>
            <w:r w:rsidR="000A4424">
              <w:rPr>
                <w:b/>
                <w:sz w:val="28"/>
                <w:szCs w:val="28"/>
              </w:rPr>
              <w:t xml:space="preserve">Приложение 3 </w:t>
            </w:r>
          </w:p>
          <w:p w:rsidR="00B91C26" w:rsidRDefault="00B91C26" w:rsidP="008A1865">
            <w:pPr>
              <w:pStyle w:val="a8"/>
              <w:jc w:val="both"/>
              <w:rPr>
                <w:sz w:val="28"/>
                <w:szCs w:val="28"/>
              </w:rPr>
            </w:pPr>
            <w:proofErr w:type="spellStart"/>
            <w:r w:rsidRPr="00B91C26">
              <w:rPr>
                <w:sz w:val="28"/>
                <w:szCs w:val="28"/>
              </w:rPr>
              <w:t>Офтальмотренаж</w:t>
            </w:r>
            <w:proofErr w:type="spellEnd"/>
            <w:r>
              <w:rPr>
                <w:sz w:val="28"/>
                <w:szCs w:val="28"/>
              </w:rPr>
              <w:t xml:space="preserve"> «Лови шарик»</w:t>
            </w:r>
          </w:p>
          <w:p w:rsidR="000A4424" w:rsidRPr="00B91C26" w:rsidRDefault="000A4424" w:rsidP="006028B8">
            <w:pPr>
              <w:pStyle w:val="a8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C26" w:rsidRPr="007730C7" w:rsidRDefault="00B91C26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 xml:space="preserve">Выполняют </w:t>
            </w:r>
            <w:r>
              <w:rPr>
                <w:sz w:val="28"/>
                <w:szCs w:val="28"/>
              </w:rPr>
              <w:t>зарядку для глаз</w:t>
            </w:r>
            <w:r w:rsidRPr="007730C7">
              <w:rPr>
                <w:sz w:val="28"/>
                <w:szCs w:val="28"/>
              </w:rPr>
              <w:t>.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C26" w:rsidRPr="007730C7" w:rsidRDefault="00B91C26" w:rsidP="008A1865">
            <w:pPr>
              <w:pStyle w:val="a8"/>
              <w:snapToGrid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DC28F2" w:rsidRPr="007730C7" w:rsidTr="00DD74AB">
        <w:tc>
          <w:tcPr>
            <w:tcW w:w="25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28F2" w:rsidRPr="007730C7" w:rsidRDefault="00DC28F2" w:rsidP="008A1865">
            <w:pPr>
              <w:pStyle w:val="a8"/>
              <w:jc w:val="both"/>
              <w:rPr>
                <w:i/>
                <w:iCs/>
                <w:sz w:val="28"/>
                <w:szCs w:val="28"/>
              </w:rPr>
            </w:pPr>
            <w:r w:rsidRPr="007730C7">
              <w:rPr>
                <w:b/>
                <w:bCs/>
                <w:sz w:val="28"/>
                <w:szCs w:val="28"/>
              </w:rPr>
              <w:t>4. Восприятие нового материала.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i/>
                <w:iCs/>
                <w:sz w:val="28"/>
                <w:szCs w:val="28"/>
              </w:rPr>
              <w:t>Цель: обеспечить восприятие, осмысление и первичное запоминание знаний.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28F2" w:rsidRPr="00940796" w:rsidRDefault="00DC28F2" w:rsidP="008A1865">
            <w:pPr>
              <w:pStyle w:val="a8"/>
              <w:jc w:val="both"/>
              <w:rPr>
                <w:b/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 xml:space="preserve"> </w:t>
            </w:r>
            <w:r w:rsidR="006E3BED" w:rsidRPr="007730C7">
              <w:rPr>
                <w:b/>
                <w:sz w:val="28"/>
                <w:szCs w:val="28"/>
              </w:rPr>
              <w:t xml:space="preserve">Слайд </w:t>
            </w:r>
            <w:r w:rsidR="005E1501">
              <w:rPr>
                <w:b/>
                <w:sz w:val="28"/>
                <w:szCs w:val="28"/>
              </w:rPr>
              <w:t>8</w:t>
            </w:r>
            <w:r w:rsidR="006E3BED" w:rsidRPr="007730C7">
              <w:rPr>
                <w:b/>
                <w:sz w:val="28"/>
                <w:szCs w:val="28"/>
              </w:rPr>
              <w:t xml:space="preserve"> </w:t>
            </w:r>
            <w:r w:rsidRPr="00940796">
              <w:rPr>
                <w:b/>
                <w:sz w:val="28"/>
                <w:szCs w:val="28"/>
                <w:u w:val="single"/>
              </w:rPr>
              <w:t>Фронтальная работа</w:t>
            </w:r>
          </w:p>
          <w:p w:rsidR="00DC28F2" w:rsidRPr="007730C7" w:rsidRDefault="00DC28F2" w:rsidP="008A1865">
            <w:pPr>
              <w:pStyle w:val="a8"/>
              <w:jc w:val="both"/>
              <w:rPr>
                <w:b/>
                <w:bCs/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>На слайде даны вопросы:</w:t>
            </w:r>
          </w:p>
          <w:p w:rsidR="008A7C7F" w:rsidRDefault="00DC28F2" w:rsidP="008A1865">
            <w:pPr>
              <w:pStyle w:val="a8"/>
              <w:jc w:val="both"/>
              <w:rPr>
                <w:bCs/>
                <w:sz w:val="28"/>
                <w:szCs w:val="28"/>
              </w:rPr>
            </w:pPr>
            <w:r w:rsidRPr="00B91C26">
              <w:rPr>
                <w:bCs/>
                <w:sz w:val="28"/>
                <w:szCs w:val="28"/>
              </w:rPr>
              <w:t xml:space="preserve">1. </w:t>
            </w:r>
            <w:proofErr w:type="gramStart"/>
            <w:r w:rsidR="008A7C7F" w:rsidRPr="00B91C26">
              <w:rPr>
                <w:bCs/>
                <w:sz w:val="28"/>
                <w:szCs w:val="28"/>
              </w:rPr>
              <w:t>На сколько</w:t>
            </w:r>
            <w:proofErr w:type="gramEnd"/>
            <w:r w:rsidR="008A7C7F" w:rsidRPr="00B91C26">
              <w:rPr>
                <w:bCs/>
                <w:sz w:val="28"/>
                <w:szCs w:val="28"/>
              </w:rPr>
              <w:t xml:space="preserve"> 1 меньше 6?</w:t>
            </w:r>
          </w:p>
          <w:p w:rsidR="008A7C7F" w:rsidRDefault="00DC28F2" w:rsidP="008A1865">
            <w:pPr>
              <w:pStyle w:val="a8"/>
              <w:jc w:val="both"/>
              <w:rPr>
                <w:bCs/>
                <w:sz w:val="28"/>
                <w:szCs w:val="28"/>
              </w:rPr>
            </w:pPr>
            <w:r w:rsidRPr="00B91C26">
              <w:rPr>
                <w:bCs/>
                <w:sz w:val="28"/>
                <w:szCs w:val="28"/>
              </w:rPr>
              <w:t xml:space="preserve">2. </w:t>
            </w:r>
            <w:proofErr w:type="gramStart"/>
            <w:r w:rsidR="008A7C7F" w:rsidRPr="00B91C26">
              <w:rPr>
                <w:bCs/>
                <w:sz w:val="28"/>
                <w:szCs w:val="28"/>
              </w:rPr>
              <w:t>На сколько</w:t>
            </w:r>
            <w:proofErr w:type="gramEnd"/>
            <w:r w:rsidR="008A7C7F" w:rsidRPr="00B91C26">
              <w:rPr>
                <w:bCs/>
                <w:sz w:val="28"/>
                <w:szCs w:val="28"/>
              </w:rPr>
              <w:t xml:space="preserve"> 7 больше 5?</w:t>
            </w:r>
          </w:p>
          <w:p w:rsidR="00DC28F2" w:rsidRPr="00B91C26" w:rsidRDefault="00DC28F2" w:rsidP="008A1865">
            <w:pPr>
              <w:pStyle w:val="a8"/>
              <w:jc w:val="both"/>
              <w:rPr>
                <w:bCs/>
                <w:sz w:val="28"/>
                <w:szCs w:val="28"/>
              </w:rPr>
            </w:pPr>
            <w:r w:rsidRPr="00B91C26">
              <w:rPr>
                <w:bCs/>
                <w:sz w:val="28"/>
                <w:szCs w:val="28"/>
              </w:rPr>
              <w:t xml:space="preserve">3. </w:t>
            </w:r>
            <w:proofErr w:type="gramStart"/>
            <w:r w:rsidR="008A7C7F" w:rsidRPr="00B91C26">
              <w:rPr>
                <w:bCs/>
                <w:sz w:val="28"/>
                <w:szCs w:val="28"/>
              </w:rPr>
              <w:t>На сколько</w:t>
            </w:r>
            <w:proofErr w:type="gramEnd"/>
            <w:r w:rsidR="008A7C7F" w:rsidRPr="00B91C26">
              <w:rPr>
                <w:bCs/>
                <w:sz w:val="28"/>
                <w:szCs w:val="28"/>
              </w:rPr>
              <w:t xml:space="preserve"> 3 меньше 7?</w:t>
            </w:r>
          </w:p>
          <w:p w:rsidR="008A7C7F" w:rsidRDefault="00DC28F2" w:rsidP="008A1865">
            <w:pPr>
              <w:pStyle w:val="a8"/>
              <w:jc w:val="both"/>
              <w:rPr>
                <w:bCs/>
                <w:sz w:val="28"/>
                <w:szCs w:val="28"/>
              </w:rPr>
            </w:pPr>
            <w:r w:rsidRPr="00B91C26">
              <w:rPr>
                <w:bCs/>
                <w:sz w:val="28"/>
                <w:szCs w:val="28"/>
              </w:rPr>
              <w:t xml:space="preserve">4. </w:t>
            </w:r>
            <w:proofErr w:type="gramStart"/>
            <w:r w:rsidR="008A7C7F" w:rsidRPr="00B91C26">
              <w:rPr>
                <w:bCs/>
                <w:sz w:val="28"/>
                <w:szCs w:val="28"/>
              </w:rPr>
              <w:t>На сколько</w:t>
            </w:r>
            <w:proofErr w:type="gramEnd"/>
            <w:r w:rsidR="008A7C7F" w:rsidRPr="00B91C26">
              <w:rPr>
                <w:bCs/>
                <w:sz w:val="28"/>
                <w:szCs w:val="28"/>
              </w:rPr>
              <w:t xml:space="preserve"> 6 меньше 7?</w:t>
            </w:r>
          </w:p>
          <w:p w:rsidR="00DC28F2" w:rsidRPr="00B91C26" w:rsidRDefault="00DC28F2" w:rsidP="008A1865">
            <w:pPr>
              <w:pStyle w:val="a8"/>
              <w:jc w:val="both"/>
              <w:rPr>
                <w:bCs/>
                <w:sz w:val="28"/>
                <w:szCs w:val="28"/>
              </w:rPr>
            </w:pPr>
            <w:r w:rsidRPr="00B91C26">
              <w:rPr>
                <w:bCs/>
                <w:sz w:val="28"/>
                <w:szCs w:val="28"/>
              </w:rPr>
              <w:t xml:space="preserve">5. </w:t>
            </w:r>
            <w:proofErr w:type="gramStart"/>
            <w:r w:rsidR="008A7C7F" w:rsidRPr="00B91C26">
              <w:rPr>
                <w:bCs/>
                <w:sz w:val="28"/>
                <w:szCs w:val="28"/>
              </w:rPr>
              <w:t>На сколько</w:t>
            </w:r>
            <w:proofErr w:type="gramEnd"/>
            <w:r w:rsidR="008A7C7F" w:rsidRPr="00B91C26">
              <w:rPr>
                <w:bCs/>
                <w:sz w:val="28"/>
                <w:szCs w:val="28"/>
              </w:rPr>
              <w:t xml:space="preserve"> </w:t>
            </w:r>
            <w:r w:rsidR="00A30148">
              <w:rPr>
                <w:bCs/>
                <w:sz w:val="28"/>
                <w:szCs w:val="28"/>
              </w:rPr>
              <w:t>5</w:t>
            </w:r>
            <w:r w:rsidR="008A7C7F" w:rsidRPr="00B91C26">
              <w:rPr>
                <w:bCs/>
                <w:sz w:val="28"/>
                <w:szCs w:val="28"/>
              </w:rPr>
              <w:t xml:space="preserve"> меньше 7?</w:t>
            </w:r>
          </w:p>
          <w:p w:rsidR="00DC28F2" w:rsidRDefault="00DC28F2" w:rsidP="008A1865">
            <w:pPr>
              <w:pStyle w:val="a8"/>
              <w:jc w:val="both"/>
              <w:rPr>
                <w:bCs/>
                <w:sz w:val="28"/>
                <w:szCs w:val="28"/>
              </w:rPr>
            </w:pPr>
            <w:r w:rsidRPr="00B91C26">
              <w:rPr>
                <w:bCs/>
                <w:sz w:val="28"/>
                <w:szCs w:val="28"/>
              </w:rPr>
              <w:t xml:space="preserve">6. </w:t>
            </w:r>
            <w:proofErr w:type="gramStart"/>
            <w:r w:rsidR="008A7C7F" w:rsidRPr="00B91C26">
              <w:rPr>
                <w:bCs/>
                <w:sz w:val="28"/>
                <w:szCs w:val="28"/>
              </w:rPr>
              <w:t>На сколько</w:t>
            </w:r>
            <w:proofErr w:type="gramEnd"/>
            <w:r w:rsidR="008A7C7F" w:rsidRPr="00B91C26">
              <w:rPr>
                <w:bCs/>
                <w:sz w:val="28"/>
                <w:szCs w:val="28"/>
              </w:rPr>
              <w:t xml:space="preserve"> 6 больше 5?</w:t>
            </w:r>
          </w:p>
          <w:p w:rsidR="00940796" w:rsidRPr="008A7C7F" w:rsidRDefault="00940796" w:rsidP="008A1865">
            <w:pPr>
              <w:pStyle w:val="a8"/>
              <w:jc w:val="both"/>
              <w:rPr>
                <w:bCs/>
                <w:sz w:val="28"/>
                <w:szCs w:val="28"/>
              </w:rPr>
            </w:pPr>
          </w:p>
          <w:p w:rsidR="009858C2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 xml:space="preserve">- Каким действием мы ответим на такие вопросы? 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lastRenderedPageBreak/>
              <w:t>Нужно записать и вычислить.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>Учитель просит рассказать подробно, как найти ответ на вопрос.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7C7F" w:rsidRPr="009858C2" w:rsidRDefault="008A7C7F" w:rsidP="008A1865">
            <w:pPr>
              <w:pStyle w:val="a8"/>
              <w:jc w:val="both"/>
              <w:rPr>
                <w:sz w:val="28"/>
                <w:szCs w:val="28"/>
                <w:u w:val="single"/>
              </w:rPr>
            </w:pPr>
            <w:r w:rsidRPr="009858C2">
              <w:rPr>
                <w:sz w:val="28"/>
                <w:szCs w:val="28"/>
                <w:u w:val="single"/>
              </w:rPr>
              <w:lastRenderedPageBreak/>
              <w:t>Работа с кассой.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 xml:space="preserve">Учащиеся отвечают на вопросы полным ответом. </w:t>
            </w:r>
            <w:r w:rsidR="008A7C7F">
              <w:rPr>
                <w:sz w:val="28"/>
                <w:szCs w:val="28"/>
              </w:rPr>
              <w:t xml:space="preserve">  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 xml:space="preserve">- Чтобы узнать, </w:t>
            </w:r>
            <w:proofErr w:type="gramStart"/>
            <w:r w:rsidRPr="007730C7">
              <w:rPr>
                <w:sz w:val="28"/>
                <w:szCs w:val="28"/>
              </w:rPr>
              <w:t>на сколько</w:t>
            </w:r>
            <w:proofErr w:type="gramEnd"/>
            <w:r w:rsidRPr="007730C7">
              <w:rPr>
                <w:sz w:val="28"/>
                <w:szCs w:val="28"/>
              </w:rPr>
              <w:t xml:space="preserve"> 6 больше 5, мы из 6 вычтем 5. Записываем 6-5. Мы знаем, что 6, это 5 и 1, значит 6-5=1.</w:t>
            </w:r>
          </w:p>
          <w:p w:rsidR="00DC28F2" w:rsidRPr="007730C7" w:rsidRDefault="00B91C26" w:rsidP="008A1865">
            <w:pPr>
              <w:pStyle w:val="a8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Учащиеся</w:t>
            </w:r>
            <w:r w:rsidR="00DC28F2" w:rsidRPr="007730C7">
              <w:rPr>
                <w:sz w:val="28"/>
                <w:szCs w:val="28"/>
              </w:rPr>
              <w:t xml:space="preserve"> формулируют </w:t>
            </w:r>
            <w:r w:rsidR="00DC28F2" w:rsidRPr="007730C7">
              <w:rPr>
                <w:sz w:val="28"/>
                <w:szCs w:val="28"/>
              </w:rPr>
              <w:lastRenderedPageBreak/>
              <w:t>вывод совместно с учителем.</w:t>
            </w:r>
          </w:p>
          <w:p w:rsidR="00DC28F2" w:rsidRPr="007730C7" w:rsidRDefault="00DC28F2" w:rsidP="008A1865">
            <w:pPr>
              <w:pStyle w:val="a8"/>
              <w:jc w:val="both"/>
              <w:rPr>
                <w:b/>
                <w:bCs/>
                <w:sz w:val="28"/>
                <w:szCs w:val="28"/>
              </w:rPr>
            </w:pPr>
            <w:r w:rsidRPr="009858C2">
              <w:rPr>
                <w:sz w:val="28"/>
                <w:szCs w:val="28"/>
                <w:u w:val="single"/>
              </w:rPr>
              <w:t>Вывод:</w:t>
            </w:r>
            <w:r w:rsidRPr="007730C7">
              <w:rPr>
                <w:sz w:val="28"/>
                <w:szCs w:val="28"/>
              </w:rPr>
              <w:t xml:space="preserve"> чтобы произвести вычитание из числа 6 и 7,</w:t>
            </w:r>
            <w:r w:rsidR="008A7C7F">
              <w:rPr>
                <w:sz w:val="28"/>
                <w:szCs w:val="28"/>
              </w:rPr>
              <w:t xml:space="preserve"> </w:t>
            </w:r>
            <w:r w:rsidRPr="007730C7">
              <w:rPr>
                <w:sz w:val="28"/>
                <w:szCs w:val="28"/>
              </w:rPr>
              <w:t>нужно вспомнить состав числа 6 и 7.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28F2" w:rsidRPr="007730C7" w:rsidRDefault="00DC28F2" w:rsidP="008A1865">
            <w:pPr>
              <w:pStyle w:val="a8"/>
              <w:snapToGrid w:val="0"/>
              <w:jc w:val="both"/>
              <w:rPr>
                <w:b/>
                <w:bCs/>
                <w:sz w:val="28"/>
                <w:szCs w:val="28"/>
              </w:rPr>
            </w:pPr>
            <w:r w:rsidRPr="007730C7">
              <w:rPr>
                <w:b/>
                <w:bCs/>
                <w:sz w:val="28"/>
                <w:szCs w:val="28"/>
              </w:rPr>
              <w:lastRenderedPageBreak/>
              <w:t>Познавательные УУД:</w:t>
            </w:r>
            <w:r w:rsidRPr="007730C7">
              <w:rPr>
                <w:sz w:val="28"/>
                <w:szCs w:val="28"/>
              </w:rPr>
              <w:t xml:space="preserve"> структурирование знаний; извлечение из текста необходимой информации; осознанное  и произвольное построение речевого высказывания. </w:t>
            </w:r>
          </w:p>
          <w:p w:rsidR="00DC28F2" w:rsidRPr="007730C7" w:rsidRDefault="00DC28F2" w:rsidP="008A1865">
            <w:pPr>
              <w:pStyle w:val="a8"/>
              <w:snapToGrid w:val="0"/>
              <w:jc w:val="both"/>
              <w:rPr>
                <w:b/>
                <w:bCs/>
                <w:sz w:val="28"/>
                <w:szCs w:val="28"/>
              </w:rPr>
            </w:pPr>
            <w:proofErr w:type="gramStart"/>
            <w:r w:rsidRPr="007730C7">
              <w:rPr>
                <w:b/>
                <w:bCs/>
                <w:sz w:val="28"/>
                <w:szCs w:val="28"/>
              </w:rPr>
              <w:t>Коммуникативные</w:t>
            </w:r>
            <w:proofErr w:type="gramEnd"/>
            <w:r w:rsidRPr="007730C7">
              <w:rPr>
                <w:b/>
                <w:bCs/>
                <w:sz w:val="28"/>
                <w:szCs w:val="28"/>
              </w:rPr>
              <w:t xml:space="preserve"> УУД: </w:t>
            </w:r>
            <w:r w:rsidRPr="007730C7">
              <w:rPr>
                <w:sz w:val="28"/>
                <w:szCs w:val="28"/>
              </w:rPr>
              <w:t xml:space="preserve">выражение своих мыслей с достаточной полнотой и точностью; учет разных </w:t>
            </w:r>
            <w:r w:rsidRPr="007730C7">
              <w:rPr>
                <w:sz w:val="28"/>
                <w:szCs w:val="28"/>
              </w:rPr>
              <w:lastRenderedPageBreak/>
              <w:t>мнений, координирование в сотрудничестве разных позиций</w:t>
            </w:r>
          </w:p>
        </w:tc>
      </w:tr>
      <w:tr w:rsidR="00DC28F2" w:rsidRPr="007730C7" w:rsidTr="00DD74AB">
        <w:tc>
          <w:tcPr>
            <w:tcW w:w="25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730C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5. Закрепление нового материала</w:t>
            </w: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0C7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Цель: </w:t>
            </w:r>
            <w:r w:rsidR="00940796">
              <w:rPr>
                <w:rFonts w:ascii="Times New Roman" w:hAnsi="Times New Roman"/>
                <w:i/>
                <w:iCs/>
                <w:sz w:val="28"/>
                <w:szCs w:val="28"/>
              </w:rPr>
              <w:t>у</w:t>
            </w:r>
            <w:r w:rsidRPr="007730C7">
              <w:rPr>
                <w:rFonts w:ascii="Times New Roman" w:hAnsi="Times New Roman"/>
                <w:i/>
                <w:iCs/>
                <w:sz w:val="28"/>
                <w:szCs w:val="28"/>
              </w:rPr>
              <w:t>своение нового способа действий на основе решения задач.</w:t>
            </w: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28F2" w:rsidRPr="008A7C7F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A7C7F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Работа в группе</w:t>
            </w:r>
          </w:p>
          <w:p w:rsidR="00DC28F2" w:rsidRPr="008A7C7F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8A7C7F">
              <w:rPr>
                <w:rFonts w:ascii="Times New Roman" w:hAnsi="Times New Roman"/>
                <w:b/>
                <w:sz w:val="28"/>
                <w:szCs w:val="28"/>
              </w:rPr>
              <w:t xml:space="preserve">1 учебное задание </w:t>
            </w: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0C7">
              <w:rPr>
                <w:rFonts w:ascii="Times New Roman" w:hAnsi="Times New Roman"/>
                <w:i/>
                <w:iCs/>
                <w:sz w:val="28"/>
                <w:szCs w:val="28"/>
              </w:rPr>
              <w:t>1 Учебная задача для учителя: формировать умение решать задачи.</w:t>
            </w:r>
          </w:p>
          <w:p w:rsidR="00DC28F2" w:rsidRPr="007730C7" w:rsidRDefault="00FA56A4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задачи в учебнике стр. 30 №2</w:t>
            </w:r>
          </w:p>
          <w:p w:rsidR="00DC28F2" w:rsidRPr="007730C7" w:rsidRDefault="00FA56A4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задачи.</w:t>
            </w:r>
            <w:r w:rsidR="008A7C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Учитель </w:t>
            </w:r>
            <w:r w:rsidR="00DC28F2" w:rsidRPr="007730C7">
              <w:rPr>
                <w:rFonts w:ascii="Times New Roman" w:hAnsi="Times New Roman"/>
                <w:sz w:val="28"/>
                <w:szCs w:val="28"/>
              </w:rPr>
              <w:t>задает наводящие вопросы.</w:t>
            </w: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0C7">
              <w:rPr>
                <w:rFonts w:ascii="Times New Roman" w:hAnsi="Times New Roman"/>
                <w:sz w:val="28"/>
                <w:szCs w:val="28"/>
              </w:rPr>
              <w:t xml:space="preserve">Текст задания: Вера сделала 6 закладок для книг. Она подарила брату 2 закладки. </w:t>
            </w: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0C7">
              <w:rPr>
                <w:rFonts w:ascii="Times New Roman" w:hAnsi="Times New Roman"/>
                <w:sz w:val="28"/>
                <w:szCs w:val="28"/>
              </w:rPr>
              <w:t>Сколько …?</w:t>
            </w: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E3BED" w:rsidRPr="007730C7" w:rsidRDefault="006E3BED" w:rsidP="008A1865">
            <w:pPr>
              <w:pStyle w:val="ab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A7C7F" w:rsidRDefault="008A7C7F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940796" w:rsidRDefault="00940796" w:rsidP="008A1865">
            <w:pPr>
              <w:pStyle w:val="ab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DC28F2" w:rsidRPr="008A7C7F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A7C7F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Работа в парах</w:t>
            </w:r>
          </w:p>
          <w:p w:rsidR="00DC28F2" w:rsidRPr="008A7C7F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A7C7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 учебная задача</w:t>
            </w:r>
          </w:p>
          <w:p w:rsidR="004F5580" w:rsidRPr="007730C7" w:rsidRDefault="004F5580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0C7">
              <w:rPr>
                <w:rFonts w:ascii="Times New Roman" w:hAnsi="Times New Roman"/>
                <w:sz w:val="28"/>
                <w:szCs w:val="28"/>
              </w:rPr>
              <w:t>Учите</w:t>
            </w:r>
            <w:r w:rsidR="00FA56A4">
              <w:rPr>
                <w:rFonts w:ascii="Times New Roman" w:hAnsi="Times New Roman"/>
                <w:sz w:val="28"/>
                <w:szCs w:val="28"/>
              </w:rPr>
              <w:t>ль предлагает на выбор 2 задачи стр. 30 № 3</w:t>
            </w:r>
          </w:p>
          <w:p w:rsidR="00DC28F2" w:rsidRPr="007730C7" w:rsidRDefault="004F5580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0C7">
              <w:rPr>
                <w:rFonts w:ascii="Times New Roman" w:hAnsi="Times New Roman"/>
                <w:sz w:val="28"/>
                <w:szCs w:val="28"/>
              </w:rPr>
              <w:t>Задание: п</w:t>
            </w:r>
            <w:r w:rsidR="00DC28F2" w:rsidRPr="007730C7">
              <w:rPr>
                <w:rFonts w:ascii="Times New Roman" w:hAnsi="Times New Roman"/>
                <w:sz w:val="28"/>
                <w:szCs w:val="28"/>
              </w:rPr>
              <w:t>о рисунку необход</w:t>
            </w:r>
            <w:r w:rsidRPr="007730C7">
              <w:rPr>
                <w:rFonts w:ascii="Times New Roman" w:hAnsi="Times New Roman"/>
                <w:sz w:val="28"/>
                <w:szCs w:val="28"/>
              </w:rPr>
              <w:t>имо восстановить условие задачи.</w:t>
            </w:r>
            <w:r w:rsidR="00DC28F2" w:rsidRPr="007730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E3BED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30C7">
              <w:rPr>
                <w:rFonts w:ascii="Times New Roman" w:hAnsi="Times New Roman"/>
                <w:sz w:val="28"/>
                <w:szCs w:val="28"/>
              </w:rPr>
              <w:t>На слайде показано правильное решение задачи.</w:t>
            </w:r>
            <w:r w:rsidR="006E3BED" w:rsidRPr="007730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B1605">
              <w:rPr>
                <w:rFonts w:ascii="Times New Roman" w:hAnsi="Times New Roman"/>
                <w:b/>
                <w:sz w:val="28"/>
                <w:szCs w:val="28"/>
              </w:rPr>
              <w:t>Слайд 9</w:t>
            </w: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28F2" w:rsidRPr="007730C7" w:rsidRDefault="00FA56A4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Учащиеся</w:t>
            </w:r>
            <w:r w:rsidR="00DC28F2" w:rsidRPr="007730C7">
              <w:rPr>
                <w:rFonts w:ascii="Times New Roman" w:hAnsi="Times New Roman"/>
                <w:sz w:val="28"/>
                <w:szCs w:val="28"/>
              </w:rPr>
              <w:t xml:space="preserve"> определяют, задача это или нет, самостоятельно формулируют вопрос, составляют схему к задаче, решение, записывают ответ. Работа выполняется на больших листах, один из группы обосновывает, почему была выбрана та или иная схема, решение.</w:t>
            </w: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0C7">
              <w:rPr>
                <w:rFonts w:ascii="Times New Roman" w:hAnsi="Times New Roman"/>
                <w:sz w:val="28"/>
                <w:szCs w:val="28"/>
              </w:rPr>
              <w:t xml:space="preserve">Группы, которые не согласны с чем либо, высказывают своё мнение, приводят аргументы. </w:t>
            </w: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0C7">
              <w:rPr>
                <w:rFonts w:ascii="Times New Roman" w:hAnsi="Times New Roman"/>
                <w:sz w:val="28"/>
                <w:szCs w:val="28"/>
              </w:rPr>
              <w:t xml:space="preserve">Контроль-оценка: </w:t>
            </w:r>
            <w:r w:rsidR="00FA56A4">
              <w:rPr>
                <w:rFonts w:ascii="Times New Roman" w:hAnsi="Times New Roman"/>
                <w:sz w:val="28"/>
                <w:szCs w:val="28"/>
              </w:rPr>
              <w:t>закрасить безымянный пальчик.</w:t>
            </w: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0C7">
              <w:rPr>
                <w:rFonts w:ascii="Times New Roman" w:hAnsi="Times New Roman"/>
                <w:sz w:val="28"/>
                <w:szCs w:val="28"/>
              </w:rPr>
              <w:t>Дети договариваются</w:t>
            </w:r>
            <w:r w:rsidR="004F5580" w:rsidRPr="007730C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F5580" w:rsidRPr="007730C7">
              <w:rPr>
                <w:rFonts w:ascii="Times New Roman" w:hAnsi="Times New Roman"/>
                <w:sz w:val="28"/>
                <w:szCs w:val="28"/>
              </w:rPr>
              <w:lastRenderedPageBreak/>
              <w:t>какую задачи будут решать</w:t>
            </w:r>
            <w:r w:rsidRPr="007730C7">
              <w:rPr>
                <w:rFonts w:ascii="Times New Roman" w:hAnsi="Times New Roman"/>
                <w:sz w:val="28"/>
                <w:szCs w:val="28"/>
              </w:rPr>
              <w:t>, как будут решать задачу, как изобразить в тетради, аргументируют выбор знака действия, записывают решение и ответ в своих тетрадях.</w:t>
            </w: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0C7">
              <w:rPr>
                <w:rFonts w:ascii="Times New Roman" w:hAnsi="Times New Roman"/>
                <w:sz w:val="28"/>
                <w:szCs w:val="28"/>
              </w:rPr>
              <w:t xml:space="preserve">Ученики сравнивают своё решение с эталоном, оценивают </w:t>
            </w:r>
            <w:r w:rsidR="001C4809">
              <w:rPr>
                <w:rFonts w:ascii="Times New Roman" w:hAnsi="Times New Roman"/>
                <w:sz w:val="28"/>
                <w:szCs w:val="28"/>
              </w:rPr>
              <w:t>при помощи светофора</w:t>
            </w:r>
            <w:r w:rsidRPr="007730C7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C28F2" w:rsidRPr="007730C7" w:rsidRDefault="001C4809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DC28F2" w:rsidRPr="007730C7">
              <w:rPr>
                <w:rFonts w:ascii="Times New Roman" w:hAnsi="Times New Roman"/>
                <w:sz w:val="28"/>
                <w:szCs w:val="28"/>
              </w:rPr>
              <w:t>расный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28F2" w:rsidRPr="007730C7">
              <w:rPr>
                <w:rFonts w:ascii="Times New Roman" w:hAnsi="Times New Roman"/>
                <w:sz w:val="28"/>
                <w:szCs w:val="28"/>
              </w:rPr>
              <w:t>-</w:t>
            </w:r>
            <w:r w:rsidR="009407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всё правильно,</w:t>
            </w:r>
          </w:p>
          <w:p w:rsidR="00DC28F2" w:rsidRPr="007730C7" w:rsidRDefault="001C4809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жёлтый – </w:t>
            </w:r>
            <w:r w:rsidRPr="007730C7">
              <w:rPr>
                <w:rFonts w:ascii="Times New Roman" w:hAnsi="Times New Roman"/>
                <w:sz w:val="28"/>
                <w:szCs w:val="28"/>
              </w:rPr>
              <w:t>ошибка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730C7">
              <w:rPr>
                <w:rFonts w:ascii="Times New Roman" w:hAnsi="Times New Roman"/>
                <w:sz w:val="28"/>
                <w:szCs w:val="28"/>
              </w:rPr>
              <w:t xml:space="preserve"> зелёный </w:t>
            </w:r>
            <w:r w:rsidR="004F5580" w:rsidRPr="007730C7">
              <w:rPr>
                <w:rFonts w:ascii="Times New Roman" w:hAnsi="Times New Roman"/>
                <w:sz w:val="28"/>
                <w:szCs w:val="28"/>
              </w:rPr>
              <w:t>не справились</w:t>
            </w:r>
            <w:r w:rsidR="00DC28F2" w:rsidRPr="007730C7">
              <w:rPr>
                <w:rFonts w:ascii="Times New Roman" w:hAnsi="Times New Roman"/>
                <w:sz w:val="28"/>
                <w:szCs w:val="28"/>
              </w:rPr>
              <w:t xml:space="preserve"> с заданием.</w:t>
            </w:r>
            <w:r w:rsidRPr="007730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730C7">
              <w:rPr>
                <w:rFonts w:ascii="Times New Roman" w:hAnsi="Times New Roman"/>
                <w:sz w:val="28"/>
                <w:szCs w:val="28"/>
              </w:rPr>
              <w:t>В заключении дети совместно с учителем делают вывод.</w:t>
            </w: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58C2">
              <w:rPr>
                <w:rFonts w:ascii="Times New Roman" w:hAnsi="Times New Roman"/>
                <w:sz w:val="28"/>
                <w:szCs w:val="28"/>
                <w:u w:val="single"/>
              </w:rPr>
              <w:t>Вывод:</w:t>
            </w:r>
            <w:r w:rsidRPr="007730C7">
              <w:rPr>
                <w:rFonts w:ascii="Times New Roman" w:hAnsi="Times New Roman"/>
                <w:sz w:val="28"/>
                <w:szCs w:val="28"/>
              </w:rPr>
              <w:t xml:space="preserve"> чтобы правильно решить задачу, необходимо внимательно её прослушать (прочитать), определить, задача это или нет, составить схему к задаче, решение, записать ответ.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C7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Познавательные УУД</w:t>
            </w:r>
            <w:r w:rsidRPr="007730C7">
              <w:rPr>
                <w:rFonts w:ascii="Times New Roman" w:hAnsi="Times New Roman"/>
                <w:sz w:val="28"/>
                <w:szCs w:val="28"/>
              </w:rPr>
              <w:t>: Извлечение из текста необходимой информации, моделирование и преобразование моделей разного типа; выполнение действий по алгоритму; построение логической цепи рассуждений, доказательство.</w:t>
            </w: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C7F">
              <w:rPr>
                <w:rFonts w:ascii="Times New Roman" w:hAnsi="Times New Roman"/>
                <w:b/>
                <w:sz w:val="28"/>
                <w:szCs w:val="28"/>
              </w:rPr>
              <w:t>Коммуникативные УУД</w:t>
            </w:r>
            <w:r w:rsidRPr="007730C7">
              <w:rPr>
                <w:rFonts w:ascii="Times New Roman" w:hAnsi="Times New Roman"/>
                <w:sz w:val="28"/>
                <w:szCs w:val="28"/>
              </w:rPr>
              <w:t>: адекватное использование речевых сре</w:t>
            </w:r>
            <w:proofErr w:type="gramStart"/>
            <w:r w:rsidRPr="007730C7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7730C7">
              <w:rPr>
                <w:rFonts w:ascii="Times New Roman" w:hAnsi="Times New Roman"/>
                <w:sz w:val="28"/>
                <w:szCs w:val="28"/>
              </w:rPr>
              <w:t>я решения коммуникационных задач; формулирование и аргументация своего мнения в коммуникации; достижение договоренностей и согласование общего решения.</w:t>
            </w: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C7F">
              <w:rPr>
                <w:rFonts w:ascii="Times New Roman" w:hAnsi="Times New Roman"/>
                <w:b/>
                <w:sz w:val="28"/>
                <w:szCs w:val="28"/>
              </w:rPr>
              <w:t>Личностные УУД</w:t>
            </w:r>
            <w:r w:rsidRPr="007730C7">
              <w:rPr>
                <w:rFonts w:ascii="Times New Roman" w:hAnsi="Times New Roman"/>
                <w:sz w:val="28"/>
                <w:szCs w:val="28"/>
              </w:rPr>
              <w:t>: осознание ответственности за общее дело.</w:t>
            </w:r>
          </w:p>
        </w:tc>
      </w:tr>
      <w:tr w:rsidR="008A1865" w:rsidRPr="007730C7" w:rsidTr="00DD74AB">
        <w:tc>
          <w:tcPr>
            <w:tcW w:w="25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1865" w:rsidRPr="007730C7" w:rsidRDefault="008A1865" w:rsidP="008A1865">
            <w:pPr>
              <w:pStyle w:val="a8"/>
              <w:jc w:val="both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7730C7">
              <w:rPr>
                <w:b/>
                <w:bCs/>
                <w:sz w:val="28"/>
                <w:szCs w:val="28"/>
              </w:rPr>
              <w:lastRenderedPageBreak/>
              <w:t>Физкультминутка</w:t>
            </w:r>
          </w:p>
          <w:p w:rsidR="008A1865" w:rsidRPr="007730C7" w:rsidRDefault="008A1865" w:rsidP="008A1865">
            <w:pPr>
              <w:pStyle w:val="ab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Cs/>
                <w:i/>
                <w:iCs/>
                <w:color w:val="000000"/>
                <w:sz w:val="28"/>
                <w:szCs w:val="28"/>
              </w:rPr>
              <w:t xml:space="preserve">Цель: </w:t>
            </w:r>
            <w:r w:rsidRPr="007730C7">
              <w:rPr>
                <w:rFonts w:ascii="Times New Roman" w:hAnsi="Times New Roman"/>
                <w:bCs/>
                <w:i/>
                <w:iCs/>
                <w:color w:val="000000"/>
                <w:sz w:val="28"/>
                <w:szCs w:val="28"/>
              </w:rPr>
              <w:t>снять с</w:t>
            </w:r>
            <w:r>
              <w:rPr>
                <w:bCs/>
                <w:i/>
                <w:iCs/>
                <w:color w:val="000000"/>
                <w:sz w:val="28"/>
                <w:szCs w:val="28"/>
              </w:rPr>
              <w:t xml:space="preserve">татическое напряжение, изменить </w:t>
            </w:r>
            <w:r w:rsidRPr="007730C7">
              <w:rPr>
                <w:rFonts w:ascii="Times New Roman" w:hAnsi="Times New Roman"/>
                <w:bCs/>
                <w:i/>
                <w:iCs/>
                <w:color w:val="000000"/>
                <w:sz w:val="28"/>
                <w:szCs w:val="28"/>
              </w:rPr>
              <w:t>вид деятельности.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2923" w:rsidRPr="00832F8B" w:rsidRDefault="00940796" w:rsidP="00BA2923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A2923" w:rsidRPr="00832F8B">
              <w:rPr>
                <w:rFonts w:ascii="Times New Roman" w:hAnsi="Times New Roman" w:cs="Times New Roman"/>
                <w:sz w:val="28"/>
                <w:szCs w:val="28"/>
              </w:rPr>
              <w:t>Развитие ориентировки в схеме тела.</w:t>
            </w:r>
          </w:p>
          <w:p w:rsidR="00BA2923" w:rsidRPr="001D7B8D" w:rsidRDefault="00BA2923" w:rsidP="00BA2923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1D7B8D">
              <w:rPr>
                <w:rFonts w:ascii="Times New Roman" w:hAnsi="Times New Roman" w:cs="Times New Roman"/>
                <w:sz w:val="28"/>
                <w:szCs w:val="28"/>
              </w:rPr>
              <w:t>Поднимите правую руку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A2923" w:rsidRPr="001D7B8D" w:rsidRDefault="00BA2923" w:rsidP="00BA2923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1D7B8D">
              <w:rPr>
                <w:rFonts w:ascii="Times New Roman" w:hAnsi="Times New Roman" w:cs="Times New Roman"/>
                <w:sz w:val="28"/>
                <w:szCs w:val="28"/>
              </w:rPr>
              <w:t>Поднимите левую руку.</w:t>
            </w:r>
          </w:p>
          <w:p w:rsidR="00BA2923" w:rsidRPr="001D7B8D" w:rsidRDefault="00BA2923" w:rsidP="00BA2923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1D7B8D">
              <w:rPr>
                <w:rFonts w:ascii="Times New Roman" w:hAnsi="Times New Roman" w:cs="Times New Roman"/>
                <w:sz w:val="28"/>
                <w:szCs w:val="28"/>
              </w:rPr>
              <w:t>Опустите левую руку.</w:t>
            </w:r>
          </w:p>
          <w:p w:rsidR="00BA2923" w:rsidRPr="001D7B8D" w:rsidRDefault="00BA2923" w:rsidP="00BA2923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1D7B8D">
              <w:rPr>
                <w:rFonts w:ascii="Times New Roman" w:hAnsi="Times New Roman" w:cs="Times New Roman"/>
                <w:sz w:val="28"/>
                <w:szCs w:val="28"/>
              </w:rPr>
              <w:t>Опустите правую руку.</w:t>
            </w:r>
          </w:p>
          <w:p w:rsidR="00BA2923" w:rsidRPr="001D7B8D" w:rsidRDefault="00BA2923" w:rsidP="00BA2923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1D7B8D">
              <w:rPr>
                <w:rFonts w:ascii="Times New Roman" w:hAnsi="Times New Roman" w:cs="Times New Roman"/>
                <w:sz w:val="28"/>
                <w:szCs w:val="28"/>
              </w:rPr>
              <w:t>Правую руку поднимите вверх, а левую – вперед.</w:t>
            </w:r>
          </w:p>
          <w:p w:rsidR="00BA2923" w:rsidRPr="001D7B8D" w:rsidRDefault="00BA2923" w:rsidP="00BA2923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1D7B8D">
              <w:rPr>
                <w:rFonts w:ascii="Times New Roman" w:hAnsi="Times New Roman" w:cs="Times New Roman"/>
                <w:sz w:val="28"/>
                <w:szCs w:val="28"/>
              </w:rPr>
              <w:t>Левую руку положите на живот, а пр</w:t>
            </w:r>
            <w:r w:rsidRPr="001D7B8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D7B8D">
              <w:rPr>
                <w:rFonts w:ascii="Times New Roman" w:hAnsi="Times New Roman" w:cs="Times New Roman"/>
                <w:sz w:val="28"/>
                <w:szCs w:val="28"/>
              </w:rPr>
              <w:t>вую на голову  и т.п.</w:t>
            </w:r>
          </w:p>
          <w:p w:rsidR="00BA2923" w:rsidRPr="001D7B8D" w:rsidRDefault="00BA2923" w:rsidP="00BA2923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1D7B8D">
              <w:rPr>
                <w:rFonts w:ascii="Times New Roman" w:hAnsi="Times New Roman" w:cs="Times New Roman"/>
                <w:sz w:val="28"/>
                <w:szCs w:val="28"/>
              </w:rPr>
              <w:t xml:space="preserve">Молодцы, вы все выполнили правильно.  </w:t>
            </w:r>
          </w:p>
          <w:p w:rsidR="008A1865" w:rsidRPr="00B84EBB" w:rsidRDefault="00940796" w:rsidP="007A1DBC">
            <w:pPr>
              <w:pStyle w:val="ab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Упражнение </w:t>
            </w:r>
            <w:r w:rsidR="00C83CF9" w:rsidRPr="00D14CE1">
              <w:rPr>
                <w:rFonts w:ascii="Times New Roman" w:hAnsi="Times New Roman"/>
                <w:sz w:val="28"/>
                <w:szCs w:val="28"/>
              </w:rPr>
              <w:t>«</w:t>
            </w:r>
            <w:r w:rsidR="00D14CE1" w:rsidRPr="00D14CE1">
              <w:rPr>
                <w:rFonts w:ascii="Times New Roman" w:hAnsi="Times New Roman"/>
                <w:sz w:val="28"/>
                <w:szCs w:val="28"/>
              </w:rPr>
              <w:t>Хлопки</w:t>
            </w:r>
            <w:r w:rsidR="00C83CF9" w:rsidRPr="00D14CE1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B84EBB" w:rsidRPr="00D14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4CE1" w:rsidRPr="00940796">
              <w:rPr>
                <w:rFonts w:ascii="Times New Roman" w:hAnsi="Times New Roman"/>
                <w:b/>
                <w:sz w:val="28"/>
                <w:szCs w:val="28"/>
              </w:rPr>
              <w:t xml:space="preserve">Приложение  </w:t>
            </w:r>
            <w:r w:rsidR="007A1DB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D14CE1" w:rsidRPr="00D14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3CF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84EBB" w:rsidRPr="00B84EB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83CF9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1865" w:rsidRDefault="008A1865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A1865" w:rsidRPr="007730C7" w:rsidRDefault="008A1865" w:rsidP="008A1865">
            <w:pPr>
              <w:pStyle w:val="ab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F2" w:rsidRPr="007730C7" w:rsidTr="00DD74AB">
        <w:tc>
          <w:tcPr>
            <w:tcW w:w="25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1DBC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30C7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  <w:p w:rsidR="00DC28F2" w:rsidRPr="007730C7" w:rsidRDefault="00DC28F2" w:rsidP="008A1865">
            <w:pPr>
              <w:pStyle w:val="ab"/>
              <w:spacing w:after="0"/>
              <w:jc w:val="both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7730C7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 самопроверкой по образцу.</w:t>
            </w:r>
          </w:p>
          <w:p w:rsidR="00DC28F2" w:rsidRPr="007730C7" w:rsidRDefault="00DC28F2" w:rsidP="008A7C7F">
            <w:pPr>
              <w:pStyle w:val="a8"/>
              <w:jc w:val="both"/>
              <w:rPr>
                <w:b/>
                <w:bCs/>
                <w:sz w:val="28"/>
                <w:szCs w:val="28"/>
              </w:rPr>
            </w:pPr>
            <w:r w:rsidRPr="007730C7">
              <w:rPr>
                <w:i/>
                <w:iCs/>
                <w:sz w:val="28"/>
                <w:szCs w:val="28"/>
              </w:rPr>
              <w:t xml:space="preserve">Цель: </w:t>
            </w:r>
            <w:r w:rsidR="008A7C7F">
              <w:rPr>
                <w:i/>
                <w:iCs/>
                <w:sz w:val="28"/>
                <w:szCs w:val="28"/>
              </w:rPr>
              <w:t>п</w:t>
            </w:r>
            <w:r w:rsidRPr="007730C7">
              <w:rPr>
                <w:i/>
                <w:iCs/>
                <w:sz w:val="28"/>
                <w:szCs w:val="28"/>
              </w:rPr>
              <w:t>ри</w:t>
            </w:r>
            <w:r w:rsidR="002A041B" w:rsidRPr="007730C7">
              <w:rPr>
                <w:i/>
                <w:iCs/>
                <w:sz w:val="28"/>
                <w:szCs w:val="28"/>
              </w:rPr>
              <w:t>менение нового способа действия</w:t>
            </w:r>
            <w:r w:rsidRPr="007730C7">
              <w:rPr>
                <w:i/>
                <w:iCs/>
                <w:sz w:val="28"/>
                <w:szCs w:val="28"/>
              </w:rPr>
              <w:t>, индивидуальная рефлексия достижения цели.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28F2" w:rsidRPr="00940796" w:rsidRDefault="00DC28F2" w:rsidP="008A1865">
            <w:pPr>
              <w:pStyle w:val="a8"/>
              <w:jc w:val="both"/>
              <w:rPr>
                <w:b/>
                <w:bCs/>
                <w:sz w:val="28"/>
                <w:szCs w:val="28"/>
              </w:rPr>
            </w:pPr>
            <w:r w:rsidRPr="007730C7">
              <w:rPr>
                <w:b/>
                <w:bCs/>
                <w:sz w:val="28"/>
                <w:szCs w:val="28"/>
              </w:rPr>
              <w:t xml:space="preserve">1 учебная задача 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b/>
                <w:bCs/>
                <w:i/>
                <w:iCs/>
                <w:sz w:val="28"/>
                <w:szCs w:val="28"/>
              </w:rPr>
              <w:t xml:space="preserve">1 </w:t>
            </w:r>
            <w:r w:rsidR="00940796">
              <w:rPr>
                <w:bCs/>
                <w:i/>
                <w:iCs/>
                <w:sz w:val="28"/>
                <w:szCs w:val="28"/>
              </w:rPr>
              <w:t>у</w:t>
            </w:r>
            <w:r w:rsidRPr="00940796">
              <w:rPr>
                <w:bCs/>
                <w:i/>
                <w:iCs/>
                <w:sz w:val="28"/>
                <w:szCs w:val="28"/>
              </w:rPr>
              <w:t>чебная задача</w:t>
            </w:r>
            <w:r w:rsidRPr="007730C7">
              <w:rPr>
                <w:i/>
                <w:iCs/>
                <w:sz w:val="28"/>
                <w:szCs w:val="28"/>
              </w:rPr>
              <w:t xml:space="preserve"> для учителя: формировать умения работать с геометрическим материалом.</w:t>
            </w:r>
          </w:p>
          <w:p w:rsidR="00DC28F2" w:rsidRPr="007730C7" w:rsidRDefault="00AB6B11" w:rsidP="008A1865">
            <w:pPr>
              <w:pStyle w:val="a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DC28F2" w:rsidRPr="007730C7">
              <w:rPr>
                <w:sz w:val="28"/>
                <w:szCs w:val="28"/>
              </w:rPr>
              <w:t>Начертите красный отрезок 7 см, а синий отрезок на 1 см короче.</w:t>
            </w:r>
          </w:p>
          <w:p w:rsidR="00DC28F2" w:rsidRPr="007730C7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>Сравните отрезки.</w:t>
            </w:r>
          </w:p>
          <w:p w:rsidR="00DC28F2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>Сколько см синий отрезок?</w:t>
            </w:r>
            <w:r w:rsidR="00890F0E">
              <w:rPr>
                <w:sz w:val="28"/>
                <w:szCs w:val="28"/>
              </w:rPr>
              <w:t xml:space="preserve"> </w:t>
            </w:r>
          </w:p>
          <w:p w:rsidR="007A2806" w:rsidRPr="007730C7" w:rsidRDefault="00940796" w:rsidP="00940796">
            <w:pPr>
              <w:pStyle w:val="a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Для учащихся с высоким уровнем з</w:t>
            </w:r>
            <w:r w:rsidR="007A2806">
              <w:rPr>
                <w:sz w:val="28"/>
                <w:szCs w:val="28"/>
              </w:rPr>
              <w:t xml:space="preserve">адание повышенной сложности </w:t>
            </w:r>
            <w:r w:rsidR="0039733D">
              <w:rPr>
                <w:sz w:val="28"/>
                <w:szCs w:val="28"/>
              </w:rPr>
              <w:t>с</w:t>
            </w:r>
            <w:r w:rsidR="007A2806">
              <w:rPr>
                <w:sz w:val="28"/>
                <w:szCs w:val="28"/>
              </w:rPr>
              <w:t>тр. 30 № 4</w:t>
            </w:r>
            <w:r w:rsidR="004A2C78">
              <w:rPr>
                <w:sz w:val="28"/>
                <w:szCs w:val="28"/>
              </w:rPr>
              <w:t xml:space="preserve"> Практическая работа 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28F2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>Дети выполняют задание в тетради, сравнивают отрезки,</w:t>
            </w:r>
            <w:r w:rsidR="00940796">
              <w:rPr>
                <w:sz w:val="28"/>
                <w:szCs w:val="28"/>
              </w:rPr>
              <w:t xml:space="preserve"> сравнивают с образцом</w:t>
            </w:r>
            <w:r w:rsidRPr="007730C7">
              <w:rPr>
                <w:sz w:val="28"/>
                <w:szCs w:val="28"/>
              </w:rPr>
              <w:t>.</w:t>
            </w:r>
          </w:p>
          <w:p w:rsidR="00890F0E" w:rsidRPr="00890F0E" w:rsidRDefault="00890F0E" w:rsidP="008A1865">
            <w:pPr>
              <w:pStyle w:val="a8"/>
              <w:jc w:val="both"/>
              <w:rPr>
                <w:b/>
                <w:sz w:val="28"/>
                <w:szCs w:val="28"/>
              </w:rPr>
            </w:pPr>
            <w:r w:rsidRPr="00890F0E">
              <w:rPr>
                <w:b/>
                <w:sz w:val="28"/>
                <w:szCs w:val="28"/>
              </w:rPr>
              <w:t>Слайд 10</w:t>
            </w:r>
          </w:p>
          <w:p w:rsidR="00BA2923" w:rsidRDefault="00BA2923" w:rsidP="001C4809">
            <w:pPr>
              <w:pStyle w:val="a8"/>
              <w:jc w:val="both"/>
              <w:rPr>
                <w:sz w:val="28"/>
                <w:szCs w:val="28"/>
              </w:rPr>
            </w:pPr>
          </w:p>
          <w:p w:rsidR="00BA2923" w:rsidRDefault="00BA2923" w:rsidP="001C4809">
            <w:pPr>
              <w:pStyle w:val="a8"/>
              <w:jc w:val="both"/>
              <w:rPr>
                <w:sz w:val="28"/>
                <w:szCs w:val="28"/>
              </w:rPr>
            </w:pPr>
          </w:p>
          <w:p w:rsidR="00BA2923" w:rsidRDefault="00BA2923" w:rsidP="001C4809">
            <w:pPr>
              <w:pStyle w:val="a8"/>
              <w:jc w:val="both"/>
              <w:rPr>
                <w:sz w:val="28"/>
                <w:szCs w:val="28"/>
              </w:rPr>
            </w:pPr>
          </w:p>
          <w:p w:rsidR="001C4809" w:rsidRPr="007730C7" w:rsidRDefault="004A2C78" w:rsidP="001C4809">
            <w:pPr>
              <w:pStyle w:val="a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показывают, как выполнили задание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1C4809">
              <w:rPr>
                <w:sz w:val="28"/>
                <w:szCs w:val="28"/>
              </w:rPr>
              <w:t>З</w:t>
            </w:r>
            <w:proofErr w:type="gramEnd"/>
            <w:r w:rsidR="001C4809">
              <w:rPr>
                <w:sz w:val="28"/>
                <w:szCs w:val="28"/>
              </w:rPr>
              <w:t>акрашивают безымянный палец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28F2" w:rsidRPr="007730C7" w:rsidRDefault="00DC28F2" w:rsidP="008A1865">
            <w:pPr>
              <w:pStyle w:val="a8"/>
              <w:snapToGrid w:val="0"/>
              <w:jc w:val="both"/>
              <w:rPr>
                <w:b/>
                <w:bCs/>
                <w:sz w:val="28"/>
                <w:szCs w:val="28"/>
              </w:rPr>
            </w:pPr>
            <w:r w:rsidRPr="007730C7">
              <w:rPr>
                <w:b/>
                <w:bCs/>
                <w:sz w:val="28"/>
                <w:szCs w:val="28"/>
              </w:rPr>
              <w:t>Регулятивные УУД:</w:t>
            </w:r>
            <w:r w:rsidRPr="007730C7">
              <w:rPr>
                <w:sz w:val="28"/>
                <w:szCs w:val="28"/>
              </w:rPr>
              <w:t xml:space="preserve"> контроль, оценка, волевая </w:t>
            </w:r>
            <w:proofErr w:type="spellStart"/>
            <w:r w:rsidR="002A041B" w:rsidRPr="007730C7">
              <w:rPr>
                <w:sz w:val="28"/>
                <w:szCs w:val="28"/>
              </w:rPr>
              <w:t>с</w:t>
            </w:r>
            <w:r w:rsidRPr="007730C7">
              <w:rPr>
                <w:sz w:val="28"/>
                <w:szCs w:val="28"/>
              </w:rPr>
              <w:t>аморегуляция</w:t>
            </w:r>
            <w:proofErr w:type="spellEnd"/>
            <w:r w:rsidRPr="007730C7">
              <w:rPr>
                <w:sz w:val="28"/>
                <w:szCs w:val="28"/>
              </w:rPr>
              <w:t xml:space="preserve"> в ситуации затруднения.</w:t>
            </w:r>
          </w:p>
          <w:p w:rsidR="00DC28F2" w:rsidRPr="007730C7" w:rsidRDefault="00DC28F2" w:rsidP="008A1865">
            <w:pPr>
              <w:pStyle w:val="a8"/>
              <w:snapToGrid w:val="0"/>
              <w:jc w:val="both"/>
              <w:rPr>
                <w:b/>
                <w:bCs/>
                <w:sz w:val="28"/>
                <w:szCs w:val="28"/>
              </w:rPr>
            </w:pPr>
            <w:proofErr w:type="gramStart"/>
            <w:r w:rsidRPr="007730C7">
              <w:rPr>
                <w:b/>
                <w:bCs/>
                <w:sz w:val="28"/>
                <w:szCs w:val="28"/>
              </w:rPr>
              <w:t>Познавательные</w:t>
            </w:r>
            <w:proofErr w:type="gramEnd"/>
            <w:r w:rsidRPr="007730C7">
              <w:rPr>
                <w:b/>
                <w:bCs/>
                <w:sz w:val="28"/>
                <w:szCs w:val="28"/>
              </w:rPr>
              <w:t xml:space="preserve"> УУД:</w:t>
            </w:r>
            <w:r w:rsidRPr="007730C7">
              <w:rPr>
                <w:sz w:val="28"/>
                <w:szCs w:val="28"/>
              </w:rPr>
              <w:t xml:space="preserve">  использование знаково-символических средств, выполнение действий по алгоритму.</w:t>
            </w:r>
          </w:p>
        </w:tc>
      </w:tr>
      <w:tr w:rsidR="00DC28F2" w:rsidRPr="007730C7" w:rsidTr="00DD74AB">
        <w:tc>
          <w:tcPr>
            <w:tcW w:w="25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28F2" w:rsidRPr="007730C7" w:rsidRDefault="00DC28F2" w:rsidP="008A1865">
            <w:pPr>
              <w:pStyle w:val="a8"/>
              <w:jc w:val="both"/>
              <w:rPr>
                <w:i/>
                <w:iCs/>
                <w:sz w:val="28"/>
                <w:szCs w:val="28"/>
              </w:rPr>
            </w:pPr>
            <w:r w:rsidRPr="007730C7">
              <w:rPr>
                <w:b/>
                <w:bCs/>
                <w:sz w:val="28"/>
                <w:szCs w:val="28"/>
              </w:rPr>
              <w:t xml:space="preserve">7. Рефлексия. </w:t>
            </w:r>
          </w:p>
          <w:p w:rsidR="00DC28F2" w:rsidRPr="007730C7" w:rsidRDefault="00DC28F2" w:rsidP="00BA2923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i/>
                <w:iCs/>
                <w:sz w:val="28"/>
                <w:szCs w:val="28"/>
              </w:rPr>
              <w:t xml:space="preserve">Цель: </w:t>
            </w:r>
            <w:r w:rsidR="00BA2923">
              <w:rPr>
                <w:i/>
                <w:iCs/>
                <w:sz w:val="28"/>
                <w:szCs w:val="28"/>
              </w:rPr>
              <w:t>с</w:t>
            </w:r>
            <w:r w:rsidRPr="007730C7">
              <w:rPr>
                <w:i/>
                <w:iCs/>
                <w:sz w:val="28"/>
                <w:szCs w:val="28"/>
              </w:rPr>
              <w:t xml:space="preserve">амооценка результатов деятельности. Осознание  метода построения, границ </w:t>
            </w:r>
            <w:r w:rsidRPr="007730C7">
              <w:rPr>
                <w:i/>
                <w:iCs/>
                <w:sz w:val="28"/>
                <w:szCs w:val="28"/>
              </w:rPr>
              <w:lastRenderedPageBreak/>
              <w:t>применения новых знаний.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3BED" w:rsidRPr="007730C7" w:rsidRDefault="00BA2923" w:rsidP="008A1865">
            <w:pPr>
              <w:pStyle w:val="a8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Слайд 1</w:t>
            </w:r>
            <w:r w:rsidR="00EB373D">
              <w:rPr>
                <w:b/>
                <w:sz w:val="28"/>
                <w:szCs w:val="28"/>
              </w:rPr>
              <w:t>1</w:t>
            </w:r>
          </w:p>
          <w:p w:rsidR="00BA2923" w:rsidRDefault="0095726F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>-</w:t>
            </w:r>
            <w:r w:rsidR="00DC28F2" w:rsidRPr="007730C7">
              <w:rPr>
                <w:sz w:val="28"/>
                <w:szCs w:val="28"/>
              </w:rPr>
              <w:t xml:space="preserve"> Каким  действием вы сегодня пользовались больше всего? </w:t>
            </w:r>
          </w:p>
          <w:p w:rsidR="00BA2923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 xml:space="preserve">Как называются его компоненты? </w:t>
            </w:r>
          </w:p>
          <w:p w:rsidR="00BA2923" w:rsidRDefault="00DC28F2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 xml:space="preserve">Какие цели ставили перед собой? </w:t>
            </w:r>
          </w:p>
          <w:p w:rsidR="0095726F" w:rsidRPr="007730C7" w:rsidRDefault="002A041B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>Смогли ли их достигнуть?</w:t>
            </w:r>
          </w:p>
          <w:p w:rsidR="0095726F" w:rsidRPr="007730C7" w:rsidRDefault="0095726F" w:rsidP="008A1865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lastRenderedPageBreak/>
              <w:t>-Покажите, какое у вас настроение сейчас, изменилось ли оно.</w:t>
            </w:r>
          </w:p>
          <w:p w:rsidR="00DC28F2" w:rsidRDefault="00DC28F2" w:rsidP="004F527E">
            <w:pPr>
              <w:pStyle w:val="a8"/>
              <w:jc w:val="both"/>
              <w:rPr>
                <w:bCs/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t xml:space="preserve">Оцените свою работу </w:t>
            </w:r>
            <w:r w:rsidR="004F527E">
              <w:rPr>
                <w:sz w:val="28"/>
                <w:szCs w:val="28"/>
              </w:rPr>
              <w:t>на уроке.</w:t>
            </w:r>
            <w:r w:rsidR="004F527E" w:rsidRPr="004F527E">
              <w:rPr>
                <w:bCs/>
                <w:sz w:val="28"/>
                <w:szCs w:val="28"/>
              </w:rPr>
              <w:t xml:space="preserve"> Что получилось?</w:t>
            </w:r>
          </w:p>
          <w:p w:rsidR="004A2C78" w:rsidRDefault="004A2C78" w:rsidP="004F527E">
            <w:pPr>
              <w:pStyle w:val="a8"/>
              <w:jc w:val="both"/>
              <w:rPr>
                <w:sz w:val="28"/>
                <w:szCs w:val="28"/>
              </w:rPr>
            </w:pPr>
          </w:p>
          <w:p w:rsidR="004F527E" w:rsidRPr="004F527E" w:rsidRDefault="004F527E" w:rsidP="004F527E">
            <w:pPr>
              <w:pStyle w:val="a8"/>
              <w:jc w:val="both"/>
              <w:rPr>
                <w:sz w:val="28"/>
                <w:szCs w:val="28"/>
              </w:rPr>
            </w:pPr>
            <w:r w:rsidRPr="004F527E">
              <w:rPr>
                <w:sz w:val="28"/>
                <w:szCs w:val="28"/>
              </w:rPr>
              <w:t>Вы видите результат урока. Почему именно солнышко?</w:t>
            </w:r>
          </w:p>
          <w:p w:rsidR="004F527E" w:rsidRPr="007730C7" w:rsidRDefault="004F527E" w:rsidP="00333098">
            <w:pPr>
              <w:pStyle w:val="a8"/>
              <w:jc w:val="both"/>
              <w:rPr>
                <w:sz w:val="28"/>
                <w:szCs w:val="28"/>
              </w:rPr>
            </w:pPr>
            <w:r w:rsidRPr="004F527E">
              <w:rPr>
                <w:sz w:val="28"/>
                <w:szCs w:val="28"/>
              </w:rPr>
              <w:t xml:space="preserve"> Завт</w:t>
            </w:r>
            <w:r w:rsidR="00333098">
              <w:rPr>
                <w:sz w:val="28"/>
                <w:szCs w:val="28"/>
              </w:rPr>
              <w:t>ра опять наступит новый день. М</w:t>
            </w:r>
            <w:r w:rsidRPr="004F527E">
              <w:rPr>
                <w:sz w:val="28"/>
                <w:szCs w:val="28"/>
              </w:rPr>
              <w:t xml:space="preserve">ы опять встретимся, чтобы узнать что-то новое, а самое главное – где используем приём вычитания числа из суммы. Этот процесс </w:t>
            </w:r>
            <w:r w:rsidR="00002AD9">
              <w:rPr>
                <w:sz w:val="28"/>
                <w:szCs w:val="28"/>
              </w:rPr>
              <w:t xml:space="preserve"> в математике </w:t>
            </w:r>
            <w:r w:rsidRPr="004F527E">
              <w:rPr>
                <w:sz w:val="28"/>
                <w:szCs w:val="28"/>
              </w:rPr>
              <w:t>непрерывный.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63F4" w:rsidRDefault="00DC28F2" w:rsidP="007263F4">
            <w:pPr>
              <w:pStyle w:val="a8"/>
              <w:jc w:val="both"/>
              <w:rPr>
                <w:sz w:val="28"/>
                <w:szCs w:val="28"/>
              </w:rPr>
            </w:pPr>
            <w:r w:rsidRPr="007730C7">
              <w:rPr>
                <w:sz w:val="28"/>
                <w:szCs w:val="28"/>
              </w:rPr>
              <w:lastRenderedPageBreak/>
              <w:t>Ученики высказывают мнения, подводят итоги урока,</w:t>
            </w:r>
            <w:r w:rsidR="007263F4">
              <w:rPr>
                <w:sz w:val="28"/>
                <w:szCs w:val="28"/>
              </w:rPr>
              <w:t xml:space="preserve"> оценивают свою работу на уроке при помощи светофора. </w:t>
            </w:r>
          </w:p>
          <w:p w:rsidR="007263F4" w:rsidRDefault="00002AD9" w:rsidP="007263F4">
            <w:pPr>
              <w:pStyle w:val="a8"/>
              <w:jc w:val="both"/>
              <w:rPr>
                <w:rFonts w:eastAsia="Times New Roman"/>
                <w:color w:val="000000"/>
                <w:kern w:val="0"/>
                <w:sz w:val="28"/>
                <w:szCs w:val="28"/>
              </w:rPr>
            </w:pPr>
            <w:r w:rsidRPr="00002AD9">
              <w:rPr>
                <w:rFonts w:eastAsia="Times New Roman"/>
                <w:color w:val="000000"/>
                <w:kern w:val="0"/>
                <w:sz w:val="28"/>
                <w:szCs w:val="28"/>
              </w:rPr>
              <w:t>Я понял все.</w:t>
            </w:r>
            <w:r w:rsidR="007263F4">
              <w:rPr>
                <w:rFonts w:eastAsia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="00F13AFC">
              <w:rPr>
                <w:noProof/>
              </w:rPr>
              <w:pict>
                <v:oval id="Овал 7" o:spid="_x0000_s1026" style="position:absolute;left:0;text-align:left;margin-left:142.45pt;margin-top:641.1pt;width:23.2pt;height:2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" fillcolor="red"/>
              </w:pict>
            </w:r>
            <w:r w:rsidR="007263F4">
              <w:rPr>
                <w:rFonts w:eastAsia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="007263F4">
              <w:rPr>
                <w:rFonts w:eastAsia="Times New Roman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6C8C42D3" wp14:editId="5BEC9389">
                  <wp:extent cx="208269" cy="2000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69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02AD9" w:rsidRPr="007263F4" w:rsidRDefault="00002AD9" w:rsidP="007263F4">
            <w:pPr>
              <w:pStyle w:val="a8"/>
              <w:jc w:val="both"/>
              <w:rPr>
                <w:sz w:val="28"/>
                <w:szCs w:val="28"/>
              </w:rPr>
            </w:pPr>
            <w:r w:rsidRPr="00002AD9">
              <w:rPr>
                <w:rFonts w:eastAsia="Times New Roman"/>
                <w:color w:val="000000"/>
                <w:kern w:val="0"/>
                <w:sz w:val="28"/>
                <w:szCs w:val="28"/>
              </w:rPr>
              <w:lastRenderedPageBreak/>
              <w:t xml:space="preserve">Я понял  не все. </w:t>
            </w:r>
            <w:r w:rsidR="007263F4">
              <w:rPr>
                <w:rFonts w:eastAsia="Times New Roman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1DE4DB7E" wp14:editId="6FC539C0">
                  <wp:extent cx="247650" cy="242492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526" cy="249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02AD9" w:rsidRDefault="00002AD9" w:rsidP="007263F4">
            <w:pPr>
              <w:widowControl/>
              <w:shd w:val="clear" w:color="auto" w:fill="FFFFFF"/>
              <w:suppressAutoHyphens w:val="0"/>
              <w:jc w:val="both"/>
              <w:rPr>
                <w:rFonts w:eastAsia="Times New Roman"/>
                <w:color w:val="000000"/>
                <w:kern w:val="0"/>
                <w:sz w:val="28"/>
                <w:szCs w:val="28"/>
              </w:rPr>
            </w:pPr>
            <w:r w:rsidRPr="00002AD9">
              <w:rPr>
                <w:rFonts w:eastAsia="Times New Roman"/>
                <w:color w:val="000000"/>
                <w:kern w:val="0"/>
                <w:sz w:val="28"/>
                <w:szCs w:val="28"/>
              </w:rPr>
              <w:t xml:space="preserve">Я многое не понял. </w:t>
            </w:r>
            <w:r w:rsidR="007263F4">
              <w:rPr>
                <w:rFonts w:eastAsia="Times New Roman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7C4577CD" wp14:editId="1011F9D3">
                  <wp:extent cx="238022" cy="2286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631" cy="2311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02AD9">
              <w:rPr>
                <w:rFonts w:eastAsia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  <w:p w:rsidR="007A2806" w:rsidRDefault="004A2C78" w:rsidP="008A1865">
            <w:pPr>
              <w:pStyle w:val="a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Закрашивают мизинец своего эмоционального состояния.</w:t>
            </w:r>
          </w:p>
          <w:p w:rsidR="004F527E" w:rsidRPr="004F527E" w:rsidRDefault="004F527E" w:rsidP="004F527E">
            <w:pPr>
              <w:pStyle w:val="a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Повесили свои </w:t>
            </w:r>
            <w:r w:rsidRPr="004F527E">
              <w:rPr>
                <w:bCs/>
                <w:sz w:val="28"/>
                <w:szCs w:val="28"/>
              </w:rPr>
              <w:t xml:space="preserve"> ладошки на доску. </w:t>
            </w:r>
          </w:p>
          <w:p w:rsidR="004F527E" w:rsidRPr="007730C7" w:rsidRDefault="004F527E" w:rsidP="004F527E">
            <w:pPr>
              <w:pStyle w:val="a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Солнышко и его лучи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28F2" w:rsidRPr="007730C7" w:rsidRDefault="00DC28F2" w:rsidP="008A1865">
            <w:pPr>
              <w:pStyle w:val="a8"/>
              <w:snapToGrid w:val="0"/>
              <w:jc w:val="both"/>
              <w:rPr>
                <w:b/>
                <w:bCs/>
                <w:sz w:val="28"/>
                <w:szCs w:val="28"/>
              </w:rPr>
            </w:pPr>
            <w:r w:rsidRPr="007730C7">
              <w:rPr>
                <w:b/>
                <w:bCs/>
                <w:sz w:val="28"/>
                <w:szCs w:val="28"/>
              </w:rPr>
              <w:lastRenderedPageBreak/>
              <w:t>Познавательные УУД:</w:t>
            </w:r>
            <w:r w:rsidRPr="007730C7">
              <w:rPr>
                <w:sz w:val="28"/>
                <w:szCs w:val="28"/>
              </w:rPr>
              <w:t xml:space="preserve"> контроль и оценка процесса и результатов деятельности.</w:t>
            </w:r>
          </w:p>
          <w:p w:rsidR="00DC28F2" w:rsidRPr="007730C7" w:rsidRDefault="00DC28F2" w:rsidP="008A1865">
            <w:pPr>
              <w:pStyle w:val="a8"/>
              <w:snapToGrid w:val="0"/>
              <w:jc w:val="both"/>
              <w:rPr>
                <w:b/>
                <w:bCs/>
                <w:sz w:val="28"/>
                <w:szCs w:val="28"/>
              </w:rPr>
            </w:pPr>
            <w:r w:rsidRPr="007730C7">
              <w:rPr>
                <w:b/>
                <w:bCs/>
                <w:sz w:val="28"/>
                <w:szCs w:val="28"/>
              </w:rPr>
              <w:t>Личностные УУД:</w:t>
            </w:r>
            <w:r w:rsidRPr="007730C7">
              <w:rPr>
                <w:sz w:val="28"/>
                <w:szCs w:val="28"/>
              </w:rPr>
              <w:t xml:space="preserve"> самооценка на основе критерия успешности, </w:t>
            </w:r>
            <w:r w:rsidRPr="007730C7">
              <w:rPr>
                <w:sz w:val="28"/>
                <w:szCs w:val="28"/>
              </w:rPr>
              <w:lastRenderedPageBreak/>
              <w:t>адекватное понимание успешности/</w:t>
            </w:r>
            <w:proofErr w:type="spellStart"/>
            <w:r w:rsidRPr="007730C7">
              <w:rPr>
                <w:sz w:val="28"/>
                <w:szCs w:val="28"/>
              </w:rPr>
              <w:t>неуспешности</w:t>
            </w:r>
            <w:proofErr w:type="spellEnd"/>
            <w:r w:rsidRPr="007730C7">
              <w:rPr>
                <w:sz w:val="28"/>
                <w:szCs w:val="28"/>
              </w:rPr>
              <w:t xml:space="preserve"> в учебной деятельности.</w:t>
            </w:r>
          </w:p>
          <w:p w:rsidR="00DC28F2" w:rsidRPr="007730C7" w:rsidRDefault="00DC28F2" w:rsidP="008A1865">
            <w:pPr>
              <w:pStyle w:val="a8"/>
              <w:snapToGrid w:val="0"/>
              <w:jc w:val="both"/>
              <w:rPr>
                <w:sz w:val="28"/>
                <w:szCs w:val="28"/>
              </w:rPr>
            </w:pPr>
            <w:r w:rsidRPr="007730C7">
              <w:rPr>
                <w:b/>
                <w:bCs/>
                <w:sz w:val="28"/>
                <w:szCs w:val="28"/>
              </w:rPr>
              <w:t>Коммуникативные УУД:</w:t>
            </w:r>
            <w:r w:rsidRPr="007730C7">
              <w:rPr>
                <w:sz w:val="28"/>
                <w:szCs w:val="28"/>
              </w:rPr>
              <w:t xml:space="preserve"> выражение своих мыслей с достаточной полнотой и точностью, использование критериев для обоснования своего суждения</w:t>
            </w:r>
          </w:p>
        </w:tc>
      </w:tr>
    </w:tbl>
    <w:p w:rsidR="00BA2923" w:rsidRDefault="00BA2923" w:rsidP="004575CE">
      <w:pPr>
        <w:pStyle w:val="11"/>
        <w:shd w:val="clear" w:color="auto" w:fill="FFFFFF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A2C78" w:rsidRDefault="004A2C78" w:rsidP="004575CE">
      <w:pPr>
        <w:pStyle w:val="11"/>
        <w:shd w:val="clear" w:color="auto" w:fill="FFFFFF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575CE" w:rsidRPr="0039733D" w:rsidRDefault="004575CE" w:rsidP="004575CE">
      <w:pPr>
        <w:pStyle w:val="11"/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9733D">
        <w:rPr>
          <w:rFonts w:ascii="Times New Roman" w:hAnsi="Times New Roman"/>
          <w:b/>
          <w:bCs/>
          <w:sz w:val="28"/>
          <w:szCs w:val="28"/>
        </w:rPr>
        <w:t>Список источников информации</w:t>
      </w:r>
      <w:r w:rsidRPr="0039733D">
        <w:rPr>
          <w:rFonts w:ascii="Times New Roman" w:hAnsi="Times New Roman"/>
          <w:b/>
          <w:sz w:val="28"/>
          <w:szCs w:val="28"/>
        </w:rPr>
        <w:t>:</w:t>
      </w:r>
    </w:p>
    <w:p w:rsidR="00DC28F2" w:rsidRDefault="004575CE" w:rsidP="004575CE">
      <w:pPr>
        <w:pStyle w:val="11"/>
        <w:shd w:val="clear" w:color="auto" w:fill="FFFFFF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C28F2" w:rsidRPr="007730C7">
        <w:rPr>
          <w:rFonts w:ascii="Times New Roman" w:hAnsi="Times New Roman"/>
          <w:sz w:val="28"/>
          <w:szCs w:val="28"/>
        </w:rPr>
        <w:t>Моро М.И., Волкова С.И., Степанова С.В. Математика 1 класс, 2 часть. Учебник. – М.: «Просвещение», 201</w:t>
      </w:r>
      <w:r w:rsidR="007A2806">
        <w:rPr>
          <w:rFonts w:ascii="Times New Roman" w:hAnsi="Times New Roman"/>
          <w:sz w:val="28"/>
          <w:szCs w:val="28"/>
        </w:rPr>
        <w:t>6</w:t>
      </w:r>
      <w:r w:rsidR="00DC28F2" w:rsidRPr="007730C7">
        <w:rPr>
          <w:rFonts w:ascii="Times New Roman" w:hAnsi="Times New Roman"/>
          <w:sz w:val="28"/>
          <w:szCs w:val="28"/>
        </w:rPr>
        <w:t>.</w:t>
      </w:r>
    </w:p>
    <w:p w:rsidR="004575CE" w:rsidRDefault="004575CE" w:rsidP="004575CE">
      <w:pPr>
        <w:pStyle w:val="11"/>
        <w:shd w:val="clear" w:color="auto" w:fill="FFFFFF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Стихи о цифрах </w:t>
      </w:r>
      <w:hyperlink r:id="rId12" w:history="1">
        <w:r w:rsidRPr="00BF3C48">
          <w:rPr>
            <w:rStyle w:val="af"/>
            <w:rFonts w:ascii="Times New Roman" w:hAnsi="Times New Roman"/>
            <w:sz w:val="28"/>
            <w:szCs w:val="28"/>
          </w:rPr>
          <w:t>http://ucthat-v-skole.ru/biblioteka/stikhi/stikhi-pro-tsifry/89-stikhi-pro-tsifru-6</w:t>
        </w:r>
      </w:hyperlink>
      <w:r>
        <w:rPr>
          <w:rFonts w:ascii="Times New Roman" w:hAnsi="Times New Roman"/>
          <w:sz w:val="28"/>
          <w:szCs w:val="28"/>
        </w:rPr>
        <w:t xml:space="preserve"> , </w:t>
      </w:r>
      <w:hyperlink r:id="rId13" w:history="1">
        <w:r w:rsidRPr="00BF3C48">
          <w:rPr>
            <w:rStyle w:val="af"/>
            <w:rFonts w:ascii="Times New Roman" w:hAnsi="Times New Roman"/>
            <w:sz w:val="28"/>
            <w:szCs w:val="28"/>
          </w:rPr>
          <w:t>http://ucthat-v-skole.ru/biblioteka/stikhi/stikhi-pro-tsifry/91-stikhi-pro-tsifru-7</w:t>
        </w:r>
      </w:hyperlink>
      <w:r>
        <w:rPr>
          <w:rFonts w:ascii="Times New Roman" w:hAnsi="Times New Roman"/>
          <w:sz w:val="28"/>
          <w:szCs w:val="28"/>
        </w:rPr>
        <w:t xml:space="preserve"> .</w:t>
      </w:r>
    </w:p>
    <w:p w:rsidR="0007627B" w:rsidRDefault="006028B8" w:rsidP="006028B8">
      <w:pPr>
        <w:pStyle w:val="11"/>
        <w:shd w:val="clear" w:color="auto" w:fill="FFFFFF"/>
        <w:ind w:left="0"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3. Презентация  к уроку </w:t>
      </w:r>
      <w:r w:rsidRPr="006028B8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в программе </w:t>
      </w:r>
      <w:r w:rsidRPr="006028B8">
        <w:rPr>
          <w:rFonts w:ascii="Times New Roman" w:eastAsia="Times New Roman" w:hAnsi="Times New Roman"/>
          <w:kern w:val="0"/>
          <w:sz w:val="28"/>
          <w:szCs w:val="28"/>
          <w:lang w:val="en-US" w:eastAsia="ar-SA"/>
        </w:rPr>
        <w:t>Power</w:t>
      </w:r>
      <w:r w:rsidRPr="006028B8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 </w:t>
      </w:r>
      <w:r w:rsidRPr="006028B8">
        <w:rPr>
          <w:rFonts w:ascii="Times New Roman" w:eastAsia="Times New Roman" w:hAnsi="Times New Roman"/>
          <w:kern w:val="0"/>
          <w:sz w:val="28"/>
          <w:szCs w:val="28"/>
          <w:lang w:val="en-US" w:eastAsia="ar-SA"/>
        </w:rPr>
        <w:t>Point</w:t>
      </w:r>
      <w:r w:rsidR="00BA2923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.</w:t>
      </w:r>
    </w:p>
    <w:p w:rsidR="006028B8" w:rsidRDefault="006028B8" w:rsidP="006028B8">
      <w:pPr>
        <w:pStyle w:val="a8"/>
        <w:jc w:val="both"/>
        <w:rPr>
          <w:sz w:val="28"/>
          <w:szCs w:val="28"/>
        </w:rPr>
      </w:pPr>
      <w:r>
        <w:rPr>
          <w:rFonts w:eastAsia="Times New Roman"/>
          <w:kern w:val="0"/>
          <w:sz w:val="28"/>
          <w:szCs w:val="28"/>
          <w:lang w:eastAsia="ar-SA"/>
        </w:rPr>
        <w:t>4</w:t>
      </w:r>
      <w:r w:rsidR="00BA2923">
        <w:rPr>
          <w:rFonts w:eastAsia="Times New Roman"/>
          <w:kern w:val="0"/>
          <w:sz w:val="28"/>
          <w:szCs w:val="28"/>
          <w:lang w:eastAsia="ar-SA"/>
        </w:rPr>
        <w:t xml:space="preserve">. </w:t>
      </w:r>
      <w:proofErr w:type="spellStart"/>
      <w:r w:rsidRPr="006028B8">
        <w:rPr>
          <w:rFonts w:eastAsia="Times New Roman"/>
          <w:kern w:val="0"/>
          <w:sz w:val="28"/>
          <w:szCs w:val="28"/>
          <w:lang w:eastAsia="ar-SA"/>
        </w:rPr>
        <w:t>Офтальмотренаж</w:t>
      </w:r>
      <w:proofErr w:type="spellEnd"/>
      <w:r>
        <w:rPr>
          <w:rFonts w:eastAsia="Times New Roman"/>
          <w:kern w:val="0"/>
          <w:sz w:val="28"/>
          <w:szCs w:val="28"/>
          <w:lang w:eastAsia="ar-SA"/>
        </w:rPr>
        <w:t xml:space="preserve"> </w:t>
      </w:r>
      <w:r w:rsidR="00E30123">
        <w:rPr>
          <w:rFonts w:eastAsia="Times New Roman"/>
          <w:kern w:val="0"/>
          <w:sz w:val="28"/>
          <w:szCs w:val="28"/>
          <w:lang w:eastAsia="ar-SA"/>
        </w:rPr>
        <w:t>«</w:t>
      </w:r>
      <w:r>
        <w:rPr>
          <w:rFonts w:eastAsia="Times New Roman"/>
          <w:kern w:val="0"/>
          <w:sz w:val="28"/>
          <w:szCs w:val="28"/>
          <w:lang w:eastAsia="ar-SA"/>
        </w:rPr>
        <w:t>Лови шарик</w:t>
      </w:r>
      <w:r w:rsidR="00E30123">
        <w:rPr>
          <w:rFonts w:eastAsia="Times New Roman"/>
          <w:kern w:val="0"/>
          <w:sz w:val="28"/>
          <w:szCs w:val="28"/>
          <w:lang w:eastAsia="ar-SA"/>
        </w:rPr>
        <w:t>»</w:t>
      </w:r>
      <w:r>
        <w:rPr>
          <w:rFonts w:eastAsia="Times New Roman"/>
          <w:kern w:val="0"/>
          <w:sz w:val="28"/>
          <w:szCs w:val="28"/>
          <w:lang w:eastAsia="ar-SA"/>
        </w:rPr>
        <w:t xml:space="preserve"> Составитель </w:t>
      </w:r>
      <w:proofErr w:type="spellStart"/>
      <w:r>
        <w:rPr>
          <w:sz w:val="28"/>
          <w:szCs w:val="28"/>
        </w:rPr>
        <w:t>Скитиба</w:t>
      </w:r>
      <w:proofErr w:type="spellEnd"/>
      <w:r>
        <w:rPr>
          <w:sz w:val="28"/>
          <w:szCs w:val="28"/>
        </w:rPr>
        <w:t xml:space="preserve"> О. В., учитель начальных классов.</w:t>
      </w:r>
    </w:p>
    <w:p w:rsidR="0007627B" w:rsidRDefault="00D14CE1" w:rsidP="00D14CE1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Физминутка</w:t>
      </w:r>
      <w:proofErr w:type="spellEnd"/>
      <w:r>
        <w:rPr>
          <w:sz w:val="28"/>
          <w:szCs w:val="28"/>
        </w:rPr>
        <w:t xml:space="preserve"> «Хлопки» </w:t>
      </w:r>
      <w:hyperlink r:id="rId14" w:history="1">
        <w:r w:rsidRPr="00D14CE1">
          <w:rPr>
            <w:rStyle w:val="af"/>
            <w:b/>
            <w:sz w:val="28"/>
            <w:szCs w:val="28"/>
          </w:rPr>
          <w:t>https://www.youtube.com/watch?v=eINAFvpVPOA</w:t>
        </w:r>
      </w:hyperlink>
      <w:r>
        <w:rPr>
          <w:b/>
          <w:sz w:val="28"/>
          <w:szCs w:val="28"/>
        </w:rPr>
        <w:t xml:space="preserve"> </w:t>
      </w:r>
      <w:r w:rsidRPr="00B84EBB">
        <w:rPr>
          <w:b/>
          <w:sz w:val="28"/>
          <w:szCs w:val="28"/>
        </w:rPr>
        <w:t xml:space="preserve"> </w:t>
      </w:r>
    </w:p>
    <w:p w:rsidR="0007627B" w:rsidRDefault="0007627B" w:rsidP="008A1865">
      <w:pPr>
        <w:pStyle w:val="11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1E527B" w:rsidRPr="007730C7" w:rsidRDefault="001E527B" w:rsidP="004575CE">
      <w:pPr>
        <w:pStyle w:val="11"/>
        <w:shd w:val="clear" w:color="auto" w:fill="FFFFFF"/>
        <w:ind w:left="0"/>
        <w:jc w:val="both"/>
        <w:rPr>
          <w:rFonts w:ascii="Times New Roman" w:hAnsi="Times New Roman"/>
          <w:sz w:val="28"/>
          <w:szCs w:val="28"/>
        </w:rPr>
      </w:pPr>
    </w:p>
    <w:sectPr w:rsidR="001E527B" w:rsidRPr="007730C7" w:rsidSect="006B2E23">
      <w:footerReference w:type="default" r:id="rId15"/>
      <w:pgSz w:w="16838" w:h="11906" w:orient="landscape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FC" w:rsidRDefault="00F13AFC" w:rsidP="007C377E">
      <w:r>
        <w:separator/>
      </w:r>
    </w:p>
  </w:endnote>
  <w:endnote w:type="continuationSeparator" w:id="0">
    <w:p w:rsidR="00F13AFC" w:rsidRDefault="00F13AFC" w:rsidP="007C3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9124974"/>
      <w:docPartObj>
        <w:docPartGallery w:val="Page Numbers (Bottom of Page)"/>
        <w:docPartUnique/>
      </w:docPartObj>
    </w:sdtPr>
    <w:sdtEndPr/>
    <w:sdtContent>
      <w:p w:rsidR="007C377E" w:rsidRDefault="007C377E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E8C">
          <w:rPr>
            <w:noProof/>
          </w:rPr>
          <w:t>7</w:t>
        </w:r>
        <w:r>
          <w:fldChar w:fldCharType="end"/>
        </w:r>
      </w:p>
    </w:sdtContent>
  </w:sdt>
  <w:p w:rsidR="007C377E" w:rsidRDefault="007C377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FC" w:rsidRDefault="00F13AFC" w:rsidP="007C377E">
      <w:r>
        <w:separator/>
      </w:r>
    </w:p>
  </w:footnote>
  <w:footnote w:type="continuationSeparator" w:id="0">
    <w:p w:rsidR="00F13AFC" w:rsidRDefault="00F13AFC" w:rsidP="007C37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1E527B"/>
    <w:rsid w:val="00002AD9"/>
    <w:rsid w:val="0001613B"/>
    <w:rsid w:val="00045640"/>
    <w:rsid w:val="00062BD7"/>
    <w:rsid w:val="0007627B"/>
    <w:rsid w:val="000963E2"/>
    <w:rsid w:val="000A4424"/>
    <w:rsid w:val="001937B4"/>
    <w:rsid w:val="001C3978"/>
    <w:rsid w:val="001C4809"/>
    <w:rsid w:val="001D5E10"/>
    <w:rsid w:val="001E527B"/>
    <w:rsid w:val="00200F6E"/>
    <w:rsid w:val="00277BC0"/>
    <w:rsid w:val="002A041B"/>
    <w:rsid w:val="002B27A5"/>
    <w:rsid w:val="00333098"/>
    <w:rsid w:val="00345EDB"/>
    <w:rsid w:val="00351EF7"/>
    <w:rsid w:val="00372437"/>
    <w:rsid w:val="003773AB"/>
    <w:rsid w:val="0039733D"/>
    <w:rsid w:val="00411CB7"/>
    <w:rsid w:val="00417042"/>
    <w:rsid w:val="004575CE"/>
    <w:rsid w:val="00460898"/>
    <w:rsid w:val="004A2C78"/>
    <w:rsid w:val="004A468A"/>
    <w:rsid w:val="004F527E"/>
    <w:rsid w:val="004F5580"/>
    <w:rsid w:val="00500763"/>
    <w:rsid w:val="005218CF"/>
    <w:rsid w:val="0054005A"/>
    <w:rsid w:val="0056363F"/>
    <w:rsid w:val="00571514"/>
    <w:rsid w:val="005760C4"/>
    <w:rsid w:val="00580D56"/>
    <w:rsid w:val="005919C3"/>
    <w:rsid w:val="005B2879"/>
    <w:rsid w:val="005C5AED"/>
    <w:rsid w:val="005E0E2B"/>
    <w:rsid w:val="005E0F8F"/>
    <w:rsid w:val="005E1501"/>
    <w:rsid w:val="006028B8"/>
    <w:rsid w:val="00626E8C"/>
    <w:rsid w:val="00635831"/>
    <w:rsid w:val="00667749"/>
    <w:rsid w:val="00680C0F"/>
    <w:rsid w:val="00694CEC"/>
    <w:rsid w:val="006B2E23"/>
    <w:rsid w:val="006E3BED"/>
    <w:rsid w:val="007263F4"/>
    <w:rsid w:val="00733C85"/>
    <w:rsid w:val="007730C7"/>
    <w:rsid w:val="007A1DBC"/>
    <w:rsid w:val="007A2806"/>
    <w:rsid w:val="007A7F6C"/>
    <w:rsid w:val="007B1605"/>
    <w:rsid w:val="007C377E"/>
    <w:rsid w:val="00827702"/>
    <w:rsid w:val="00875768"/>
    <w:rsid w:val="00890F0E"/>
    <w:rsid w:val="008A1865"/>
    <w:rsid w:val="008A7C7F"/>
    <w:rsid w:val="008B3D4F"/>
    <w:rsid w:val="008D1B94"/>
    <w:rsid w:val="008D668B"/>
    <w:rsid w:val="008E7221"/>
    <w:rsid w:val="00940796"/>
    <w:rsid w:val="0095726F"/>
    <w:rsid w:val="009858C2"/>
    <w:rsid w:val="009A6B87"/>
    <w:rsid w:val="009C7E67"/>
    <w:rsid w:val="00A30148"/>
    <w:rsid w:val="00AB6B11"/>
    <w:rsid w:val="00B269C4"/>
    <w:rsid w:val="00B65036"/>
    <w:rsid w:val="00B84EBB"/>
    <w:rsid w:val="00B91C26"/>
    <w:rsid w:val="00BA0276"/>
    <w:rsid w:val="00BA2923"/>
    <w:rsid w:val="00BF3E78"/>
    <w:rsid w:val="00C010D5"/>
    <w:rsid w:val="00C83CF9"/>
    <w:rsid w:val="00CA2288"/>
    <w:rsid w:val="00CB1E33"/>
    <w:rsid w:val="00D14CE1"/>
    <w:rsid w:val="00D85A76"/>
    <w:rsid w:val="00DC0F83"/>
    <w:rsid w:val="00DC28F2"/>
    <w:rsid w:val="00DD74AB"/>
    <w:rsid w:val="00E30123"/>
    <w:rsid w:val="00EB373D"/>
    <w:rsid w:val="00EF6C28"/>
    <w:rsid w:val="00F13AFC"/>
    <w:rsid w:val="00F800AA"/>
    <w:rsid w:val="00F823BC"/>
    <w:rsid w:val="00FA56A4"/>
    <w:rsid w:val="00FF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Times New Roman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customStyle="1" w:styleId="11">
    <w:name w:val="Абзац списка1"/>
    <w:basedOn w:val="a"/>
    <w:pPr>
      <w:ind w:left="720"/>
    </w:pPr>
    <w:rPr>
      <w:rFonts w:ascii="Calibri" w:eastAsia="Calibri" w:hAnsi="Calibri"/>
    </w:rPr>
  </w:style>
  <w:style w:type="table" w:styleId="aa">
    <w:name w:val="Table Grid"/>
    <w:basedOn w:val="a1"/>
    <w:uiPriority w:val="59"/>
    <w:rsid w:val="001E52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Subtitle"/>
    <w:basedOn w:val="a"/>
    <w:next w:val="a"/>
    <w:link w:val="ac"/>
    <w:uiPriority w:val="11"/>
    <w:qFormat/>
    <w:rsid w:val="00BA027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c">
    <w:name w:val="Подзаголовок Знак"/>
    <w:basedOn w:val="a0"/>
    <w:link w:val="ab"/>
    <w:uiPriority w:val="11"/>
    <w:rsid w:val="00BA0276"/>
    <w:rPr>
      <w:rFonts w:ascii="Cambria" w:eastAsia="Times New Roman" w:hAnsi="Cambria" w:cs="Times New Roman"/>
      <w:kern w:val="1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E722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E7221"/>
    <w:rPr>
      <w:rFonts w:ascii="Tahoma" w:eastAsia="Andale Sans UI" w:hAnsi="Tahoma" w:cs="Tahoma"/>
      <w:kern w:val="1"/>
      <w:sz w:val="16"/>
      <w:szCs w:val="16"/>
    </w:rPr>
  </w:style>
  <w:style w:type="character" w:styleId="af">
    <w:name w:val="Hyperlink"/>
    <w:basedOn w:val="a0"/>
    <w:uiPriority w:val="99"/>
    <w:unhideWhenUsed/>
    <w:rsid w:val="004575CE"/>
    <w:rPr>
      <w:color w:val="0000FF" w:themeColor="hyperlink"/>
      <w:u w:val="single"/>
    </w:rPr>
  </w:style>
  <w:style w:type="paragraph" w:styleId="af0">
    <w:name w:val="header"/>
    <w:basedOn w:val="a"/>
    <w:link w:val="af1"/>
    <w:uiPriority w:val="99"/>
    <w:unhideWhenUsed/>
    <w:rsid w:val="007C377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C377E"/>
    <w:rPr>
      <w:rFonts w:eastAsia="Andale Sans UI"/>
      <w:kern w:val="1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7C377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C377E"/>
    <w:rPr>
      <w:rFonts w:eastAsia="Andale Sans UI"/>
      <w:kern w:val="1"/>
      <w:sz w:val="24"/>
      <w:szCs w:val="24"/>
    </w:rPr>
  </w:style>
  <w:style w:type="paragraph" w:styleId="af4">
    <w:name w:val="No Spacing"/>
    <w:uiPriority w:val="1"/>
    <w:qFormat/>
    <w:rsid w:val="00200F6E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llowedHyperlink"/>
    <w:basedOn w:val="a0"/>
    <w:uiPriority w:val="99"/>
    <w:semiHidden/>
    <w:unhideWhenUsed/>
    <w:rsid w:val="0057151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ucthat-v-skole.ru/biblioteka/stikhi/stikhi-pro-tsifry/91-stikhi-pro-tsifru-7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ucthat-v-skole.ru/biblioteka/stikhi/stikhi-pro-tsifry/89-stikhi-pro-tsifru-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youtube.com/watch?v=eINAFvpVPO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0D681-C649-4D3E-A082-8F6F2E23E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9</Pages>
  <Words>1875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Homework</Company>
  <LinksUpToDate>false</LinksUpToDate>
  <CharactersWithSpaces>12544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Levoo</cp:lastModifiedBy>
  <cp:revision>42</cp:revision>
  <cp:lastPrinted>2017-02-05T03:06:00Z</cp:lastPrinted>
  <dcterms:created xsi:type="dcterms:W3CDTF">2015-01-28T06:43:00Z</dcterms:created>
  <dcterms:modified xsi:type="dcterms:W3CDTF">2018-02-23T07:29:00Z</dcterms:modified>
</cp:coreProperties>
</file>