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8EC" w:rsidRPr="003718A5" w:rsidRDefault="00DA00EA" w:rsidP="00850E5C">
      <w:pPr>
        <w:spacing w:after="0" w:line="240" w:lineRule="auto"/>
        <w:jc w:val="center"/>
        <w:rPr>
          <w:sz w:val="32"/>
          <w:szCs w:val="32"/>
        </w:rPr>
      </w:pPr>
      <w:r w:rsidRPr="003718A5">
        <w:rPr>
          <w:sz w:val="32"/>
          <w:szCs w:val="32"/>
        </w:rPr>
        <w:t xml:space="preserve">Муниципальное бюджетное </w:t>
      </w:r>
      <w:r w:rsidR="00DB6E4A" w:rsidRPr="003718A5">
        <w:rPr>
          <w:sz w:val="32"/>
          <w:szCs w:val="32"/>
        </w:rPr>
        <w:t xml:space="preserve"> дошкольное образовательное</w:t>
      </w:r>
    </w:p>
    <w:p w:rsidR="001A18EC" w:rsidRPr="00E100EA" w:rsidRDefault="00DA00EA" w:rsidP="00E100EA">
      <w:pPr>
        <w:spacing w:after="0" w:line="240" w:lineRule="auto"/>
        <w:jc w:val="center"/>
        <w:rPr>
          <w:sz w:val="32"/>
          <w:szCs w:val="32"/>
        </w:rPr>
      </w:pPr>
      <w:r w:rsidRPr="003718A5">
        <w:rPr>
          <w:sz w:val="32"/>
          <w:szCs w:val="32"/>
        </w:rPr>
        <w:t>у</w:t>
      </w:r>
      <w:r w:rsidR="00DB6E4A" w:rsidRPr="003718A5">
        <w:rPr>
          <w:sz w:val="32"/>
          <w:szCs w:val="32"/>
        </w:rPr>
        <w:t>чреждение</w:t>
      </w:r>
      <w:r w:rsidRPr="003718A5">
        <w:rPr>
          <w:sz w:val="32"/>
          <w:szCs w:val="32"/>
        </w:rPr>
        <w:t xml:space="preserve"> </w:t>
      </w:r>
      <w:r w:rsidR="007C552F">
        <w:rPr>
          <w:sz w:val="32"/>
          <w:szCs w:val="32"/>
        </w:rPr>
        <w:t xml:space="preserve"> комбинированного вида «</w:t>
      </w:r>
      <w:r w:rsidRPr="003718A5">
        <w:rPr>
          <w:sz w:val="32"/>
          <w:szCs w:val="32"/>
        </w:rPr>
        <w:t xml:space="preserve"> </w:t>
      </w:r>
      <w:proofErr w:type="spellStart"/>
      <w:r w:rsidRPr="003718A5">
        <w:rPr>
          <w:sz w:val="32"/>
          <w:szCs w:val="32"/>
        </w:rPr>
        <w:t>Зеленогорский</w:t>
      </w:r>
      <w:proofErr w:type="spellEnd"/>
      <w:r w:rsidRPr="003718A5">
        <w:rPr>
          <w:sz w:val="32"/>
          <w:szCs w:val="32"/>
        </w:rPr>
        <w:t xml:space="preserve"> </w:t>
      </w:r>
      <w:r w:rsidR="00DB6E4A" w:rsidRPr="003718A5">
        <w:rPr>
          <w:sz w:val="32"/>
          <w:szCs w:val="32"/>
        </w:rPr>
        <w:t xml:space="preserve">детский сад </w:t>
      </w:r>
      <w:r w:rsidRPr="003718A5">
        <w:rPr>
          <w:sz w:val="32"/>
          <w:szCs w:val="32"/>
        </w:rPr>
        <w:t>«Мишутк</w:t>
      </w:r>
      <w:r w:rsidR="00E100EA">
        <w:rPr>
          <w:sz w:val="32"/>
          <w:szCs w:val="32"/>
        </w:rPr>
        <w:t>а»</w:t>
      </w:r>
    </w:p>
    <w:p w:rsidR="001A18EC" w:rsidRDefault="001A18EC" w:rsidP="00850E5C">
      <w:pPr>
        <w:spacing w:after="0" w:line="240" w:lineRule="auto"/>
        <w:jc w:val="center"/>
      </w:pPr>
    </w:p>
    <w:p w:rsidR="001A18EC" w:rsidRDefault="001A18EC" w:rsidP="00850E5C">
      <w:pPr>
        <w:spacing w:after="0" w:line="240" w:lineRule="auto"/>
        <w:jc w:val="center"/>
      </w:pPr>
    </w:p>
    <w:p w:rsidR="001A18EC" w:rsidRDefault="001A18EC" w:rsidP="00850E5C">
      <w:pPr>
        <w:spacing w:after="0" w:line="240" w:lineRule="auto"/>
        <w:jc w:val="center"/>
      </w:pPr>
    </w:p>
    <w:p w:rsidR="001A18EC" w:rsidRPr="001A18EC" w:rsidRDefault="001A18EC" w:rsidP="00850E5C">
      <w:pPr>
        <w:spacing w:after="0" w:line="240" w:lineRule="auto"/>
        <w:jc w:val="center"/>
      </w:pPr>
    </w:p>
    <w:p w:rsidR="00DB6E4A" w:rsidRDefault="00DB6E4A" w:rsidP="00850E5C">
      <w:pPr>
        <w:spacing w:after="0" w:line="240" w:lineRule="auto"/>
        <w:jc w:val="center"/>
        <w:rPr>
          <w:b/>
          <w:sz w:val="32"/>
          <w:szCs w:val="32"/>
        </w:rPr>
      </w:pPr>
      <w:r w:rsidRPr="001A18EC">
        <w:rPr>
          <w:b/>
          <w:sz w:val="32"/>
          <w:szCs w:val="32"/>
        </w:rPr>
        <w:t>Проект</w:t>
      </w:r>
    </w:p>
    <w:p w:rsidR="001A18EC" w:rsidRPr="001A18EC" w:rsidRDefault="001A18EC" w:rsidP="00850E5C">
      <w:pPr>
        <w:spacing w:after="0" w:line="240" w:lineRule="auto"/>
        <w:jc w:val="center"/>
        <w:rPr>
          <w:b/>
          <w:sz w:val="32"/>
          <w:szCs w:val="32"/>
        </w:rPr>
      </w:pPr>
    </w:p>
    <w:p w:rsidR="00DA00EA" w:rsidRPr="00E100EA" w:rsidRDefault="00DA00EA" w:rsidP="00DA00EA">
      <w:pPr>
        <w:shd w:val="clear" w:color="auto" w:fill="FFFFFF"/>
        <w:spacing w:before="167" w:after="502" w:line="240" w:lineRule="atLeast"/>
        <w:jc w:val="center"/>
        <w:outlineLvl w:val="0"/>
        <w:rPr>
          <w:rFonts w:eastAsia="Times New Roman" w:cs="Times New Roman"/>
          <w:b/>
          <w:color w:val="333333"/>
          <w:kern w:val="36"/>
          <w:sz w:val="36"/>
          <w:szCs w:val="36"/>
        </w:rPr>
      </w:pPr>
      <w:r w:rsidRPr="00E100EA">
        <w:rPr>
          <w:rFonts w:eastAsia="Times New Roman" w:cs="Times New Roman"/>
          <w:b/>
          <w:color w:val="333333"/>
          <w:kern w:val="36"/>
          <w:sz w:val="36"/>
          <w:szCs w:val="36"/>
        </w:rPr>
        <w:t xml:space="preserve">«Сказка — </w:t>
      </w:r>
      <w:r w:rsidR="003718A5" w:rsidRPr="00E100EA">
        <w:rPr>
          <w:rFonts w:eastAsia="Times New Roman" w:cs="Times New Roman"/>
          <w:b/>
          <w:color w:val="333333"/>
          <w:kern w:val="36"/>
          <w:sz w:val="36"/>
          <w:szCs w:val="36"/>
        </w:rPr>
        <w:t xml:space="preserve"> как </w:t>
      </w:r>
      <w:r w:rsidRPr="00E100EA">
        <w:rPr>
          <w:rFonts w:eastAsia="Times New Roman" w:cs="Times New Roman"/>
          <w:b/>
          <w:color w:val="333333"/>
          <w:kern w:val="36"/>
          <w:sz w:val="36"/>
          <w:szCs w:val="36"/>
        </w:rPr>
        <w:t>источник творчества в развитии ребенка»</w:t>
      </w:r>
      <w:r w:rsidR="003718A5" w:rsidRPr="00E100EA">
        <w:rPr>
          <w:rFonts w:eastAsia="Times New Roman" w:cs="Times New Roman"/>
          <w:b/>
          <w:color w:val="333333"/>
          <w:kern w:val="36"/>
          <w:sz w:val="36"/>
          <w:szCs w:val="36"/>
        </w:rPr>
        <w:t>.</w:t>
      </w:r>
    </w:p>
    <w:p w:rsidR="00DB6E4A" w:rsidRDefault="00DB6E4A" w:rsidP="00850E5C">
      <w:pPr>
        <w:spacing w:after="0" w:line="240" w:lineRule="auto"/>
        <w:jc w:val="center"/>
        <w:rPr>
          <w:b/>
          <w:sz w:val="32"/>
          <w:szCs w:val="32"/>
        </w:rPr>
      </w:pPr>
    </w:p>
    <w:p w:rsidR="001A18EC" w:rsidRDefault="001A18EC" w:rsidP="00850E5C">
      <w:pPr>
        <w:spacing w:after="0" w:line="240" w:lineRule="auto"/>
        <w:jc w:val="center"/>
        <w:rPr>
          <w:b/>
          <w:sz w:val="32"/>
          <w:szCs w:val="32"/>
        </w:rPr>
      </w:pPr>
    </w:p>
    <w:p w:rsidR="001A18EC" w:rsidRDefault="001A18EC" w:rsidP="00850E5C">
      <w:pPr>
        <w:spacing w:after="0" w:line="240" w:lineRule="auto"/>
        <w:jc w:val="center"/>
        <w:rPr>
          <w:b/>
          <w:sz w:val="32"/>
          <w:szCs w:val="32"/>
        </w:rPr>
      </w:pPr>
    </w:p>
    <w:p w:rsidR="00B443D3" w:rsidRPr="00E100EA" w:rsidRDefault="00E100EA" w:rsidP="00E100EA">
      <w:pPr>
        <w:spacing w:after="0" w:line="240" w:lineRule="auto"/>
        <w:jc w:val="center"/>
        <w:rPr>
          <w:b/>
          <w:sz w:val="32"/>
          <w:szCs w:val="32"/>
        </w:rPr>
      </w:pPr>
      <w:r>
        <w:rPr>
          <w:noProof/>
          <w:lang w:eastAsia="ru-RU"/>
        </w:rPr>
        <w:drawing>
          <wp:inline distT="0" distB="0" distL="0" distR="0">
            <wp:extent cx="5904865" cy="3141980"/>
            <wp:effectExtent l="19050" t="0" r="635" b="0"/>
            <wp:docPr id="1" name="Рисунок 1" descr="http://cityforkids.ru/wp-content/uploads/11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ityforkids.ru/wp-content/uploads/11012.jpg"/>
                    <pic:cNvPicPr>
                      <a:picLocks noChangeAspect="1" noChangeArrowheads="1"/>
                    </pic:cNvPicPr>
                  </pic:nvPicPr>
                  <pic:blipFill>
                    <a:blip r:embed="rId8"/>
                    <a:srcRect/>
                    <a:stretch>
                      <a:fillRect/>
                    </a:stretch>
                  </pic:blipFill>
                  <pic:spPr bwMode="auto">
                    <a:xfrm>
                      <a:off x="0" y="0"/>
                      <a:ext cx="5904865" cy="3141980"/>
                    </a:xfrm>
                    <a:prstGeom prst="rect">
                      <a:avLst/>
                    </a:prstGeom>
                    <a:noFill/>
                    <a:ln w="9525">
                      <a:noFill/>
                      <a:miter lim="800000"/>
                      <a:headEnd/>
                      <a:tailEnd/>
                    </a:ln>
                  </pic:spPr>
                </pic:pic>
              </a:graphicData>
            </a:graphic>
          </wp:inline>
        </w:drawing>
      </w:r>
    </w:p>
    <w:p w:rsidR="00B443D3" w:rsidRDefault="00B443D3" w:rsidP="00850E5C">
      <w:pPr>
        <w:spacing w:after="0" w:line="240" w:lineRule="auto"/>
        <w:jc w:val="right"/>
      </w:pPr>
    </w:p>
    <w:p w:rsidR="00B443D3" w:rsidRDefault="00B443D3" w:rsidP="00850E5C">
      <w:pPr>
        <w:spacing w:after="0" w:line="240" w:lineRule="auto"/>
        <w:jc w:val="right"/>
      </w:pPr>
    </w:p>
    <w:p w:rsidR="00B443D3" w:rsidRDefault="00B443D3" w:rsidP="00850E5C">
      <w:pPr>
        <w:spacing w:after="0" w:line="240" w:lineRule="auto"/>
        <w:jc w:val="right"/>
      </w:pPr>
    </w:p>
    <w:p w:rsidR="00B443D3" w:rsidRDefault="00D94D06" w:rsidP="00850E5C">
      <w:pPr>
        <w:spacing w:after="0" w:line="240" w:lineRule="auto"/>
        <w:jc w:val="right"/>
      </w:pPr>
      <w:r>
        <w:t>Подготовила  воспитатель</w:t>
      </w:r>
    </w:p>
    <w:p w:rsidR="00D94D06" w:rsidRDefault="00D94D06" w:rsidP="00850E5C">
      <w:pPr>
        <w:spacing w:after="0" w:line="240" w:lineRule="auto"/>
        <w:jc w:val="right"/>
      </w:pPr>
      <w:r>
        <w:t>1 категории</w:t>
      </w:r>
    </w:p>
    <w:p w:rsidR="00B443D3" w:rsidRDefault="00D94D06" w:rsidP="00850E5C">
      <w:pPr>
        <w:spacing w:after="0" w:line="240" w:lineRule="auto"/>
        <w:jc w:val="right"/>
      </w:pPr>
      <w:r>
        <w:t>Копылова Н. Ю.</w:t>
      </w:r>
    </w:p>
    <w:p w:rsidR="00B443D3" w:rsidRDefault="00B443D3" w:rsidP="00850E5C">
      <w:pPr>
        <w:spacing w:after="0" w:line="240" w:lineRule="auto"/>
        <w:jc w:val="right"/>
      </w:pPr>
    </w:p>
    <w:p w:rsidR="00DB6E4A" w:rsidRPr="001A18EC" w:rsidRDefault="00DB6E4A" w:rsidP="00850E5C">
      <w:pPr>
        <w:spacing w:after="0" w:line="240" w:lineRule="auto"/>
        <w:jc w:val="right"/>
      </w:pPr>
    </w:p>
    <w:p w:rsidR="00DB6E4A" w:rsidRPr="001A18EC" w:rsidRDefault="00DB6E4A" w:rsidP="00850E5C">
      <w:pPr>
        <w:spacing w:after="0" w:line="240" w:lineRule="auto"/>
        <w:jc w:val="right"/>
      </w:pPr>
    </w:p>
    <w:p w:rsidR="00B915B3" w:rsidRDefault="00B915B3" w:rsidP="00850E5C">
      <w:pPr>
        <w:spacing w:after="0" w:line="240" w:lineRule="auto"/>
        <w:jc w:val="right"/>
      </w:pPr>
    </w:p>
    <w:p w:rsidR="00D94D06" w:rsidRDefault="00D94D06" w:rsidP="00850E5C">
      <w:pPr>
        <w:spacing w:after="0" w:line="240" w:lineRule="auto"/>
        <w:jc w:val="right"/>
      </w:pPr>
    </w:p>
    <w:p w:rsidR="00D94D06" w:rsidRDefault="00D94D06" w:rsidP="00850E5C">
      <w:pPr>
        <w:spacing w:after="0" w:line="240" w:lineRule="auto"/>
        <w:jc w:val="right"/>
      </w:pPr>
    </w:p>
    <w:p w:rsidR="00DB6E4A" w:rsidRPr="00F93E83" w:rsidRDefault="00D94D06" w:rsidP="00F93E83">
      <w:pPr>
        <w:spacing w:after="0" w:line="240" w:lineRule="auto"/>
        <w:jc w:val="center"/>
      </w:pPr>
      <w:bookmarkStart w:id="0" w:name="_GoBack"/>
      <w:bookmarkEnd w:id="0"/>
      <w:r>
        <w:t xml:space="preserve"> 2016-</w:t>
      </w:r>
      <w:r w:rsidR="00F93E83" w:rsidRPr="00F93E83">
        <w:t>2017</w:t>
      </w:r>
    </w:p>
    <w:p w:rsidR="00DB6E4A" w:rsidRPr="003718A5" w:rsidRDefault="00DB6E4A" w:rsidP="00B443D3">
      <w:pPr>
        <w:spacing w:after="0" w:line="240" w:lineRule="auto"/>
        <w:ind w:left="2127"/>
        <w:rPr>
          <w:b/>
          <w:i/>
        </w:rPr>
      </w:pPr>
      <w:r w:rsidRPr="003718A5">
        <w:rPr>
          <w:b/>
          <w:i/>
        </w:rPr>
        <w:lastRenderedPageBreak/>
        <w:t>День за днем, год за годом ребенок растет, набирается ума-разума, черпая новые духовные силы и знания из чистого, животворного источника – слова, таящего в себе старинные сказки и былины, сказания и песни, загадки и скороговорк</w:t>
      </w:r>
      <w:r w:rsidR="005B2472" w:rsidRPr="003718A5">
        <w:rPr>
          <w:b/>
          <w:i/>
        </w:rPr>
        <w:t xml:space="preserve">и, </w:t>
      </w:r>
      <w:proofErr w:type="spellStart"/>
      <w:r w:rsidR="005B2472" w:rsidRPr="003718A5">
        <w:rPr>
          <w:b/>
          <w:i/>
        </w:rPr>
        <w:t>заклички</w:t>
      </w:r>
      <w:proofErr w:type="spellEnd"/>
      <w:r w:rsidR="005B2472" w:rsidRPr="003718A5">
        <w:rPr>
          <w:b/>
          <w:i/>
        </w:rPr>
        <w:t xml:space="preserve">, считалки, </w:t>
      </w:r>
      <w:proofErr w:type="spellStart"/>
      <w:r w:rsidR="005B2472" w:rsidRPr="003718A5">
        <w:rPr>
          <w:b/>
          <w:i/>
        </w:rPr>
        <w:t>потешки</w:t>
      </w:r>
      <w:proofErr w:type="spellEnd"/>
      <w:r w:rsidR="005B2472" w:rsidRPr="003718A5">
        <w:rPr>
          <w:b/>
          <w:i/>
        </w:rPr>
        <w:t>…</w:t>
      </w:r>
    </w:p>
    <w:p w:rsidR="005B2472" w:rsidRPr="001A18EC" w:rsidRDefault="005B2472" w:rsidP="00B443D3">
      <w:pPr>
        <w:spacing w:after="0" w:line="240" w:lineRule="auto"/>
        <w:ind w:firstLine="709"/>
        <w:jc w:val="both"/>
        <w:rPr>
          <w:b/>
        </w:rPr>
      </w:pPr>
    </w:p>
    <w:p w:rsidR="005B65AA" w:rsidRPr="001A18EC" w:rsidRDefault="005B65AA" w:rsidP="00B443D3">
      <w:pPr>
        <w:spacing w:after="0" w:line="240" w:lineRule="auto"/>
        <w:ind w:firstLine="709"/>
        <w:jc w:val="both"/>
      </w:pPr>
      <w:r w:rsidRPr="003718A5">
        <w:rPr>
          <w:b/>
          <w:u w:val="single"/>
        </w:rPr>
        <w:t>Актуальность</w:t>
      </w:r>
      <w:r w:rsidR="005B2472" w:rsidRPr="003718A5">
        <w:rPr>
          <w:b/>
          <w:u w:val="single"/>
        </w:rPr>
        <w:t>.</w:t>
      </w:r>
      <w:r w:rsidR="005B2472" w:rsidRPr="001A18EC">
        <w:rPr>
          <w:b/>
        </w:rPr>
        <w:t xml:space="preserve"> </w:t>
      </w:r>
      <w:r w:rsidR="003F1285" w:rsidRPr="001A18EC">
        <w:t>Сказка -</w:t>
      </w:r>
      <w:r w:rsidRPr="001A18EC">
        <w:t xml:space="preserve"> прекрасное творение искусства. Социальная, художественная и педагогическая ценность народных ска</w:t>
      </w:r>
      <w:r w:rsidR="003F1285" w:rsidRPr="001A18EC">
        <w:t xml:space="preserve">зок несомненна и </w:t>
      </w:r>
      <w:r w:rsidR="003718A5" w:rsidRPr="001A18EC">
        <w:t>общепризнанна</w:t>
      </w:r>
      <w:r w:rsidR="003F1285" w:rsidRPr="001A18EC">
        <w:t>.</w:t>
      </w:r>
    </w:p>
    <w:p w:rsidR="005B65AA" w:rsidRPr="001A18EC" w:rsidRDefault="003F1285" w:rsidP="00B443D3">
      <w:pPr>
        <w:spacing w:after="0" w:line="240" w:lineRule="auto"/>
        <w:ind w:firstLine="709"/>
        <w:jc w:val="both"/>
      </w:pPr>
      <w:r w:rsidRPr="001A18EC">
        <w:t>Русская народная сказка -</w:t>
      </w:r>
      <w:r w:rsidR="005B65AA" w:rsidRPr="001A18EC">
        <w:t xml:space="preserve"> это почва, имеющая неограниченные развивающие и воспитывающие возможности. Она вводит детей в круг необыкновенных событий, превращений, происходящих с их героями, выражает глубокие моральные идеи, учит доброму отношению к людям, показывает высокие чувства и стремления.</w:t>
      </w:r>
    </w:p>
    <w:p w:rsidR="005B65AA" w:rsidRPr="001A18EC" w:rsidRDefault="003F1285" w:rsidP="00B443D3">
      <w:pPr>
        <w:spacing w:after="0" w:line="240" w:lineRule="auto"/>
        <w:ind w:firstLine="709"/>
        <w:jc w:val="both"/>
      </w:pPr>
      <w:r w:rsidRPr="001A18EC">
        <w:t>Сказка для ребенка -</w:t>
      </w:r>
      <w:r w:rsidR="005B65AA" w:rsidRPr="001A18EC">
        <w:t xml:space="preserve"> это не что иное, как особое средство постижения жизни, способ познания, осмысления некоторых жизненных явлений, моральных установок общества, постижения реальной действительности. Обра</w:t>
      </w:r>
      <w:r w:rsidRPr="001A18EC">
        <w:t>зность сказки, даже более того -</w:t>
      </w:r>
      <w:r w:rsidR="005B65AA" w:rsidRPr="001A18EC">
        <w:t xml:space="preserve"> ее условност</w:t>
      </w:r>
      <w:r w:rsidRPr="001A18EC">
        <w:t>ь, хорошо усваивается ребенком.</w:t>
      </w:r>
    </w:p>
    <w:p w:rsidR="002C6465" w:rsidRPr="001A18EC" w:rsidRDefault="002C6465" w:rsidP="00B443D3">
      <w:pPr>
        <w:spacing w:after="0" w:line="240" w:lineRule="auto"/>
        <w:ind w:firstLine="709"/>
        <w:jc w:val="both"/>
      </w:pPr>
      <w:r w:rsidRPr="001A18EC">
        <w:t>Благодаря сказке ребенок познает мир не только умом, но и сердцем. И не только познает, но и выражает собственное отношение к добру и злу. Дети верят в сказку, а значит, через нее легче обучать и воспитывать. Дошкольники учатся анализу и оценке поведения героев, развивают умение чувствовать и понимать другого, повышают самооценку, уверенность в себе, желание помочь, посочувствовать другому, а главное - развиваются всесторонне.</w:t>
      </w:r>
    </w:p>
    <w:p w:rsidR="005B2472" w:rsidRDefault="005B2472" w:rsidP="00B443D3">
      <w:pPr>
        <w:spacing w:after="0" w:line="240" w:lineRule="auto"/>
        <w:ind w:firstLine="709"/>
        <w:jc w:val="both"/>
      </w:pPr>
      <w:r w:rsidRPr="001A18EC">
        <w:t xml:space="preserve">Чтобы добиться таких высоких результатов, решили реализовать проект, направленный на </w:t>
      </w:r>
      <w:r w:rsidR="0024783B" w:rsidRPr="001A18EC">
        <w:t xml:space="preserve">знакомство детей с разнообразием и мудростью народных сказок, а </w:t>
      </w:r>
      <w:r w:rsidR="00E17EC1" w:rsidRPr="001A18EC">
        <w:t>также</w:t>
      </w:r>
      <w:r w:rsidR="0024783B" w:rsidRPr="001A18EC">
        <w:t xml:space="preserve"> богатством и красотой русского языка.</w:t>
      </w:r>
    </w:p>
    <w:p w:rsidR="00C71332" w:rsidRPr="001A18EC" w:rsidRDefault="00C71332" w:rsidP="00B443D3">
      <w:pPr>
        <w:spacing w:after="0" w:line="240" w:lineRule="auto"/>
        <w:ind w:firstLine="709"/>
        <w:jc w:val="both"/>
      </w:pPr>
    </w:p>
    <w:p w:rsidR="00C71332" w:rsidRPr="00C71332" w:rsidRDefault="00C71332" w:rsidP="00B443D3">
      <w:pPr>
        <w:spacing w:line="240" w:lineRule="auto"/>
        <w:rPr>
          <w:b/>
          <w:bCs/>
          <w:szCs w:val="28"/>
          <w:u w:val="single"/>
        </w:rPr>
      </w:pPr>
      <w:r w:rsidRPr="00C71332">
        <w:rPr>
          <w:b/>
          <w:bCs/>
          <w:szCs w:val="28"/>
          <w:u w:val="single"/>
        </w:rPr>
        <w:t>Проблема:</w:t>
      </w:r>
    </w:p>
    <w:p w:rsidR="00C71332" w:rsidRPr="00C71332" w:rsidRDefault="00C71332" w:rsidP="00B443D3">
      <w:pPr>
        <w:spacing w:line="240" w:lineRule="auto"/>
        <w:rPr>
          <w:b/>
          <w:bCs/>
          <w:szCs w:val="28"/>
        </w:rPr>
      </w:pPr>
      <w:r>
        <w:rPr>
          <w:rFonts w:eastAsia="Times New Roman"/>
          <w:szCs w:val="28"/>
        </w:rPr>
        <w:t xml:space="preserve">К сожалению, на сегодняшний день, наши дети воспитываются не на сказках, а на современных мультфильмах. У большинства родителей нет времени сесть с ребенком и почитать книгу. Детские психологи считают это большим упущением взрослых в воспитании своих детей.  </w:t>
      </w:r>
    </w:p>
    <w:p w:rsidR="005B2472" w:rsidRPr="00C71332" w:rsidRDefault="00C71332" w:rsidP="00B443D3">
      <w:pPr>
        <w:spacing w:line="240" w:lineRule="auto"/>
        <w:rPr>
          <w:rFonts w:eastAsia="Times New Roman"/>
          <w:szCs w:val="28"/>
        </w:rPr>
      </w:pPr>
      <w:r>
        <w:rPr>
          <w:rFonts w:eastAsia="Times New Roman"/>
          <w:szCs w:val="28"/>
        </w:rPr>
        <w:t>Необходимо отметить, что сказка - это сгусток человеческой мудрости, опыта, результатом работы человеческого сознания и подсознания. Именно поэтому в сказках отображены осознаваемые и неосознаваемые проблемы человека на протяжении всей его жизни, а также показан процесс разрешения этих проблем. И ведь на самом деле сказка представляет собой одно из самых древних средств нравственного, эстетического воспитания детей. Они формируют поведенческие стереотипы будущих членов взрослого общества. Поэтому мы решили уделить, немного больше времени именно русским народным сказкам в развитии и воспитании наших детей.</w:t>
      </w:r>
    </w:p>
    <w:p w:rsidR="00B915B3" w:rsidRDefault="00B915B3" w:rsidP="00B443D3">
      <w:pPr>
        <w:spacing w:after="0" w:line="240" w:lineRule="auto"/>
        <w:ind w:firstLine="709"/>
        <w:jc w:val="both"/>
        <w:rPr>
          <w:b/>
          <w:u w:val="single"/>
        </w:rPr>
      </w:pPr>
    </w:p>
    <w:p w:rsidR="00E76C6E" w:rsidRPr="001A18EC" w:rsidRDefault="00405333" w:rsidP="00B443D3">
      <w:pPr>
        <w:spacing w:after="0" w:line="240" w:lineRule="auto"/>
        <w:ind w:firstLine="709"/>
        <w:jc w:val="both"/>
      </w:pPr>
      <w:r w:rsidRPr="003718A5">
        <w:rPr>
          <w:b/>
          <w:u w:val="single"/>
        </w:rPr>
        <w:lastRenderedPageBreak/>
        <w:t>Цель</w:t>
      </w:r>
      <w:r w:rsidR="006724DE">
        <w:rPr>
          <w:b/>
          <w:u w:val="single"/>
        </w:rPr>
        <w:t xml:space="preserve"> проекта</w:t>
      </w:r>
      <w:r w:rsidRPr="001A18EC">
        <w:rPr>
          <w:u w:val="single"/>
        </w:rPr>
        <w:t>:</w:t>
      </w:r>
      <w:r w:rsidR="003718A5">
        <w:rPr>
          <w:u w:val="single"/>
        </w:rPr>
        <w:t xml:space="preserve"> </w:t>
      </w:r>
      <w:r w:rsidR="00BA64CC" w:rsidRPr="001A18EC">
        <w:t xml:space="preserve">Развитие </w:t>
      </w:r>
      <w:r w:rsidR="00E76C6E" w:rsidRPr="001A18EC">
        <w:t xml:space="preserve">у детей </w:t>
      </w:r>
      <w:r w:rsidR="00BA64CC" w:rsidRPr="001A18EC">
        <w:t>устойчивого интереса к</w:t>
      </w:r>
      <w:r w:rsidR="00E76C6E" w:rsidRPr="001A18EC">
        <w:t xml:space="preserve"> русской народной сказке через различные виды деятельности</w:t>
      </w:r>
      <w:r w:rsidR="00BA64CC" w:rsidRPr="001A18EC">
        <w:t>.</w:t>
      </w:r>
    </w:p>
    <w:p w:rsidR="002C6465" w:rsidRPr="003718A5" w:rsidRDefault="00405333" w:rsidP="00B443D3">
      <w:pPr>
        <w:spacing w:after="0" w:line="240" w:lineRule="auto"/>
        <w:ind w:firstLine="709"/>
        <w:jc w:val="both"/>
        <w:rPr>
          <w:b/>
          <w:u w:val="single"/>
        </w:rPr>
      </w:pPr>
      <w:r w:rsidRPr="003718A5">
        <w:rPr>
          <w:b/>
          <w:u w:val="single"/>
        </w:rPr>
        <w:t>Задачи</w:t>
      </w:r>
    </w:p>
    <w:p w:rsidR="0024783B" w:rsidRPr="001A18EC" w:rsidRDefault="00B81CD3" w:rsidP="00B443D3">
      <w:pPr>
        <w:pStyle w:val="a4"/>
        <w:numPr>
          <w:ilvl w:val="0"/>
          <w:numId w:val="22"/>
        </w:numPr>
        <w:spacing w:after="0" w:line="240" w:lineRule="auto"/>
        <w:ind w:left="0" w:firstLine="426"/>
        <w:jc w:val="both"/>
      </w:pPr>
      <w:r w:rsidRPr="001A18EC">
        <w:t>Р</w:t>
      </w:r>
      <w:r w:rsidR="00405333" w:rsidRPr="001A18EC">
        <w:t xml:space="preserve">асширить знания </w:t>
      </w:r>
      <w:r w:rsidRPr="001A18EC">
        <w:t xml:space="preserve">детей </w:t>
      </w:r>
      <w:r w:rsidR="00405333" w:rsidRPr="001A18EC">
        <w:t>о сказочных героях русских народных сказок.</w:t>
      </w:r>
    </w:p>
    <w:p w:rsidR="0024783B" w:rsidRPr="001A18EC" w:rsidRDefault="00B81CD3" w:rsidP="00B443D3">
      <w:pPr>
        <w:pStyle w:val="a4"/>
        <w:numPr>
          <w:ilvl w:val="0"/>
          <w:numId w:val="22"/>
        </w:numPr>
        <w:spacing w:after="0" w:line="240" w:lineRule="auto"/>
        <w:ind w:left="0" w:firstLine="426"/>
        <w:jc w:val="both"/>
      </w:pPr>
      <w:r w:rsidRPr="001A18EC">
        <w:t>Ф</w:t>
      </w:r>
      <w:r w:rsidR="0024783B" w:rsidRPr="001A18EC">
        <w:t xml:space="preserve">ормировать представления </w:t>
      </w:r>
      <w:r w:rsidRPr="001A18EC">
        <w:t xml:space="preserve">детей </w:t>
      </w:r>
      <w:r w:rsidR="0024783B" w:rsidRPr="001A18EC">
        <w:t>о добре и зле, о хороших поступках и плохих.</w:t>
      </w:r>
    </w:p>
    <w:p w:rsidR="0024783B" w:rsidRPr="001A18EC" w:rsidRDefault="00B81CD3" w:rsidP="00B443D3">
      <w:pPr>
        <w:pStyle w:val="a4"/>
        <w:numPr>
          <w:ilvl w:val="0"/>
          <w:numId w:val="20"/>
        </w:numPr>
        <w:spacing w:after="0" w:line="240" w:lineRule="auto"/>
        <w:ind w:left="0" w:firstLine="426"/>
        <w:jc w:val="both"/>
      </w:pPr>
      <w:r w:rsidRPr="001A18EC">
        <w:rPr>
          <w:iCs/>
        </w:rPr>
        <w:t>У</w:t>
      </w:r>
      <w:r w:rsidR="0024783B" w:rsidRPr="001A18EC">
        <w:rPr>
          <w:iCs/>
        </w:rPr>
        <w:t xml:space="preserve">чить детей действовать в соответствии с образом сказочного героя </w:t>
      </w:r>
    </w:p>
    <w:p w:rsidR="00B81CD3" w:rsidRPr="001A18EC" w:rsidRDefault="00405333" w:rsidP="00B443D3">
      <w:pPr>
        <w:pStyle w:val="a4"/>
        <w:numPr>
          <w:ilvl w:val="0"/>
          <w:numId w:val="20"/>
        </w:numPr>
        <w:spacing w:after="0" w:line="240" w:lineRule="auto"/>
        <w:ind w:left="0" w:firstLine="426"/>
        <w:jc w:val="both"/>
      </w:pPr>
      <w:r w:rsidRPr="001A18EC">
        <w:t>Содействовать развитию речи дете</w:t>
      </w:r>
      <w:r w:rsidR="00A2075B" w:rsidRPr="001A18EC">
        <w:t xml:space="preserve">й, обогащению словаря и навыков </w:t>
      </w:r>
      <w:r w:rsidRPr="001A18EC">
        <w:t xml:space="preserve">связной речи, совершенствовать интонационную выразительность речи, </w:t>
      </w:r>
    </w:p>
    <w:p w:rsidR="00405333" w:rsidRPr="001A18EC" w:rsidRDefault="00B81CD3" w:rsidP="00B443D3">
      <w:pPr>
        <w:pStyle w:val="a4"/>
        <w:numPr>
          <w:ilvl w:val="0"/>
          <w:numId w:val="20"/>
        </w:numPr>
        <w:spacing w:after="0" w:line="240" w:lineRule="auto"/>
        <w:ind w:left="0" w:firstLine="426"/>
        <w:jc w:val="both"/>
      </w:pPr>
      <w:r w:rsidRPr="001A18EC">
        <w:t>Р</w:t>
      </w:r>
      <w:r w:rsidR="00405333" w:rsidRPr="001A18EC">
        <w:t xml:space="preserve">азвивать </w:t>
      </w:r>
      <w:r w:rsidRPr="001A18EC">
        <w:t xml:space="preserve">артистические, </w:t>
      </w:r>
      <w:r w:rsidR="00405333" w:rsidRPr="001A18EC">
        <w:t>познавательные способности, творческо</w:t>
      </w:r>
      <w:r w:rsidRPr="001A18EC">
        <w:t>е воображение, память детей</w:t>
      </w:r>
      <w:r w:rsidR="00405333" w:rsidRPr="001A18EC">
        <w:t>.</w:t>
      </w:r>
    </w:p>
    <w:p w:rsidR="00A2075B" w:rsidRPr="001A18EC" w:rsidRDefault="00A2075B" w:rsidP="00B443D3">
      <w:pPr>
        <w:pStyle w:val="a4"/>
        <w:numPr>
          <w:ilvl w:val="0"/>
          <w:numId w:val="21"/>
        </w:numPr>
        <w:spacing w:after="0" w:line="240" w:lineRule="auto"/>
        <w:ind w:left="0" w:firstLine="360"/>
        <w:jc w:val="both"/>
      </w:pPr>
      <w:r w:rsidRPr="001A18EC">
        <w:t>Развивать совместное творчество родителей и детей, заинтересовать родителей жизнью группы, вызвать желание участвовать в ней.</w:t>
      </w:r>
    </w:p>
    <w:p w:rsidR="00B81CD3" w:rsidRPr="001A18EC" w:rsidRDefault="00B81CD3" w:rsidP="00B443D3">
      <w:pPr>
        <w:spacing w:after="0" w:line="240" w:lineRule="auto"/>
        <w:ind w:firstLine="709"/>
        <w:jc w:val="both"/>
        <w:rPr>
          <w:u w:val="single"/>
        </w:rPr>
      </w:pPr>
    </w:p>
    <w:p w:rsidR="00405333" w:rsidRPr="001A18EC" w:rsidRDefault="00405333" w:rsidP="00B443D3">
      <w:pPr>
        <w:spacing w:after="0" w:line="240" w:lineRule="auto"/>
        <w:ind w:firstLine="709"/>
        <w:jc w:val="both"/>
      </w:pPr>
      <w:r w:rsidRPr="003718A5">
        <w:rPr>
          <w:b/>
          <w:u w:val="single"/>
        </w:rPr>
        <w:t>Участники проекта</w:t>
      </w:r>
      <w:r w:rsidRPr="001A18EC">
        <w:rPr>
          <w:u w:val="single"/>
        </w:rPr>
        <w:t>:</w:t>
      </w:r>
      <w:r w:rsidRPr="001A18EC">
        <w:t xml:space="preserve"> во</w:t>
      </w:r>
      <w:r w:rsidR="00DA00EA">
        <w:t>спитанники</w:t>
      </w:r>
      <w:r w:rsidR="00B12C32">
        <w:t xml:space="preserve"> оздоровительной группы</w:t>
      </w:r>
      <w:r w:rsidR="00DA00EA">
        <w:t xml:space="preserve"> детского сада</w:t>
      </w:r>
      <w:r w:rsidRPr="001A18EC">
        <w:t>, родители, педагоги группы.</w:t>
      </w:r>
    </w:p>
    <w:p w:rsidR="00405333" w:rsidRPr="001A18EC" w:rsidRDefault="00865137" w:rsidP="00B443D3">
      <w:pPr>
        <w:spacing w:after="0" w:line="240" w:lineRule="auto"/>
        <w:ind w:firstLine="709"/>
        <w:jc w:val="both"/>
      </w:pPr>
      <w:r w:rsidRPr="003718A5">
        <w:rPr>
          <w:b/>
          <w:u w:val="single"/>
        </w:rPr>
        <w:t>Сроки реализации проекта</w:t>
      </w:r>
      <w:r w:rsidRPr="001A18EC">
        <w:rPr>
          <w:u w:val="single"/>
        </w:rPr>
        <w:t>:</w:t>
      </w:r>
      <w:r w:rsidR="00DA00EA">
        <w:t xml:space="preserve"> сентябрь по май  2016 -</w:t>
      </w:r>
      <w:r w:rsidRPr="001A18EC">
        <w:t xml:space="preserve"> </w:t>
      </w:r>
      <w:r w:rsidR="00DA00EA">
        <w:t>2017</w:t>
      </w:r>
      <w:r w:rsidR="00405333" w:rsidRPr="001A18EC">
        <w:t xml:space="preserve"> учебный год.</w:t>
      </w:r>
    </w:p>
    <w:p w:rsidR="002A2719" w:rsidRPr="001A18EC" w:rsidRDefault="002A2719" w:rsidP="00B443D3">
      <w:pPr>
        <w:spacing w:after="0" w:line="240" w:lineRule="auto"/>
        <w:ind w:firstLine="709"/>
        <w:jc w:val="both"/>
      </w:pPr>
    </w:p>
    <w:p w:rsidR="005B65AA" w:rsidRPr="001A18EC" w:rsidRDefault="005B65AA" w:rsidP="00B443D3">
      <w:pPr>
        <w:spacing w:after="0" w:line="240" w:lineRule="auto"/>
        <w:ind w:firstLine="709"/>
        <w:jc w:val="both"/>
        <w:rPr>
          <w:b/>
        </w:rPr>
      </w:pPr>
      <w:r w:rsidRPr="00610DC1">
        <w:rPr>
          <w:b/>
          <w:u w:val="single"/>
        </w:rPr>
        <w:t>Предварительная работа</w:t>
      </w:r>
      <w:r w:rsidRPr="001A18EC">
        <w:rPr>
          <w:b/>
        </w:rPr>
        <w:t>:</w:t>
      </w:r>
    </w:p>
    <w:p w:rsidR="005B65AA" w:rsidRPr="001A18EC" w:rsidRDefault="005B65AA" w:rsidP="00B443D3">
      <w:pPr>
        <w:spacing w:after="0" w:line="240" w:lineRule="auto"/>
        <w:ind w:firstLine="709"/>
        <w:jc w:val="both"/>
      </w:pPr>
      <w:r w:rsidRPr="001A18EC">
        <w:t xml:space="preserve">- чтение русских народных сказок «Репка», «Теремок», «Колобок», «Курочка Ряба», стихотворений, </w:t>
      </w:r>
      <w:proofErr w:type="spellStart"/>
      <w:r w:rsidRPr="001A18EC">
        <w:t>потешек</w:t>
      </w:r>
      <w:proofErr w:type="spellEnd"/>
      <w:r w:rsidRPr="001A18EC">
        <w:t>; загадок о героях сказок;</w:t>
      </w:r>
    </w:p>
    <w:p w:rsidR="005B65AA" w:rsidRPr="001A18EC" w:rsidRDefault="005B65AA" w:rsidP="00B443D3">
      <w:pPr>
        <w:spacing w:after="0" w:line="240" w:lineRule="auto"/>
        <w:ind w:firstLine="709"/>
        <w:jc w:val="both"/>
      </w:pPr>
      <w:proofErr w:type="gramStart"/>
      <w:r w:rsidRPr="001A18EC">
        <w:t>- прослушивание звукозаписей детских сказок – «Волк и семеро козлят», «Колобок», «Репка», «Теремок», «Курочка Ряба», «Кот, петух и лиса», «Три медведя»,</w:t>
      </w:r>
      <w:proofErr w:type="gramEnd"/>
    </w:p>
    <w:p w:rsidR="005B65AA" w:rsidRPr="001A18EC" w:rsidRDefault="005B65AA" w:rsidP="00B443D3">
      <w:pPr>
        <w:spacing w:after="0" w:line="240" w:lineRule="auto"/>
        <w:ind w:firstLine="709"/>
        <w:jc w:val="both"/>
      </w:pPr>
      <w:r w:rsidRPr="001A18EC">
        <w:t>- посещение кукольных представлений в ДОУ</w:t>
      </w:r>
    </w:p>
    <w:p w:rsidR="005B65AA" w:rsidRPr="001A18EC" w:rsidRDefault="005B65AA" w:rsidP="00B443D3">
      <w:pPr>
        <w:spacing w:after="0" w:line="240" w:lineRule="auto"/>
        <w:ind w:firstLine="709"/>
        <w:jc w:val="both"/>
      </w:pPr>
      <w:r w:rsidRPr="001A18EC">
        <w:t>- рассматривание игрушек и иллюстраций к сказкам;</w:t>
      </w:r>
    </w:p>
    <w:p w:rsidR="005B65AA" w:rsidRPr="001A18EC" w:rsidRDefault="005B65AA" w:rsidP="00B443D3">
      <w:pPr>
        <w:spacing w:after="0" w:line="240" w:lineRule="auto"/>
        <w:ind w:firstLine="709"/>
        <w:jc w:val="both"/>
      </w:pPr>
      <w:r w:rsidRPr="001A18EC">
        <w:t>- комплекс утренней гимнастики – «Курочка и цыплята», «На лесной полянке».</w:t>
      </w:r>
    </w:p>
    <w:p w:rsidR="005B65AA" w:rsidRPr="001A18EC" w:rsidRDefault="005B65AA" w:rsidP="00B443D3">
      <w:pPr>
        <w:spacing w:after="0" w:line="240" w:lineRule="auto"/>
        <w:jc w:val="both"/>
        <w:rPr>
          <w:b/>
        </w:rPr>
      </w:pPr>
    </w:p>
    <w:p w:rsidR="002A2719" w:rsidRPr="00610DC1" w:rsidRDefault="002A2719" w:rsidP="00B443D3">
      <w:pPr>
        <w:spacing w:after="0" w:line="240" w:lineRule="auto"/>
        <w:ind w:firstLine="709"/>
        <w:jc w:val="both"/>
        <w:rPr>
          <w:b/>
          <w:u w:val="single"/>
        </w:rPr>
      </w:pPr>
      <w:r w:rsidRPr="00610DC1">
        <w:rPr>
          <w:b/>
          <w:u w:val="single"/>
        </w:rPr>
        <w:t>Этапы и сроки реализации проекта</w:t>
      </w:r>
    </w:p>
    <w:p w:rsidR="0010736B" w:rsidRPr="00DA00EA" w:rsidRDefault="0010736B" w:rsidP="00B443D3">
      <w:pPr>
        <w:spacing w:after="0" w:line="240" w:lineRule="auto"/>
        <w:jc w:val="both"/>
        <w:rPr>
          <w:u w:val="single"/>
        </w:rPr>
      </w:pPr>
      <w:r w:rsidRPr="00DA00EA">
        <w:rPr>
          <w:bCs/>
          <w:u w:val="single"/>
        </w:rPr>
        <w:t>1 этап - подготовительный</w:t>
      </w:r>
    </w:p>
    <w:p w:rsidR="00BE05DC" w:rsidRPr="001A18EC" w:rsidRDefault="00B81CD3" w:rsidP="00B443D3">
      <w:pPr>
        <w:numPr>
          <w:ilvl w:val="0"/>
          <w:numId w:val="15"/>
        </w:numPr>
        <w:spacing w:after="0" w:line="240" w:lineRule="auto"/>
        <w:jc w:val="both"/>
      </w:pPr>
      <w:r w:rsidRPr="001A18EC">
        <w:t>О</w:t>
      </w:r>
      <w:r w:rsidR="006437AA" w:rsidRPr="001A18EC">
        <w:t>пределение темы (проблемы проекта)</w:t>
      </w:r>
      <w:r w:rsidRPr="001A18EC">
        <w:t>.</w:t>
      </w:r>
    </w:p>
    <w:p w:rsidR="00BE05DC" w:rsidRPr="001A18EC" w:rsidRDefault="00B81CD3" w:rsidP="00B443D3">
      <w:pPr>
        <w:numPr>
          <w:ilvl w:val="0"/>
          <w:numId w:val="15"/>
        </w:numPr>
        <w:spacing w:after="0" w:line="240" w:lineRule="auto"/>
        <w:jc w:val="both"/>
      </w:pPr>
      <w:r w:rsidRPr="001A18EC">
        <w:t>С</w:t>
      </w:r>
      <w:r w:rsidR="006437AA" w:rsidRPr="001A18EC">
        <w:t>оставление плана-схемы проекта</w:t>
      </w:r>
      <w:r w:rsidRPr="001A18EC">
        <w:t>.</w:t>
      </w:r>
    </w:p>
    <w:p w:rsidR="00BE05DC" w:rsidRPr="001A18EC" w:rsidRDefault="00B81CD3" w:rsidP="00B443D3">
      <w:pPr>
        <w:numPr>
          <w:ilvl w:val="0"/>
          <w:numId w:val="15"/>
        </w:numPr>
        <w:spacing w:after="0" w:line="240" w:lineRule="auto"/>
        <w:jc w:val="both"/>
      </w:pPr>
      <w:r w:rsidRPr="001A18EC">
        <w:t>С</w:t>
      </w:r>
      <w:r w:rsidR="006437AA" w:rsidRPr="001A18EC">
        <w:t>бор информации, литературы, дополнительного материала.</w:t>
      </w:r>
    </w:p>
    <w:p w:rsidR="0010736B" w:rsidRPr="00DA00EA" w:rsidRDefault="0010736B" w:rsidP="00B443D3">
      <w:pPr>
        <w:spacing w:after="0" w:line="240" w:lineRule="auto"/>
        <w:jc w:val="both"/>
        <w:rPr>
          <w:u w:val="single"/>
        </w:rPr>
      </w:pPr>
      <w:r w:rsidRPr="00DA00EA">
        <w:rPr>
          <w:bCs/>
          <w:u w:val="single"/>
        </w:rPr>
        <w:t>2 этап – основной</w:t>
      </w:r>
    </w:p>
    <w:p w:rsidR="00B81CD3" w:rsidRPr="001A18EC" w:rsidRDefault="00B81CD3" w:rsidP="00B443D3">
      <w:pPr>
        <w:numPr>
          <w:ilvl w:val="0"/>
          <w:numId w:val="16"/>
        </w:numPr>
        <w:spacing w:after="0" w:line="240" w:lineRule="auto"/>
        <w:jc w:val="both"/>
      </w:pPr>
      <w:r w:rsidRPr="001A18EC">
        <w:t>Реализация плана проекта с детьми и родителями в соответствии с планом.</w:t>
      </w:r>
    </w:p>
    <w:p w:rsidR="0010736B" w:rsidRPr="00DA00EA" w:rsidRDefault="0010736B" w:rsidP="00B443D3">
      <w:pPr>
        <w:spacing w:after="0" w:line="240" w:lineRule="auto"/>
        <w:jc w:val="both"/>
        <w:rPr>
          <w:u w:val="single"/>
        </w:rPr>
      </w:pPr>
      <w:r w:rsidRPr="00DA00EA">
        <w:rPr>
          <w:bCs/>
          <w:u w:val="single"/>
        </w:rPr>
        <w:t>3 этап - итоговый</w:t>
      </w:r>
    </w:p>
    <w:p w:rsidR="00BE05DC" w:rsidRPr="001A18EC" w:rsidRDefault="006437AA" w:rsidP="00B443D3">
      <w:pPr>
        <w:numPr>
          <w:ilvl w:val="0"/>
          <w:numId w:val="17"/>
        </w:numPr>
        <w:spacing w:after="0" w:line="240" w:lineRule="auto"/>
        <w:jc w:val="both"/>
      </w:pPr>
      <w:r w:rsidRPr="001A18EC">
        <w:t xml:space="preserve">Подведение итогов </w:t>
      </w:r>
    </w:p>
    <w:p w:rsidR="00BE05DC" w:rsidRDefault="006437AA" w:rsidP="00B443D3">
      <w:pPr>
        <w:numPr>
          <w:ilvl w:val="0"/>
          <w:numId w:val="17"/>
        </w:numPr>
        <w:spacing w:after="0" w:line="240" w:lineRule="auto"/>
        <w:jc w:val="both"/>
      </w:pPr>
      <w:r w:rsidRPr="001A18EC">
        <w:t>Анализ ожидаемого результата.</w:t>
      </w:r>
    </w:p>
    <w:p w:rsidR="00C71332" w:rsidRPr="001A18EC" w:rsidRDefault="00C71332" w:rsidP="00B443D3">
      <w:pPr>
        <w:numPr>
          <w:ilvl w:val="0"/>
          <w:numId w:val="17"/>
        </w:numPr>
        <w:spacing w:after="0" w:line="240" w:lineRule="auto"/>
        <w:jc w:val="both"/>
      </w:pPr>
    </w:p>
    <w:p w:rsidR="00B915B3" w:rsidRDefault="00B915B3" w:rsidP="00B443D3">
      <w:pPr>
        <w:spacing w:line="240" w:lineRule="auto"/>
        <w:rPr>
          <w:b/>
          <w:bCs/>
          <w:szCs w:val="28"/>
        </w:rPr>
      </w:pPr>
    </w:p>
    <w:p w:rsidR="00B915B3" w:rsidRDefault="00B915B3" w:rsidP="00B443D3">
      <w:pPr>
        <w:spacing w:line="240" w:lineRule="auto"/>
        <w:rPr>
          <w:b/>
          <w:bCs/>
          <w:szCs w:val="28"/>
        </w:rPr>
      </w:pPr>
    </w:p>
    <w:p w:rsidR="00B915B3" w:rsidRDefault="00B915B3" w:rsidP="00B443D3">
      <w:pPr>
        <w:spacing w:line="240" w:lineRule="auto"/>
        <w:rPr>
          <w:b/>
          <w:bCs/>
          <w:szCs w:val="28"/>
        </w:rPr>
      </w:pPr>
    </w:p>
    <w:p w:rsidR="00C71332" w:rsidRDefault="00C71332" w:rsidP="00B443D3">
      <w:pPr>
        <w:spacing w:line="240" w:lineRule="auto"/>
        <w:rPr>
          <w:b/>
          <w:bCs/>
          <w:szCs w:val="28"/>
        </w:rPr>
      </w:pPr>
      <w:r>
        <w:rPr>
          <w:b/>
          <w:bCs/>
          <w:szCs w:val="28"/>
        </w:rPr>
        <w:lastRenderedPageBreak/>
        <w:t>Интеграция образовательных областей в ходе проекта:</w:t>
      </w:r>
    </w:p>
    <w:p w:rsidR="00C71332" w:rsidRDefault="00C71332" w:rsidP="00B443D3">
      <w:pPr>
        <w:widowControl w:val="0"/>
        <w:numPr>
          <w:ilvl w:val="0"/>
          <w:numId w:val="26"/>
        </w:numPr>
        <w:suppressAutoHyphens/>
        <w:spacing w:after="0" w:line="240" w:lineRule="auto"/>
        <w:rPr>
          <w:szCs w:val="28"/>
        </w:rPr>
      </w:pPr>
      <w:r>
        <w:rPr>
          <w:szCs w:val="28"/>
        </w:rPr>
        <w:t>Художественно-эстетическое развитие;</w:t>
      </w:r>
    </w:p>
    <w:p w:rsidR="00C71332" w:rsidRDefault="00C71332" w:rsidP="00B443D3">
      <w:pPr>
        <w:widowControl w:val="0"/>
        <w:numPr>
          <w:ilvl w:val="0"/>
          <w:numId w:val="26"/>
        </w:numPr>
        <w:suppressAutoHyphens/>
        <w:spacing w:after="0" w:line="240" w:lineRule="auto"/>
        <w:rPr>
          <w:szCs w:val="28"/>
        </w:rPr>
      </w:pPr>
      <w:r>
        <w:rPr>
          <w:szCs w:val="28"/>
        </w:rPr>
        <w:t>Физическое развитие;</w:t>
      </w:r>
    </w:p>
    <w:p w:rsidR="00C71332" w:rsidRDefault="00C71332" w:rsidP="00B443D3">
      <w:pPr>
        <w:widowControl w:val="0"/>
        <w:numPr>
          <w:ilvl w:val="0"/>
          <w:numId w:val="26"/>
        </w:numPr>
        <w:suppressAutoHyphens/>
        <w:spacing w:after="0" w:line="240" w:lineRule="auto"/>
        <w:rPr>
          <w:szCs w:val="28"/>
        </w:rPr>
      </w:pPr>
      <w:r>
        <w:rPr>
          <w:szCs w:val="28"/>
        </w:rPr>
        <w:t>Познавательное развитие;</w:t>
      </w:r>
    </w:p>
    <w:p w:rsidR="00C71332" w:rsidRDefault="00C71332" w:rsidP="00B443D3">
      <w:pPr>
        <w:widowControl w:val="0"/>
        <w:numPr>
          <w:ilvl w:val="0"/>
          <w:numId w:val="26"/>
        </w:numPr>
        <w:suppressAutoHyphens/>
        <w:spacing w:after="0" w:line="240" w:lineRule="auto"/>
        <w:rPr>
          <w:szCs w:val="28"/>
        </w:rPr>
      </w:pPr>
      <w:r>
        <w:rPr>
          <w:szCs w:val="28"/>
        </w:rPr>
        <w:t>Социально-коммуникативное развитие;</w:t>
      </w:r>
    </w:p>
    <w:p w:rsidR="00C71332" w:rsidRDefault="00C71332" w:rsidP="00B443D3">
      <w:pPr>
        <w:widowControl w:val="0"/>
        <w:numPr>
          <w:ilvl w:val="0"/>
          <w:numId w:val="26"/>
        </w:numPr>
        <w:suppressAutoHyphens/>
        <w:spacing w:after="0" w:line="240" w:lineRule="auto"/>
        <w:rPr>
          <w:szCs w:val="28"/>
        </w:rPr>
      </w:pPr>
      <w:r>
        <w:rPr>
          <w:szCs w:val="28"/>
        </w:rPr>
        <w:t>Речевое развитие.</w:t>
      </w:r>
    </w:p>
    <w:p w:rsidR="00610DC1" w:rsidRDefault="00610DC1" w:rsidP="00B443D3">
      <w:pPr>
        <w:widowControl w:val="0"/>
        <w:numPr>
          <w:ilvl w:val="0"/>
          <w:numId w:val="26"/>
        </w:numPr>
        <w:suppressAutoHyphens/>
        <w:spacing w:after="0" w:line="240" w:lineRule="auto"/>
        <w:rPr>
          <w:szCs w:val="28"/>
        </w:rPr>
      </w:pPr>
    </w:p>
    <w:p w:rsidR="00B443D3" w:rsidRPr="00610DC1" w:rsidRDefault="00610DC1" w:rsidP="00610DC1">
      <w:pPr>
        <w:pStyle w:val="a4"/>
        <w:shd w:val="clear" w:color="auto" w:fill="FFFFFF"/>
        <w:spacing w:after="0" w:line="240" w:lineRule="auto"/>
        <w:ind w:left="-993" w:hanging="141"/>
        <w:outlineLvl w:val="0"/>
        <w:rPr>
          <w:rFonts w:eastAsia="Times New Roman" w:cs="Times New Roman"/>
          <w:b/>
          <w:bCs/>
          <w:kern w:val="36"/>
          <w:sz w:val="45"/>
          <w:szCs w:val="45"/>
          <w:u w:val="single"/>
        </w:rPr>
      </w:pPr>
      <w:bookmarkStart w:id="1" w:name="_Toc402815085"/>
      <w:r>
        <w:rPr>
          <w:rFonts w:eastAsia="Times New Roman" w:cs="Times New Roman"/>
          <w:b/>
          <w:bCs/>
          <w:kern w:val="36"/>
          <w:szCs w:val="28"/>
        </w:rPr>
        <w:t xml:space="preserve">                </w:t>
      </w:r>
      <w:r w:rsidR="00B443D3" w:rsidRPr="00610DC1">
        <w:rPr>
          <w:rFonts w:eastAsia="Times New Roman" w:cs="Times New Roman"/>
          <w:b/>
          <w:bCs/>
          <w:kern w:val="36"/>
          <w:szCs w:val="28"/>
          <w:u w:val="single"/>
        </w:rPr>
        <w:t>Обеспечение проекта</w:t>
      </w:r>
      <w:bookmarkEnd w:id="1"/>
    </w:p>
    <w:p w:rsidR="00B443D3" w:rsidRPr="009F0A0A"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6724DE">
        <w:rPr>
          <w:rFonts w:eastAsia="Times New Roman" w:cs="Times New Roman"/>
          <w:bCs/>
          <w:iCs/>
          <w:color w:val="000000"/>
          <w:szCs w:val="28"/>
          <w:u w:val="single"/>
        </w:rPr>
        <w:t>Нормативно-правовое</w:t>
      </w:r>
      <w:r w:rsidRPr="009F0A0A">
        <w:rPr>
          <w:rFonts w:eastAsia="Times New Roman" w:cs="Times New Roman"/>
          <w:bCs/>
          <w:iCs/>
          <w:color w:val="000000"/>
          <w:szCs w:val="28"/>
        </w:rPr>
        <w:t>:</w:t>
      </w:r>
    </w:p>
    <w:p w:rsidR="00B443D3" w:rsidRPr="009F0A0A"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9F0A0A">
        <w:rPr>
          <w:rFonts w:ascii="Wingdings" w:eastAsia="Times New Roman" w:hAnsi="Wingdings" w:cs="Times New Roman"/>
          <w:color w:val="000000"/>
          <w:szCs w:val="28"/>
        </w:rPr>
        <w:t></w:t>
      </w:r>
      <w:r w:rsidRPr="009F0A0A">
        <w:rPr>
          <w:rFonts w:eastAsia="Times New Roman" w:cs="Times New Roman"/>
          <w:bCs/>
          <w:iCs/>
          <w:color w:val="000000"/>
          <w:szCs w:val="28"/>
        </w:rPr>
        <w:t>Федеральный Государственный Образовательный Стандарт дошкольного образования (утв</w:t>
      </w:r>
      <w:proofErr w:type="gramStart"/>
      <w:r w:rsidRPr="009F0A0A">
        <w:rPr>
          <w:rFonts w:eastAsia="Times New Roman" w:cs="Times New Roman"/>
          <w:bCs/>
          <w:iCs/>
          <w:color w:val="000000"/>
          <w:szCs w:val="28"/>
        </w:rPr>
        <w:t>.о</w:t>
      </w:r>
      <w:proofErr w:type="gramEnd"/>
      <w:r w:rsidRPr="009F0A0A">
        <w:rPr>
          <w:rFonts w:eastAsia="Times New Roman" w:cs="Times New Roman"/>
          <w:bCs/>
          <w:iCs/>
          <w:color w:val="000000"/>
          <w:szCs w:val="28"/>
        </w:rPr>
        <w:t>т 17.10.2013г №1155.</w:t>
      </w:r>
    </w:p>
    <w:p w:rsidR="00B443D3" w:rsidRPr="009F0A0A"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9F0A0A">
        <w:rPr>
          <w:rFonts w:ascii="Wingdings" w:eastAsia="Times New Roman" w:hAnsi="Wingdings" w:cs="Times New Roman"/>
          <w:color w:val="000000"/>
          <w:szCs w:val="28"/>
        </w:rPr>
        <w:t></w:t>
      </w:r>
      <w:r w:rsidRPr="009F0A0A">
        <w:rPr>
          <w:rFonts w:eastAsia="Times New Roman" w:cs="Times New Roman"/>
          <w:bCs/>
          <w:iCs/>
          <w:color w:val="000000"/>
          <w:szCs w:val="28"/>
        </w:rPr>
        <w:t>Федеральный закон Российской Федерации от   29.12.2012 г. N 273-ФЗ.</w:t>
      </w:r>
    </w:p>
    <w:p w:rsidR="00B443D3" w:rsidRPr="009F0A0A"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9F0A0A">
        <w:rPr>
          <w:rFonts w:ascii="Wingdings" w:eastAsia="Times New Roman" w:hAnsi="Wingdings" w:cs="Times New Roman"/>
          <w:color w:val="000000"/>
          <w:szCs w:val="28"/>
        </w:rPr>
        <w:t></w:t>
      </w:r>
      <w:r w:rsidRPr="009F0A0A">
        <w:rPr>
          <w:rFonts w:eastAsia="Times New Roman" w:cs="Times New Roman"/>
          <w:bCs/>
          <w:iCs/>
          <w:color w:val="000000"/>
          <w:szCs w:val="28"/>
        </w:rPr>
        <w:t>Конституция РФ.</w:t>
      </w:r>
    </w:p>
    <w:p w:rsidR="00B443D3" w:rsidRPr="009F0A0A"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9F0A0A">
        <w:rPr>
          <w:rFonts w:ascii="Wingdings" w:eastAsia="Times New Roman" w:hAnsi="Wingdings" w:cs="Times New Roman"/>
          <w:color w:val="000000"/>
          <w:szCs w:val="28"/>
        </w:rPr>
        <w:t></w:t>
      </w:r>
      <w:r w:rsidRPr="009F0A0A">
        <w:rPr>
          <w:rFonts w:eastAsia="Times New Roman" w:cs="Times New Roman"/>
          <w:bCs/>
          <w:iCs/>
          <w:color w:val="000000"/>
          <w:szCs w:val="28"/>
        </w:rPr>
        <w:t>Конвенция о правах ребенка.</w:t>
      </w:r>
    </w:p>
    <w:p w:rsidR="00B443D3" w:rsidRPr="009F0A0A"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9F0A0A">
        <w:rPr>
          <w:rFonts w:ascii="Wingdings" w:eastAsia="Times New Roman" w:hAnsi="Wingdings" w:cs="Times New Roman"/>
          <w:color w:val="000000"/>
          <w:szCs w:val="28"/>
        </w:rPr>
        <w:t></w:t>
      </w:r>
      <w:proofErr w:type="spellStart"/>
      <w:r w:rsidRPr="009F0A0A">
        <w:rPr>
          <w:rFonts w:eastAsia="Times New Roman" w:cs="Times New Roman"/>
          <w:bCs/>
          <w:iCs/>
          <w:color w:val="000000"/>
          <w:szCs w:val="28"/>
        </w:rPr>
        <w:t>СаНПиН</w:t>
      </w:r>
      <w:proofErr w:type="spellEnd"/>
      <w:r w:rsidRPr="009F0A0A">
        <w:rPr>
          <w:rFonts w:eastAsia="Times New Roman" w:cs="Times New Roman"/>
          <w:bCs/>
          <w:iCs/>
          <w:color w:val="000000"/>
          <w:szCs w:val="28"/>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 утв. постановлением         Главного государственного санитарного врача РФ</w:t>
      </w:r>
      <w:r w:rsidRPr="009F0A0A">
        <w:rPr>
          <w:rFonts w:eastAsia="Times New Roman" w:cs="Times New Roman"/>
          <w:bCs/>
          <w:i/>
          <w:iCs/>
          <w:color w:val="000000"/>
          <w:szCs w:val="28"/>
        </w:rPr>
        <w:t xml:space="preserve"> от 15.05.2013 № 26 </w:t>
      </w:r>
    </w:p>
    <w:p w:rsidR="009F0A0A" w:rsidRPr="009F0A0A" w:rsidRDefault="009F0A0A" w:rsidP="009F0A0A">
      <w:pPr>
        <w:shd w:val="clear" w:color="auto" w:fill="FFFFFF"/>
        <w:spacing w:after="0" w:line="240" w:lineRule="auto"/>
        <w:jc w:val="both"/>
        <w:rPr>
          <w:rFonts w:eastAsia="Times New Roman" w:cs="Times New Roman"/>
          <w:color w:val="000000"/>
          <w:sz w:val="27"/>
          <w:szCs w:val="27"/>
        </w:rPr>
      </w:pP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6724DE">
        <w:rPr>
          <w:rFonts w:eastAsia="Times New Roman" w:cs="Times New Roman"/>
          <w:bCs/>
          <w:i/>
          <w:iCs/>
          <w:color w:val="000000"/>
          <w:szCs w:val="28"/>
        </w:rPr>
        <w:t> </w:t>
      </w:r>
      <w:r w:rsidRPr="006724DE">
        <w:rPr>
          <w:rFonts w:eastAsia="Times New Roman" w:cs="Times New Roman"/>
          <w:bCs/>
          <w:iCs/>
          <w:color w:val="000000"/>
          <w:szCs w:val="28"/>
          <w:u w:val="single"/>
        </w:rPr>
        <w:t xml:space="preserve">Материально </w:t>
      </w:r>
      <w:proofErr w:type="gramStart"/>
      <w:r w:rsidRPr="006724DE">
        <w:rPr>
          <w:rFonts w:eastAsia="Times New Roman" w:cs="Times New Roman"/>
          <w:bCs/>
          <w:iCs/>
          <w:color w:val="000000"/>
          <w:szCs w:val="28"/>
          <w:u w:val="single"/>
        </w:rPr>
        <w:t>–т</w:t>
      </w:r>
      <w:proofErr w:type="gramEnd"/>
      <w:r w:rsidRPr="006724DE">
        <w:rPr>
          <w:rFonts w:eastAsia="Times New Roman" w:cs="Times New Roman"/>
          <w:bCs/>
          <w:iCs/>
          <w:color w:val="000000"/>
          <w:szCs w:val="28"/>
          <w:u w:val="single"/>
        </w:rPr>
        <w:t>ехническое</w:t>
      </w:r>
      <w:r w:rsidRPr="00B443D3">
        <w:rPr>
          <w:rFonts w:eastAsia="Times New Roman" w:cs="Times New Roman"/>
          <w:b/>
          <w:bCs/>
          <w:i/>
          <w:iCs/>
          <w:color w:val="000000"/>
          <w:szCs w:val="28"/>
        </w:rPr>
        <w:t>:</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Аудио, видео системы, фотоаппаратура, ноутбук,</w:t>
      </w:r>
      <w:r w:rsidRPr="00B443D3">
        <w:rPr>
          <w:rFonts w:eastAsia="Times New Roman" w:cs="Times New Roman"/>
          <w:color w:val="000000"/>
          <w:sz w:val="27"/>
        </w:rPr>
        <w:t> </w:t>
      </w:r>
      <w:r w:rsidRPr="00B443D3">
        <w:rPr>
          <w:rFonts w:eastAsia="Times New Roman" w:cs="Times New Roman"/>
          <w:color w:val="000000"/>
          <w:szCs w:val="28"/>
          <w:lang w:val="en-US"/>
        </w:rPr>
        <w:t>USB</w:t>
      </w:r>
      <w:r w:rsidRPr="00B443D3">
        <w:rPr>
          <w:rFonts w:eastAsia="Times New Roman" w:cs="Times New Roman"/>
          <w:color w:val="000000"/>
          <w:szCs w:val="28"/>
        </w:rPr>
        <w:t>-носитель.</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Материалы для продуктивной деятельности.</w:t>
      </w:r>
    </w:p>
    <w:p w:rsidR="00B443D3" w:rsidRPr="006724DE"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6724DE">
        <w:rPr>
          <w:rFonts w:eastAsia="Times New Roman" w:cs="Times New Roman"/>
          <w:bCs/>
          <w:i/>
          <w:iCs/>
          <w:color w:val="000000"/>
          <w:szCs w:val="28"/>
        </w:rPr>
        <w:t>Учебно-методическое:</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Детская художественная литература.</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 Энциклопедии.</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Методическая литература.</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Дидактические игры.</w:t>
      </w:r>
    </w:p>
    <w:p w:rsidR="00B443D3" w:rsidRPr="00B443D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r w:rsidRPr="00B443D3">
        <w:rPr>
          <w:rFonts w:eastAsia="Times New Roman" w:cs="Times New Roman"/>
          <w:color w:val="000000"/>
          <w:szCs w:val="28"/>
        </w:rPr>
        <w:t>Конспекты непосредственно образовательной деятельности и бесед по сказкам.</w:t>
      </w:r>
    </w:p>
    <w:p w:rsidR="00B443D3" w:rsidRPr="00B915B3" w:rsidRDefault="00B443D3" w:rsidP="00B443D3">
      <w:pPr>
        <w:pStyle w:val="a4"/>
        <w:numPr>
          <w:ilvl w:val="0"/>
          <w:numId w:val="26"/>
        </w:numPr>
        <w:shd w:val="clear" w:color="auto" w:fill="FFFFFF"/>
        <w:spacing w:after="0" w:line="240" w:lineRule="auto"/>
        <w:jc w:val="both"/>
        <w:rPr>
          <w:rFonts w:eastAsia="Times New Roman" w:cs="Times New Roman"/>
          <w:color w:val="000000"/>
          <w:sz w:val="27"/>
          <w:szCs w:val="27"/>
        </w:rPr>
      </w:pPr>
      <w:r w:rsidRPr="00B443D3">
        <w:rPr>
          <w:rFonts w:ascii="Symbol" w:eastAsia="Times New Roman" w:hAnsi="Symbol" w:cs="Times New Roman"/>
          <w:color w:val="000000"/>
          <w:szCs w:val="28"/>
        </w:rPr>
        <w:t></w:t>
      </w:r>
      <w:r w:rsidRPr="00B443D3">
        <w:rPr>
          <w:rFonts w:eastAsia="Times New Roman" w:cs="Times New Roman"/>
          <w:color w:val="000000"/>
          <w:sz w:val="14"/>
          <w:szCs w:val="14"/>
        </w:rPr>
        <w:t>       </w:t>
      </w:r>
      <w:r w:rsidRPr="00B443D3">
        <w:rPr>
          <w:rFonts w:eastAsia="Times New Roman" w:cs="Times New Roman"/>
          <w:color w:val="000000"/>
          <w:sz w:val="27"/>
        </w:rPr>
        <w:t> </w:t>
      </w:r>
      <w:proofErr w:type="spellStart"/>
      <w:r w:rsidRPr="00B443D3">
        <w:rPr>
          <w:rFonts w:eastAsia="Times New Roman" w:cs="Times New Roman"/>
          <w:color w:val="000000"/>
          <w:szCs w:val="28"/>
        </w:rPr>
        <w:t>Мультимедийные</w:t>
      </w:r>
      <w:proofErr w:type="spellEnd"/>
      <w:r w:rsidRPr="00B443D3">
        <w:rPr>
          <w:rFonts w:eastAsia="Times New Roman" w:cs="Times New Roman"/>
          <w:color w:val="000000"/>
          <w:szCs w:val="28"/>
        </w:rPr>
        <w:t xml:space="preserve"> презентации.</w:t>
      </w: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Default="00B915B3" w:rsidP="00B915B3">
      <w:pPr>
        <w:shd w:val="clear" w:color="auto" w:fill="FFFFFF"/>
        <w:spacing w:after="0" w:line="240" w:lineRule="auto"/>
        <w:jc w:val="both"/>
        <w:rPr>
          <w:rFonts w:eastAsia="Times New Roman" w:cs="Times New Roman"/>
          <w:color w:val="000000"/>
          <w:sz w:val="27"/>
          <w:szCs w:val="27"/>
        </w:rPr>
      </w:pPr>
    </w:p>
    <w:p w:rsidR="00B915B3" w:rsidRPr="00B915B3" w:rsidRDefault="00B915B3" w:rsidP="00B915B3">
      <w:pPr>
        <w:shd w:val="clear" w:color="auto" w:fill="FFFFFF"/>
        <w:spacing w:after="0" w:line="240" w:lineRule="auto"/>
        <w:jc w:val="both"/>
        <w:rPr>
          <w:rFonts w:eastAsia="Times New Roman" w:cs="Times New Roman"/>
          <w:color w:val="000000"/>
          <w:sz w:val="27"/>
          <w:szCs w:val="27"/>
        </w:rPr>
      </w:pPr>
    </w:p>
    <w:p w:rsidR="00C71332" w:rsidRPr="001A18EC" w:rsidRDefault="00C71332" w:rsidP="00B443D3">
      <w:pPr>
        <w:spacing w:after="0" w:line="240" w:lineRule="auto"/>
        <w:jc w:val="both"/>
      </w:pPr>
    </w:p>
    <w:p w:rsidR="00405333" w:rsidRPr="001A18EC" w:rsidRDefault="002A2719" w:rsidP="00B443D3">
      <w:pPr>
        <w:spacing w:after="0" w:line="240" w:lineRule="auto"/>
        <w:jc w:val="center"/>
        <w:rPr>
          <w:b/>
        </w:rPr>
      </w:pPr>
      <w:r w:rsidRPr="001A18EC">
        <w:rPr>
          <w:b/>
        </w:rPr>
        <w:lastRenderedPageBreak/>
        <w:t>План проведения мероприятий</w:t>
      </w:r>
    </w:p>
    <w:p w:rsidR="00B81CD3" w:rsidRPr="001A18EC" w:rsidRDefault="00B81CD3" w:rsidP="00B443D3">
      <w:pPr>
        <w:spacing w:after="0" w:line="240" w:lineRule="auto"/>
        <w:jc w:val="center"/>
        <w:rPr>
          <w:b/>
        </w:rPr>
      </w:pPr>
    </w:p>
    <w:tbl>
      <w:tblPr>
        <w:tblStyle w:val="a3"/>
        <w:tblW w:w="0" w:type="auto"/>
        <w:tblLook w:val="04A0"/>
      </w:tblPr>
      <w:tblGrid>
        <w:gridCol w:w="3209"/>
        <w:gridCol w:w="3209"/>
        <w:gridCol w:w="3210"/>
      </w:tblGrid>
      <w:tr w:rsidR="001A18EC" w:rsidRPr="001A18EC" w:rsidTr="00A86A7B">
        <w:tc>
          <w:tcPr>
            <w:tcW w:w="3209" w:type="dxa"/>
          </w:tcPr>
          <w:p w:rsidR="00B81CD3" w:rsidRPr="001A18EC" w:rsidRDefault="00B81CD3" w:rsidP="00B443D3">
            <w:pPr>
              <w:jc w:val="center"/>
            </w:pPr>
            <w:r w:rsidRPr="001A18EC">
              <w:t>Деятельность педагога</w:t>
            </w:r>
          </w:p>
        </w:tc>
        <w:tc>
          <w:tcPr>
            <w:tcW w:w="3209" w:type="dxa"/>
          </w:tcPr>
          <w:p w:rsidR="00B81CD3" w:rsidRPr="001A18EC" w:rsidRDefault="00B81CD3" w:rsidP="00B443D3">
            <w:pPr>
              <w:jc w:val="center"/>
            </w:pPr>
            <w:r w:rsidRPr="001A18EC">
              <w:t>Работа с детьми</w:t>
            </w:r>
          </w:p>
        </w:tc>
        <w:tc>
          <w:tcPr>
            <w:tcW w:w="3210" w:type="dxa"/>
          </w:tcPr>
          <w:p w:rsidR="00B81CD3" w:rsidRPr="001A18EC" w:rsidRDefault="00B81CD3" w:rsidP="00B443D3">
            <w:pPr>
              <w:jc w:val="center"/>
            </w:pPr>
            <w:r w:rsidRPr="001A18EC">
              <w:t>Работа с родителями</w:t>
            </w:r>
          </w:p>
        </w:tc>
      </w:tr>
      <w:tr w:rsidR="001A18EC" w:rsidRPr="001A18EC" w:rsidTr="00A86A7B">
        <w:tc>
          <w:tcPr>
            <w:tcW w:w="9628" w:type="dxa"/>
            <w:gridSpan w:val="3"/>
          </w:tcPr>
          <w:p w:rsidR="00B81CD3" w:rsidRPr="001A18EC" w:rsidRDefault="00DA00EA" w:rsidP="00B443D3">
            <w:pPr>
              <w:jc w:val="center"/>
            </w:pPr>
            <w:r>
              <w:t>Сентябрь – ноябрь 2016 год</w:t>
            </w:r>
          </w:p>
        </w:tc>
      </w:tr>
      <w:tr w:rsidR="001A18EC" w:rsidRPr="001A18EC" w:rsidTr="00A86A7B">
        <w:tc>
          <w:tcPr>
            <w:tcW w:w="3209" w:type="dxa"/>
          </w:tcPr>
          <w:p w:rsidR="00B81CD3" w:rsidRPr="001A18EC" w:rsidRDefault="00B81CD3" w:rsidP="00B443D3">
            <w:pPr>
              <w:ind w:left="142" w:hanging="142"/>
            </w:pPr>
            <w:r w:rsidRPr="001A18EC">
              <w:t>1.Подбор наглядно-дидактических пособий, демонстрационного материала</w:t>
            </w:r>
          </w:p>
          <w:p w:rsidR="00B81CD3" w:rsidRPr="001A18EC" w:rsidRDefault="00B81CD3" w:rsidP="00B443D3">
            <w:pPr>
              <w:ind w:left="142" w:hanging="142"/>
            </w:pPr>
            <w:r w:rsidRPr="001A18EC">
              <w:t>2.Проведение предварительного мониторинга</w:t>
            </w:r>
          </w:p>
          <w:p w:rsidR="00B81CD3" w:rsidRPr="001A18EC" w:rsidRDefault="00B81CD3" w:rsidP="00B443D3">
            <w:pPr>
              <w:ind w:left="142" w:hanging="142"/>
            </w:pPr>
            <w:r w:rsidRPr="001A18EC">
              <w:t>3.Изготовление «Сундука сказок»</w:t>
            </w:r>
          </w:p>
        </w:tc>
        <w:tc>
          <w:tcPr>
            <w:tcW w:w="3209" w:type="dxa"/>
          </w:tcPr>
          <w:p w:rsidR="00B81CD3" w:rsidRPr="001A18EC" w:rsidRDefault="00B81CD3" w:rsidP="00B443D3">
            <w:pPr>
              <w:ind w:left="142" w:hanging="142"/>
            </w:pPr>
            <w:r w:rsidRPr="001A18EC">
              <w:t>1.Чтение и рассказывание русских народных сказок.</w:t>
            </w:r>
          </w:p>
          <w:p w:rsidR="00B81CD3" w:rsidRPr="001A18EC" w:rsidRDefault="00B81CD3" w:rsidP="00B443D3">
            <w:pPr>
              <w:ind w:left="142" w:hanging="142"/>
            </w:pPr>
            <w:r w:rsidRPr="001A18EC">
              <w:t>2.Беседы</w:t>
            </w:r>
            <w:r w:rsidR="00DA00EA">
              <w:t xml:space="preserve"> </w:t>
            </w:r>
            <w:r w:rsidRPr="001A18EC">
              <w:t>о сказках и сказочных героях</w:t>
            </w:r>
          </w:p>
          <w:p w:rsidR="00B81CD3" w:rsidRPr="001A18EC" w:rsidRDefault="00B81CD3" w:rsidP="00B443D3">
            <w:pPr>
              <w:ind w:left="142" w:hanging="142"/>
            </w:pPr>
            <w:r w:rsidRPr="001A18EC">
              <w:t>3.Театрализованная игра «В гостях у сказки»</w:t>
            </w:r>
            <w:r w:rsidR="00DA00EA">
              <w:t xml:space="preserve"> </w:t>
            </w:r>
            <w:r w:rsidRPr="001A18EC">
              <w:t>по сказке «Колобок»</w:t>
            </w:r>
            <w:r w:rsidR="00DA00EA">
              <w:t>.</w:t>
            </w:r>
          </w:p>
          <w:p w:rsidR="00B81CD3" w:rsidRPr="001A18EC" w:rsidRDefault="00B81CD3" w:rsidP="00B443D3">
            <w:pPr>
              <w:ind w:left="142" w:hanging="142"/>
            </w:pPr>
          </w:p>
        </w:tc>
        <w:tc>
          <w:tcPr>
            <w:tcW w:w="3210" w:type="dxa"/>
          </w:tcPr>
          <w:p w:rsidR="00DA00EA" w:rsidRDefault="00B81CD3" w:rsidP="00B443D3">
            <w:pPr>
              <w:ind w:left="142" w:hanging="142"/>
            </w:pPr>
            <w:r w:rsidRPr="001A18EC">
              <w:t>1.Анкетирование родителей</w:t>
            </w:r>
            <w:r w:rsidR="00DA00EA">
              <w:t xml:space="preserve"> </w:t>
            </w:r>
          </w:p>
          <w:p w:rsidR="00B81CD3" w:rsidRPr="001A18EC" w:rsidRDefault="00B81CD3" w:rsidP="00B443D3">
            <w:pPr>
              <w:ind w:left="142" w:hanging="142"/>
            </w:pPr>
            <w:r w:rsidRPr="001A18EC">
              <w:t>«Роль русской народной сказки в воспитании ребенка»</w:t>
            </w:r>
          </w:p>
        </w:tc>
      </w:tr>
      <w:tr w:rsidR="001A18EC" w:rsidRPr="001A18EC" w:rsidTr="00A86A7B">
        <w:tc>
          <w:tcPr>
            <w:tcW w:w="9628" w:type="dxa"/>
            <w:gridSpan w:val="3"/>
          </w:tcPr>
          <w:p w:rsidR="00B81CD3" w:rsidRPr="001A18EC" w:rsidRDefault="00DA00EA" w:rsidP="00B443D3">
            <w:r>
              <w:t xml:space="preserve">                                                        декабрь</w:t>
            </w:r>
          </w:p>
        </w:tc>
      </w:tr>
      <w:tr w:rsidR="001A18EC" w:rsidRPr="001A18EC" w:rsidTr="00A86A7B">
        <w:tc>
          <w:tcPr>
            <w:tcW w:w="3209" w:type="dxa"/>
          </w:tcPr>
          <w:p w:rsidR="00B81CD3" w:rsidRPr="001A18EC" w:rsidRDefault="00B81CD3" w:rsidP="00B443D3">
            <w:pPr>
              <w:ind w:left="142" w:hanging="142"/>
            </w:pPr>
            <w:r w:rsidRPr="001A18EC">
              <w:t>1.Подготовка к совместному мероприятию с родителями</w:t>
            </w:r>
          </w:p>
        </w:tc>
        <w:tc>
          <w:tcPr>
            <w:tcW w:w="3209" w:type="dxa"/>
          </w:tcPr>
          <w:p w:rsidR="00B81CD3" w:rsidRPr="001A18EC" w:rsidRDefault="00B81CD3" w:rsidP="00B443D3">
            <w:pPr>
              <w:ind w:left="142" w:hanging="142"/>
            </w:pPr>
            <w:r w:rsidRPr="001A18EC">
              <w:t>1.Игра - викторина «Отгадай загадку»</w:t>
            </w:r>
          </w:p>
          <w:p w:rsidR="00B81CD3" w:rsidRPr="001A18EC" w:rsidRDefault="00B81CD3" w:rsidP="00B443D3">
            <w:pPr>
              <w:ind w:left="142" w:hanging="142"/>
            </w:pPr>
            <w:r w:rsidRPr="001A18EC">
              <w:t>2.Участие в инсценировке сказки совместно с родителями</w:t>
            </w:r>
          </w:p>
          <w:p w:rsidR="00B81CD3" w:rsidRPr="001A18EC" w:rsidRDefault="00B81CD3" w:rsidP="00B443D3">
            <w:pPr>
              <w:ind w:left="142" w:hanging="142"/>
            </w:pPr>
            <w:r w:rsidRPr="001A18EC">
              <w:t>3.ОД (рисование) «Украсим рукавичку – домик»</w:t>
            </w:r>
          </w:p>
        </w:tc>
        <w:tc>
          <w:tcPr>
            <w:tcW w:w="3210" w:type="dxa"/>
          </w:tcPr>
          <w:p w:rsidR="00B81CD3" w:rsidRPr="001A18EC" w:rsidRDefault="00B81CD3" w:rsidP="00B443D3">
            <w:pPr>
              <w:ind w:left="142" w:hanging="142"/>
            </w:pPr>
            <w:r w:rsidRPr="001A18EC">
              <w:t>1.Консультация для родителей</w:t>
            </w:r>
            <w:r w:rsidR="00C71332">
              <w:t xml:space="preserve"> </w:t>
            </w:r>
            <w:r w:rsidRPr="001A18EC">
              <w:t>«Роль сказки в жизни детей-дошкольников»</w:t>
            </w:r>
          </w:p>
          <w:p w:rsidR="00B81CD3" w:rsidRPr="001A18EC" w:rsidRDefault="00B81CD3" w:rsidP="00B443D3">
            <w:pPr>
              <w:ind w:left="142" w:hanging="142"/>
            </w:pPr>
            <w:r w:rsidRPr="001A18EC">
              <w:t>2.Инсцинировка русской народной сказки</w:t>
            </w:r>
            <w:r w:rsidR="00DA00EA">
              <w:t xml:space="preserve"> </w:t>
            </w:r>
            <w:r w:rsidRPr="001A18EC">
              <w:t xml:space="preserve"> «</w:t>
            </w:r>
            <w:r w:rsidR="00B12C32">
              <w:t>Рукавичка</w:t>
            </w:r>
            <w:r w:rsidRPr="001A18EC">
              <w:t>»</w:t>
            </w:r>
          </w:p>
        </w:tc>
      </w:tr>
      <w:tr w:rsidR="001A18EC" w:rsidRPr="001A18EC" w:rsidTr="00A86A7B">
        <w:tc>
          <w:tcPr>
            <w:tcW w:w="9628" w:type="dxa"/>
            <w:gridSpan w:val="3"/>
          </w:tcPr>
          <w:p w:rsidR="00B81CD3" w:rsidRPr="001A18EC" w:rsidRDefault="00254329" w:rsidP="00B443D3">
            <w:pPr>
              <w:jc w:val="center"/>
            </w:pPr>
            <w:r>
              <w:t>февраль</w:t>
            </w:r>
          </w:p>
        </w:tc>
      </w:tr>
      <w:tr w:rsidR="001A18EC" w:rsidRPr="001A18EC" w:rsidTr="00A86A7B">
        <w:tc>
          <w:tcPr>
            <w:tcW w:w="3209" w:type="dxa"/>
          </w:tcPr>
          <w:p w:rsidR="00B81CD3" w:rsidRPr="001A18EC" w:rsidRDefault="00B81CD3" w:rsidP="00B443D3">
            <w:pPr>
              <w:ind w:left="142" w:hanging="142"/>
            </w:pPr>
            <w:r w:rsidRPr="001A18EC">
              <w:t>1.Создание картотеки русских народных сказок в соответствии возрасту</w:t>
            </w:r>
          </w:p>
          <w:p w:rsidR="00B81CD3" w:rsidRPr="001A18EC" w:rsidRDefault="00B81CD3" w:rsidP="00B443D3">
            <w:pPr>
              <w:ind w:left="142" w:hanging="142"/>
            </w:pPr>
            <w:r w:rsidRPr="001A18EC">
              <w:t>2.Подготовка к совместному мероприятию с родителями</w:t>
            </w:r>
          </w:p>
        </w:tc>
        <w:tc>
          <w:tcPr>
            <w:tcW w:w="3209" w:type="dxa"/>
          </w:tcPr>
          <w:p w:rsidR="00B81CD3" w:rsidRPr="001A18EC" w:rsidRDefault="00B81CD3" w:rsidP="00B443D3">
            <w:pPr>
              <w:ind w:left="142" w:hanging="142"/>
            </w:pPr>
            <w:r w:rsidRPr="001A18EC">
              <w:t>1.Рисование на тему «Мой любимый сказочный герой»</w:t>
            </w:r>
          </w:p>
          <w:p w:rsidR="00B81CD3" w:rsidRPr="001A18EC" w:rsidRDefault="00B81CD3" w:rsidP="00B443D3">
            <w:pPr>
              <w:ind w:left="142" w:hanging="142"/>
            </w:pPr>
            <w:r w:rsidRPr="001A18EC">
              <w:t>2. Рассматривание иллюстраций к русским народным сказкам</w:t>
            </w:r>
          </w:p>
          <w:p w:rsidR="00B81CD3" w:rsidRPr="001A18EC" w:rsidRDefault="00B81CD3" w:rsidP="00B443D3">
            <w:pPr>
              <w:shd w:val="clear" w:color="auto" w:fill="FFFFFF"/>
              <w:autoSpaceDE w:val="0"/>
              <w:autoSpaceDN w:val="0"/>
              <w:adjustRightInd w:val="0"/>
              <w:ind w:left="142" w:hanging="142"/>
              <w:rPr>
                <w:szCs w:val="28"/>
              </w:rPr>
            </w:pPr>
            <w:r w:rsidRPr="001A18EC">
              <w:t xml:space="preserve">3. Дидактическая игра: </w:t>
            </w:r>
            <w:r w:rsidRPr="001A18EC">
              <w:rPr>
                <w:bCs/>
                <w:szCs w:val="28"/>
              </w:rPr>
              <w:t>«Расскажи о картинке»</w:t>
            </w:r>
          </w:p>
        </w:tc>
        <w:tc>
          <w:tcPr>
            <w:tcW w:w="3210" w:type="dxa"/>
          </w:tcPr>
          <w:p w:rsidR="00B81CD3" w:rsidRPr="001A18EC" w:rsidRDefault="00B81CD3" w:rsidP="00B443D3">
            <w:pPr>
              <w:ind w:left="142" w:hanging="142"/>
            </w:pPr>
            <w:r w:rsidRPr="001A18EC">
              <w:t>1.Изготовление атрибутов для театра</w:t>
            </w:r>
          </w:p>
          <w:p w:rsidR="00B81CD3" w:rsidRPr="001A18EC" w:rsidRDefault="00B81CD3" w:rsidP="00B443D3">
            <w:pPr>
              <w:ind w:left="142" w:hanging="142"/>
            </w:pPr>
            <w:r w:rsidRPr="001A18EC">
              <w:t>2.Инсцинировка русской народной сказки «Колобок»</w:t>
            </w:r>
          </w:p>
        </w:tc>
      </w:tr>
      <w:tr w:rsidR="001A18EC" w:rsidRPr="001A18EC" w:rsidTr="00A86A7B">
        <w:tc>
          <w:tcPr>
            <w:tcW w:w="9628" w:type="dxa"/>
            <w:gridSpan w:val="3"/>
          </w:tcPr>
          <w:p w:rsidR="00B81CD3" w:rsidRPr="001A18EC" w:rsidRDefault="00254329" w:rsidP="00B443D3">
            <w:pPr>
              <w:jc w:val="center"/>
            </w:pPr>
            <w:r>
              <w:t>Март - апрель</w:t>
            </w:r>
          </w:p>
        </w:tc>
      </w:tr>
      <w:tr w:rsidR="001A18EC" w:rsidRPr="001A18EC" w:rsidTr="00A86A7B">
        <w:tc>
          <w:tcPr>
            <w:tcW w:w="3209" w:type="dxa"/>
          </w:tcPr>
          <w:p w:rsidR="00B81CD3" w:rsidRPr="001A18EC" w:rsidRDefault="00B81CD3" w:rsidP="00B443D3">
            <w:pPr>
              <w:ind w:left="142" w:hanging="142"/>
            </w:pPr>
            <w:r w:rsidRPr="001A18EC">
              <w:t>1.Использование сказочных героев во время проведения НОД</w:t>
            </w:r>
          </w:p>
          <w:p w:rsidR="00B81CD3" w:rsidRPr="001A18EC" w:rsidRDefault="00B81CD3" w:rsidP="00B443D3">
            <w:pPr>
              <w:ind w:left="142" w:hanging="142"/>
            </w:pPr>
            <w:r w:rsidRPr="001A18EC">
              <w:t>2.Подготовка к совместному мероприятию с родителями</w:t>
            </w:r>
          </w:p>
        </w:tc>
        <w:tc>
          <w:tcPr>
            <w:tcW w:w="3209" w:type="dxa"/>
          </w:tcPr>
          <w:p w:rsidR="00B81CD3" w:rsidRPr="001A18EC" w:rsidRDefault="00B81CD3" w:rsidP="00B443D3">
            <w:pPr>
              <w:ind w:left="142" w:hanging="142"/>
            </w:pPr>
            <w:r w:rsidRPr="001A18EC">
              <w:t>1.Обновление и пополнение масок для подвижных игр и театрализации</w:t>
            </w:r>
          </w:p>
          <w:p w:rsidR="00B81CD3" w:rsidRPr="001A18EC" w:rsidRDefault="00B81CD3" w:rsidP="00B443D3">
            <w:pPr>
              <w:ind w:left="142" w:hanging="142"/>
            </w:pPr>
            <w:r w:rsidRPr="001A18EC">
              <w:t>2.Дидактическая игра: «Из какой я сказки?»</w:t>
            </w:r>
          </w:p>
          <w:p w:rsidR="00B81CD3" w:rsidRPr="001A18EC" w:rsidRDefault="00B81CD3" w:rsidP="00B443D3">
            <w:pPr>
              <w:ind w:left="142" w:hanging="142"/>
            </w:pPr>
            <w:r w:rsidRPr="001A18EC">
              <w:t>3. Ремонт книг в книжном уголке</w:t>
            </w:r>
          </w:p>
        </w:tc>
        <w:tc>
          <w:tcPr>
            <w:tcW w:w="3210" w:type="dxa"/>
          </w:tcPr>
          <w:p w:rsidR="00B81CD3" w:rsidRPr="001A18EC" w:rsidRDefault="00B81CD3" w:rsidP="00B443D3">
            <w:pPr>
              <w:ind w:left="142" w:hanging="142"/>
            </w:pPr>
            <w:r w:rsidRPr="001A18EC">
              <w:t>1.Инсцинировка русской народной сказки «Теремок»</w:t>
            </w:r>
          </w:p>
        </w:tc>
      </w:tr>
      <w:tr w:rsidR="001A18EC" w:rsidRPr="001A18EC" w:rsidTr="00A86A7B">
        <w:tc>
          <w:tcPr>
            <w:tcW w:w="9628" w:type="dxa"/>
            <w:gridSpan w:val="3"/>
          </w:tcPr>
          <w:p w:rsidR="00B81CD3" w:rsidRPr="001A18EC" w:rsidRDefault="00B81CD3" w:rsidP="00B443D3">
            <w:pPr>
              <w:jc w:val="center"/>
            </w:pPr>
            <w:r w:rsidRPr="001A18EC">
              <w:t>Май</w:t>
            </w:r>
          </w:p>
        </w:tc>
      </w:tr>
      <w:tr w:rsidR="00B81CD3" w:rsidRPr="001A18EC" w:rsidTr="00A86A7B">
        <w:tc>
          <w:tcPr>
            <w:tcW w:w="3209" w:type="dxa"/>
          </w:tcPr>
          <w:p w:rsidR="00B81CD3" w:rsidRPr="001A18EC" w:rsidRDefault="00B81CD3" w:rsidP="00B443D3">
            <w:pPr>
              <w:ind w:left="142" w:hanging="142"/>
            </w:pPr>
            <w:r w:rsidRPr="001A18EC">
              <w:lastRenderedPageBreak/>
              <w:t>1.Проведение итогового мониторинга</w:t>
            </w:r>
          </w:p>
          <w:p w:rsidR="00B81CD3" w:rsidRPr="001A18EC" w:rsidRDefault="00B81CD3" w:rsidP="00B443D3">
            <w:pPr>
              <w:ind w:left="142" w:hanging="142"/>
            </w:pPr>
            <w:r w:rsidRPr="001A18EC">
              <w:t>2. Оформление проекта</w:t>
            </w:r>
          </w:p>
        </w:tc>
        <w:tc>
          <w:tcPr>
            <w:tcW w:w="3209" w:type="dxa"/>
          </w:tcPr>
          <w:p w:rsidR="00B81CD3" w:rsidRPr="001A18EC" w:rsidRDefault="00B81CD3" w:rsidP="00B443D3">
            <w:pPr>
              <w:ind w:left="142" w:hanging="142"/>
            </w:pPr>
            <w:r w:rsidRPr="001A18EC">
              <w:t>1.Художественное творчество (лепка) «Колобок»</w:t>
            </w:r>
          </w:p>
          <w:p w:rsidR="00B81CD3" w:rsidRPr="001A18EC" w:rsidRDefault="00B81CD3" w:rsidP="00B443D3">
            <w:pPr>
              <w:ind w:left="142" w:hanging="142"/>
            </w:pPr>
            <w:r w:rsidRPr="001A18EC">
              <w:t>2.Инсцинировка русской народной сказки «Колобок»</w:t>
            </w:r>
          </w:p>
          <w:p w:rsidR="00B81CD3" w:rsidRPr="001A18EC" w:rsidRDefault="00B81CD3" w:rsidP="00B443D3">
            <w:pPr>
              <w:ind w:left="142" w:hanging="142"/>
            </w:pPr>
            <w:r w:rsidRPr="001A18EC">
              <w:t xml:space="preserve">3. </w:t>
            </w:r>
            <w:r w:rsidR="00A5605C" w:rsidRPr="001A18EC">
              <w:t>З</w:t>
            </w:r>
            <w:r w:rsidR="00AE6E0E" w:rsidRPr="001A18EC">
              <w:t>а</w:t>
            </w:r>
            <w:r w:rsidRPr="001A18EC">
              <w:t xml:space="preserve">учивание </w:t>
            </w:r>
            <w:proofErr w:type="spellStart"/>
            <w:r w:rsidRPr="001A18EC">
              <w:t>потешек</w:t>
            </w:r>
            <w:proofErr w:type="spellEnd"/>
          </w:p>
        </w:tc>
        <w:tc>
          <w:tcPr>
            <w:tcW w:w="3210" w:type="dxa"/>
          </w:tcPr>
          <w:p w:rsidR="00B81CD3" w:rsidRPr="001A18EC" w:rsidRDefault="00B81CD3" w:rsidP="00B443D3">
            <w:pPr>
              <w:ind w:left="142" w:hanging="142"/>
            </w:pPr>
            <w:r w:rsidRPr="001A18EC">
              <w:t>1.Памятка для родителей. «Что читать ребенку?»</w:t>
            </w:r>
          </w:p>
          <w:p w:rsidR="00B81CD3" w:rsidRPr="001A18EC" w:rsidRDefault="00B81CD3" w:rsidP="00B443D3">
            <w:pPr>
              <w:ind w:left="142" w:hanging="142"/>
            </w:pPr>
            <w:r w:rsidRPr="001A18EC">
              <w:t>2.«Сделать любимого героя своими руками»</w:t>
            </w:r>
          </w:p>
        </w:tc>
      </w:tr>
    </w:tbl>
    <w:p w:rsidR="002A2719" w:rsidRPr="001A18EC" w:rsidRDefault="002A2719" w:rsidP="00B443D3">
      <w:pPr>
        <w:spacing w:after="0" w:line="240" w:lineRule="auto"/>
        <w:jc w:val="both"/>
        <w:rPr>
          <w:b/>
        </w:rPr>
      </w:pPr>
    </w:p>
    <w:p w:rsidR="00AD09CB" w:rsidRDefault="00AD09CB" w:rsidP="00B443D3">
      <w:pPr>
        <w:spacing w:after="0" w:line="240" w:lineRule="auto"/>
        <w:jc w:val="both"/>
        <w:rPr>
          <w:b/>
        </w:rPr>
      </w:pPr>
    </w:p>
    <w:p w:rsidR="00DA00EA" w:rsidRDefault="00DA00EA" w:rsidP="00B443D3">
      <w:pPr>
        <w:spacing w:after="0" w:line="240" w:lineRule="auto"/>
        <w:jc w:val="both"/>
        <w:rPr>
          <w:b/>
        </w:rPr>
      </w:pPr>
    </w:p>
    <w:p w:rsidR="00C71332" w:rsidRDefault="00C71332" w:rsidP="00B443D3">
      <w:pPr>
        <w:spacing w:after="0" w:line="240" w:lineRule="auto"/>
        <w:jc w:val="both"/>
        <w:rPr>
          <w:b/>
        </w:rPr>
      </w:pPr>
    </w:p>
    <w:p w:rsidR="00DA00EA" w:rsidRDefault="00DA00EA" w:rsidP="00B443D3">
      <w:pPr>
        <w:spacing w:after="0" w:line="240" w:lineRule="auto"/>
        <w:jc w:val="both"/>
        <w:rPr>
          <w:b/>
        </w:rPr>
      </w:pPr>
    </w:p>
    <w:p w:rsidR="00DA00EA" w:rsidRDefault="00DA00EA" w:rsidP="00B443D3">
      <w:pPr>
        <w:spacing w:after="0" w:line="240" w:lineRule="auto"/>
        <w:jc w:val="both"/>
        <w:rPr>
          <w:b/>
        </w:rPr>
      </w:pPr>
    </w:p>
    <w:p w:rsidR="00DA00EA" w:rsidRPr="001A18EC" w:rsidRDefault="00DA00EA" w:rsidP="00B443D3">
      <w:pPr>
        <w:spacing w:after="0" w:line="240" w:lineRule="auto"/>
        <w:jc w:val="both"/>
        <w:rPr>
          <w:b/>
        </w:rPr>
      </w:pPr>
    </w:p>
    <w:p w:rsidR="009F0A0A" w:rsidRDefault="009F0A0A"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B915B3" w:rsidRDefault="00B915B3" w:rsidP="00B443D3">
      <w:pPr>
        <w:pStyle w:val="a4"/>
        <w:spacing w:after="0" w:line="240" w:lineRule="auto"/>
        <w:ind w:left="0"/>
        <w:jc w:val="center"/>
        <w:rPr>
          <w:b/>
          <w:u w:val="single"/>
        </w:rPr>
      </w:pPr>
    </w:p>
    <w:p w:rsidR="009F0A0A" w:rsidRDefault="009F0A0A" w:rsidP="00B443D3">
      <w:pPr>
        <w:pStyle w:val="a4"/>
        <w:spacing w:after="0" w:line="240" w:lineRule="auto"/>
        <w:ind w:left="0"/>
        <w:jc w:val="center"/>
        <w:rPr>
          <w:b/>
          <w:u w:val="single"/>
        </w:rPr>
      </w:pPr>
    </w:p>
    <w:p w:rsidR="00AD09CB" w:rsidRPr="003718A5" w:rsidRDefault="00AD09CB" w:rsidP="00B443D3">
      <w:pPr>
        <w:pStyle w:val="a4"/>
        <w:spacing w:after="0" w:line="240" w:lineRule="auto"/>
        <w:ind w:left="0"/>
        <w:jc w:val="center"/>
        <w:rPr>
          <w:b/>
          <w:u w:val="single"/>
        </w:rPr>
      </w:pPr>
      <w:r w:rsidRPr="003718A5">
        <w:rPr>
          <w:b/>
          <w:u w:val="single"/>
        </w:rPr>
        <w:t>Технология реализации проекта</w:t>
      </w:r>
    </w:p>
    <w:p w:rsidR="00650AA4" w:rsidRPr="003718A5" w:rsidRDefault="00650AA4" w:rsidP="00B443D3">
      <w:pPr>
        <w:spacing w:after="0" w:line="240" w:lineRule="auto"/>
        <w:ind w:firstLine="709"/>
        <w:rPr>
          <w:b/>
          <w:szCs w:val="28"/>
          <w:u w:val="single"/>
        </w:rPr>
      </w:pPr>
      <w:r w:rsidRPr="001A18EC">
        <w:t xml:space="preserve">Свою работу над проектом мы начали с составления плана реализации проекта </w:t>
      </w:r>
      <w:r w:rsidR="003718A5">
        <w:t xml:space="preserve"> - </w:t>
      </w:r>
      <w:r w:rsidRPr="003718A5">
        <w:rPr>
          <w:b/>
          <w:u w:val="single"/>
        </w:rPr>
        <w:t>«</w:t>
      </w:r>
      <w:r w:rsidR="00DA00EA" w:rsidRPr="003718A5">
        <w:rPr>
          <w:rFonts w:eastAsia="Times New Roman" w:cs="Times New Roman"/>
          <w:b/>
          <w:color w:val="333333"/>
          <w:kern w:val="36"/>
          <w:szCs w:val="28"/>
          <w:u w:val="single"/>
        </w:rPr>
        <w:t xml:space="preserve">Сказка — </w:t>
      </w:r>
      <w:r w:rsidR="003718A5">
        <w:rPr>
          <w:rFonts w:eastAsia="Times New Roman" w:cs="Times New Roman"/>
          <w:b/>
          <w:color w:val="333333"/>
          <w:kern w:val="36"/>
          <w:szCs w:val="28"/>
          <w:u w:val="single"/>
        </w:rPr>
        <w:t xml:space="preserve"> как </w:t>
      </w:r>
      <w:r w:rsidR="00DA00EA" w:rsidRPr="003718A5">
        <w:rPr>
          <w:rFonts w:eastAsia="Times New Roman" w:cs="Times New Roman"/>
          <w:b/>
          <w:color w:val="333333"/>
          <w:kern w:val="36"/>
          <w:szCs w:val="28"/>
          <w:u w:val="single"/>
        </w:rPr>
        <w:t>источник творчества в развитии ребенка</w:t>
      </w:r>
      <w:r w:rsidRPr="003718A5">
        <w:rPr>
          <w:b/>
          <w:szCs w:val="28"/>
          <w:u w:val="single"/>
        </w:rPr>
        <w:t>».</w:t>
      </w:r>
    </w:p>
    <w:p w:rsidR="00BB3F80" w:rsidRPr="001A18EC" w:rsidRDefault="00BB3F80" w:rsidP="00B443D3">
      <w:pPr>
        <w:spacing w:after="0" w:line="240" w:lineRule="auto"/>
        <w:ind w:firstLine="709"/>
        <w:jc w:val="both"/>
      </w:pPr>
      <w:r w:rsidRPr="001A18EC">
        <w:t>Первым событием проекта стало появление «Сундука сказок» в нашей группе.</w:t>
      </w:r>
      <w:r w:rsidR="003B1AF1" w:rsidRPr="001A18EC">
        <w:t xml:space="preserve"> После того как дети обнаружили сундук</w:t>
      </w:r>
      <w:r w:rsidR="00E82156" w:rsidRPr="001A18EC">
        <w:t>,</w:t>
      </w:r>
      <w:r w:rsidR="003B1AF1" w:rsidRPr="001A18EC">
        <w:t xml:space="preserve"> им </w:t>
      </w:r>
      <w:r w:rsidR="00E82156" w:rsidRPr="001A18EC">
        <w:t>стало</w:t>
      </w:r>
      <w:r w:rsidR="003B1AF1" w:rsidRPr="001A18EC">
        <w:t xml:space="preserve"> любопытно что же там внутри</w:t>
      </w:r>
      <w:r w:rsidR="00E82156" w:rsidRPr="001A18EC">
        <w:t>. Н</w:t>
      </w:r>
      <w:r w:rsidR="003B1AF1" w:rsidRPr="001A18EC">
        <w:t>о они не решались открыть его сами</w:t>
      </w:r>
      <w:r w:rsidR="0041429D" w:rsidRPr="001A18EC">
        <w:t>,</w:t>
      </w:r>
      <w:r w:rsidR="003B1AF1" w:rsidRPr="001A18EC">
        <w:t xml:space="preserve"> так как не понимали, что это за ящик. Когда мы открыли сундук</w:t>
      </w:r>
      <w:r w:rsidR="0041429D" w:rsidRPr="001A18EC">
        <w:t>,</w:t>
      </w:r>
      <w:r w:rsidR="003B1AF1" w:rsidRPr="001A18EC">
        <w:t xml:space="preserve"> в нем находился платок и письмо от Ска</w:t>
      </w:r>
      <w:r w:rsidR="00A5605C" w:rsidRPr="001A18EC">
        <w:t>зочницы</w:t>
      </w:r>
      <w:r w:rsidR="00CF5E80" w:rsidRPr="001A18EC">
        <w:t>,</w:t>
      </w:r>
      <w:r w:rsidR="00A5605C" w:rsidRPr="001A18EC">
        <w:t xml:space="preserve"> в котором было написано</w:t>
      </w:r>
      <w:r w:rsidR="003B1AF1" w:rsidRPr="001A18EC">
        <w:t xml:space="preserve"> о том</w:t>
      </w:r>
      <w:r w:rsidR="00A5605C" w:rsidRPr="001A18EC">
        <w:t xml:space="preserve">, что как только сундук открывается и оттуда достается платок – </w:t>
      </w:r>
      <w:r w:rsidR="00312AB5" w:rsidRPr="001A18EC">
        <w:t>н</w:t>
      </w:r>
      <w:r w:rsidR="00A5605C" w:rsidRPr="001A18EC">
        <w:t>ачинается сказка. С этого момента все театрализованная деятельность в группе начина</w:t>
      </w:r>
      <w:r w:rsidR="00312AB5" w:rsidRPr="001A18EC">
        <w:t xml:space="preserve">лась </w:t>
      </w:r>
      <w:r w:rsidR="00A5605C" w:rsidRPr="001A18EC">
        <w:t>с появлени</w:t>
      </w:r>
      <w:r w:rsidR="00312AB5" w:rsidRPr="001A18EC">
        <w:t>я</w:t>
      </w:r>
      <w:r w:rsidR="00A5605C" w:rsidRPr="001A18EC">
        <w:t xml:space="preserve"> платка. Но иногда из сундука появля</w:t>
      </w:r>
      <w:r w:rsidR="00312AB5" w:rsidRPr="001A18EC">
        <w:t>лась</w:t>
      </w:r>
      <w:r w:rsidR="00A5605C" w:rsidRPr="001A18EC">
        <w:t xml:space="preserve"> новая книга с</w:t>
      </w:r>
      <w:r w:rsidR="00312AB5" w:rsidRPr="001A18EC">
        <w:t xml:space="preserve"> новой сказкой. Такое появление сказки обязательно сопровождалось </w:t>
      </w:r>
      <w:r w:rsidR="00AE7997" w:rsidRPr="001A18EC">
        <w:t>сюрпризным моментом и игровой ситуацией.</w:t>
      </w:r>
      <w:r w:rsidR="00DA00EA">
        <w:t xml:space="preserve"> </w:t>
      </w:r>
      <w:r w:rsidR="00AE7997" w:rsidRPr="001A18EC">
        <w:t>Т</w:t>
      </w:r>
      <w:r w:rsidR="00A5605C" w:rsidRPr="001A18EC">
        <w:t xml:space="preserve">акие книги </w:t>
      </w:r>
      <w:r w:rsidR="00AE7997" w:rsidRPr="001A18EC">
        <w:t xml:space="preserve">всегда </w:t>
      </w:r>
      <w:r w:rsidR="00A5605C" w:rsidRPr="001A18EC">
        <w:t>станов</w:t>
      </w:r>
      <w:r w:rsidR="00AE7997" w:rsidRPr="001A18EC">
        <w:t xml:space="preserve">ились </w:t>
      </w:r>
      <w:r w:rsidR="00A5605C" w:rsidRPr="001A18EC">
        <w:t>любимыми у детей</w:t>
      </w:r>
      <w:r w:rsidR="00AE7997" w:rsidRPr="001A18EC">
        <w:t>.</w:t>
      </w:r>
    </w:p>
    <w:p w:rsidR="00A5605C" w:rsidRPr="001A18EC" w:rsidRDefault="00A5605C" w:rsidP="00B443D3">
      <w:pPr>
        <w:spacing w:after="0" w:line="240" w:lineRule="auto"/>
        <w:ind w:firstLine="709"/>
        <w:jc w:val="both"/>
      </w:pPr>
    </w:p>
    <w:p w:rsidR="007D24FC" w:rsidRPr="001A18EC" w:rsidRDefault="007D24FC" w:rsidP="00B443D3">
      <w:pPr>
        <w:spacing w:after="0" w:line="240" w:lineRule="auto"/>
        <w:ind w:firstLine="709"/>
        <w:jc w:val="both"/>
        <w:rPr>
          <w:szCs w:val="28"/>
        </w:rPr>
      </w:pPr>
      <w:r w:rsidRPr="001A18EC">
        <w:rPr>
          <w:szCs w:val="28"/>
        </w:rPr>
        <w:t>В начале реализации проекта был пров</w:t>
      </w:r>
      <w:r w:rsidR="00254329">
        <w:rPr>
          <w:szCs w:val="28"/>
        </w:rPr>
        <w:t xml:space="preserve">еден предварительный мониторинг </w:t>
      </w:r>
      <w:r w:rsidRPr="001A18EC">
        <w:t xml:space="preserve"> </w:t>
      </w:r>
      <w:r w:rsidRPr="001A18EC">
        <w:rPr>
          <w:szCs w:val="28"/>
        </w:rPr>
        <w:t>знаний воспитанников о сказках на основании следующих методик.</w:t>
      </w:r>
    </w:p>
    <w:p w:rsidR="007D24FC" w:rsidRPr="001A18EC" w:rsidRDefault="007D24FC" w:rsidP="00B443D3">
      <w:pPr>
        <w:spacing w:after="0" w:line="240" w:lineRule="auto"/>
        <w:ind w:firstLine="709"/>
        <w:jc w:val="both"/>
        <w:rPr>
          <w:szCs w:val="28"/>
        </w:rPr>
      </w:pPr>
    </w:p>
    <w:p w:rsidR="007D24FC" w:rsidRPr="001A18EC" w:rsidRDefault="007D24FC" w:rsidP="00B443D3">
      <w:pPr>
        <w:spacing w:after="0" w:line="240" w:lineRule="auto"/>
        <w:jc w:val="center"/>
        <w:rPr>
          <w:szCs w:val="28"/>
        </w:rPr>
      </w:pPr>
      <w:r w:rsidRPr="001A18EC">
        <w:rPr>
          <w:b/>
          <w:szCs w:val="28"/>
        </w:rPr>
        <w:t>Тест №</w:t>
      </w:r>
      <w:r w:rsidRPr="001A18EC">
        <w:rPr>
          <w:szCs w:val="28"/>
        </w:rPr>
        <w:t>1 «Назови сказки»</w:t>
      </w:r>
    </w:p>
    <w:p w:rsidR="007D24FC" w:rsidRPr="001A18EC" w:rsidRDefault="007D24FC" w:rsidP="00B443D3">
      <w:pPr>
        <w:spacing w:after="0" w:line="240" w:lineRule="auto"/>
        <w:ind w:firstLine="709"/>
        <w:jc w:val="both"/>
        <w:rPr>
          <w:szCs w:val="28"/>
        </w:rPr>
      </w:pPr>
      <w:r w:rsidRPr="001A18EC">
        <w:rPr>
          <w:b/>
          <w:szCs w:val="28"/>
        </w:rPr>
        <w:t>Цель</w:t>
      </w:r>
      <w:r w:rsidRPr="001A18EC">
        <w:rPr>
          <w:szCs w:val="28"/>
        </w:rPr>
        <w:t>: выявить знания детей о сказках.</w:t>
      </w:r>
    </w:p>
    <w:p w:rsidR="007D24FC" w:rsidRPr="001A18EC" w:rsidRDefault="007D24FC" w:rsidP="00B443D3">
      <w:pPr>
        <w:spacing w:after="0" w:line="240" w:lineRule="auto"/>
        <w:ind w:firstLine="709"/>
        <w:jc w:val="both"/>
        <w:rPr>
          <w:szCs w:val="28"/>
        </w:rPr>
      </w:pPr>
      <w:proofErr w:type="gramStart"/>
      <w:r w:rsidRPr="001A18EC">
        <w:rPr>
          <w:b/>
          <w:szCs w:val="28"/>
        </w:rPr>
        <w:t xml:space="preserve">Материал: </w:t>
      </w:r>
      <w:r w:rsidRPr="001A18EC">
        <w:rPr>
          <w:szCs w:val="28"/>
        </w:rPr>
        <w:t>иллюстрации к сказкам («Репка», «Колобок», «Курочка – Ряба», «Маша и медведь», «Теремок», «Рукавичка», «Три медведя», «</w:t>
      </w:r>
      <w:proofErr w:type="spellStart"/>
      <w:r w:rsidRPr="001A18EC">
        <w:rPr>
          <w:szCs w:val="28"/>
        </w:rPr>
        <w:t>Жихарка</w:t>
      </w:r>
      <w:proofErr w:type="spellEnd"/>
      <w:r w:rsidRPr="001A18EC">
        <w:rPr>
          <w:szCs w:val="28"/>
        </w:rPr>
        <w:t>», «Пых»)</w:t>
      </w:r>
      <w:proofErr w:type="gramEnd"/>
    </w:p>
    <w:p w:rsidR="007D24FC" w:rsidRPr="001A18EC" w:rsidRDefault="007D24FC" w:rsidP="00B443D3">
      <w:pPr>
        <w:spacing w:after="0" w:line="240" w:lineRule="auto"/>
        <w:ind w:firstLine="709"/>
        <w:jc w:val="both"/>
        <w:rPr>
          <w:szCs w:val="28"/>
        </w:rPr>
      </w:pPr>
      <w:r w:rsidRPr="001A18EC">
        <w:rPr>
          <w:b/>
          <w:szCs w:val="28"/>
        </w:rPr>
        <w:t>Методика диагностики</w:t>
      </w:r>
      <w:r w:rsidRPr="001A18EC">
        <w:rPr>
          <w:szCs w:val="28"/>
        </w:rPr>
        <w:t>: предложить ребенку перечислить знакомые сказки.</w:t>
      </w:r>
    </w:p>
    <w:p w:rsidR="007D24FC" w:rsidRPr="001A18EC" w:rsidRDefault="007D24FC" w:rsidP="00B443D3">
      <w:pPr>
        <w:spacing w:after="0" w:line="240" w:lineRule="auto"/>
        <w:ind w:firstLine="709"/>
        <w:jc w:val="both"/>
        <w:rPr>
          <w:szCs w:val="28"/>
        </w:rPr>
      </w:pPr>
      <w:r w:rsidRPr="001A18EC">
        <w:rPr>
          <w:i/>
          <w:szCs w:val="28"/>
        </w:rPr>
        <w:t>1 балл</w:t>
      </w:r>
      <w:r w:rsidRPr="001A18EC">
        <w:rPr>
          <w:szCs w:val="28"/>
        </w:rPr>
        <w:t xml:space="preserve"> - не знает;</w:t>
      </w:r>
    </w:p>
    <w:p w:rsidR="007D24FC" w:rsidRPr="001A18EC" w:rsidRDefault="007D24FC" w:rsidP="00B443D3">
      <w:pPr>
        <w:spacing w:after="0" w:line="240" w:lineRule="auto"/>
        <w:ind w:firstLine="709"/>
        <w:jc w:val="both"/>
        <w:rPr>
          <w:szCs w:val="28"/>
        </w:rPr>
      </w:pPr>
      <w:r w:rsidRPr="001A18EC">
        <w:rPr>
          <w:i/>
          <w:szCs w:val="28"/>
        </w:rPr>
        <w:t>2 балла</w:t>
      </w:r>
      <w:r w:rsidRPr="001A18EC">
        <w:rPr>
          <w:szCs w:val="28"/>
        </w:rPr>
        <w:t xml:space="preserve"> - называет известные сказки («Курочка Ряба», «Колобок», «Репка»)</w:t>
      </w:r>
    </w:p>
    <w:p w:rsidR="007D24FC" w:rsidRPr="001A18EC" w:rsidRDefault="007D24FC" w:rsidP="00B443D3">
      <w:pPr>
        <w:spacing w:after="0" w:line="240" w:lineRule="auto"/>
        <w:ind w:firstLine="709"/>
        <w:jc w:val="both"/>
        <w:rPr>
          <w:szCs w:val="28"/>
        </w:rPr>
      </w:pPr>
      <w:r w:rsidRPr="001A18EC">
        <w:rPr>
          <w:i/>
          <w:szCs w:val="28"/>
        </w:rPr>
        <w:t>3 балла</w:t>
      </w:r>
      <w:r w:rsidRPr="001A18EC">
        <w:rPr>
          <w:szCs w:val="28"/>
        </w:rPr>
        <w:t xml:space="preserve"> - ребенок называет большинство сказок. </w:t>
      </w:r>
    </w:p>
    <w:p w:rsidR="007D24FC" w:rsidRPr="001A18EC" w:rsidRDefault="007D24FC" w:rsidP="00B443D3">
      <w:pPr>
        <w:spacing w:after="0" w:line="240" w:lineRule="auto"/>
        <w:rPr>
          <w:b/>
          <w:szCs w:val="28"/>
        </w:rPr>
      </w:pPr>
    </w:p>
    <w:p w:rsidR="007D24FC" w:rsidRPr="001A18EC" w:rsidRDefault="007D24FC" w:rsidP="00B443D3">
      <w:pPr>
        <w:spacing w:after="0" w:line="240" w:lineRule="auto"/>
        <w:jc w:val="center"/>
        <w:rPr>
          <w:szCs w:val="28"/>
        </w:rPr>
      </w:pPr>
      <w:r w:rsidRPr="001A18EC">
        <w:rPr>
          <w:b/>
          <w:szCs w:val="28"/>
        </w:rPr>
        <w:t>Тест № 2</w:t>
      </w:r>
      <w:r w:rsidRPr="001A18EC">
        <w:rPr>
          <w:szCs w:val="28"/>
        </w:rPr>
        <w:t xml:space="preserve"> «Расскажи сказку»</w:t>
      </w:r>
    </w:p>
    <w:p w:rsidR="007D24FC" w:rsidRPr="001A18EC" w:rsidRDefault="007D24FC" w:rsidP="00B443D3">
      <w:pPr>
        <w:spacing w:after="0" w:line="240" w:lineRule="auto"/>
        <w:ind w:firstLine="709"/>
        <w:jc w:val="both"/>
        <w:rPr>
          <w:szCs w:val="28"/>
        </w:rPr>
      </w:pPr>
      <w:r w:rsidRPr="001A18EC">
        <w:rPr>
          <w:b/>
          <w:szCs w:val="28"/>
        </w:rPr>
        <w:t>Цель</w:t>
      </w:r>
      <w:r w:rsidRPr="001A18EC">
        <w:rPr>
          <w:szCs w:val="28"/>
        </w:rPr>
        <w:t>: выявить умение связно передать содержание известной ребенку сказки.</w:t>
      </w:r>
    </w:p>
    <w:p w:rsidR="007D24FC" w:rsidRPr="001A18EC" w:rsidRDefault="007D24FC" w:rsidP="00B443D3">
      <w:pPr>
        <w:spacing w:after="0" w:line="240" w:lineRule="auto"/>
        <w:ind w:firstLine="709"/>
        <w:jc w:val="both"/>
        <w:rPr>
          <w:szCs w:val="28"/>
        </w:rPr>
      </w:pPr>
      <w:r w:rsidRPr="001A18EC">
        <w:rPr>
          <w:b/>
          <w:szCs w:val="28"/>
        </w:rPr>
        <w:t>Методика диагностики</w:t>
      </w:r>
      <w:r w:rsidRPr="001A18EC">
        <w:rPr>
          <w:szCs w:val="28"/>
        </w:rPr>
        <w:t>: предложить ребенку рассказать сказку на выбор.</w:t>
      </w:r>
    </w:p>
    <w:p w:rsidR="007D24FC" w:rsidRPr="001A18EC" w:rsidRDefault="007D24FC" w:rsidP="00B443D3">
      <w:pPr>
        <w:spacing w:after="0" w:line="240" w:lineRule="auto"/>
        <w:ind w:firstLine="709"/>
        <w:jc w:val="both"/>
        <w:rPr>
          <w:szCs w:val="28"/>
        </w:rPr>
      </w:pPr>
      <w:r w:rsidRPr="001A18EC">
        <w:rPr>
          <w:i/>
          <w:szCs w:val="28"/>
        </w:rPr>
        <w:t>1 балл</w:t>
      </w:r>
      <w:r w:rsidRPr="001A18EC">
        <w:rPr>
          <w:szCs w:val="28"/>
        </w:rPr>
        <w:t xml:space="preserve"> - отказывается рассказать сказку;</w:t>
      </w:r>
    </w:p>
    <w:p w:rsidR="007D24FC" w:rsidRPr="001A18EC" w:rsidRDefault="007D24FC" w:rsidP="00B443D3">
      <w:pPr>
        <w:spacing w:after="0" w:line="240" w:lineRule="auto"/>
        <w:ind w:firstLine="709"/>
        <w:jc w:val="both"/>
        <w:rPr>
          <w:szCs w:val="28"/>
        </w:rPr>
      </w:pPr>
      <w:r w:rsidRPr="001A18EC">
        <w:rPr>
          <w:i/>
          <w:szCs w:val="28"/>
        </w:rPr>
        <w:t>2 балла</w:t>
      </w:r>
      <w:r w:rsidRPr="001A18EC">
        <w:rPr>
          <w:szCs w:val="28"/>
        </w:rPr>
        <w:t xml:space="preserve"> - ребенок рассказывает с помощью воспитателя;</w:t>
      </w:r>
    </w:p>
    <w:p w:rsidR="007D24FC" w:rsidRPr="001A18EC" w:rsidRDefault="007D24FC" w:rsidP="00B443D3">
      <w:pPr>
        <w:spacing w:after="0" w:line="240" w:lineRule="auto"/>
        <w:ind w:firstLine="709"/>
        <w:jc w:val="both"/>
        <w:rPr>
          <w:szCs w:val="28"/>
        </w:rPr>
      </w:pPr>
      <w:r w:rsidRPr="001A18EC">
        <w:rPr>
          <w:i/>
          <w:szCs w:val="28"/>
        </w:rPr>
        <w:t>3 балла</w:t>
      </w:r>
      <w:r w:rsidRPr="001A18EC">
        <w:rPr>
          <w:szCs w:val="28"/>
        </w:rPr>
        <w:t xml:space="preserve"> - ребенок свободно рассказывает сказку.</w:t>
      </w:r>
    </w:p>
    <w:p w:rsidR="007D24FC" w:rsidRPr="001A18EC" w:rsidRDefault="007D24FC" w:rsidP="00B443D3">
      <w:pPr>
        <w:spacing w:after="0" w:line="240" w:lineRule="auto"/>
        <w:rPr>
          <w:b/>
          <w:szCs w:val="28"/>
        </w:rPr>
      </w:pPr>
    </w:p>
    <w:p w:rsidR="007D24FC" w:rsidRPr="001A18EC" w:rsidRDefault="007D24FC" w:rsidP="00B443D3">
      <w:pPr>
        <w:spacing w:after="0" w:line="240" w:lineRule="auto"/>
        <w:ind w:firstLine="709"/>
        <w:jc w:val="both"/>
        <w:rPr>
          <w:b/>
          <w:szCs w:val="28"/>
        </w:rPr>
      </w:pPr>
      <w:r w:rsidRPr="001A18EC">
        <w:rPr>
          <w:b/>
          <w:szCs w:val="28"/>
        </w:rPr>
        <w:t>Критерии диагностики:</w:t>
      </w:r>
    </w:p>
    <w:p w:rsidR="007D24FC" w:rsidRPr="001A18EC" w:rsidRDefault="007D24FC" w:rsidP="00B443D3">
      <w:pPr>
        <w:spacing w:after="0" w:line="240" w:lineRule="auto"/>
        <w:ind w:firstLine="709"/>
        <w:jc w:val="both"/>
        <w:rPr>
          <w:szCs w:val="28"/>
        </w:rPr>
      </w:pPr>
      <w:r w:rsidRPr="001A18EC">
        <w:rPr>
          <w:i/>
          <w:szCs w:val="28"/>
        </w:rPr>
        <w:t xml:space="preserve">Низкий (1-2 балла) </w:t>
      </w:r>
      <w:r w:rsidRPr="001A18EC">
        <w:rPr>
          <w:szCs w:val="28"/>
        </w:rPr>
        <w:t xml:space="preserve">В ответ на просьбу взрослого ребенок не называет, не рассказывает сказку. </w:t>
      </w:r>
    </w:p>
    <w:p w:rsidR="007D24FC" w:rsidRPr="001A18EC" w:rsidRDefault="007D24FC" w:rsidP="00B443D3">
      <w:pPr>
        <w:spacing w:after="0" w:line="240" w:lineRule="auto"/>
        <w:ind w:firstLine="709"/>
        <w:jc w:val="both"/>
        <w:rPr>
          <w:szCs w:val="28"/>
        </w:rPr>
      </w:pPr>
      <w:r w:rsidRPr="001A18EC">
        <w:rPr>
          <w:i/>
          <w:szCs w:val="28"/>
        </w:rPr>
        <w:t>Средний (3-4 балла)</w:t>
      </w:r>
      <w:r w:rsidRPr="001A18EC">
        <w:rPr>
          <w:szCs w:val="28"/>
        </w:rPr>
        <w:t xml:space="preserve"> Ребенок по просьбе называет, рассказывает сказки с помощью воспитателя. </w:t>
      </w:r>
    </w:p>
    <w:p w:rsidR="007D24FC" w:rsidRPr="001A18EC" w:rsidRDefault="007D24FC" w:rsidP="00B443D3">
      <w:pPr>
        <w:spacing w:after="0" w:line="240" w:lineRule="auto"/>
        <w:ind w:firstLine="709"/>
        <w:jc w:val="both"/>
        <w:rPr>
          <w:szCs w:val="28"/>
        </w:rPr>
      </w:pPr>
      <w:r w:rsidRPr="001A18EC">
        <w:rPr>
          <w:i/>
          <w:szCs w:val="28"/>
        </w:rPr>
        <w:t>Высокий (5-6 баллов)</w:t>
      </w:r>
      <w:r w:rsidRPr="001A18EC">
        <w:rPr>
          <w:szCs w:val="28"/>
        </w:rPr>
        <w:t xml:space="preserve"> Ребенок с удовольствием рассказывает известные сказки, перечисляет герои, дает им характеристику, переживает, восхищается ими.  </w:t>
      </w:r>
    </w:p>
    <w:p w:rsidR="007D24FC" w:rsidRPr="001A18EC" w:rsidRDefault="007D24FC" w:rsidP="00B443D3">
      <w:pPr>
        <w:spacing w:after="0" w:line="240" w:lineRule="auto"/>
        <w:ind w:firstLine="709"/>
        <w:jc w:val="both"/>
        <w:rPr>
          <w:szCs w:val="28"/>
        </w:rPr>
      </w:pPr>
    </w:p>
    <w:p w:rsidR="007D24FC" w:rsidRPr="001A18EC" w:rsidRDefault="007D24FC" w:rsidP="00B443D3">
      <w:pPr>
        <w:spacing w:after="0" w:line="240" w:lineRule="auto"/>
        <w:ind w:firstLine="709"/>
        <w:jc w:val="both"/>
        <w:rPr>
          <w:szCs w:val="28"/>
        </w:rPr>
      </w:pPr>
      <w:r w:rsidRPr="001A18EC">
        <w:rPr>
          <w:szCs w:val="28"/>
        </w:rPr>
        <w:t>Полученные результаты отражены в таблицах 1,2.</w:t>
      </w:r>
    </w:p>
    <w:p w:rsidR="007D24FC" w:rsidRPr="001A18EC" w:rsidRDefault="007D24FC" w:rsidP="00B443D3">
      <w:pPr>
        <w:spacing w:after="0" w:line="240" w:lineRule="auto"/>
        <w:ind w:firstLine="709"/>
        <w:jc w:val="both"/>
        <w:rPr>
          <w:szCs w:val="28"/>
        </w:rPr>
      </w:pPr>
    </w:p>
    <w:p w:rsidR="00AE6E0E" w:rsidRPr="001A18EC" w:rsidRDefault="00850E5C" w:rsidP="00B443D3">
      <w:pPr>
        <w:spacing w:after="0" w:line="240" w:lineRule="auto"/>
        <w:ind w:firstLine="709"/>
        <w:jc w:val="both"/>
        <w:rPr>
          <w:szCs w:val="28"/>
        </w:rPr>
      </w:pPr>
      <w:r w:rsidRPr="001A18EC">
        <w:rPr>
          <w:szCs w:val="28"/>
        </w:rPr>
        <w:t>Р</w:t>
      </w:r>
      <w:r w:rsidR="007D24FC" w:rsidRPr="001A18EC">
        <w:rPr>
          <w:szCs w:val="28"/>
        </w:rPr>
        <w:t>еализаци</w:t>
      </w:r>
      <w:r w:rsidRPr="001A18EC">
        <w:rPr>
          <w:szCs w:val="28"/>
        </w:rPr>
        <w:t>я</w:t>
      </w:r>
      <w:r w:rsidR="007D24FC" w:rsidRPr="001A18EC">
        <w:rPr>
          <w:szCs w:val="28"/>
        </w:rPr>
        <w:t xml:space="preserve"> основного этапа проекта </w:t>
      </w:r>
      <w:r w:rsidRPr="001A18EC">
        <w:rPr>
          <w:szCs w:val="28"/>
        </w:rPr>
        <w:t xml:space="preserve">включала следующие </w:t>
      </w:r>
      <w:r w:rsidR="007D24FC" w:rsidRPr="001A18EC">
        <w:rPr>
          <w:szCs w:val="28"/>
        </w:rPr>
        <w:t>мероприятия с детьми</w:t>
      </w:r>
      <w:r w:rsidRPr="001A18EC">
        <w:rPr>
          <w:szCs w:val="28"/>
        </w:rPr>
        <w:t>:</w:t>
      </w:r>
    </w:p>
    <w:p w:rsidR="00850E5C" w:rsidRPr="001A18EC" w:rsidRDefault="00850E5C" w:rsidP="00B443D3">
      <w:pPr>
        <w:pStyle w:val="a4"/>
        <w:numPr>
          <w:ilvl w:val="0"/>
          <w:numId w:val="23"/>
        </w:numPr>
        <w:spacing w:after="0" w:line="240" w:lineRule="auto"/>
      </w:pPr>
      <w:r w:rsidRPr="001A18EC">
        <w:lastRenderedPageBreak/>
        <w:t>чтение и рассказывание русских народных сказок,</w:t>
      </w:r>
    </w:p>
    <w:p w:rsidR="00850E5C" w:rsidRPr="001A18EC" w:rsidRDefault="00850E5C" w:rsidP="00B443D3">
      <w:pPr>
        <w:pStyle w:val="a4"/>
        <w:numPr>
          <w:ilvl w:val="0"/>
          <w:numId w:val="23"/>
        </w:numPr>
        <w:spacing w:after="0" w:line="240" w:lineRule="auto"/>
      </w:pPr>
      <w:r w:rsidRPr="001A18EC">
        <w:t>игры-викторины по прочитанным сказкам,</w:t>
      </w:r>
    </w:p>
    <w:p w:rsidR="00850E5C" w:rsidRPr="001A18EC" w:rsidRDefault="00B12C32" w:rsidP="00B443D3">
      <w:pPr>
        <w:pStyle w:val="a4"/>
        <w:numPr>
          <w:ilvl w:val="0"/>
          <w:numId w:val="23"/>
        </w:numPr>
        <w:spacing w:after="0" w:line="240" w:lineRule="auto"/>
      </w:pPr>
      <w:proofErr w:type="spellStart"/>
      <w:r>
        <w:t>перес</w:t>
      </w:r>
      <w:r w:rsidR="00850E5C" w:rsidRPr="001A18EC">
        <w:t>казывание</w:t>
      </w:r>
      <w:proofErr w:type="spellEnd"/>
      <w:r w:rsidR="00850E5C" w:rsidRPr="001A18EC">
        <w:t xml:space="preserve"> прочитанных сказок,</w:t>
      </w:r>
    </w:p>
    <w:p w:rsidR="00850E5C" w:rsidRPr="001A18EC" w:rsidRDefault="00850E5C" w:rsidP="00B443D3">
      <w:pPr>
        <w:pStyle w:val="a4"/>
        <w:numPr>
          <w:ilvl w:val="0"/>
          <w:numId w:val="23"/>
        </w:numPr>
        <w:spacing w:after="0" w:line="240" w:lineRule="auto"/>
      </w:pPr>
      <w:r w:rsidRPr="001A18EC">
        <w:t>изобразительная деятельность по мотивам сказок,</w:t>
      </w:r>
    </w:p>
    <w:p w:rsidR="00850E5C" w:rsidRPr="001A18EC" w:rsidRDefault="00850E5C" w:rsidP="00B443D3">
      <w:pPr>
        <w:pStyle w:val="a4"/>
        <w:numPr>
          <w:ilvl w:val="0"/>
          <w:numId w:val="23"/>
        </w:numPr>
        <w:spacing w:after="0" w:line="240" w:lineRule="auto"/>
      </w:pPr>
      <w:r w:rsidRPr="001A18EC">
        <w:t>театрализованные игры,</w:t>
      </w:r>
    </w:p>
    <w:p w:rsidR="00A5605C" w:rsidRPr="001A18EC" w:rsidRDefault="00AE6E0E" w:rsidP="00B443D3">
      <w:pPr>
        <w:pStyle w:val="a4"/>
        <w:numPr>
          <w:ilvl w:val="0"/>
          <w:numId w:val="23"/>
        </w:numPr>
        <w:spacing w:after="0" w:line="240" w:lineRule="auto"/>
      </w:pPr>
      <w:r w:rsidRPr="001A18EC">
        <w:t>изготовление масок,</w:t>
      </w:r>
    </w:p>
    <w:p w:rsidR="00850E5C" w:rsidRPr="001A18EC" w:rsidRDefault="00850E5C" w:rsidP="00B443D3">
      <w:pPr>
        <w:pStyle w:val="a4"/>
        <w:numPr>
          <w:ilvl w:val="0"/>
          <w:numId w:val="23"/>
        </w:numPr>
        <w:spacing w:after="0" w:line="240" w:lineRule="auto"/>
      </w:pPr>
      <w:r w:rsidRPr="001A18EC">
        <w:t>постановка сказок детьми с участием родителей.</w:t>
      </w:r>
    </w:p>
    <w:p w:rsidR="00650AA4" w:rsidRPr="001A18EC" w:rsidRDefault="00650AA4" w:rsidP="00B443D3">
      <w:pPr>
        <w:spacing w:after="0" w:line="240" w:lineRule="auto"/>
        <w:ind w:firstLine="709"/>
        <w:jc w:val="both"/>
      </w:pPr>
      <w:r w:rsidRPr="001A18EC">
        <w:t xml:space="preserve">А так же </w:t>
      </w:r>
      <w:r w:rsidR="0041429D" w:rsidRPr="001A18EC">
        <w:t xml:space="preserve">с детьми </w:t>
      </w:r>
      <w:r w:rsidRPr="001A18EC">
        <w:t xml:space="preserve">читали и заучивали наизусть стихи о героях сказок: «Мишка», «Зайка»; </w:t>
      </w:r>
      <w:r w:rsidR="00850E5C" w:rsidRPr="001A18EC">
        <w:t>з</w:t>
      </w:r>
      <w:r w:rsidRPr="001A18EC">
        <w:t xml:space="preserve">аучивали </w:t>
      </w:r>
      <w:proofErr w:type="spellStart"/>
      <w:r w:rsidRPr="001A18EC">
        <w:t>потешки</w:t>
      </w:r>
      <w:proofErr w:type="spellEnd"/>
      <w:r w:rsidRPr="001A18EC">
        <w:t xml:space="preserve"> «Идет коза рогатая», «Петушок», «Сорока — сорока». Дети их не только рассказывали наизусть, но и сопровождали рассказ движениями по тексту.</w:t>
      </w:r>
    </w:p>
    <w:p w:rsidR="00650AA4" w:rsidRPr="001A18EC" w:rsidRDefault="00650AA4" w:rsidP="00B443D3">
      <w:pPr>
        <w:spacing w:after="0" w:line="240" w:lineRule="auto"/>
        <w:ind w:firstLine="709"/>
        <w:jc w:val="both"/>
      </w:pPr>
      <w:r w:rsidRPr="001A18EC">
        <w:t>Наше знакомство со сказками так же проходило через их драматизацию с использованием разн</w:t>
      </w:r>
      <w:r w:rsidR="00254329">
        <w:t>ых видов театров:</w:t>
      </w:r>
      <w:r w:rsidRPr="001A18EC">
        <w:t xml:space="preserve"> «Настольный театр», </w:t>
      </w:r>
      <w:r w:rsidR="00254329">
        <w:t xml:space="preserve">«Пальчиковый театр» </w:t>
      </w:r>
      <w:r w:rsidRPr="001A18EC">
        <w:t>и т.д.</w:t>
      </w:r>
    </w:p>
    <w:p w:rsidR="00650AA4" w:rsidRPr="001A18EC" w:rsidRDefault="00650AA4" w:rsidP="00B443D3">
      <w:pPr>
        <w:spacing w:after="0" w:line="240" w:lineRule="auto"/>
        <w:ind w:firstLine="709"/>
        <w:jc w:val="both"/>
      </w:pPr>
      <w:r w:rsidRPr="001A18EC">
        <w:t>С целью закрепления знаний о русских народных сказках использовали дидактические игры: «Расскажи сказку по серии картинок», «Составь сказку», «Назови сказку».</w:t>
      </w:r>
    </w:p>
    <w:p w:rsidR="00650AA4" w:rsidRPr="001A18EC" w:rsidRDefault="00650AA4" w:rsidP="00B443D3">
      <w:pPr>
        <w:spacing w:after="0" w:line="240" w:lineRule="auto"/>
        <w:ind w:firstLine="709"/>
        <w:jc w:val="both"/>
      </w:pPr>
      <w:r w:rsidRPr="001A18EC">
        <w:t>Для активизации мыслительных процессов, развития речи, памяти загадывали загадки, которые показали, насколько хорошо дети знают русские народные сказки.</w:t>
      </w:r>
    </w:p>
    <w:p w:rsidR="00BB3F80" w:rsidRPr="001A18EC" w:rsidRDefault="00650AA4" w:rsidP="00B443D3">
      <w:pPr>
        <w:spacing w:after="0" w:line="240" w:lineRule="auto"/>
        <w:ind w:firstLine="709"/>
        <w:jc w:val="both"/>
      </w:pPr>
      <w:r w:rsidRPr="001A18EC">
        <w:t xml:space="preserve">Активное участие принимали дети в подвижных играх: «У медведя </w:t>
      </w:r>
      <w:proofErr w:type="gramStart"/>
      <w:r w:rsidRPr="001A18EC">
        <w:t>во</w:t>
      </w:r>
      <w:proofErr w:type="gramEnd"/>
      <w:r w:rsidRPr="001A18EC">
        <w:t xml:space="preserve"> бору», «Карусель», «Зайка беленький сидит», «Нет у зайки рукавиц». В организации игр использовали маски героев.</w:t>
      </w:r>
    </w:p>
    <w:p w:rsidR="00BB3F80" w:rsidRPr="001A18EC" w:rsidRDefault="00BB3F80" w:rsidP="00B443D3">
      <w:pPr>
        <w:spacing w:after="0" w:line="240" w:lineRule="auto"/>
        <w:ind w:firstLine="709"/>
        <w:jc w:val="both"/>
      </w:pPr>
      <w:r w:rsidRPr="001A18EC">
        <w:t>В самостоятельной деятельности:</w:t>
      </w:r>
    </w:p>
    <w:p w:rsidR="00BB3F80" w:rsidRPr="001A18EC" w:rsidRDefault="00BB3F80" w:rsidP="00B443D3">
      <w:pPr>
        <w:spacing w:after="0" w:line="240" w:lineRule="auto"/>
        <w:ind w:firstLine="709"/>
        <w:jc w:val="both"/>
      </w:pPr>
      <w:r w:rsidRPr="001A18EC">
        <w:t>-  дети раскрашивали иллюстрации из сказок;</w:t>
      </w:r>
    </w:p>
    <w:p w:rsidR="00BB3F80" w:rsidRPr="001A18EC" w:rsidRDefault="00BB3F80" w:rsidP="00B443D3">
      <w:pPr>
        <w:spacing w:after="0" w:line="240" w:lineRule="auto"/>
        <w:ind w:firstLine="709"/>
        <w:jc w:val="both"/>
      </w:pPr>
      <w:r w:rsidRPr="001A18EC">
        <w:t xml:space="preserve">- играли в игру «Волшебные сказки»; составляли сказки с помощью </w:t>
      </w:r>
      <w:proofErr w:type="spellStart"/>
      <w:r w:rsidRPr="001A18EC">
        <w:t>пазлов</w:t>
      </w:r>
      <w:proofErr w:type="spellEnd"/>
      <w:r w:rsidRPr="001A18EC">
        <w:t>, кубиков;</w:t>
      </w:r>
    </w:p>
    <w:p w:rsidR="00BB3F80" w:rsidRPr="001A18EC" w:rsidRDefault="00BB3F80" w:rsidP="00B443D3">
      <w:pPr>
        <w:spacing w:after="0" w:line="240" w:lineRule="auto"/>
        <w:ind w:firstLine="709"/>
        <w:jc w:val="both"/>
      </w:pPr>
      <w:r w:rsidRPr="001A18EC">
        <w:t>- строили из крупного строителя «Теремок» и заселяли в него героев сказок.</w:t>
      </w:r>
    </w:p>
    <w:p w:rsidR="00650AA4" w:rsidRPr="00C71332" w:rsidRDefault="00CA2DB7" w:rsidP="00B443D3">
      <w:pPr>
        <w:pStyle w:val="a4"/>
        <w:spacing w:after="0" w:line="240" w:lineRule="auto"/>
        <w:ind w:left="0" w:firstLine="709"/>
        <w:jc w:val="both"/>
        <w:rPr>
          <w:b/>
        </w:rPr>
      </w:pPr>
      <w:r w:rsidRPr="001A18EC">
        <w:t>Детям была интересна и близка тематика проекта, поэтому дети с удовольствием принимали участие во всех мероприятиях; слушали сказки в исполнении педагога; с удовольствием рассматривали иллюстрации в книгах. В самостоятельной игровой деятельности дети разыгрывали знакомые сказки с помощью игрушек, различных видов театра. Дети стали дружнее; чаще стали приходить друг другу на помощь.</w:t>
      </w:r>
    </w:p>
    <w:p w:rsidR="00850E5C" w:rsidRPr="001A18EC" w:rsidRDefault="00850E5C" w:rsidP="00B443D3">
      <w:pPr>
        <w:spacing w:after="0" w:line="240" w:lineRule="auto"/>
        <w:ind w:firstLine="709"/>
        <w:jc w:val="both"/>
      </w:pPr>
      <w:r w:rsidRPr="001A18EC">
        <w:t>В реализации проекта активно участвовали и родители. Сначала родителям были предложены консультации, направленные на развитие их компетенции в ознакомлении детей со</w:t>
      </w:r>
      <w:r w:rsidR="00254329">
        <w:t xml:space="preserve"> </w:t>
      </w:r>
      <w:r w:rsidRPr="001A18EC">
        <w:t>сказками и организац</w:t>
      </w:r>
      <w:r w:rsidR="00BB3F80" w:rsidRPr="001A18EC">
        <w:t>ии театрализованной деятельности с детьми.</w:t>
      </w:r>
    </w:p>
    <w:p w:rsidR="00BB3F80" w:rsidRPr="001A18EC" w:rsidRDefault="00BB3F80" w:rsidP="00B443D3">
      <w:pPr>
        <w:spacing w:after="0" w:line="240" w:lineRule="auto"/>
        <w:ind w:firstLine="709"/>
        <w:jc w:val="both"/>
      </w:pPr>
      <w:r w:rsidRPr="001A18EC">
        <w:t>Родители помогли в изготовлении масок для элементов театрализа</w:t>
      </w:r>
      <w:r w:rsidR="001F1249">
        <w:t xml:space="preserve">ции и организации подвижных игр; </w:t>
      </w:r>
      <w:r w:rsidR="00371258" w:rsidRPr="001A18EC">
        <w:t xml:space="preserve">приняли активное участие в наполнении развивающей среды в группе, в обсуждении вопросов о детском чтении. </w:t>
      </w:r>
    </w:p>
    <w:p w:rsidR="00731230" w:rsidRPr="001A18EC" w:rsidRDefault="00650AA4" w:rsidP="00B443D3">
      <w:pPr>
        <w:spacing w:after="0" w:line="240" w:lineRule="auto"/>
        <w:ind w:firstLine="709"/>
        <w:jc w:val="both"/>
      </w:pPr>
      <w:r w:rsidRPr="001A18EC">
        <w:t xml:space="preserve">Активное участие принимали родители и дети в </w:t>
      </w:r>
      <w:r w:rsidR="00B45F58" w:rsidRPr="001A18EC">
        <w:t>постановке сказок.</w:t>
      </w:r>
      <w:r w:rsidR="00254329">
        <w:t xml:space="preserve"> </w:t>
      </w:r>
      <w:r w:rsidR="00B16597" w:rsidRPr="001A18EC">
        <w:t>Р</w:t>
      </w:r>
      <w:r w:rsidR="0089237F" w:rsidRPr="001A18EC">
        <w:t>одителями</w:t>
      </w:r>
      <w:r w:rsidR="00254329">
        <w:t xml:space="preserve"> </w:t>
      </w:r>
      <w:r w:rsidR="001F1249">
        <w:t>была показана сказка</w:t>
      </w:r>
      <w:r w:rsidR="00B16597" w:rsidRPr="001A18EC">
        <w:t xml:space="preserve"> </w:t>
      </w:r>
      <w:r w:rsidR="001F1249">
        <w:t>«Колобок».</w:t>
      </w:r>
      <w:r w:rsidR="00B16597" w:rsidRPr="001A18EC">
        <w:t xml:space="preserve"> В постановке сказки участвовала отдельная семья (дети</w:t>
      </w:r>
      <w:r w:rsidR="001F1249">
        <w:t>, родители, бабушки и дедушки).</w:t>
      </w:r>
    </w:p>
    <w:p w:rsidR="00BB3F80" w:rsidRPr="001A18EC" w:rsidRDefault="0089237F" w:rsidP="00B443D3">
      <w:pPr>
        <w:spacing w:after="0" w:line="240" w:lineRule="auto"/>
        <w:ind w:firstLine="709"/>
        <w:jc w:val="both"/>
      </w:pPr>
      <w:r w:rsidRPr="001A18EC">
        <w:lastRenderedPageBreak/>
        <w:t xml:space="preserve">Также родителями велась активная работа по развитию речи детей, они вместе со своими детьми разучивали </w:t>
      </w:r>
      <w:proofErr w:type="spellStart"/>
      <w:r w:rsidRPr="001A18EC">
        <w:t>потешки</w:t>
      </w:r>
      <w:proofErr w:type="spellEnd"/>
      <w:r w:rsidRPr="001A18EC">
        <w:t xml:space="preserve">, небольшие стихи, играли в подвижные игры с использованием слов «Зайка серенький сидит», «Курочка - хохлатка» и т.д. </w:t>
      </w:r>
      <w:r w:rsidR="001D1AE7" w:rsidRPr="001A18EC">
        <w:t xml:space="preserve">Участие родителей в театрализованной деятельности </w:t>
      </w:r>
      <w:r w:rsidR="00AC00A4" w:rsidRPr="001A18EC">
        <w:t>вызыва</w:t>
      </w:r>
      <w:r w:rsidR="00C329C8" w:rsidRPr="001A18EC">
        <w:t>ло</w:t>
      </w:r>
      <w:r w:rsidR="00AC00A4" w:rsidRPr="001A18EC">
        <w:t xml:space="preserve"> у детей </w:t>
      </w:r>
      <w:r w:rsidR="001D1AE7" w:rsidRPr="001A18EC">
        <w:t xml:space="preserve">много </w:t>
      </w:r>
      <w:r w:rsidR="00C329C8" w:rsidRPr="001A18EC">
        <w:t>радости</w:t>
      </w:r>
      <w:r w:rsidR="00AC00A4" w:rsidRPr="001A18EC">
        <w:t xml:space="preserve">, </w:t>
      </w:r>
      <w:r w:rsidR="001D1AE7" w:rsidRPr="001A18EC">
        <w:t>вызыва</w:t>
      </w:r>
      <w:r w:rsidR="00C329C8" w:rsidRPr="001A18EC">
        <w:t>ло</w:t>
      </w:r>
      <w:r w:rsidR="00AC00A4" w:rsidRPr="001A18EC">
        <w:t xml:space="preserve"> чувства гордости за </w:t>
      </w:r>
      <w:r w:rsidR="001D1AE7" w:rsidRPr="001A18EC">
        <w:t>них.</w:t>
      </w:r>
    </w:p>
    <w:p w:rsidR="00AE6E0E" w:rsidRPr="001A18EC" w:rsidRDefault="00650AA4" w:rsidP="00B443D3">
      <w:pPr>
        <w:spacing w:after="0" w:line="240" w:lineRule="auto"/>
        <w:ind w:firstLine="709"/>
        <w:jc w:val="both"/>
      </w:pPr>
      <w:r w:rsidRPr="001A18EC">
        <w:t>Данная деятельность сблизила детей, родителей и воспитателей нашей группы.</w:t>
      </w:r>
    </w:p>
    <w:p w:rsidR="00AE6E0E" w:rsidRPr="001A18EC" w:rsidRDefault="00AE6E0E" w:rsidP="00B443D3">
      <w:pPr>
        <w:spacing w:after="0" w:line="240" w:lineRule="auto"/>
        <w:ind w:firstLine="709"/>
        <w:jc w:val="both"/>
      </w:pPr>
    </w:p>
    <w:p w:rsidR="00787376" w:rsidRPr="001F1249" w:rsidRDefault="00C329C8" w:rsidP="00B443D3">
      <w:pPr>
        <w:spacing w:after="0" w:line="240" w:lineRule="auto"/>
        <w:ind w:firstLine="709"/>
        <w:jc w:val="both"/>
        <w:rPr>
          <w:b/>
          <w:u w:val="single"/>
        </w:rPr>
      </w:pPr>
      <w:r w:rsidRPr="001F1249">
        <w:rPr>
          <w:b/>
          <w:u w:val="single"/>
        </w:rPr>
        <w:t>Полученные р</w:t>
      </w:r>
      <w:r w:rsidR="00EE7338" w:rsidRPr="001F1249">
        <w:rPr>
          <w:b/>
          <w:u w:val="single"/>
        </w:rPr>
        <w:t>езультат</w:t>
      </w:r>
      <w:r w:rsidRPr="001F1249">
        <w:rPr>
          <w:b/>
          <w:u w:val="single"/>
        </w:rPr>
        <w:t>ы</w:t>
      </w:r>
    </w:p>
    <w:p w:rsidR="00787376" w:rsidRPr="001A18EC" w:rsidRDefault="00787376" w:rsidP="00B443D3">
      <w:pPr>
        <w:pStyle w:val="a4"/>
        <w:spacing w:after="0" w:line="240" w:lineRule="auto"/>
        <w:ind w:left="0" w:firstLine="709"/>
        <w:jc w:val="both"/>
      </w:pPr>
      <w:r w:rsidRPr="001A18EC">
        <w:t>Итого</w:t>
      </w:r>
      <w:r w:rsidR="00C71332">
        <w:t>вый мониторинг</w:t>
      </w:r>
      <w:proofErr w:type="gramStart"/>
      <w:r w:rsidR="00C71332">
        <w:t xml:space="preserve"> </w:t>
      </w:r>
      <w:r w:rsidRPr="001A18EC">
        <w:t>,</w:t>
      </w:r>
      <w:proofErr w:type="gramEnd"/>
      <w:r w:rsidRPr="001A18EC">
        <w:t xml:space="preserve"> проведенный на итоговом этапе (таблица 1,2), указывает на то, что у детей повысился уровень знаний русских народных сказок, расширился кругозор, речь детей стала более насыщенной и выразительной.</w:t>
      </w:r>
    </w:p>
    <w:p w:rsidR="00787376" w:rsidRPr="001A18EC" w:rsidRDefault="00787376" w:rsidP="00B443D3">
      <w:pPr>
        <w:pStyle w:val="a4"/>
        <w:spacing w:after="0" w:line="240" w:lineRule="auto"/>
        <w:ind w:left="0" w:firstLine="709"/>
        <w:jc w:val="right"/>
      </w:pPr>
    </w:p>
    <w:p w:rsidR="00787376" w:rsidRPr="001A18EC" w:rsidRDefault="00787376" w:rsidP="00B443D3">
      <w:pPr>
        <w:pStyle w:val="a4"/>
        <w:spacing w:after="0" w:line="240" w:lineRule="auto"/>
        <w:ind w:left="0" w:firstLine="709"/>
        <w:jc w:val="right"/>
      </w:pPr>
      <w:r w:rsidRPr="001A18EC">
        <w:t>Таблица 1.</w:t>
      </w:r>
    </w:p>
    <w:p w:rsidR="00787376" w:rsidRPr="001A18EC" w:rsidRDefault="00787376" w:rsidP="00B443D3">
      <w:pPr>
        <w:pStyle w:val="a4"/>
        <w:spacing w:after="0" w:line="240" w:lineRule="auto"/>
        <w:ind w:left="0" w:firstLine="709"/>
        <w:jc w:val="right"/>
      </w:pPr>
    </w:p>
    <w:tbl>
      <w:tblPr>
        <w:tblStyle w:val="a3"/>
        <w:tblW w:w="9319" w:type="dxa"/>
        <w:tblInd w:w="250" w:type="dxa"/>
        <w:tblLayout w:type="fixed"/>
        <w:tblLook w:val="04A0"/>
      </w:tblPr>
      <w:tblGrid>
        <w:gridCol w:w="675"/>
        <w:gridCol w:w="1877"/>
        <w:gridCol w:w="813"/>
        <w:gridCol w:w="851"/>
        <w:gridCol w:w="850"/>
        <w:gridCol w:w="851"/>
        <w:gridCol w:w="850"/>
        <w:gridCol w:w="851"/>
        <w:gridCol w:w="850"/>
        <w:gridCol w:w="851"/>
      </w:tblGrid>
      <w:tr w:rsidR="001A18EC" w:rsidRPr="001A18EC" w:rsidTr="00A86A7B">
        <w:tc>
          <w:tcPr>
            <w:tcW w:w="675" w:type="dxa"/>
            <w:vMerge w:val="restart"/>
          </w:tcPr>
          <w:p w:rsidR="00787376" w:rsidRPr="001A18EC" w:rsidRDefault="00787376" w:rsidP="00B443D3">
            <w:pPr>
              <w:jc w:val="center"/>
              <w:rPr>
                <w:szCs w:val="28"/>
              </w:rPr>
            </w:pPr>
            <w:r w:rsidRPr="001A18EC">
              <w:rPr>
                <w:szCs w:val="28"/>
              </w:rPr>
              <w:t>№</w:t>
            </w:r>
          </w:p>
        </w:tc>
        <w:tc>
          <w:tcPr>
            <w:tcW w:w="1877" w:type="dxa"/>
            <w:vMerge w:val="restart"/>
          </w:tcPr>
          <w:p w:rsidR="00787376" w:rsidRPr="001A18EC" w:rsidRDefault="00787376" w:rsidP="00B443D3">
            <w:pPr>
              <w:jc w:val="center"/>
              <w:rPr>
                <w:szCs w:val="28"/>
              </w:rPr>
            </w:pPr>
            <w:r w:rsidRPr="001A18EC">
              <w:rPr>
                <w:szCs w:val="28"/>
              </w:rPr>
              <w:t>Ф. И. ребенка</w:t>
            </w:r>
          </w:p>
        </w:tc>
        <w:tc>
          <w:tcPr>
            <w:tcW w:w="1664" w:type="dxa"/>
            <w:gridSpan w:val="2"/>
          </w:tcPr>
          <w:p w:rsidR="00787376" w:rsidRPr="001A18EC" w:rsidRDefault="00787376" w:rsidP="00B443D3">
            <w:pPr>
              <w:jc w:val="center"/>
              <w:rPr>
                <w:szCs w:val="28"/>
              </w:rPr>
            </w:pPr>
            <w:r w:rsidRPr="001A18EC">
              <w:rPr>
                <w:szCs w:val="28"/>
              </w:rPr>
              <w:t>Тест № 1</w:t>
            </w:r>
          </w:p>
        </w:tc>
        <w:tc>
          <w:tcPr>
            <w:tcW w:w="1701" w:type="dxa"/>
            <w:gridSpan w:val="2"/>
          </w:tcPr>
          <w:p w:rsidR="00787376" w:rsidRPr="001A18EC" w:rsidRDefault="00787376" w:rsidP="00B443D3">
            <w:pPr>
              <w:jc w:val="center"/>
              <w:rPr>
                <w:szCs w:val="28"/>
              </w:rPr>
            </w:pPr>
            <w:r w:rsidRPr="001A18EC">
              <w:rPr>
                <w:szCs w:val="28"/>
              </w:rPr>
              <w:t>Тест № 2</w:t>
            </w:r>
          </w:p>
        </w:tc>
        <w:tc>
          <w:tcPr>
            <w:tcW w:w="1701" w:type="dxa"/>
            <w:gridSpan w:val="2"/>
          </w:tcPr>
          <w:p w:rsidR="00787376" w:rsidRPr="001A18EC" w:rsidRDefault="00787376" w:rsidP="00B443D3">
            <w:pPr>
              <w:jc w:val="center"/>
              <w:rPr>
                <w:szCs w:val="28"/>
              </w:rPr>
            </w:pPr>
            <w:r w:rsidRPr="001A18EC">
              <w:rPr>
                <w:szCs w:val="28"/>
              </w:rPr>
              <w:t>Всего баллов</w:t>
            </w:r>
          </w:p>
        </w:tc>
        <w:tc>
          <w:tcPr>
            <w:tcW w:w="1701" w:type="dxa"/>
            <w:gridSpan w:val="2"/>
          </w:tcPr>
          <w:p w:rsidR="00787376" w:rsidRPr="001A18EC" w:rsidRDefault="00787376" w:rsidP="00B443D3">
            <w:pPr>
              <w:jc w:val="center"/>
              <w:rPr>
                <w:szCs w:val="28"/>
              </w:rPr>
            </w:pPr>
            <w:r w:rsidRPr="001A18EC">
              <w:rPr>
                <w:szCs w:val="28"/>
              </w:rPr>
              <w:t xml:space="preserve">Уровень </w:t>
            </w:r>
          </w:p>
        </w:tc>
      </w:tr>
      <w:tr w:rsidR="001A18EC" w:rsidRPr="001A18EC" w:rsidTr="00A86A7B">
        <w:tc>
          <w:tcPr>
            <w:tcW w:w="675" w:type="dxa"/>
            <w:vMerge/>
          </w:tcPr>
          <w:p w:rsidR="00787376" w:rsidRPr="001A18EC" w:rsidRDefault="00787376" w:rsidP="00B443D3">
            <w:pPr>
              <w:jc w:val="center"/>
              <w:rPr>
                <w:szCs w:val="28"/>
              </w:rPr>
            </w:pPr>
          </w:p>
        </w:tc>
        <w:tc>
          <w:tcPr>
            <w:tcW w:w="1877" w:type="dxa"/>
            <w:vMerge/>
          </w:tcPr>
          <w:p w:rsidR="00787376" w:rsidRPr="001A18EC" w:rsidRDefault="00787376" w:rsidP="00B443D3">
            <w:pPr>
              <w:jc w:val="center"/>
              <w:rPr>
                <w:szCs w:val="28"/>
              </w:rPr>
            </w:pPr>
          </w:p>
        </w:tc>
        <w:tc>
          <w:tcPr>
            <w:tcW w:w="813" w:type="dxa"/>
          </w:tcPr>
          <w:p w:rsidR="00787376" w:rsidRPr="001A18EC" w:rsidRDefault="00787376" w:rsidP="00B443D3">
            <w:pPr>
              <w:jc w:val="center"/>
              <w:rPr>
                <w:szCs w:val="28"/>
              </w:rPr>
            </w:pPr>
            <w:r w:rsidRPr="001A18EC">
              <w:rPr>
                <w:szCs w:val="28"/>
              </w:rPr>
              <w:t>п.</w:t>
            </w:r>
            <w:proofErr w:type="gramStart"/>
            <w:r w:rsidRPr="001A18EC">
              <w:rPr>
                <w:szCs w:val="28"/>
              </w:rPr>
              <w:t>м</w:t>
            </w:r>
            <w:proofErr w:type="gramEnd"/>
            <w:r w:rsidRPr="001A18EC">
              <w:rPr>
                <w:szCs w:val="28"/>
              </w:rPr>
              <w:t>.</w:t>
            </w:r>
          </w:p>
        </w:tc>
        <w:tc>
          <w:tcPr>
            <w:tcW w:w="851" w:type="dxa"/>
          </w:tcPr>
          <w:p w:rsidR="00787376" w:rsidRPr="001A18EC" w:rsidRDefault="00787376" w:rsidP="00B443D3">
            <w:pPr>
              <w:jc w:val="center"/>
              <w:rPr>
                <w:szCs w:val="28"/>
              </w:rPr>
            </w:pPr>
            <w:r w:rsidRPr="001A18EC">
              <w:rPr>
                <w:szCs w:val="28"/>
              </w:rPr>
              <w:t>и.</w:t>
            </w:r>
            <w:proofErr w:type="gramStart"/>
            <w:r w:rsidRPr="001A18EC">
              <w:rPr>
                <w:szCs w:val="28"/>
              </w:rPr>
              <w:t>м</w:t>
            </w:r>
            <w:proofErr w:type="gramEnd"/>
            <w:r w:rsidRPr="001A18EC">
              <w:rPr>
                <w:szCs w:val="28"/>
              </w:rPr>
              <w:t>.</w:t>
            </w:r>
          </w:p>
        </w:tc>
        <w:tc>
          <w:tcPr>
            <w:tcW w:w="850" w:type="dxa"/>
          </w:tcPr>
          <w:p w:rsidR="00787376" w:rsidRPr="001A18EC" w:rsidRDefault="00787376" w:rsidP="00B443D3">
            <w:pPr>
              <w:jc w:val="center"/>
              <w:rPr>
                <w:szCs w:val="28"/>
              </w:rPr>
            </w:pPr>
            <w:r w:rsidRPr="001A18EC">
              <w:rPr>
                <w:szCs w:val="28"/>
              </w:rPr>
              <w:t>п.</w:t>
            </w:r>
            <w:proofErr w:type="gramStart"/>
            <w:r w:rsidRPr="001A18EC">
              <w:rPr>
                <w:szCs w:val="28"/>
              </w:rPr>
              <w:t>м</w:t>
            </w:r>
            <w:proofErr w:type="gramEnd"/>
            <w:r w:rsidRPr="001A18EC">
              <w:rPr>
                <w:szCs w:val="28"/>
              </w:rPr>
              <w:t>.</w:t>
            </w:r>
          </w:p>
        </w:tc>
        <w:tc>
          <w:tcPr>
            <w:tcW w:w="851" w:type="dxa"/>
          </w:tcPr>
          <w:p w:rsidR="00787376" w:rsidRPr="001A18EC" w:rsidRDefault="00787376" w:rsidP="00B443D3">
            <w:pPr>
              <w:jc w:val="center"/>
              <w:rPr>
                <w:szCs w:val="28"/>
              </w:rPr>
            </w:pPr>
            <w:r w:rsidRPr="001A18EC">
              <w:rPr>
                <w:szCs w:val="28"/>
              </w:rPr>
              <w:t>и.</w:t>
            </w:r>
            <w:proofErr w:type="gramStart"/>
            <w:r w:rsidRPr="001A18EC">
              <w:rPr>
                <w:szCs w:val="28"/>
              </w:rPr>
              <w:t>м</w:t>
            </w:r>
            <w:proofErr w:type="gramEnd"/>
            <w:r w:rsidRPr="001A18EC">
              <w:rPr>
                <w:szCs w:val="28"/>
              </w:rPr>
              <w:t>.</w:t>
            </w:r>
          </w:p>
        </w:tc>
        <w:tc>
          <w:tcPr>
            <w:tcW w:w="850" w:type="dxa"/>
          </w:tcPr>
          <w:p w:rsidR="00787376" w:rsidRPr="001A18EC" w:rsidRDefault="00787376" w:rsidP="00B443D3">
            <w:pPr>
              <w:jc w:val="center"/>
              <w:rPr>
                <w:szCs w:val="28"/>
              </w:rPr>
            </w:pPr>
            <w:r w:rsidRPr="001A18EC">
              <w:rPr>
                <w:szCs w:val="28"/>
              </w:rPr>
              <w:t>п.</w:t>
            </w:r>
            <w:proofErr w:type="gramStart"/>
            <w:r w:rsidRPr="001A18EC">
              <w:rPr>
                <w:szCs w:val="28"/>
              </w:rPr>
              <w:t>м</w:t>
            </w:r>
            <w:proofErr w:type="gramEnd"/>
            <w:r w:rsidRPr="001A18EC">
              <w:rPr>
                <w:szCs w:val="28"/>
              </w:rPr>
              <w:t>.</w:t>
            </w:r>
          </w:p>
        </w:tc>
        <w:tc>
          <w:tcPr>
            <w:tcW w:w="851" w:type="dxa"/>
          </w:tcPr>
          <w:p w:rsidR="00787376" w:rsidRPr="001A18EC" w:rsidRDefault="00787376" w:rsidP="00B443D3">
            <w:pPr>
              <w:jc w:val="center"/>
              <w:rPr>
                <w:szCs w:val="28"/>
              </w:rPr>
            </w:pPr>
            <w:r w:rsidRPr="001A18EC">
              <w:rPr>
                <w:szCs w:val="28"/>
              </w:rPr>
              <w:t>и.</w:t>
            </w:r>
            <w:proofErr w:type="gramStart"/>
            <w:r w:rsidRPr="001A18EC">
              <w:rPr>
                <w:szCs w:val="28"/>
              </w:rPr>
              <w:t>м</w:t>
            </w:r>
            <w:proofErr w:type="gramEnd"/>
            <w:r w:rsidRPr="001A18EC">
              <w:rPr>
                <w:szCs w:val="28"/>
              </w:rPr>
              <w:t>.</w:t>
            </w:r>
          </w:p>
        </w:tc>
        <w:tc>
          <w:tcPr>
            <w:tcW w:w="850" w:type="dxa"/>
          </w:tcPr>
          <w:p w:rsidR="00787376" w:rsidRPr="001A18EC" w:rsidRDefault="00787376" w:rsidP="00B443D3">
            <w:pPr>
              <w:jc w:val="center"/>
              <w:rPr>
                <w:szCs w:val="28"/>
              </w:rPr>
            </w:pPr>
            <w:r w:rsidRPr="001A18EC">
              <w:rPr>
                <w:szCs w:val="28"/>
              </w:rPr>
              <w:t>п.</w:t>
            </w:r>
            <w:proofErr w:type="gramStart"/>
            <w:r w:rsidRPr="001A18EC">
              <w:rPr>
                <w:szCs w:val="28"/>
              </w:rPr>
              <w:t>м</w:t>
            </w:r>
            <w:proofErr w:type="gramEnd"/>
            <w:r w:rsidRPr="001A18EC">
              <w:rPr>
                <w:szCs w:val="28"/>
              </w:rPr>
              <w:t>.</w:t>
            </w:r>
          </w:p>
        </w:tc>
        <w:tc>
          <w:tcPr>
            <w:tcW w:w="851" w:type="dxa"/>
          </w:tcPr>
          <w:p w:rsidR="00787376" w:rsidRPr="001A18EC" w:rsidRDefault="00787376" w:rsidP="00B443D3">
            <w:pPr>
              <w:jc w:val="center"/>
              <w:rPr>
                <w:szCs w:val="28"/>
              </w:rPr>
            </w:pPr>
            <w:r w:rsidRPr="001A18EC">
              <w:rPr>
                <w:szCs w:val="28"/>
              </w:rPr>
              <w:t>и.</w:t>
            </w:r>
            <w:proofErr w:type="gramStart"/>
            <w:r w:rsidRPr="001A18EC">
              <w:rPr>
                <w:szCs w:val="28"/>
              </w:rPr>
              <w:t>м</w:t>
            </w:r>
            <w:proofErr w:type="gramEnd"/>
            <w:r w:rsidRPr="001A18EC">
              <w:rPr>
                <w:szCs w:val="28"/>
              </w:rPr>
              <w:t>.</w:t>
            </w:r>
          </w:p>
        </w:tc>
      </w:tr>
      <w:tr w:rsidR="001A18EC" w:rsidRPr="001A18EC" w:rsidTr="00A86A7B">
        <w:tc>
          <w:tcPr>
            <w:tcW w:w="675" w:type="dxa"/>
          </w:tcPr>
          <w:p w:rsidR="00787376" w:rsidRPr="001A18EC" w:rsidRDefault="00787376" w:rsidP="00B443D3">
            <w:pPr>
              <w:jc w:val="center"/>
              <w:rPr>
                <w:szCs w:val="28"/>
              </w:rPr>
            </w:pPr>
            <w:r w:rsidRPr="001A18EC">
              <w:rPr>
                <w:szCs w:val="28"/>
              </w:rPr>
              <w:t>1</w:t>
            </w:r>
          </w:p>
        </w:tc>
        <w:tc>
          <w:tcPr>
            <w:tcW w:w="1877" w:type="dxa"/>
          </w:tcPr>
          <w:p w:rsidR="00787376" w:rsidRPr="001A18EC" w:rsidRDefault="0098552A" w:rsidP="00B443D3">
            <w:pPr>
              <w:rPr>
                <w:szCs w:val="28"/>
              </w:rPr>
            </w:pPr>
            <w:proofErr w:type="spellStart"/>
            <w:r>
              <w:rPr>
                <w:szCs w:val="28"/>
              </w:rPr>
              <w:t>Квачанов</w:t>
            </w:r>
            <w:proofErr w:type="spellEnd"/>
            <w:r>
              <w:rPr>
                <w:szCs w:val="28"/>
              </w:rPr>
              <w:t xml:space="preserve"> Егор</w:t>
            </w:r>
          </w:p>
        </w:tc>
        <w:tc>
          <w:tcPr>
            <w:tcW w:w="813" w:type="dxa"/>
          </w:tcPr>
          <w:p w:rsidR="00787376" w:rsidRPr="001A18EC" w:rsidRDefault="0098552A" w:rsidP="00B443D3">
            <w:pPr>
              <w:jc w:val="center"/>
              <w:rPr>
                <w:szCs w:val="28"/>
              </w:rPr>
            </w:pPr>
            <w:r>
              <w:rPr>
                <w:szCs w:val="28"/>
              </w:rPr>
              <w:t>3</w:t>
            </w:r>
          </w:p>
        </w:tc>
        <w:tc>
          <w:tcPr>
            <w:tcW w:w="851" w:type="dxa"/>
          </w:tcPr>
          <w:p w:rsidR="00787376" w:rsidRPr="001A18EC" w:rsidRDefault="0098552A" w:rsidP="00B443D3">
            <w:pPr>
              <w:jc w:val="center"/>
              <w:rPr>
                <w:szCs w:val="28"/>
              </w:rPr>
            </w:pPr>
            <w:r>
              <w:rPr>
                <w:szCs w:val="28"/>
              </w:rPr>
              <w:t>3</w:t>
            </w:r>
          </w:p>
        </w:tc>
        <w:tc>
          <w:tcPr>
            <w:tcW w:w="850" w:type="dxa"/>
          </w:tcPr>
          <w:p w:rsidR="00787376" w:rsidRPr="001A18EC" w:rsidRDefault="0098552A" w:rsidP="00B443D3">
            <w:pPr>
              <w:jc w:val="center"/>
              <w:rPr>
                <w:szCs w:val="28"/>
              </w:rPr>
            </w:pPr>
            <w:r>
              <w:rPr>
                <w:szCs w:val="28"/>
              </w:rPr>
              <w:t>5</w:t>
            </w:r>
          </w:p>
        </w:tc>
        <w:tc>
          <w:tcPr>
            <w:tcW w:w="851" w:type="dxa"/>
          </w:tcPr>
          <w:p w:rsidR="00787376" w:rsidRPr="001A18EC" w:rsidRDefault="0098552A" w:rsidP="00B443D3">
            <w:pPr>
              <w:jc w:val="center"/>
              <w:rPr>
                <w:szCs w:val="28"/>
              </w:rPr>
            </w:pPr>
            <w:r>
              <w:rPr>
                <w:szCs w:val="28"/>
              </w:rPr>
              <w:t>6</w:t>
            </w:r>
          </w:p>
        </w:tc>
        <w:tc>
          <w:tcPr>
            <w:tcW w:w="850" w:type="dxa"/>
          </w:tcPr>
          <w:p w:rsidR="00787376" w:rsidRPr="001A18EC" w:rsidRDefault="0098552A" w:rsidP="00B443D3">
            <w:pPr>
              <w:jc w:val="center"/>
              <w:rPr>
                <w:szCs w:val="28"/>
              </w:rPr>
            </w:pPr>
            <w:r>
              <w:rPr>
                <w:szCs w:val="28"/>
              </w:rPr>
              <w:t>8</w:t>
            </w:r>
          </w:p>
        </w:tc>
        <w:tc>
          <w:tcPr>
            <w:tcW w:w="851" w:type="dxa"/>
          </w:tcPr>
          <w:p w:rsidR="00787376" w:rsidRPr="001A18EC" w:rsidRDefault="0098552A" w:rsidP="00B443D3">
            <w:pPr>
              <w:jc w:val="center"/>
              <w:rPr>
                <w:szCs w:val="28"/>
              </w:rPr>
            </w:pPr>
            <w:r>
              <w:rPr>
                <w:szCs w:val="28"/>
              </w:rPr>
              <w:t>9</w:t>
            </w:r>
          </w:p>
        </w:tc>
        <w:tc>
          <w:tcPr>
            <w:tcW w:w="850" w:type="dxa"/>
          </w:tcPr>
          <w:p w:rsidR="00787376" w:rsidRPr="001A18EC" w:rsidRDefault="0098552A" w:rsidP="00B443D3">
            <w:pPr>
              <w:jc w:val="center"/>
              <w:rPr>
                <w:szCs w:val="28"/>
              </w:rPr>
            </w:pPr>
            <w:r>
              <w:rPr>
                <w:szCs w:val="28"/>
              </w:rPr>
              <w:t>В</w:t>
            </w:r>
          </w:p>
        </w:tc>
        <w:tc>
          <w:tcPr>
            <w:tcW w:w="851" w:type="dxa"/>
          </w:tcPr>
          <w:p w:rsidR="00787376" w:rsidRPr="001A18EC" w:rsidRDefault="0098552A"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2</w:t>
            </w:r>
          </w:p>
        </w:tc>
        <w:tc>
          <w:tcPr>
            <w:tcW w:w="1877" w:type="dxa"/>
          </w:tcPr>
          <w:p w:rsidR="00787376" w:rsidRPr="001A18EC" w:rsidRDefault="0098552A" w:rsidP="00B443D3">
            <w:pPr>
              <w:rPr>
                <w:szCs w:val="28"/>
              </w:rPr>
            </w:pPr>
            <w:r>
              <w:rPr>
                <w:szCs w:val="28"/>
              </w:rPr>
              <w:t xml:space="preserve">Лосев </w:t>
            </w:r>
            <w:proofErr w:type="spellStart"/>
            <w:r>
              <w:rPr>
                <w:szCs w:val="28"/>
              </w:rPr>
              <w:t>Назар</w:t>
            </w:r>
            <w:proofErr w:type="spellEnd"/>
          </w:p>
        </w:tc>
        <w:tc>
          <w:tcPr>
            <w:tcW w:w="813"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4</w:t>
            </w:r>
          </w:p>
        </w:tc>
        <w:tc>
          <w:tcPr>
            <w:tcW w:w="851" w:type="dxa"/>
          </w:tcPr>
          <w:p w:rsidR="00787376" w:rsidRPr="001A18EC" w:rsidRDefault="000D0A8C" w:rsidP="00B443D3">
            <w:pPr>
              <w:jc w:val="center"/>
              <w:rPr>
                <w:szCs w:val="28"/>
              </w:rPr>
            </w:pPr>
            <w:r>
              <w:rPr>
                <w:szCs w:val="28"/>
              </w:rPr>
              <w:t>6</w:t>
            </w:r>
          </w:p>
        </w:tc>
        <w:tc>
          <w:tcPr>
            <w:tcW w:w="850" w:type="dxa"/>
          </w:tcPr>
          <w:p w:rsidR="00787376" w:rsidRPr="001A18EC" w:rsidRDefault="000D0A8C" w:rsidP="00B443D3">
            <w:pPr>
              <w:jc w:val="center"/>
              <w:rPr>
                <w:szCs w:val="28"/>
              </w:rPr>
            </w:pPr>
            <w:r>
              <w:rPr>
                <w:szCs w:val="28"/>
              </w:rPr>
              <w:t>С</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3</w:t>
            </w:r>
          </w:p>
        </w:tc>
        <w:tc>
          <w:tcPr>
            <w:tcW w:w="1877" w:type="dxa"/>
          </w:tcPr>
          <w:p w:rsidR="00787376" w:rsidRPr="001A18EC" w:rsidRDefault="0098552A" w:rsidP="00B443D3">
            <w:pPr>
              <w:rPr>
                <w:szCs w:val="28"/>
              </w:rPr>
            </w:pPr>
            <w:r>
              <w:rPr>
                <w:szCs w:val="28"/>
              </w:rPr>
              <w:t>Лебедев Никита</w:t>
            </w:r>
          </w:p>
        </w:tc>
        <w:tc>
          <w:tcPr>
            <w:tcW w:w="813"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4</w:t>
            </w:r>
          </w:p>
        </w:tc>
        <w:tc>
          <w:tcPr>
            <w:tcW w:w="851" w:type="dxa"/>
          </w:tcPr>
          <w:p w:rsidR="00787376" w:rsidRPr="001A18EC" w:rsidRDefault="000D0A8C" w:rsidP="00B443D3">
            <w:pPr>
              <w:jc w:val="center"/>
              <w:rPr>
                <w:szCs w:val="28"/>
              </w:rPr>
            </w:pPr>
            <w:r>
              <w:rPr>
                <w:szCs w:val="28"/>
              </w:rPr>
              <w:t>6</w:t>
            </w:r>
          </w:p>
        </w:tc>
        <w:tc>
          <w:tcPr>
            <w:tcW w:w="850" w:type="dxa"/>
          </w:tcPr>
          <w:p w:rsidR="00787376" w:rsidRPr="001A18EC" w:rsidRDefault="000D0A8C" w:rsidP="00B443D3">
            <w:pPr>
              <w:jc w:val="center"/>
              <w:rPr>
                <w:szCs w:val="28"/>
              </w:rPr>
            </w:pPr>
            <w:r>
              <w:rPr>
                <w:szCs w:val="28"/>
              </w:rPr>
              <w:t>С</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4</w:t>
            </w:r>
          </w:p>
        </w:tc>
        <w:tc>
          <w:tcPr>
            <w:tcW w:w="1877" w:type="dxa"/>
          </w:tcPr>
          <w:p w:rsidR="00787376" w:rsidRPr="001A18EC" w:rsidRDefault="0098552A" w:rsidP="00B443D3">
            <w:pPr>
              <w:rPr>
                <w:szCs w:val="28"/>
              </w:rPr>
            </w:pPr>
            <w:r>
              <w:rPr>
                <w:szCs w:val="28"/>
              </w:rPr>
              <w:t>Миллер Аня</w:t>
            </w:r>
          </w:p>
        </w:tc>
        <w:tc>
          <w:tcPr>
            <w:tcW w:w="813"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5</w:t>
            </w:r>
          </w:p>
        </w:tc>
        <w:tc>
          <w:tcPr>
            <w:tcW w:w="851" w:type="dxa"/>
          </w:tcPr>
          <w:p w:rsidR="00787376" w:rsidRPr="001A18EC" w:rsidRDefault="000D0A8C" w:rsidP="00B443D3">
            <w:pPr>
              <w:jc w:val="center"/>
              <w:rPr>
                <w:szCs w:val="28"/>
              </w:rPr>
            </w:pPr>
            <w:r>
              <w:rPr>
                <w:szCs w:val="28"/>
              </w:rPr>
              <w:t>6</w:t>
            </w:r>
          </w:p>
        </w:tc>
        <w:tc>
          <w:tcPr>
            <w:tcW w:w="850" w:type="dxa"/>
          </w:tcPr>
          <w:p w:rsidR="00787376" w:rsidRPr="001A18EC" w:rsidRDefault="000D0A8C" w:rsidP="00B443D3">
            <w:pPr>
              <w:jc w:val="center"/>
              <w:rPr>
                <w:szCs w:val="28"/>
              </w:rPr>
            </w:pPr>
            <w:r>
              <w:rPr>
                <w:szCs w:val="28"/>
              </w:rPr>
              <w:t>8</w:t>
            </w:r>
          </w:p>
        </w:tc>
        <w:tc>
          <w:tcPr>
            <w:tcW w:w="851" w:type="dxa"/>
          </w:tcPr>
          <w:p w:rsidR="00787376" w:rsidRPr="001A18EC" w:rsidRDefault="000D0A8C" w:rsidP="00B443D3">
            <w:pPr>
              <w:jc w:val="center"/>
              <w:rPr>
                <w:szCs w:val="28"/>
              </w:rPr>
            </w:pPr>
            <w:r>
              <w:rPr>
                <w:szCs w:val="28"/>
              </w:rPr>
              <w:t>9</w:t>
            </w:r>
          </w:p>
        </w:tc>
        <w:tc>
          <w:tcPr>
            <w:tcW w:w="850" w:type="dxa"/>
          </w:tcPr>
          <w:p w:rsidR="00787376" w:rsidRPr="001A18EC" w:rsidRDefault="000D0A8C" w:rsidP="00B443D3">
            <w:pPr>
              <w:jc w:val="center"/>
              <w:rPr>
                <w:szCs w:val="28"/>
              </w:rPr>
            </w:pPr>
            <w:r>
              <w:rPr>
                <w:szCs w:val="28"/>
              </w:rPr>
              <w:t>В</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5</w:t>
            </w:r>
          </w:p>
        </w:tc>
        <w:tc>
          <w:tcPr>
            <w:tcW w:w="1877" w:type="dxa"/>
          </w:tcPr>
          <w:p w:rsidR="00787376" w:rsidRPr="001A18EC" w:rsidRDefault="0098552A" w:rsidP="00B443D3">
            <w:pPr>
              <w:rPr>
                <w:szCs w:val="28"/>
              </w:rPr>
            </w:pPr>
            <w:r>
              <w:rPr>
                <w:szCs w:val="28"/>
              </w:rPr>
              <w:t xml:space="preserve">Малков </w:t>
            </w:r>
            <w:r w:rsidR="005721E5">
              <w:rPr>
                <w:szCs w:val="28"/>
              </w:rPr>
              <w:t>С</w:t>
            </w:r>
            <w:r>
              <w:rPr>
                <w:szCs w:val="28"/>
              </w:rPr>
              <w:t>лава</w:t>
            </w:r>
          </w:p>
        </w:tc>
        <w:tc>
          <w:tcPr>
            <w:tcW w:w="813"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5</w:t>
            </w:r>
          </w:p>
        </w:tc>
        <w:tc>
          <w:tcPr>
            <w:tcW w:w="851" w:type="dxa"/>
          </w:tcPr>
          <w:p w:rsidR="00787376" w:rsidRPr="001A18EC" w:rsidRDefault="000D0A8C" w:rsidP="00B443D3">
            <w:pPr>
              <w:jc w:val="center"/>
              <w:rPr>
                <w:szCs w:val="28"/>
              </w:rPr>
            </w:pPr>
            <w:r>
              <w:rPr>
                <w:szCs w:val="28"/>
              </w:rPr>
              <w:t>6</w:t>
            </w:r>
          </w:p>
        </w:tc>
        <w:tc>
          <w:tcPr>
            <w:tcW w:w="850" w:type="dxa"/>
          </w:tcPr>
          <w:p w:rsidR="00787376" w:rsidRPr="001A18EC" w:rsidRDefault="000D0A8C" w:rsidP="00B443D3">
            <w:pPr>
              <w:jc w:val="center"/>
              <w:rPr>
                <w:szCs w:val="28"/>
              </w:rPr>
            </w:pPr>
            <w:r>
              <w:rPr>
                <w:szCs w:val="28"/>
              </w:rPr>
              <w:t>8</w:t>
            </w:r>
          </w:p>
        </w:tc>
        <w:tc>
          <w:tcPr>
            <w:tcW w:w="851" w:type="dxa"/>
          </w:tcPr>
          <w:p w:rsidR="00787376" w:rsidRPr="001A18EC" w:rsidRDefault="000D0A8C" w:rsidP="00B443D3">
            <w:pPr>
              <w:jc w:val="center"/>
              <w:rPr>
                <w:szCs w:val="28"/>
              </w:rPr>
            </w:pPr>
            <w:r>
              <w:rPr>
                <w:szCs w:val="28"/>
              </w:rPr>
              <w:t>9</w:t>
            </w:r>
          </w:p>
        </w:tc>
        <w:tc>
          <w:tcPr>
            <w:tcW w:w="850" w:type="dxa"/>
          </w:tcPr>
          <w:p w:rsidR="00787376" w:rsidRPr="001A18EC" w:rsidRDefault="000D0A8C" w:rsidP="00B443D3">
            <w:pPr>
              <w:jc w:val="center"/>
              <w:rPr>
                <w:szCs w:val="28"/>
              </w:rPr>
            </w:pPr>
            <w:r>
              <w:rPr>
                <w:szCs w:val="28"/>
              </w:rPr>
              <w:t>В</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6</w:t>
            </w:r>
          </w:p>
        </w:tc>
        <w:tc>
          <w:tcPr>
            <w:tcW w:w="1877" w:type="dxa"/>
          </w:tcPr>
          <w:p w:rsidR="00787376" w:rsidRPr="001A18EC" w:rsidRDefault="0098552A" w:rsidP="00B443D3">
            <w:pPr>
              <w:rPr>
                <w:szCs w:val="28"/>
              </w:rPr>
            </w:pPr>
            <w:r>
              <w:rPr>
                <w:szCs w:val="28"/>
              </w:rPr>
              <w:t>Попова Кристина</w:t>
            </w:r>
          </w:p>
        </w:tc>
        <w:tc>
          <w:tcPr>
            <w:tcW w:w="813" w:type="dxa"/>
          </w:tcPr>
          <w:p w:rsidR="00787376" w:rsidRPr="001A18EC" w:rsidRDefault="005721E5" w:rsidP="00B443D3">
            <w:pPr>
              <w:jc w:val="center"/>
              <w:rPr>
                <w:szCs w:val="28"/>
              </w:rPr>
            </w:pPr>
            <w:r>
              <w:rPr>
                <w:szCs w:val="28"/>
              </w:rPr>
              <w:t>2</w:t>
            </w:r>
          </w:p>
        </w:tc>
        <w:tc>
          <w:tcPr>
            <w:tcW w:w="851" w:type="dxa"/>
          </w:tcPr>
          <w:p w:rsidR="00787376" w:rsidRPr="001A18EC" w:rsidRDefault="005721E5" w:rsidP="00B443D3">
            <w:pPr>
              <w:jc w:val="center"/>
              <w:rPr>
                <w:szCs w:val="28"/>
              </w:rPr>
            </w:pPr>
            <w:r>
              <w:rPr>
                <w:szCs w:val="28"/>
              </w:rPr>
              <w:t>3</w:t>
            </w:r>
          </w:p>
        </w:tc>
        <w:tc>
          <w:tcPr>
            <w:tcW w:w="850" w:type="dxa"/>
          </w:tcPr>
          <w:p w:rsidR="00787376" w:rsidRPr="001A18EC" w:rsidRDefault="005721E5" w:rsidP="00B443D3">
            <w:pPr>
              <w:jc w:val="center"/>
              <w:rPr>
                <w:szCs w:val="28"/>
              </w:rPr>
            </w:pPr>
            <w:r>
              <w:rPr>
                <w:szCs w:val="28"/>
              </w:rPr>
              <w:t>2</w:t>
            </w:r>
          </w:p>
        </w:tc>
        <w:tc>
          <w:tcPr>
            <w:tcW w:w="851" w:type="dxa"/>
          </w:tcPr>
          <w:p w:rsidR="00787376" w:rsidRPr="001A18EC" w:rsidRDefault="005721E5" w:rsidP="00B443D3">
            <w:pPr>
              <w:jc w:val="center"/>
              <w:rPr>
                <w:szCs w:val="28"/>
              </w:rPr>
            </w:pPr>
            <w:r>
              <w:rPr>
                <w:szCs w:val="28"/>
              </w:rPr>
              <w:t>3</w:t>
            </w:r>
          </w:p>
        </w:tc>
        <w:tc>
          <w:tcPr>
            <w:tcW w:w="850" w:type="dxa"/>
          </w:tcPr>
          <w:p w:rsidR="00787376" w:rsidRPr="001A18EC" w:rsidRDefault="005721E5" w:rsidP="00B443D3">
            <w:pPr>
              <w:jc w:val="center"/>
              <w:rPr>
                <w:szCs w:val="28"/>
              </w:rPr>
            </w:pPr>
            <w:r>
              <w:rPr>
                <w:szCs w:val="28"/>
              </w:rPr>
              <w:t>4</w:t>
            </w:r>
          </w:p>
        </w:tc>
        <w:tc>
          <w:tcPr>
            <w:tcW w:w="851" w:type="dxa"/>
          </w:tcPr>
          <w:p w:rsidR="00787376" w:rsidRPr="001A18EC" w:rsidRDefault="005721E5" w:rsidP="00B443D3">
            <w:pPr>
              <w:jc w:val="center"/>
              <w:rPr>
                <w:szCs w:val="28"/>
              </w:rPr>
            </w:pPr>
            <w:r>
              <w:rPr>
                <w:szCs w:val="28"/>
              </w:rPr>
              <w:t>6</w:t>
            </w:r>
          </w:p>
        </w:tc>
        <w:tc>
          <w:tcPr>
            <w:tcW w:w="850" w:type="dxa"/>
          </w:tcPr>
          <w:p w:rsidR="00787376" w:rsidRPr="001A18EC" w:rsidRDefault="005721E5" w:rsidP="00B443D3">
            <w:pPr>
              <w:jc w:val="center"/>
              <w:rPr>
                <w:szCs w:val="28"/>
              </w:rPr>
            </w:pPr>
            <w:r>
              <w:rPr>
                <w:szCs w:val="28"/>
              </w:rPr>
              <w:t>С</w:t>
            </w:r>
          </w:p>
        </w:tc>
        <w:tc>
          <w:tcPr>
            <w:tcW w:w="851" w:type="dxa"/>
          </w:tcPr>
          <w:p w:rsidR="00787376" w:rsidRPr="001A18EC" w:rsidRDefault="005721E5"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7</w:t>
            </w:r>
          </w:p>
        </w:tc>
        <w:tc>
          <w:tcPr>
            <w:tcW w:w="1877" w:type="dxa"/>
          </w:tcPr>
          <w:p w:rsidR="00787376" w:rsidRPr="001A18EC" w:rsidRDefault="0098552A" w:rsidP="00B443D3">
            <w:pPr>
              <w:rPr>
                <w:szCs w:val="28"/>
              </w:rPr>
            </w:pPr>
            <w:r>
              <w:rPr>
                <w:szCs w:val="28"/>
              </w:rPr>
              <w:t>Родионова Кристина</w:t>
            </w:r>
          </w:p>
        </w:tc>
        <w:tc>
          <w:tcPr>
            <w:tcW w:w="813" w:type="dxa"/>
          </w:tcPr>
          <w:p w:rsidR="00787376" w:rsidRPr="001A18EC" w:rsidRDefault="005721E5" w:rsidP="00B443D3">
            <w:pPr>
              <w:jc w:val="center"/>
              <w:rPr>
                <w:szCs w:val="28"/>
              </w:rPr>
            </w:pPr>
            <w:r>
              <w:rPr>
                <w:szCs w:val="28"/>
              </w:rPr>
              <w:t>2</w:t>
            </w:r>
          </w:p>
        </w:tc>
        <w:tc>
          <w:tcPr>
            <w:tcW w:w="851" w:type="dxa"/>
          </w:tcPr>
          <w:p w:rsidR="00787376" w:rsidRPr="001A18EC" w:rsidRDefault="005721E5" w:rsidP="00B443D3">
            <w:pPr>
              <w:jc w:val="center"/>
              <w:rPr>
                <w:szCs w:val="28"/>
              </w:rPr>
            </w:pPr>
            <w:r>
              <w:rPr>
                <w:szCs w:val="28"/>
              </w:rPr>
              <w:t>3</w:t>
            </w:r>
          </w:p>
        </w:tc>
        <w:tc>
          <w:tcPr>
            <w:tcW w:w="850" w:type="dxa"/>
          </w:tcPr>
          <w:p w:rsidR="00787376" w:rsidRPr="001A18EC" w:rsidRDefault="005721E5" w:rsidP="00B443D3">
            <w:pPr>
              <w:jc w:val="center"/>
              <w:rPr>
                <w:szCs w:val="28"/>
              </w:rPr>
            </w:pPr>
            <w:r>
              <w:rPr>
                <w:szCs w:val="28"/>
              </w:rPr>
              <w:t>2</w:t>
            </w:r>
          </w:p>
        </w:tc>
        <w:tc>
          <w:tcPr>
            <w:tcW w:w="851" w:type="dxa"/>
          </w:tcPr>
          <w:p w:rsidR="00787376" w:rsidRPr="001A18EC" w:rsidRDefault="005721E5" w:rsidP="00B443D3">
            <w:pPr>
              <w:jc w:val="center"/>
              <w:rPr>
                <w:szCs w:val="28"/>
              </w:rPr>
            </w:pPr>
            <w:r>
              <w:rPr>
                <w:szCs w:val="28"/>
              </w:rPr>
              <w:t>3</w:t>
            </w:r>
          </w:p>
        </w:tc>
        <w:tc>
          <w:tcPr>
            <w:tcW w:w="850" w:type="dxa"/>
          </w:tcPr>
          <w:p w:rsidR="00787376" w:rsidRPr="001A18EC" w:rsidRDefault="005721E5" w:rsidP="00B443D3">
            <w:pPr>
              <w:jc w:val="center"/>
              <w:rPr>
                <w:szCs w:val="28"/>
              </w:rPr>
            </w:pPr>
            <w:r>
              <w:rPr>
                <w:szCs w:val="28"/>
              </w:rPr>
              <w:t>4</w:t>
            </w:r>
          </w:p>
        </w:tc>
        <w:tc>
          <w:tcPr>
            <w:tcW w:w="851" w:type="dxa"/>
          </w:tcPr>
          <w:p w:rsidR="00787376" w:rsidRPr="001A18EC" w:rsidRDefault="005721E5" w:rsidP="00B443D3">
            <w:pPr>
              <w:jc w:val="center"/>
              <w:rPr>
                <w:szCs w:val="28"/>
              </w:rPr>
            </w:pPr>
            <w:r>
              <w:rPr>
                <w:szCs w:val="28"/>
              </w:rPr>
              <w:t>6</w:t>
            </w:r>
          </w:p>
        </w:tc>
        <w:tc>
          <w:tcPr>
            <w:tcW w:w="850" w:type="dxa"/>
          </w:tcPr>
          <w:p w:rsidR="00787376" w:rsidRPr="001A18EC" w:rsidRDefault="005721E5" w:rsidP="00B443D3">
            <w:pPr>
              <w:jc w:val="center"/>
              <w:rPr>
                <w:szCs w:val="28"/>
              </w:rPr>
            </w:pPr>
            <w:r>
              <w:rPr>
                <w:szCs w:val="28"/>
              </w:rPr>
              <w:t>С</w:t>
            </w:r>
          </w:p>
        </w:tc>
        <w:tc>
          <w:tcPr>
            <w:tcW w:w="851" w:type="dxa"/>
          </w:tcPr>
          <w:p w:rsidR="00787376" w:rsidRPr="001A18EC" w:rsidRDefault="005721E5"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8</w:t>
            </w:r>
          </w:p>
        </w:tc>
        <w:tc>
          <w:tcPr>
            <w:tcW w:w="1877" w:type="dxa"/>
          </w:tcPr>
          <w:p w:rsidR="00787376" w:rsidRPr="001A18EC" w:rsidRDefault="0098552A" w:rsidP="00B443D3">
            <w:pPr>
              <w:rPr>
                <w:szCs w:val="28"/>
              </w:rPr>
            </w:pPr>
            <w:proofErr w:type="spellStart"/>
            <w:r>
              <w:rPr>
                <w:szCs w:val="28"/>
              </w:rPr>
              <w:t>Тефанов</w:t>
            </w:r>
            <w:proofErr w:type="spellEnd"/>
            <w:r>
              <w:rPr>
                <w:szCs w:val="28"/>
              </w:rPr>
              <w:t xml:space="preserve"> Гриша</w:t>
            </w:r>
          </w:p>
        </w:tc>
        <w:tc>
          <w:tcPr>
            <w:tcW w:w="813" w:type="dxa"/>
          </w:tcPr>
          <w:p w:rsidR="00787376" w:rsidRPr="001A18EC" w:rsidRDefault="000D0A8C" w:rsidP="00B443D3">
            <w:pPr>
              <w:jc w:val="center"/>
              <w:rPr>
                <w:szCs w:val="28"/>
              </w:rPr>
            </w:pPr>
            <w:r>
              <w:rPr>
                <w:szCs w:val="28"/>
              </w:rPr>
              <w:t>1</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1</w:t>
            </w:r>
          </w:p>
        </w:tc>
        <w:tc>
          <w:tcPr>
            <w:tcW w:w="851" w:type="dxa"/>
          </w:tcPr>
          <w:p w:rsidR="00787376" w:rsidRPr="001A18EC" w:rsidRDefault="000D0A8C" w:rsidP="00B443D3">
            <w:pPr>
              <w:jc w:val="center"/>
              <w:rPr>
                <w:szCs w:val="28"/>
              </w:rPr>
            </w:pPr>
            <w:r>
              <w:rPr>
                <w:szCs w:val="28"/>
              </w:rPr>
              <w:t>2</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5</w:t>
            </w:r>
          </w:p>
        </w:tc>
        <w:tc>
          <w:tcPr>
            <w:tcW w:w="850" w:type="dxa"/>
          </w:tcPr>
          <w:p w:rsidR="00787376" w:rsidRPr="001A18EC" w:rsidRDefault="000D0A8C" w:rsidP="00B443D3">
            <w:pPr>
              <w:jc w:val="center"/>
              <w:rPr>
                <w:szCs w:val="28"/>
              </w:rPr>
            </w:pPr>
            <w:r>
              <w:rPr>
                <w:szCs w:val="28"/>
              </w:rPr>
              <w:t>Н</w:t>
            </w:r>
          </w:p>
        </w:tc>
        <w:tc>
          <w:tcPr>
            <w:tcW w:w="851" w:type="dxa"/>
          </w:tcPr>
          <w:p w:rsidR="00787376" w:rsidRPr="001A18EC" w:rsidRDefault="000D0A8C" w:rsidP="00B443D3">
            <w:pPr>
              <w:jc w:val="center"/>
              <w:rPr>
                <w:szCs w:val="28"/>
              </w:rPr>
            </w:pPr>
            <w:r>
              <w:rPr>
                <w:szCs w:val="28"/>
              </w:rPr>
              <w:t>С</w:t>
            </w:r>
          </w:p>
        </w:tc>
      </w:tr>
      <w:tr w:rsidR="001A18EC" w:rsidRPr="001A18EC" w:rsidTr="00A86A7B">
        <w:tc>
          <w:tcPr>
            <w:tcW w:w="675" w:type="dxa"/>
          </w:tcPr>
          <w:p w:rsidR="00787376" w:rsidRPr="001A18EC" w:rsidRDefault="00787376" w:rsidP="00B443D3">
            <w:pPr>
              <w:jc w:val="center"/>
              <w:rPr>
                <w:szCs w:val="28"/>
              </w:rPr>
            </w:pPr>
            <w:r w:rsidRPr="001A18EC">
              <w:rPr>
                <w:szCs w:val="28"/>
              </w:rPr>
              <w:t>9</w:t>
            </w:r>
          </w:p>
        </w:tc>
        <w:tc>
          <w:tcPr>
            <w:tcW w:w="1877" w:type="dxa"/>
          </w:tcPr>
          <w:p w:rsidR="00787376" w:rsidRPr="001A18EC" w:rsidRDefault="0098552A" w:rsidP="00B443D3">
            <w:pPr>
              <w:rPr>
                <w:szCs w:val="28"/>
              </w:rPr>
            </w:pPr>
            <w:proofErr w:type="spellStart"/>
            <w:r>
              <w:rPr>
                <w:szCs w:val="28"/>
              </w:rPr>
              <w:t>Турков</w:t>
            </w:r>
            <w:proofErr w:type="spellEnd"/>
            <w:r>
              <w:rPr>
                <w:szCs w:val="28"/>
              </w:rPr>
              <w:t xml:space="preserve"> Аркадий</w:t>
            </w:r>
          </w:p>
        </w:tc>
        <w:tc>
          <w:tcPr>
            <w:tcW w:w="813"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4</w:t>
            </w:r>
          </w:p>
        </w:tc>
        <w:tc>
          <w:tcPr>
            <w:tcW w:w="851" w:type="dxa"/>
          </w:tcPr>
          <w:p w:rsidR="00787376" w:rsidRPr="001A18EC" w:rsidRDefault="000D0A8C" w:rsidP="00B443D3">
            <w:pPr>
              <w:jc w:val="center"/>
              <w:rPr>
                <w:szCs w:val="28"/>
              </w:rPr>
            </w:pPr>
            <w:r>
              <w:rPr>
                <w:szCs w:val="28"/>
              </w:rPr>
              <w:t>4</w:t>
            </w:r>
          </w:p>
        </w:tc>
        <w:tc>
          <w:tcPr>
            <w:tcW w:w="850" w:type="dxa"/>
          </w:tcPr>
          <w:p w:rsidR="00787376" w:rsidRPr="001A18EC" w:rsidRDefault="000D0A8C" w:rsidP="00B443D3">
            <w:pPr>
              <w:jc w:val="center"/>
              <w:rPr>
                <w:szCs w:val="28"/>
              </w:rPr>
            </w:pPr>
            <w:r>
              <w:rPr>
                <w:szCs w:val="28"/>
              </w:rPr>
              <w:t>7</w:t>
            </w:r>
          </w:p>
        </w:tc>
        <w:tc>
          <w:tcPr>
            <w:tcW w:w="851" w:type="dxa"/>
          </w:tcPr>
          <w:p w:rsidR="00787376" w:rsidRPr="001A18EC" w:rsidRDefault="000D0A8C" w:rsidP="00B443D3">
            <w:pPr>
              <w:jc w:val="center"/>
              <w:rPr>
                <w:szCs w:val="28"/>
              </w:rPr>
            </w:pPr>
            <w:r>
              <w:rPr>
                <w:szCs w:val="28"/>
              </w:rPr>
              <w:t>7</w:t>
            </w:r>
          </w:p>
        </w:tc>
        <w:tc>
          <w:tcPr>
            <w:tcW w:w="850" w:type="dxa"/>
          </w:tcPr>
          <w:p w:rsidR="00787376" w:rsidRPr="001A18EC" w:rsidRDefault="000D0A8C" w:rsidP="00B443D3">
            <w:pPr>
              <w:jc w:val="center"/>
              <w:rPr>
                <w:szCs w:val="28"/>
              </w:rPr>
            </w:pPr>
            <w:r>
              <w:rPr>
                <w:szCs w:val="28"/>
              </w:rPr>
              <w:t>В</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10</w:t>
            </w:r>
          </w:p>
        </w:tc>
        <w:tc>
          <w:tcPr>
            <w:tcW w:w="1877" w:type="dxa"/>
          </w:tcPr>
          <w:p w:rsidR="00787376" w:rsidRPr="001A18EC" w:rsidRDefault="0098552A" w:rsidP="00B443D3">
            <w:pPr>
              <w:rPr>
                <w:szCs w:val="28"/>
              </w:rPr>
            </w:pPr>
            <w:proofErr w:type="spellStart"/>
            <w:r>
              <w:rPr>
                <w:szCs w:val="28"/>
              </w:rPr>
              <w:t>Турков</w:t>
            </w:r>
            <w:proofErr w:type="spellEnd"/>
            <w:r>
              <w:rPr>
                <w:szCs w:val="28"/>
              </w:rPr>
              <w:t xml:space="preserve"> Миша</w:t>
            </w:r>
          </w:p>
        </w:tc>
        <w:tc>
          <w:tcPr>
            <w:tcW w:w="813" w:type="dxa"/>
          </w:tcPr>
          <w:p w:rsidR="00787376" w:rsidRPr="001A18EC" w:rsidRDefault="000D0A8C" w:rsidP="00B443D3">
            <w:pPr>
              <w:jc w:val="center"/>
              <w:rPr>
                <w:szCs w:val="28"/>
              </w:rPr>
            </w:pPr>
            <w:r>
              <w:rPr>
                <w:szCs w:val="28"/>
              </w:rPr>
              <w:t>1</w:t>
            </w:r>
          </w:p>
        </w:tc>
        <w:tc>
          <w:tcPr>
            <w:tcW w:w="851" w:type="dxa"/>
          </w:tcPr>
          <w:p w:rsidR="00787376" w:rsidRPr="001A18EC" w:rsidRDefault="000D0A8C" w:rsidP="00B443D3">
            <w:pPr>
              <w:jc w:val="center"/>
              <w:rPr>
                <w:szCs w:val="28"/>
              </w:rPr>
            </w:pPr>
            <w:r>
              <w:rPr>
                <w:szCs w:val="28"/>
              </w:rPr>
              <w:t>2</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5</w:t>
            </w:r>
          </w:p>
        </w:tc>
        <w:tc>
          <w:tcPr>
            <w:tcW w:w="850" w:type="dxa"/>
          </w:tcPr>
          <w:p w:rsidR="00787376" w:rsidRPr="001A18EC" w:rsidRDefault="000D0A8C" w:rsidP="00B443D3">
            <w:pPr>
              <w:jc w:val="center"/>
              <w:rPr>
                <w:szCs w:val="28"/>
              </w:rPr>
            </w:pPr>
            <w:r>
              <w:rPr>
                <w:szCs w:val="28"/>
              </w:rPr>
              <w:t>С</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11</w:t>
            </w:r>
          </w:p>
        </w:tc>
        <w:tc>
          <w:tcPr>
            <w:tcW w:w="1877" w:type="dxa"/>
          </w:tcPr>
          <w:p w:rsidR="00787376" w:rsidRPr="001A18EC" w:rsidRDefault="0098552A" w:rsidP="00B443D3">
            <w:pPr>
              <w:rPr>
                <w:szCs w:val="28"/>
              </w:rPr>
            </w:pPr>
            <w:r>
              <w:rPr>
                <w:szCs w:val="28"/>
              </w:rPr>
              <w:t xml:space="preserve">Ушаков </w:t>
            </w:r>
            <w:proofErr w:type="spellStart"/>
            <w:r>
              <w:rPr>
                <w:szCs w:val="28"/>
              </w:rPr>
              <w:t>Яросла</w:t>
            </w:r>
            <w:proofErr w:type="spellEnd"/>
            <w:r>
              <w:rPr>
                <w:szCs w:val="28"/>
              </w:rPr>
              <w:t xml:space="preserve"> </w:t>
            </w:r>
          </w:p>
        </w:tc>
        <w:tc>
          <w:tcPr>
            <w:tcW w:w="813"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5</w:t>
            </w:r>
          </w:p>
        </w:tc>
        <w:tc>
          <w:tcPr>
            <w:tcW w:w="851" w:type="dxa"/>
          </w:tcPr>
          <w:p w:rsidR="00787376" w:rsidRPr="001A18EC" w:rsidRDefault="000D0A8C" w:rsidP="00B443D3">
            <w:pPr>
              <w:jc w:val="center"/>
              <w:rPr>
                <w:szCs w:val="28"/>
              </w:rPr>
            </w:pPr>
            <w:r>
              <w:rPr>
                <w:szCs w:val="28"/>
              </w:rPr>
              <w:t>6</w:t>
            </w:r>
          </w:p>
        </w:tc>
        <w:tc>
          <w:tcPr>
            <w:tcW w:w="850" w:type="dxa"/>
          </w:tcPr>
          <w:p w:rsidR="00787376" w:rsidRPr="001A18EC" w:rsidRDefault="000D0A8C" w:rsidP="00B443D3">
            <w:pPr>
              <w:jc w:val="center"/>
              <w:rPr>
                <w:szCs w:val="28"/>
              </w:rPr>
            </w:pPr>
            <w:r>
              <w:rPr>
                <w:szCs w:val="28"/>
              </w:rPr>
              <w:t>8</w:t>
            </w:r>
          </w:p>
        </w:tc>
        <w:tc>
          <w:tcPr>
            <w:tcW w:w="851" w:type="dxa"/>
          </w:tcPr>
          <w:p w:rsidR="00787376" w:rsidRPr="001A18EC" w:rsidRDefault="000D0A8C" w:rsidP="00B443D3">
            <w:pPr>
              <w:jc w:val="center"/>
              <w:rPr>
                <w:szCs w:val="28"/>
              </w:rPr>
            </w:pPr>
            <w:r>
              <w:rPr>
                <w:szCs w:val="28"/>
              </w:rPr>
              <w:t>9</w:t>
            </w:r>
          </w:p>
        </w:tc>
        <w:tc>
          <w:tcPr>
            <w:tcW w:w="850" w:type="dxa"/>
          </w:tcPr>
          <w:p w:rsidR="00787376" w:rsidRPr="001A18EC" w:rsidRDefault="000D0A8C" w:rsidP="00B443D3">
            <w:pPr>
              <w:jc w:val="center"/>
              <w:rPr>
                <w:szCs w:val="28"/>
              </w:rPr>
            </w:pPr>
            <w:r>
              <w:rPr>
                <w:szCs w:val="28"/>
              </w:rPr>
              <w:t>В</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12</w:t>
            </w:r>
          </w:p>
        </w:tc>
        <w:tc>
          <w:tcPr>
            <w:tcW w:w="1877" w:type="dxa"/>
          </w:tcPr>
          <w:p w:rsidR="00787376" w:rsidRPr="001A18EC" w:rsidRDefault="0098552A" w:rsidP="00B443D3">
            <w:pPr>
              <w:rPr>
                <w:szCs w:val="28"/>
              </w:rPr>
            </w:pPr>
            <w:r>
              <w:rPr>
                <w:szCs w:val="28"/>
              </w:rPr>
              <w:t>Ушаков Артём</w:t>
            </w:r>
          </w:p>
        </w:tc>
        <w:tc>
          <w:tcPr>
            <w:tcW w:w="813"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5</w:t>
            </w:r>
          </w:p>
        </w:tc>
        <w:tc>
          <w:tcPr>
            <w:tcW w:w="851" w:type="dxa"/>
          </w:tcPr>
          <w:p w:rsidR="00787376" w:rsidRPr="001A18EC" w:rsidRDefault="000D0A8C" w:rsidP="00B443D3">
            <w:pPr>
              <w:jc w:val="center"/>
              <w:rPr>
                <w:szCs w:val="28"/>
              </w:rPr>
            </w:pPr>
            <w:r>
              <w:rPr>
                <w:szCs w:val="28"/>
              </w:rPr>
              <w:t>6</w:t>
            </w:r>
          </w:p>
        </w:tc>
        <w:tc>
          <w:tcPr>
            <w:tcW w:w="850" w:type="dxa"/>
          </w:tcPr>
          <w:p w:rsidR="00787376" w:rsidRPr="001A18EC" w:rsidRDefault="000D0A8C" w:rsidP="00B443D3">
            <w:pPr>
              <w:jc w:val="center"/>
              <w:rPr>
                <w:szCs w:val="28"/>
              </w:rPr>
            </w:pPr>
            <w:r>
              <w:rPr>
                <w:szCs w:val="28"/>
              </w:rPr>
              <w:t>8</w:t>
            </w:r>
          </w:p>
        </w:tc>
        <w:tc>
          <w:tcPr>
            <w:tcW w:w="851" w:type="dxa"/>
          </w:tcPr>
          <w:p w:rsidR="00787376" w:rsidRPr="001A18EC" w:rsidRDefault="000D0A8C" w:rsidP="00B443D3">
            <w:pPr>
              <w:jc w:val="center"/>
              <w:rPr>
                <w:szCs w:val="28"/>
              </w:rPr>
            </w:pPr>
            <w:r>
              <w:rPr>
                <w:szCs w:val="28"/>
              </w:rPr>
              <w:t>9</w:t>
            </w:r>
          </w:p>
        </w:tc>
        <w:tc>
          <w:tcPr>
            <w:tcW w:w="850" w:type="dxa"/>
          </w:tcPr>
          <w:p w:rsidR="00787376" w:rsidRPr="001A18EC" w:rsidRDefault="000D0A8C" w:rsidP="00B443D3">
            <w:pPr>
              <w:jc w:val="center"/>
              <w:rPr>
                <w:szCs w:val="28"/>
              </w:rPr>
            </w:pPr>
            <w:r>
              <w:rPr>
                <w:szCs w:val="28"/>
              </w:rPr>
              <w:t>В</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13</w:t>
            </w:r>
          </w:p>
        </w:tc>
        <w:tc>
          <w:tcPr>
            <w:tcW w:w="1877" w:type="dxa"/>
          </w:tcPr>
          <w:p w:rsidR="00787376" w:rsidRPr="001A18EC" w:rsidRDefault="0098552A" w:rsidP="00B443D3">
            <w:pPr>
              <w:rPr>
                <w:szCs w:val="28"/>
              </w:rPr>
            </w:pPr>
            <w:proofErr w:type="spellStart"/>
            <w:r>
              <w:rPr>
                <w:szCs w:val="28"/>
              </w:rPr>
              <w:t>Шукулин</w:t>
            </w:r>
            <w:proofErr w:type="spellEnd"/>
            <w:r>
              <w:rPr>
                <w:szCs w:val="28"/>
              </w:rPr>
              <w:t xml:space="preserve"> Ваня</w:t>
            </w:r>
          </w:p>
        </w:tc>
        <w:tc>
          <w:tcPr>
            <w:tcW w:w="813" w:type="dxa"/>
          </w:tcPr>
          <w:p w:rsidR="00787376" w:rsidRPr="001A18EC" w:rsidRDefault="000D0A8C" w:rsidP="00B443D3">
            <w:pPr>
              <w:jc w:val="center"/>
              <w:rPr>
                <w:szCs w:val="28"/>
              </w:rPr>
            </w:pPr>
            <w:r>
              <w:rPr>
                <w:szCs w:val="28"/>
              </w:rPr>
              <w:t>1</w:t>
            </w:r>
          </w:p>
        </w:tc>
        <w:tc>
          <w:tcPr>
            <w:tcW w:w="851" w:type="dxa"/>
          </w:tcPr>
          <w:p w:rsidR="00787376" w:rsidRPr="001A18EC" w:rsidRDefault="000D0A8C" w:rsidP="00B443D3">
            <w:pPr>
              <w:jc w:val="center"/>
              <w:rPr>
                <w:szCs w:val="28"/>
              </w:rPr>
            </w:pPr>
            <w:r>
              <w:rPr>
                <w:szCs w:val="28"/>
              </w:rPr>
              <w:t>2</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5</w:t>
            </w:r>
          </w:p>
        </w:tc>
        <w:tc>
          <w:tcPr>
            <w:tcW w:w="850" w:type="dxa"/>
          </w:tcPr>
          <w:p w:rsidR="00787376" w:rsidRPr="001A18EC" w:rsidRDefault="000D0A8C" w:rsidP="00B443D3">
            <w:pPr>
              <w:jc w:val="center"/>
              <w:rPr>
                <w:szCs w:val="28"/>
              </w:rPr>
            </w:pPr>
            <w:r>
              <w:rPr>
                <w:szCs w:val="28"/>
              </w:rPr>
              <w:t>С</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t>14</w:t>
            </w:r>
          </w:p>
        </w:tc>
        <w:tc>
          <w:tcPr>
            <w:tcW w:w="1877" w:type="dxa"/>
          </w:tcPr>
          <w:p w:rsidR="00787376" w:rsidRPr="001A18EC" w:rsidRDefault="0098552A" w:rsidP="00B443D3">
            <w:pPr>
              <w:rPr>
                <w:szCs w:val="28"/>
              </w:rPr>
            </w:pPr>
            <w:r>
              <w:rPr>
                <w:szCs w:val="28"/>
              </w:rPr>
              <w:t xml:space="preserve">Шишкин Арсений </w:t>
            </w:r>
          </w:p>
        </w:tc>
        <w:tc>
          <w:tcPr>
            <w:tcW w:w="813" w:type="dxa"/>
          </w:tcPr>
          <w:p w:rsidR="00787376" w:rsidRPr="001A18EC" w:rsidRDefault="000D0A8C" w:rsidP="00B443D3">
            <w:pPr>
              <w:jc w:val="center"/>
              <w:rPr>
                <w:szCs w:val="28"/>
              </w:rPr>
            </w:pPr>
            <w:r>
              <w:rPr>
                <w:szCs w:val="28"/>
              </w:rPr>
              <w:t>1</w:t>
            </w:r>
          </w:p>
        </w:tc>
        <w:tc>
          <w:tcPr>
            <w:tcW w:w="851" w:type="dxa"/>
          </w:tcPr>
          <w:p w:rsidR="00787376" w:rsidRPr="001A18EC" w:rsidRDefault="000D0A8C" w:rsidP="00B443D3">
            <w:pPr>
              <w:jc w:val="center"/>
              <w:rPr>
                <w:szCs w:val="28"/>
              </w:rPr>
            </w:pPr>
            <w:r>
              <w:rPr>
                <w:szCs w:val="28"/>
              </w:rPr>
              <w:t>2</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5</w:t>
            </w:r>
          </w:p>
        </w:tc>
        <w:tc>
          <w:tcPr>
            <w:tcW w:w="850" w:type="dxa"/>
          </w:tcPr>
          <w:p w:rsidR="00787376" w:rsidRPr="001A18EC" w:rsidRDefault="000D0A8C" w:rsidP="00B443D3">
            <w:pPr>
              <w:jc w:val="center"/>
              <w:rPr>
                <w:szCs w:val="28"/>
              </w:rPr>
            </w:pPr>
            <w:r>
              <w:rPr>
                <w:szCs w:val="28"/>
              </w:rPr>
              <w:t>С</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r w:rsidRPr="001A18EC">
              <w:rPr>
                <w:szCs w:val="28"/>
              </w:rPr>
              <w:lastRenderedPageBreak/>
              <w:t>15</w:t>
            </w:r>
          </w:p>
        </w:tc>
        <w:tc>
          <w:tcPr>
            <w:tcW w:w="1877" w:type="dxa"/>
          </w:tcPr>
          <w:p w:rsidR="00787376" w:rsidRPr="001A18EC" w:rsidRDefault="0098552A" w:rsidP="00B443D3">
            <w:pPr>
              <w:rPr>
                <w:szCs w:val="28"/>
              </w:rPr>
            </w:pPr>
            <w:r>
              <w:rPr>
                <w:szCs w:val="28"/>
              </w:rPr>
              <w:t>Шишкин Ярослав</w:t>
            </w:r>
          </w:p>
        </w:tc>
        <w:tc>
          <w:tcPr>
            <w:tcW w:w="813" w:type="dxa"/>
          </w:tcPr>
          <w:p w:rsidR="00787376" w:rsidRPr="001A18EC" w:rsidRDefault="000D0A8C" w:rsidP="00B443D3">
            <w:pPr>
              <w:jc w:val="center"/>
              <w:rPr>
                <w:szCs w:val="28"/>
              </w:rPr>
            </w:pPr>
            <w:r>
              <w:rPr>
                <w:szCs w:val="28"/>
              </w:rPr>
              <w:t>1</w:t>
            </w:r>
          </w:p>
        </w:tc>
        <w:tc>
          <w:tcPr>
            <w:tcW w:w="851" w:type="dxa"/>
          </w:tcPr>
          <w:p w:rsidR="00787376" w:rsidRPr="001A18EC" w:rsidRDefault="000D0A8C" w:rsidP="00B443D3">
            <w:pPr>
              <w:jc w:val="center"/>
              <w:rPr>
                <w:szCs w:val="28"/>
              </w:rPr>
            </w:pPr>
            <w:r>
              <w:rPr>
                <w:szCs w:val="28"/>
              </w:rPr>
              <w:t>2</w:t>
            </w:r>
          </w:p>
        </w:tc>
        <w:tc>
          <w:tcPr>
            <w:tcW w:w="850" w:type="dxa"/>
          </w:tcPr>
          <w:p w:rsidR="00787376" w:rsidRPr="001A18EC" w:rsidRDefault="000D0A8C" w:rsidP="00B443D3">
            <w:pPr>
              <w:jc w:val="center"/>
              <w:rPr>
                <w:szCs w:val="28"/>
              </w:rPr>
            </w:pPr>
            <w:r>
              <w:rPr>
                <w:szCs w:val="28"/>
              </w:rPr>
              <w:t>2</w:t>
            </w:r>
          </w:p>
        </w:tc>
        <w:tc>
          <w:tcPr>
            <w:tcW w:w="851" w:type="dxa"/>
          </w:tcPr>
          <w:p w:rsidR="00787376" w:rsidRPr="001A18EC" w:rsidRDefault="000D0A8C" w:rsidP="00B443D3">
            <w:pPr>
              <w:jc w:val="center"/>
              <w:rPr>
                <w:szCs w:val="28"/>
              </w:rPr>
            </w:pPr>
            <w:r>
              <w:rPr>
                <w:szCs w:val="28"/>
              </w:rPr>
              <w:t>3</w:t>
            </w:r>
          </w:p>
        </w:tc>
        <w:tc>
          <w:tcPr>
            <w:tcW w:w="850" w:type="dxa"/>
          </w:tcPr>
          <w:p w:rsidR="00787376" w:rsidRPr="001A18EC" w:rsidRDefault="000D0A8C" w:rsidP="00B443D3">
            <w:pPr>
              <w:jc w:val="center"/>
              <w:rPr>
                <w:szCs w:val="28"/>
              </w:rPr>
            </w:pPr>
            <w:r>
              <w:rPr>
                <w:szCs w:val="28"/>
              </w:rPr>
              <w:t>3</w:t>
            </w:r>
          </w:p>
        </w:tc>
        <w:tc>
          <w:tcPr>
            <w:tcW w:w="851" w:type="dxa"/>
          </w:tcPr>
          <w:p w:rsidR="00787376" w:rsidRPr="001A18EC" w:rsidRDefault="000D0A8C" w:rsidP="00B443D3">
            <w:pPr>
              <w:jc w:val="center"/>
              <w:rPr>
                <w:szCs w:val="28"/>
              </w:rPr>
            </w:pPr>
            <w:r>
              <w:rPr>
                <w:szCs w:val="28"/>
              </w:rPr>
              <w:t>5</w:t>
            </w:r>
          </w:p>
        </w:tc>
        <w:tc>
          <w:tcPr>
            <w:tcW w:w="850" w:type="dxa"/>
          </w:tcPr>
          <w:p w:rsidR="00787376" w:rsidRPr="001A18EC" w:rsidRDefault="000D0A8C" w:rsidP="00B443D3">
            <w:pPr>
              <w:jc w:val="center"/>
              <w:rPr>
                <w:szCs w:val="28"/>
              </w:rPr>
            </w:pPr>
            <w:r>
              <w:rPr>
                <w:szCs w:val="28"/>
              </w:rPr>
              <w:t>С</w:t>
            </w:r>
          </w:p>
        </w:tc>
        <w:tc>
          <w:tcPr>
            <w:tcW w:w="851" w:type="dxa"/>
          </w:tcPr>
          <w:p w:rsidR="00787376" w:rsidRPr="001A18EC" w:rsidRDefault="000D0A8C" w:rsidP="00B443D3">
            <w:pPr>
              <w:jc w:val="center"/>
              <w:rPr>
                <w:szCs w:val="28"/>
              </w:rPr>
            </w:pPr>
            <w:r>
              <w:rPr>
                <w:szCs w:val="28"/>
              </w:rPr>
              <w:t>В</w:t>
            </w:r>
          </w:p>
        </w:tc>
      </w:tr>
      <w:tr w:rsidR="001A18EC" w:rsidRPr="001A18EC" w:rsidTr="00A86A7B">
        <w:tc>
          <w:tcPr>
            <w:tcW w:w="675" w:type="dxa"/>
          </w:tcPr>
          <w:p w:rsidR="00787376" w:rsidRPr="001A18EC" w:rsidRDefault="00787376" w:rsidP="00B443D3">
            <w:pPr>
              <w:jc w:val="center"/>
              <w:rPr>
                <w:szCs w:val="28"/>
              </w:rPr>
            </w:pPr>
          </w:p>
        </w:tc>
        <w:tc>
          <w:tcPr>
            <w:tcW w:w="1877" w:type="dxa"/>
          </w:tcPr>
          <w:p w:rsidR="00787376" w:rsidRPr="001A18EC" w:rsidRDefault="00787376" w:rsidP="00B443D3">
            <w:pPr>
              <w:rPr>
                <w:szCs w:val="28"/>
              </w:rPr>
            </w:pPr>
          </w:p>
        </w:tc>
        <w:tc>
          <w:tcPr>
            <w:tcW w:w="813"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r>
      <w:tr w:rsidR="001A18EC" w:rsidRPr="001A18EC" w:rsidTr="00A86A7B">
        <w:tc>
          <w:tcPr>
            <w:tcW w:w="675" w:type="dxa"/>
          </w:tcPr>
          <w:p w:rsidR="00787376" w:rsidRPr="001A18EC" w:rsidRDefault="00787376" w:rsidP="00B443D3">
            <w:pPr>
              <w:jc w:val="center"/>
              <w:rPr>
                <w:szCs w:val="28"/>
              </w:rPr>
            </w:pPr>
          </w:p>
        </w:tc>
        <w:tc>
          <w:tcPr>
            <w:tcW w:w="1877" w:type="dxa"/>
          </w:tcPr>
          <w:p w:rsidR="00787376" w:rsidRPr="001A18EC" w:rsidRDefault="00787376" w:rsidP="00B443D3">
            <w:pPr>
              <w:rPr>
                <w:szCs w:val="28"/>
              </w:rPr>
            </w:pPr>
          </w:p>
        </w:tc>
        <w:tc>
          <w:tcPr>
            <w:tcW w:w="813"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r>
      <w:tr w:rsidR="001A18EC" w:rsidRPr="001A18EC" w:rsidTr="00A86A7B">
        <w:tc>
          <w:tcPr>
            <w:tcW w:w="675" w:type="dxa"/>
          </w:tcPr>
          <w:p w:rsidR="00787376" w:rsidRPr="001A18EC" w:rsidRDefault="00787376" w:rsidP="00B443D3">
            <w:pPr>
              <w:jc w:val="center"/>
              <w:rPr>
                <w:szCs w:val="28"/>
              </w:rPr>
            </w:pPr>
          </w:p>
        </w:tc>
        <w:tc>
          <w:tcPr>
            <w:tcW w:w="1877" w:type="dxa"/>
          </w:tcPr>
          <w:p w:rsidR="00787376" w:rsidRPr="001A18EC" w:rsidRDefault="00787376" w:rsidP="00B443D3">
            <w:pPr>
              <w:rPr>
                <w:szCs w:val="28"/>
              </w:rPr>
            </w:pPr>
          </w:p>
        </w:tc>
        <w:tc>
          <w:tcPr>
            <w:tcW w:w="813"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c>
          <w:tcPr>
            <w:tcW w:w="850" w:type="dxa"/>
          </w:tcPr>
          <w:p w:rsidR="00787376" w:rsidRPr="001A18EC" w:rsidRDefault="00787376" w:rsidP="00B443D3">
            <w:pPr>
              <w:jc w:val="center"/>
              <w:rPr>
                <w:szCs w:val="28"/>
              </w:rPr>
            </w:pPr>
          </w:p>
        </w:tc>
        <w:tc>
          <w:tcPr>
            <w:tcW w:w="851" w:type="dxa"/>
          </w:tcPr>
          <w:p w:rsidR="00787376" w:rsidRPr="001A18EC" w:rsidRDefault="00787376" w:rsidP="00B443D3">
            <w:pPr>
              <w:jc w:val="center"/>
              <w:rPr>
                <w:szCs w:val="28"/>
              </w:rPr>
            </w:pPr>
          </w:p>
        </w:tc>
      </w:tr>
    </w:tbl>
    <w:p w:rsidR="00787376" w:rsidRPr="001A18EC" w:rsidRDefault="00787376" w:rsidP="00B443D3">
      <w:pPr>
        <w:pStyle w:val="a4"/>
        <w:spacing w:after="0" w:line="240" w:lineRule="auto"/>
        <w:ind w:left="0" w:firstLine="709"/>
        <w:jc w:val="right"/>
      </w:pPr>
    </w:p>
    <w:p w:rsidR="00787376" w:rsidRPr="001A18EC" w:rsidRDefault="00787376" w:rsidP="00B443D3">
      <w:pPr>
        <w:pStyle w:val="a4"/>
        <w:spacing w:after="0" w:line="240" w:lineRule="auto"/>
        <w:ind w:left="0" w:firstLine="709"/>
        <w:jc w:val="right"/>
      </w:pPr>
      <w:r w:rsidRPr="001A18EC">
        <w:t>Таблица 2.</w:t>
      </w:r>
    </w:p>
    <w:p w:rsidR="00787376" w:rsidRPr="001A18EC" w:rsidRDefault="00787376" w:rsidP="00B443D3">
      <w:pPr>
        <w:pStyle w:val="a4"/>
        <w:spacing w:after="0" w:line="240" w:lineRule="auto"/>
        <w:ind w:left="0" w:firstLine="709"/>
        <w:jc w:val="right"/>
      </w:pPr>
    </w:p>
    <w:tbl>
      <w:tblPr>
        <w:tblStyle w:val="a3"/>
        <w:tblW w:w="0" w:type="auto"/>
        <w:tblInd w:w="108" w:type="dxa"/>
        <w:tblLook w:val="01E0"/>
      </w:tblPr>
      <w:tblGrid>
        <w:gridCol w:w="2410"/>
        <w:gridCol w:w="3969"/>
        <w:gridCol w:w="3047"/>
      </w:tblGrid>
      <w:tr w:rsidR="001A18EC" w:rsidRPr="001A18EC" w:rsidTr="001A18EC">
        <w:tc>
          <w:tcPr>
            <w:tcW w:w="2410" w:type="dxa"/>
          </w:tcPr>
          <w:p w:rsidR="00787376" w:rsidRPr="001A18EC" w:rsidRDefault="00787376" w:rsidP="00B443D3">
            <w:pPr>
              <w:rPr>
                <w:b/>
                <w:szCs w:val="28"/>
              </w:rPr>
            </w:pPr>
          </w:p>
        </w:tc>
        <w:tc>
          <w:tcPr>
            <w:tcW w:w="3969" w:type="dxa"/>
          </w:tcPr>
          <w:p w:rsidR="00787376" w:rsidRPr="001A18EC" w:rsidRDefault="00787376" w:rsidP="00B443D3">
            <w:pPr>
              <w:jc w:val="center"/>
              <w:rPr>
                <w:szCs w:val="28"/>
              </w:rPr>
            </w:pPr>
            <w:r w:rsidRPr="001A18EC">
              <w:rPr>
                <w:szCs w:val="28"/>
              </w:rPr>
              <w:t>Предварительный мониторинг</w:t>
            </w:r>
          </w:p>
        </w:tc>
        <w:tc>
          <w:tcPr>
            <w:tcW w:w="3047" w:type="dxa"/>
          </w:tcPr>
          <w:p w:rsidR="00787376" w:rsidRPr="001A18EC" w:rsidRDefault="00787376" w:rsidP="00B443D3">
            <w:pPr>
              <w:jc w:val="center"/>
              <w:rPr>
                <w:szCs w:val="28"/>
              </w:rPr>
            </w:pPr>
            <w:r w:rsidRPr="001A18EC">
              <w:rPr>
                <w:szCs w:val="28"/>
              </w:rPr>
              <w:t>Итоговый мониторинг</w:t>
            </w:r>
          </w:p>
        </w:tc>
      </w:tr>
      <w:tr w:rsidR="001A18EC" w:rsidRPr="001A18EC" w:rsidTr="001A18EC">
        <w:tc>
          <w:tcPr>
            <w:tcW w:w="2410" w:type="dxa"/>
          </w:tcPr>
          <w:p w:rsidR="00787376" w:rsidRPr="001A18EC" w:rsidRDefault="00787376" w:rsidP="00B443D3">
            <w:pPr>
              <w:rPr>
                <w:szCs w:val="28"/>
              </w:rPr>
            </w:pPr>
            <w:r w:rsidRPr="001A18EC">
              <w:rPr>
                <w:szCs w:val="28"/>
              </w:rPr>
              <w:t>Высокий уровень</w:t>
            </w:r>
          </w:p>
        </w:tc>
        <w:tc>
          <w:tcPr>
            <w:tcW w:w="3969" w:type="dxa"/>
          </w:tcPr>
          <w:p w:rsidR="00787376" w:rsidRPr="001A18EC" w:rsidRDefault="005721E5" w:rsidP="00B443D3">
            <w:pPr>
              <w:jc w:val="center"/>
              <w:rPr>
                <w:b/>
                <w:szCs w:val="28"/>
              </w:rPr>
            </w:pPr>
            <w:r>
              <w:rPr>
                <w:b/>
                <w:szCs w:val="28"/>
              </w:rPr>
              <w:t>40%</w:t>
            </w:r>
          </w:p>
        </w:tc>
        <w:tc>
          <w:tcPr>
            <w:tcW w:w="3047" w:type="dxa"/>
          </w:tcPr>
          <w:p w:rsidR="00787376" w:rsidRPr="001A18EC" w:rsidRDefault="005721E5" w:rsidP="00B443D3">
            <w:pPr>
              <w:jc w:val="center"/>
              <w:rPr>
                <w:b/>
                <w:szCs w:val="28"/>
              </w:rPr>
            </w:pPr>
            <w:r>
              <w:rPr>
                <w:b/>
                <w:szCs w:val="28"/>
              </w:rPr>
              <w:t>93%</w:t>
            </w:r>
          </w:p>
        </w:tc>
      </w:tr>
      <w:tr w:rsidR="001A18EC" w:rsidRPr="001A18EC" w:rsidTr="001A18EC">
        <w:trPr>
          <w:trHeight w:val="248"/>
        </w:trPr>
        <w:tc>
          <w:tcPr>
            <w:tcW w:w="2410" w:type="dxa"/>
          </w:tcPr>
          <w:p w:rsidR="00787376" w:rsidRPr="001A18EC" w:rsidRDefault="00787376" w:rsidP="00B443D3">
            <w:pPr>
              <w:rPr>
                <w:szCs w:val="28"/>
              </w:rPr>
            </w:pPr>
            <w:r w:rsidRPr="001A18EC">
              <w:rPr>
                <w:szCs w:val="28"/>
              </w:rPr>
              <w:t>Средний уровень</w:t>
            </w:r>
          </w:p>
        </w:tc>
        <w:tc>
          <w:tcPr>
            <w:tcW w:w="3969" w:type="dxa"/>
          </w:tcPr>
          <w:p w:rsidR="00787376" w:rsidRPr="001A18EC" w:rsidRDefault="005721E5" w:rsidP="00B443D3">
            <w:pPr>
              <w:jc w:val="center"/>
              <w:rPr>
                <w:b/>
                <w:szCs w:val="28"/>
              </w:rPr>
            </w:pPr>
            <w:r>
              <w:rPr>
                <w:b/>
                <w:szCs w:val="28"/>
              </w:rPr>
              <w:t>53%</w:t>
            </w:r>
          </w:p>
        </w:tc>
        <w:tc>
          <w:tcPr>
            <w:tcW w:w="3047" w:type="dxa"/>
          </w:tcPr>
          <w:p w:rsidR="00787376" w:rsidRPr="001A18EC" w:rsidRDefault="005721E5" w:rsidP="00B443D3">
            <w:pPr>
              <w:jc w:val="center"/>
              <w:rPr>
                <w:b/>
                <w:szCs w:val="28"/>
              </w:rPr>
            </w:pPr>
            <w:r>
              <w:rPr>
                <w:b/>
                <w:szCs w:val="28"/>
              </w:rPr>
              <w:t>7%</w:t>
            </w:r>
          </w:p>
        </w:tc>
      </w:tr>
      <w:tr w:rsidR="001A18EC" w:rsidRPr="001A18EC" w:rsidTr="001A18EC">
        <w:tc>
          <w:tcPr>
            <w:tcW w:w="2410" w:type="dxa"/>
          </w:tcPr>
          <w:p w:rsidR="00787376" w:rsidRPr="001A18EC" w:rsidRDefault="00787376" w:rsidP="00B443D3">
            <w:pPr>
              <w:rPr>
                <w:szCs w:val="28"/>
              </w:rPr>
            </w:pPr>
            <w:r w:rsidRPr="001A18EC">
              <w:rPr>
                <w:szCs w:val="28"/>
              </w:rPr>
              <w:t>Низкий уровень</w:t>
            </w:r>
          </w:p>
        </w:tc>
        <w:tc>
          <w:tcPr>
            <w:tcW w:w="3969" w:type="dxa"/>
          </w:tcPr>
          <w:p w:rsidR="00787376" w:rsidRPr="001A18EC" w:rsidRDefault="005721E5" w:rsidP="00B443D3">
            <w:pPr>
              <w:jc w:val="center"/>
              <w:rPr>
                <w:b/>
                <w:szCs w:val="28"/>
              </w:rPr>
            </w:pPr>
            <w:r>
              <w:rPr>
                <w:b/>
                <w:szCs w:val="28"/>
              </w:rPr>
              <w:t>7%</w:t>
            </w:r>
          </w:p>
        </w:tc>
        <w:tc>
          <w:tcPr>
            <w:tcW w:w="3047" w:type="dxa"/>
          </w:tcPr>
          <w:p w:rsidR="00787376" w:rsidRPr="001A18EC" w:rsidRDefault="005721E5" w:rsidP="00B443D3">
            <w:pPr>
              <w:jc w:val="center"/>
              <w:rPr>
                <w:b/>
                <w:szCs w:val="28"/>
              </w:rPr>
            </w:pPr>
            <w:r>
              <w:rPr>
                <w:b/>
                <w:szCs w:val="28"/>
              </w:rPr>
              <w:t>-</w:t>
            </w:r>
          </w:p>
        </w:tc>
      </w:tr>
    </w:tbl>
    <w:p w:rsidR="00787376" w:rsidRPr="001A18EC" w:rsidRDefault="00787376" w:rsidP="00B443D3">
      <w:pPr>
        <w:pStyle w:val="a4"/>
        <w:spacing w:after="0" w:line="240" w:lineRule="auto"/>
        <w:ind w:left="0" w:firstLine="709"/>
        <w:jc w:val="both"/>
      </w:pPr>
    </w:p>
    <w:p w:rsidR="00742EB7" w:rsidRPr="001A18EC" w:rsidRDefault="00C329C8" w:rsidP="00B443D3">
      <w:pPr>
        <w:pStyle w:val="a4"/>
        <w:spacing w:after="0" w:line="240" w:lineRule="auto"/>
        <w:ind w:left="0" w:firstLine="709"/>
        <w:jc w:val="both"/>
      </w:pPr>
      <w:r w:rsidRPr="001A18EC">
        <w:t>Итоги мониторинга свидетельствуют о том, что у</w:t>
      </w:r>
      <w:r w:rsidR="00FC75CA" w:rsidRPr="001A18EC">
        <w:t xml:space="preserve"> детей повысился уровень знаний о сказках</w:t>
      </w:r>
      <w:r w:rsidRPr="001A18EC">
        <w:t xml:space="preserve">: стали </w:t>
      </w:r>
      <w:r w:rsidR="00FC75CA" w:rsidRPr="001A18EC">
        <w:t xml:space="preserve">узнавать сказки, определять её героев и </w:t>
      </w:r>
      <w:r w:rsidRPr="001A18EC">
        <w:t xml:space="preserve">характеризовать </w:t>
      </w:r>
      <w:r w:rsidR="00FC75CA" w:rsidRPr="001A18EC">
        <w:t>отношения между ними</w:t>
      </w:r>
      <w:r w:rsidRPr="001A18EC">
        <w:t xml:space="preserve">, </w:t>
      </w:r>
      <w:r w:rsidR="00FC75CA" w:rsidRPr="001A18EC">
        <w:t>понимать связь между событиями и строить умозаключения. У некоторых детей улучшилось звукопроизношение, выразительность и связность речи.</w:t>
      </w:r>
      <w:r w:rsidR="00314092" w:rsidRPr="001A18EC">
        <w:t xml:space="preserve"> Дети научились передавать образ и характерные особенности сказочных героев в театрализованной деятельности. </w:t>
      </w:r>
    </w:p>
    <w:p w:rsidR="007D24FC" w:rsidRPr="001A18EC" w:rsidRDefault="00FA7CBC" w:rsidP="00B443D3">
      <w:pPr>
        <w:pStyle w:val="a4"/>
        <w:spacing w:after="0" w:line="240" w:lineRule="auto"/>
        <w:ind w:left="0" w:firstLine="709"/>
        <w:jc w:val="both"/>
      </w:pPr>
      <w:r w:rsidRPr="001A18EC">
        <w:t>Т</w:t>
      </w:r>
      <w:r w:rsidR="00742EB7" w:rsidRPr="001A18EC">
        <w:t>о есть</w:t>
      </w:r>
      <w:r w:rsidRPr="001A18EC">
        <w:t xml:space="preserve"> п</w:t>
      </w:r>
      <w:r w:rsidR="00FC75CA" w:rsidRPr="001A18EC">
        <w:t xml:space="preserve">рослеживается </w:t>
      </w:r>
      <w:r w:rsidR="00314092" w:rsidRPr="001A18EC">
        <w:t xml:space="preserve">прямая </w:t>
      </w:r>
      <w:r w:rsidR="00FC75CA" w:rsidRPr="001A18EC">
        <w:t xml:space="preserve">связь </w:t>
      </w:r>
      <w:r w:rsidR="00CA2DB7" w:rsidRPr="001A18EC">
        <w:t xml:space="preserve">изучения </w:t>
      </w:r>
      <w:r w:rsidR="00FC75CA" w:rsidRPr="001A18EC">
        <w:t>сказ</w:t>
      </w:r>
      <w:r w:rsidR="00CA2DB7" w:rsidRPr="001A18EC">
        <w:t>ок</w:t>
      </w:r>
      <w:r w:rsidR="00742EB7" w:rsidRPr="001A18EC">
        <w:t xml:space="preserve">, </w:t>
      </w:r>
      <w:r w:rsidR="00314092" w:rsidRPr="001A18EC">
        <w:t>работы со «сказочным» литературным материалом</w:t>
      </w:r>
      <w:r w:rsidR="00FC75CA" w:rsidRPr="001A18EC">
        <w:t xml:space="preserve"> с приобретённым </w:t>
      </w:r>
      <w:r w:rsidR="00314092" w:rsidRPr="001A18EC">
        <w:t xml:space="preserve">социально-коммуникативным и речевым </w:t>
      </w:r>
      <w:r w:rsidR="00FC75CA" w:rsidRPr="001A18EC">
        <w:t>опытом</w:t>
      </w:r>
      <w:r w:rsidRPr="001A18EC">
        <w:t xml:space="preserve"> детей</w:t>
      </w:r>
      <w:r w:rsidR="00FC75CA" w:rsidRPr="001A18EC">
        <w:t>,</w:t>
      </w:r>
      <w:r w:rsidR="00254329">
        <w:t xml:space="preserve"> </w:t>
      </w:r>
      <w:r w:rsidR="00FC75CA" w:rsidRPr="001A18EC">
        <w:t>развит</w:t>
      </w:r>
      <w:r w:rsidRPr="001A18EC">
        <w:t>ием</w:t>
      </w:r>
      <w:r w:rsidR="00FC75CA" w:rsidRPr="001A18EC">
        <w:t xml:space="preserve"> активност</w:t>
      </w:r>
      <w:r w:rsidRPr="001A18EC">
        <w:t xml:space="preserve">и </w:t>
      </w:r>
      <w:r w:rsidR="00314092" w:rsidRPr="001A18EC">
        <w:t>к участию в</w:t>
      </w:r>
      <w:r w:rsidRPr="001A18EC">
        <w:t xml:space="preserve"> образовательной деятельности. </w:t>
      </w:r>
      <w:r w:rsidR="002A1043" w:rsidRPr="001A18EC">
        <w:t xml:space="preserve">Создание благоприятной психологической атмосферы способствовало обогащению эмоционально-чувственной сферы ребенка. </w:t>
      </w:r>
    </w:p>
    <w:p w:rsidR="00742EB7" w:rsidRPr="001A18EC" w:rsidRDefault="00742EB7" w:rsidP="00B443D3">
      <w:pPr>
        <w:pStyle w:val="a4"/>
        <w:spacing w:after="0" w:line="240" w:lineRule="auto"/>
        <w:ind w:left="0" w:firstLine="709"/>
        <w:jc w:val="both"/>
      </w:pPr>
      <w:r w:rsidRPr="001A18EC">
        <w:t>Изменилось и отношение родителей к проектной деятельности.  Родители стали уважать мнение детей, обсуждать с ним предстоящую работу. Стали активнее участвовать в жизни группы.</w:t>
      </w:r>
    </w:p>
    <w:p w:rsidR="002914A5" w:rsidRPr="003718A5" w:rsidRDefault="000A75E7" w:rsidP="00B443D3">
      <w:pPr>
        <w:pStyle w:val="a4"/>
        <w:spacing w:after="0" w:line="240" w:lineRule="auto"/>
        <w:ind w:left="0" w:firstLine="709"/>
        <w:jc w:val="both"/>
        <w:rPr>
          <w:b/>
        </w:rPr>
      </w:pPr>
      <w:r w:rsidRPr="003718A5">
        <w:rPr>
          <w:b/>
        </w:rPr>
        <w:t>Таким образом, проделанная в ходе проекта работа дала положительный результат не только в познавательном, речевом, но и в социальном развитии детей; а также способствовала возникновению интереса</w:t>
      </w:r>
      <w:r w:rsidR="00254329" w:rsidRPr="003718A5">
        <w:rPr>
          <w:b/>
        </w:rPr>
        <w:t xml:space="preserve"> </w:t>
      </w:r>
      <w:r w:rsidRPr="003718A5">
        <w:rPr>
          <w:b/>
        </w:rPr>
        <w:t>родителей</w:t>
      </w:r>
      <w:r w:rsidR="00742EB7" w:rsidRPr="003718A5">
        <w:rPr>
          <w:b/>
        </w:rPr>
        <w:t xml:space="preserve"> к </w:t>
      </w:r>
      <w:r w:rsidRPr="003718A5">
        <w:rPr>
          <w:b/>
        </w:rPr>
        <w:t>участи</w:t>
      </w:r>
      <w:r w:rsidR="00742EB7" w:rsidRPr="003718A5">
        <w:rPr>
          <w:b/>
        </w:rPr>
        <w:t>ю</w:t>
      </w:r>
      <w:r w:rsidRPr="003718A5">
        <w:rPr>
          <w:b/>
        </w:rPr>
        <w:t xml:space="preserve"> в проект</w:t>
      </w:r>
      <w:r w:rsidR="00742EB7" w:rsidRPr="003718A5">
        <w:rPr>
          <w:b/>
        </w:rPr>
        <w:t>ной деятельности</w:t>
      </w:r>
      <w:r w:rsidRPr="003718A5">
        <w:rPr>
          <w:b/>
        </w:rPr>
        <w:t>; сблизила детей, родителей и педагогов группы.</w:t>
      </w:r>
    </w:p>
    <w:p w:rsidR="002914A5" w:rsidRPr="003718A5" w:rsidRDefault="002914A5" w:rsidP="00B443D3">
      <w:pPr>
        <w:spacing w:line="240" w:lineRule="auto"/>
        <w:rPr>
          <w:b/>
        </w:rPr>
      </w:pPr>
      <w:r w:rsidRPr="003718A5">
        <w:rPr>
          <w:b/>
        </w:rPr>
        <w:br w:type="page"/>
      </w:r>
    </w:p>
    <w:p w:rsidR="00610DC1" w:rsidRPr="009F0A0A" w:rsidRDefault="00610DC1" w:rsidP="00610DC1">
      <w:pPr>
        <w:tabs>
          <w:tab w:val="left" w:pos="2175"/>
          <w:tab w:val="center" w:pos="4749"/>
        </w:tabs>
        <w:spacing w:line="240" w:lineRule="auto"/>
        <w:jc w:val="center"/>
        <w:rPr>
          <w:b/>
          <w:szCs w:val="28"/>
        </w:rPr>
      </w:pPr>
      <w:r w:rsidRPr="009F0A0A">
        <w:rPr>
          <w:b/>
          <w:szCs w:val="28"/>
        </w:rPr>
        <w:lastRenderedPageBreak/>
        <w:t>ПРИЛОЖЕНИЯ</w:t>
      </w:r>
      <w:r>
        <w:rPr>
          <w:b/>
          <w:szCs w:val="28"/>
        </w:rPr>
        <w:t xml:space="preserve"> К ПРОЕКТУ</w:t>
      </w:r>
    </w:p>
    <w:p w:rsidR="00610DC1" w:rsidRDefault="00610DC1" w:rsidP="00B443D3">
      <w:pPr>
        <w:spacing w:line="240" w:lineRule="auto"/>
        <w:jc w:val="center"/>
        <w:rPr>
          <w:b/>
          <w:szCs w:val="28"/>
          <w:u w:val="single"/>
        </w:rPr>
      </w:pPr>
    </w:p>
    <w:p w:rsidR="001F1249" w:rsidRPr="001F1249" w:rsidRDefault="001F1249" w:rsidP="00B443D3">
      <w:pPr>
        <w:spacing w:line="240" w:lineRule="auto"/>
        <w:jc w:val="center"/>
        <w:rPr>
          <w:b/>
          <w:szCs w:val="28"/>
          <w:u w:val="single"/>
        </w:rPr>
      </w:pPr>
      <w:r w:rsidRPr="001F1249">
        <w:rPr>
          <w:b/>
          <w:szCs w:val="28"/>
          <w:u w:val="single"/>
        </w:rPr>
        <w:t xml:space="preserve">Сюжетно-ролевая игра «Театр. Сказка «Теремок» </w:t>
      </w:r>
    </w:p>
    <w:p w:rsidR="001F1249" w:rsidRPr="001F1249" w:rsidRDefault="001F1249" w:rsidP="00B443D3">
      <w:pPr>
        <w:spacing w:line="240" w:lineRule="auto"/>
        <w:jc w:val="both"/>
        <w:rPr>
          <w:b/>
          <w:szCs w:val="28"/>
          <w:u w:val="single"/>
        </w:rPr>
      </w:pPr>
    </w:p>
    <w:p w:rsidR="001F1249" w:rsidRDefault="001F1249" w:rsidP="00B443D3">
      <w:pPr>
        <w:spacing w:line="240" w:lineRule="auto"/>
        <w:jc w:val="both"/>
        <w:rPr>
          <w:szCs w:val="28"/>
        </w:rPr>
      </w:pPr>
      <w:r>
        <w:rPr>
          <w:b/>
          <w:szCs w:val="28"/>
        </w:rPr>
        <w:t xml:space="preserve">Цель: </w:t>
      </w:r>
      <w:proofErr w:type="gramStart"/>
      <w:r>
        <w:rPr>
          <w:szCs w:val="28"/>
        </w:rPr>
        <w:t>Расширять диапазон детских игр, учить играть вместе (обсуждать сюжет, играть новые роли и игровые действия, помогать создать игровую обстановку с учетом темы игры и воображаемой ситуации, учить называть свою роль, словесно определять изображаемые события, места расположения играющих (салон красоты, театральная сцена, автопарк)</w:t>
      </w:r>
      <w:proofErr w:type="gramEnd"/>
    </w:p>
    <w:p w:rsidR="001F1249" w:rsidRDefault="001F1249" w:rsidP="00B443D3">
      <w:pPr>
        <w:spacing w:line="240" w:lineRule="auto"/>
        <w:jc w:val="both"/>
        <w:rPr>
          <w:szCs w:val="28"/>
        </w:rPr>
      </w:pPr>
      <w:r>
        <w:rPr>
          <w:b/>
          <w:szCs w:val="28"/>
        </w:rPr>
        <w:t xml:space="preserve">Предварительная работа. </w:t>
      </w:r>
      <w:r>
        <w:rPr>
          <w:szCs w:val="28"/>
        </w:rPr>
        <w:t>Беседа о театре, театральных постановках, зрителях и артистах, действиях, необходимых материалах, атрибутах.</w:t>
      </w:r>
    </w:p>
    <w:p w:rsidR="001F1249" w:rsidRDefault="001F1249" w:rsidP="00B443D3">
      <w:pPr>
        <w:spacing w:line="240" w:lineRule="auto"/>
        <w:jc w:val="both"/>
        <w:rPr>
          <w:b/>
          <w:szCs w:val="28"/>
        </w:rPr>
      </w:pPr>
      <w:r>
        <w:rPr>
          <w:b/>
          <w:szCs w:val="28"/>
        </w:rPr>
        <w:t xml:space="preserve">Игровые атрибуты. </w:t>
      </w:r>
      <w:r>
        <w:rPr>
          <w:szCs w:val="28"/>
        </w:rPr>
        <w:t>Маски для артистов (героев сказки «Теремок», костюм для ведущей концерта, строительный материал для домика «Теремок, игровые уголки «парикмахерская</w:t>
      </w:r>
      <w:proofErr w:type="gramStart"/>
      <w:r>
        <w:rPr>
          <w:szCs w:val="28"/>
        </w:rPr>
        <w:t>»(</w:t>
      </w:r>
      <w:proofErr w:type="gramEnd"/>
      <w:r>
        <w:rPr>
          <w:szCs w:val="28"/>
        </w:rPr>
        <w:t xml:space="preserve">расчески, бигуди, флакон, рабочая одежда для парикмахера, накладка для клиента, полотенце, уголок </w:t>
      </w:r>
      <w:proofErr w:type="spellStart"/>
      <w:r>
        <w:rPr>
          <w:szCs w:val="28"/>
        </w:rPr>
        <w:t>ряжения</w:t>
      </w:r>
      <w:proofErr w:type="spellEnd"/>
      <w:r>
        <w:rPr>
          <w:szCs w:val="28"/>
        </w:rPr>
        <w:t xml:space="preserve"> (костюм для зрителей, бабочки для мальчиков, бусы, шарфики для девочек, костюм воспитателю, журнал мод, для строительства автобуса: крупный строительный материал, стульчики, руль, билеты с указанием мест, цветы для артистов, магнитофон с записью музыки песен «Мы едем </w:t>
      </w:r>
      <w:proofErr w:type="spellStart"/>
      <w:proofErr w:type="gramStart"/>
      <w:r>
        <w:rPr>
          <w:szCs w:val="28"/>
        </w:rPr>
        <w:t>едем</w:t>
      </w:r>
      <w:proofErr w:type="spellEnd"/>
      <w:proofErr w:type="gramEnd"/>
      <w:r>
        <w:rPr>
          <w:szCs w:val="28"/>
        </w:rPr>
        <w:t>, едем, «Дружба крепкая», классическая.</w:t>
      </w:r>
    </w:p>
    <w:p w:rsidR="005721E5" w:rsidRDefault="001F1249" w:rsidP="00B443D3">
      <w:pPr>
        <w:spacing w:line="240" w:lineRule="auto"/>
        <w:jc w:val="both"/>
        <w:rPr>
          <w:szCs w:val="28"/>
        </w:rPr>
      </w:pPr>
      <w:r>
        <w:rPr>
          <w:b/>
          <w:szCs w:val="28"/>
        </w:rPr>
        <w:t xml:space="preserve">Ход игры </w:t>
      </w:r>
      <w:proofErr w:type="spellStart"/>
      <w:proofErr w:type="gramStart"/>
      <w:r>
        <w:rPr>
          <w:szCs w:val="28"/>
        </w:rPr>
        <w:t>В-ль</w:t>
      </w:r>
      <w:proofErr w:type="spellEnd"/>
      <w:proofErr w:type="gramEnd"/>
      <w:r>
        <w:rPr>
          <w:szCs w:val="28"/>
        </w:rPr>
        <w:t xml:space="preserve">: Хотите поиграть в театр? </w:t>
      </w:r>
    </w:p>
    <w:p w:rsidR="005721E5" w:rsidRDefault="001F1249" w:rsidP="00B443D3">
      <w:pPr>
        <w:spacing w:line="240" w:lineRule="auto"/>
        <w:jc w:val="both"/>
        <w:rPr>
          <w:szCs w:val="28"/>
        </w:rPr>
      </w:pPr>
      <w:r>
        <w:rPr>
          <w:szCs w:val="28"/>
        </w:rPr>
        <w:t>Дети: Да!</w:t>
      </w:r>
    </w:p>
    <w:p w:rsidR="005721E5"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Нам нужны зрители и артисты. Кто кем хочет быть? Сюда отойдут </w:t>
      </w:r>
      <w:proofErr w:type="gramStart"/>
      <w:r>
        <w:rPr>
          <w:szCs w:val="28"/>
        </w:rPr>
        <w:t>артисты</w:t>
      </w:r>
      <w:proofErr w:type="gramEnd"/>
      <w:r>
        <w:rPr>
          <w:szCs w:val="28"/>
        </w:rPr>
        <w:t xml:space="preserve"> а сюда зрители.  Вы кто?</w:t>
      </w:r>
    </w:p>
    <w:p w:rsidR="005721E5" w:rsidRDefault="001F1249" w:rsidP="00B443D3">
      <w:pPr>
        <w:spacing w:line="240" w:lineRule="auto"/>
        <w:jc w:val="both"/>
        <w:rPr>
          <w:szCs w:val="28"/>
        </w:rPr>
      </w:pPr>
      <w:r>
        <w:rPr>
          <w:szCs w:val="28"/>
        </w:rPr>
        <w:t xml:space="preserve"> Дети: Зрители! </w:t>
      </w:r>
    </w:p>
    <w:p w:rsidR="005721E5" w:rsidRDefault="001F1249" w:rsidP="00B443D3">
      <w:pPr>
        <w:spacing w:line="240" w:lineRule="auto"/>
        <w:jc w:val="both"/>
        <w:rPr>
          <w:szCs w:val="28"/>
        </w:rPr>
      </w:pPr>
      <w:proofErr w:type="spellStart"/>
      <w:proofErr w:type="gramStart"/>
      <w:r>
        <w:rPr>
          <w:szCs w:val="28"/>
        </w:rPr>
        <w:t>В-ль</w:t>
      </w:r>
      <w:proofErr w:type="spellEnd"/>
      <w:proofErr w:type="gramEnd"/>
      <w:r>
        <w:rPr>
          <w:szCs w:val="28"/>
        </w:rPr>
        <w:t xml:space="preserve">: Перед тем как пойти в театр люди готовятся, что они делают? </w:t>
      </w:r>
    </w:p>
    <w:p w:rsidR="005721E5" w:rsidRDefault="005721E5" w:rsidP="00B443D3">
      <w:pPr>
        <w:spacing w:line="240" w:lineRule="auto"/>
        <w:jc w:val="both"/>
        <w:rPr>
          <w:szCs w:val="28"/>
        </w:rPr>
      </w:pPr>
      <w:r>
        <w:rPr>
          <w:szCs w:val="28"/>
        </w:rPr>
        <w:t>Дети</w:t>
      </w:r>
      <w:r w:rsidR="001F1249">
        <w:rPr>
          <w:szCs w:val="28"/>
        </w:rPr>
        <w:t>: Ходят в салон красоты, делают прически, надевают красивые туфли, украшения.</w:t>
      </w:r>
    </w:p>
    <w:p w:rsidR="005721E5"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Правильно! Кто из вас будет работать в сал</w:t>
      </w:r>
      <w:r w:rsidR="005721E5">
        <w:rPr>
          <w:szCs w:val="28"/>
        </w:rPr>
        <w:t>оне красоты парикмахером? Кристина</w:t>
      </w:r>
      <w:r>
        <w:rPr>
          <w:szCs w:val="28"/>
        </w:rPr>
        <w:t>, ты будешь делать прически! На чем можно поехать в театр? (ответы детей) Мы едем на автобусе. Кто будет шофе</w:t>
      </w:r>
      <w:r w:rsidR="005721E5">
        <w:rPr>
          <w:szCs w:val="28"/>
        </w:rPr>
        <w:t>р? Никита, а Артём</w:t>
      </w:r>
      <w:r>
        <w:rPr>
          <w:szCs w:val="28"/>
        </w:rPr>
        <w:t xml:space="preserve"> будет помощником шофера, тоже очень ответственная и интересная роль. Встретимся на остановке «Солнечная». Готовьтесь, всего доброго!</w:t>
      </w:r>
    </w:p>
    <w:p w:rsidR="005721E5" w:rsidRDefault="005721E5" w:rsidP="00B443D3">
      <w:pPr>
        <w:spacing w:line="240" w:lineRule="auto"/>
        <w:jc w:val="both"/>
        <w:rPr>
          <w:szCs w:val="28"/>
        </w:rPr>
      </w:pPr>
      <w:r>
        <w:rPr>
          <w:szCs w:val="28"/>
        </w:rPr>
        <w:t xml:space="preserve"> Дети</w:t>
      </w:r>
      <w:r w:rsidR="001F1249">
        <w:rPr>
          <w:szCs w:val="28"/>
        </w:rPr>
        <w:t xml:space="preserve">: </w:t>
      </w:r>
      <w:proofErr w:type="gramStart"/>
      <w:r w:rsidR="001F1249">
        <w:rPr>
          <w:szCs w:val="28"/>
        </w:rPr>
        <w:t>Спасибо (уходят по своим местам, воспитатель обращается</w:t>
      </w:r>
      <w:r>
        <w:rPr>
          <w:szCs w:val="28"/>
        </w:rPr>
        <w:t>.</w:t>
      </w:r>
      <w:r w:rsidR="001F1249">
        <w:rPr>
          <w:szCs w:val="28"/>
        </w:rPr>
        <w:t xml:space="preserve"> </w:t>
      </w:r>
      <w:proofErr w:type="gramEnd"/>
    </w:p>
    <w:p w:rsidR="005721E5"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Вы кто?</w:t>
      </w:r>
    </w:p>
    <w:p w:rsidR="005721E5" w:rsidRDefault="001F1249" w:rsidP="00B443D3">
      <w:pPr>
        <w:spacing w:line="240" w:lineRule="auto"/>
        <w:jc w:val="both"/>
        <w:rPr>
          <w:szCs w:val="28"/>
        </w:rPr>
      </w:pPr>
      <w:r>
        <w:rPr>
          <w:szCs w:val="28"/>
        </w:rPr>
        <w:t xml:space="preserve"> Дети: Мы артисты!</w:t>
      </w:r>
    </w:p>
    <w:p w:rsidR="005721E5"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К нам придет много зрителей, какое представление вы будете показывать?</w:t>
      </w:r>
    </w:p>
    <w:p w:rsidR="005721E5" w:rsidRDefault="001F1249" w:rsidP="00B443D3">
      <w:pPr>
        <w:spacing w:line="240" w:lineRule="auto"/>
        <w:jc w:val="both"/>
        <w:rPr>
          <w:szCs w:val="28"/>
        </w:rPr>
      </w:pPr>
      <w:r>
        <w:rPr>
          <w:szCs w:val="28"/>
        </w:rPr>
        <w:lastRenderedPageBreak/>
        <w:t xml:space="preserve"> Дети: Сказка «Теремок»</w:t>
      </w:r>
      <w:r w:rsidR="005721E5">
        <w:rPr>
          <w:szCs w:val="28"/>
        </w:rPr>
        <w:t>.</w:t>
      </w:r>
    </w:p>
    <w:p w:rsidR="005721E5"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Что для этой сказки нужно? </w:t>
      </w:r>
    </w:p>
    <w:p w:rsidR="005721E5" w:rsidRDefault="001F1249" w:rsidP="00B443D3">
      <w:pPr>
        <w:spacing w:line="240" w:lineRule="auto"/>
        <w:jc w:val="both"/>
        <w:rPr>
          <w:szCs w:val="28"/>
        </w:rPr>
      </w:pPr>
      <w:r>
        <w:rPr>
          <w:szCs w:val="28"/>
        </w:rPr>
        <w:t>Дети: Домик теремок, герои!</w:t>
      </w:r>
    </w:p>
    <w:p w:rsidR="005721E5"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Из чего будем строить домик? </w:t>
      </w:r>
    </w:p>
    <w:p w:rsidR="005721E5" w:rsidRDefault="001F1249" w:rsidP="00B443D3">
      <w:pPr>
        <w:spacing w:line="240" w:lineRule="auto"/>
        <w:jc w:val="both"/>
        <w:rPr>
          <w:szCs w:val="28"/>
        </w:rPr>
      </w:pPr>
      <w:r>
        <w:rPr>
          <w:szCs w:val="28"/>
        </w:rPr>
        <w:t>Дети: Из строительного материала!</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Кто кого будет играть (дети называю свои пожелания)</w:t>
      </w:r>
      <w:r w:rsidR="005721E5">
        <w:rPr>
          <w:szCs w:val="28"/>
        </w:rPr>
        <w:t>.</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Кто будет </w:t>
      </w:r>
      <w:proofErr w:type="gramStart"/>
      <w:r w:rsidR="005721E5">
        <w:rPr>
          <w:szCs w:val="28"/>
        </w:rPr>
        <w:t>ведущая</w:t>
      </w:r>
      <w:proofErr w:type="gramEnd"/>
      <w:r w:rsidR="005721E5">
        <w:rPr>
          <w:szCs w:val="28"/>
        </w:rPr>
        <w:t xml:space="preserve"> и встречать гостей? Аня</w:t>
      </w:r>
      <w:r>
        <w:rPr>
          <w:szCs w:val="28"/>
        </w:rPr>
        <w:t>. Всего доброго! Приступают к своим обязанностям. Дети занимаются своими ролями,</w:t>
      </w:r>
    </w:p>
    <w:p w:rsidR="006B5C96" w:rsidRDefault="006B5C96" w:rsidP="00B443D3">
      <w:pPr>
        <w:spacing w:line="240" w:lineRule="auto"/>
        <w:jc w:val="both"/>
        <w:rPr>
          <w:szCs w:val="28"/>
        </w:rPr>
      </w:pPr>
      <w:r>
        <w:rPr>
          <w:szCs w:val="28"/>
        </w:rPr>
        <w:t xml:space="preserve"> </w:t>
      </w:r>
      <w:proofErr w:type="spellStart"/>
      <w:proofErr w:type="gramStart"/>
      <w:r>
        <w:rPr>
          <w:szCs w:val="28"/>
        </w:rPr>
        <w:t>В</w:t>
      </w:r>
      <w:r w:rsidR="001F1249">
        <w:rPr>
          <w:szCs w:val="28"/>
        </w:rPr>
        <w:t>-ль</w:t>
      </w:r>
      <w:proofErr w:type="spellEnd"/>
      <w:proofErr w:type="gramEnd"/>
      <w:r w:rsidR="001F1249">
        <w:rPr>
          <w:szCs w:val="28"/>
        </w:rPr>
        <w:t xml:space="preserve"> контролирует действия, оказывает помощь в размере и местоположении домика «Теремка». Контролирует строительство автобуса и работу парикмахерской, подходит и сама готовится для </w:t>
      </w:r>
      <w:r>
        <w:rPr>
          <w:szCs w:val="28"/>
        </w:rPr>
        <w:t>театра. В парикмахерской, Кристина</w:t>
      </w:r>
      <w:r w:rsidR="001F1249">
        <w:rPr>
          <w:szCs w:val="28"/>
        </w:rPr>
        <w:t xml:space="preserve"> – парикмахер: </w:t>
      </w:r>
      <w:proofErr w:type="gramStart"/>
      <w:r w:rsidR="001F1249">
        <w:rPr>
          <w:szCs w:val="28"/>
        </w:rPr>
        <w:t>-К</w:t>
      </w:r>
      <w:proofErr w:type="gramEnd"/>
      <w:r w:rsidR="001F1249">
        <w:rPr>
          <w:szCs w:val="28"/>
        </w:rPr>
        <w:t xml:space="preserve">то первый, входите! -Чтобы вы хотели? 1 </w:t>
      </w:r>
      <w:proofErr w:type="spellStart"/>
      <w:r w:rsidR="001F1249">
        <w:rPr>
          <w:szCs w:val="28"/>
        </w:rPr>
        <w:t>реб</w:t>
      </w:r>
      <w:proofErr w:type="spellEnd"/>
      <w:r w:rsidR="001F1249">
        <w:rPr>
          <w:szCs w:val="28"/>
        </w:rPr>
        <w:t xml:space="preserve">: расчесать челку, закрепить бант, закрепить волосы лаком. 2 </w:t>
      </w:r>
      <w:proofErr w:type="spellStart"/>
      <w:r w:rsidR="001F1249">
        <w:rPr>
          <w:szCs w:val="28"/>
        </w:rPr>
        <w:t>реб</w:t>
      </w:r>
      <w:proofErr w:type="spellEnd"/>
      <w:r w:rsidR="001F1249">
        <w:rPr>
          <w:szCs w:val="28"/>
        </w:rPr>
        <w:t>: Подрезать волосы, расчесать, надеть украшения.</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Кто последний? (</w:t>
      </w:r>
      <w:proofErr w:type="gramStart"/>
      <w:r>
        <w:rPr>
          <w:szCs w:val="28"/>
        </w:rPr>
        <w:t>занимает очередь</w:t>
      </w:r>
      <w:proofErr w:type="gramEnd"/>
      <w:r>
        <w:rPr>
          <w:szCs w:val="28"/>
        </w:rPr>
        <w:t xml:space="preserve">) Мне красиво уложить волосы и закрепить их лаком. После парикмахерской, воспитатель переодевается в уголке </w:t>
      </w:r>
      <w:proofErr w:type="spellStart"/>
      <w:r>
        <w:rPr>
          <w:szCs w:val="28"/>
        </w:rPr>
        <w:t>ряжения</w:t>
      </w:r>
      <w:proofErr w:type="spellEnd"/>
      <w:r>
        <w:rPr>
          <w:szCs w:val="28"/>
        </w:rPr>
        <w:t xml:space="preserve">. Затем идет к артистам, </w:t>
      </w:r>
      <w:proofErr w:type="gramStart"/>
      <w:r>
        <w:rPr>
          <w:szCs w:val="28"/>
        </w:rPr>
        <w:t>смотрит там уже построили</w:t>
      </w:r>
      <w:proofErr w:type="gramEnd"/>
      <w:r>
        <w:rPr>
          <w:szCs w:val="28"/>
        </w:rPr>
        <w:t xml:space="preserve"> домик, переоделись, укрепляют вывеску.</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Возвращается к водителям на остановку с билетами и цветами для артистов. Никита шофер (уже переодетый в костюм с бабочкой) спраш</w:t>
      </w:r>
      <w:r w:rsidR="006B5C96">
        <w:rPr>
          <w:szCs w:val="28"/>
        </w:rPr>
        <w:t>ивает: Это вы в театр?</w:t>
      </w:r>
    </w:p>
    <w:p w:rsidR="006B5C96" w:rsidRDefault="006B5C96" w:rsidP="00B443D3">
      <w:pPr>
        <w:spacing w:line="240" w:lineRule="auto"/>
        <w:jc w:val="both"/>
        <w:rPr>
          <w:szCs w:val="28"/>
        </w:rPr>
      </w:pPr>
      <w:r>
        <w:rPr>
          <w:szCs w:val="28"/>
        </w:rPr>
        <w:t xml:space="preserve"> Дети</w:t>
      </w:r>
      <w:r w:rsidR="001F1249">
        <w:rPr>
          <w:szCs w:val="28"/>
        </w:rPr>
        <w:t xml:space="preserve"> и </w:t>
      </w:r>
      <w:proofErr w:type="spellStart"/>
      <w:r w:rsidR="001F1249">
        <w:rPr>
          <w:szCs w:val="28"/>
        </w:rPr>
        <w:t>в-ль</w:t>
      </w:r>
      <w:proofErr w:type="spellEnd"/>
      <w:r w:rsidR="001F1249">
        <w:rPr>
          <w:szCs w:val="28"/>
        </w:rPr>
        <w:t xml:space="preserve">: Да! Шофер </w:t>
      </w:r>
      <w:proofErr w:type="gramStart"/>
      <w:r w:rsidR="001F1249">
        <w:rPr>
          <w:szCs w:val="28"/>
        </w:rPr>
        <w:t>:П</w:t>
      </w:r>
      <w:proofErr w:type="gramEnd"/>
      <w:r w:rsidR="001F1249">
        <w:rPr>
          <w:szCs w:val="28"/>
        </w:rPr>
        <w:t xml:space="preserve">роходите пожалуйста, садитесь, девочки вперед, мальчики назад,. Все собрались? Тогда трогаемся, </w:t>
      </w:r>
      <w:proofErr w:type="spellStart"/>
      <w:r w:rsidR="001F1249">
        <w:rPr>
          <w:szCs w:val="28"/>
        </w:rPr>
        <w:t>би-би</w:t>
      </w:r>
      <w:proofErr w:type="spellEnd"/>
      <w:r w:rsidR="001F1249">
        <w:rPr>
          <w:szCs w:val="28"/>
        </w:rPr>
        <w:t>!</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Я успела билеты в театр купить, цветы для артистов (раздает детям). А чтобы не скучно было ехать споем песенку. (Автобус трогается, дети поют песенку под аудиозапись)</w:t>
      </w:r>
    </w:p>
    <w:p w:rsidR="006B5C96" w:rsidRDefault="001F1249" w:rsidP="00B443D3">
      <w:pPr>
        <w:spacing w:line="240" w:lineRule="auto"/>
        <w:jc w:val="both"/>
        <w:rPr>
          <w:szCs w:val="28"/>
        </w:rPr>
      </w:pPr>
      <w:r>
        <w:rPr>
          <w:szCs w:val="28"/>
        </w:rPr>
        <w:t xml:space="preserve"> Шофер: Остановка театр! Выходите, мальчики помогают девочкам. Дети выходят из автобуса и подходят к театру, здороваются, проходят к своим местам, садятся. </w:t>
      </w:r>
    </w:p>
    <w:p w:rsidR="006B5C96" w:rsidRDefault="001F1249" w:rsidP="00B443D3">
      <w:pPr>
        <w:spacing w:line="240" w:lineRule="auto"/>
        <w:jc w:val="both"/>
        <w:rPr>
          <w:szCs w:val="28"/>
        </w:rPr>
      </w:pPr>
      <w:r>
        <w:rPr>
          <w:szCs w:val="28"/>
        </w:rPr>
        <w:t>Выходит ведущая: Здравствуйте, уважаемые зрители, мы покажем вам сказку «Теремок» Итак представление начинается. Зрители аплодируют, сказка начинается. В конце домик ломается, звери герои строят новый.</w:t>
      </w:r>
    </w:p>
    <w:p w:rsidR="006B5C96" w:rsidRDefault="001F1249" w:rsidP="00B443D3">
      <w:pPr>
        <w:spacing w:line="240" w:lineRule="auto"/>
        <w:jc w:val="both"/>
        <w:rPr>
          <w:szCs w:val="28"/>
        </w:rPr>
      </w:pPr>
      <w:r>
        <w:rPr>
          <w:szCs w:val="28"/>
        </w:rPr>
        <w:t xml:space="preserve"> Ведущая: Построим новый домик, станем жить дружно, дети артисты поют песенку «Дружба крепкая», а лиса под музыку играть.</w:t>
      </w:r>
    </w:p>
    <w:p w:rsidR="006B5C96" w:rsidRDefault="001F1249" w:rsidP="00B443D3">
      <w:pPr>
        <w:spacing w:line="240" w:lineRule="auto"/>
        <w:jc w:val="both"/>
        <w:rPr>
          <w:szCs w:val="28"/>
        </w:rPr>
      </w:pPr>
      <w:r>
        <w:rPr>
          <w:szCs w:val="28"/>
        </w:rPr>
        <w:t xml:space="preserve"> Ведущая: На этом наше представление закончилось. Зрители встают, подходят к героям-артистам, дарят цветы, благодарят. Уходят из театра, садятся в автобус, </w:t>
      </w:r>
      <w:r w:rsidR="006B5C96">
        <w:rPr>
          <w:szCs w:val="28"/>
        </w:rPr>
        <w:t>уезжают,</w:t>
      </w:r>
      <w:r>
        <w:rPr>
          <w:szCs w:val="28"/>
        </w:rPr>
        <w:t xml:space="preserve"> поют песенку «Мы едем, едем», приезжают, встают все вместе полукругом.</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Дети понравилось ли вам играть в театр? Выполнять свои роли? </w:t>
      </w:r>
    </w:p>
    <w:p w:rsidR="006B5C96" w:rsidRDefault="001F1249" w:rsidP="00B443D3">
      <w:pPr>
        <w:spacing w:line="240" w:lineRule="auto"/>
        <w:jc w:val="both"/>
        <w:rPr>
          <w:szCs w:val="28"/>
        </w:rPr>
      </w:pPr>
      <w:r>
        <w:rPr>
          <w:szCs w:val="28"/>
        </w:rPr>
        <w:lastRenderedPageBreak/>
        <w:t>Дети: Да!</w:t>
      </w:r>
    </w:p>
    <w:p w:rsidR="006B5C96"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xml:space="preserve">: В следующий раз еще будем играть? Меняться ролями и представление другое приготовим? </w:t>
      </w:r>
    </w:p>
    <w:p w:rsidR="006B5C96" w:rsidRDefault="001F1249" w:rsidP="00B443D3">
      <w:pPr>
        <w:spacing w:line="240" w:lineRule="auto"/>
        <w:jc w:val="both"/>
        <w:rPr>
          <w:szCs w:val="28"/>
        </w:rPr>
      </w:pPr>
      <w:r>
        <w:rPr>
          <w:szCs w:val="28"/>
        </w:rPr>
        <w:t>Дети: Да!</w:t>
      </w:r>
    </w:p>
    <w:p w:rsidR="001F1249" w:rsidRDefault="001F1249" w:rsidP="00B443D3">
      <w:pPr>
        <w:spacing w:line="240" w:lineRule="auto"/>
        <w:jc w:val="both"/>
        <w:rPr>
          <w:szCs w:val="28"/>
        </w:rPr>
      </w:pPr>
      <w:r>
        <w:rPr>
          <w:szCs w:val="28"/>
        </w:rPr>
        <w:t xml:space="preserve"> </w:t>
      </w:r>
      <w:proofErr w:type="spellStart"/>
      <w:proofErr w:type="gramStart"/>
      <w:r>
        <w:rPr>
          <w:szCs w:val="28"/>
        </w:rPr>
        <w:t>В-ль</w:t>
      </w:r>
      <w:proofErr w:type="spellEnd"/>
      <w:proofErr w:type="gramEnd"/>
      <w:r>
        <w:rPr>
          <w:szCs w:val="28"/>
        </w:rPr>
        <w:t>: молодцы, мне тоже с вами было очень интересно играть!</w:t>
      </w:r>
    </w:p>
    <w:p w:rsidR="001F1249" w:rsidRDefault="001F1249" w:rsidP="00B443D3">
      <w:pPr>
        <w:tabs>
          <w:tab w:val="left" w:pos="2175"/>
          <w:tab w:val="center" w:pos="4749"/>
        </w:tabs>
        <w:spacing w:line="240" w:lineRule="auto"/>
        <w:rPr>
          <w:szCs w:val="28"/>
        </w:rPr>
      </w:pPr>
      <w:r>
        <w:rPr>
          <w:szCs w:val="28"/>
        </w:rPr>
        <w:tab/>
      </w:r>
    </w:p>
    <w:p w:rsidR="001F1249" w:rsidRDefault="001F1249" w:rsidP="00B443D3">
      <w:pPr>
        <w:tabs>
          <w:tab w:val="left" w:pos="2175"/>
          <w:tab w:val="center" w:pos="4749"/>
        </w:tabs>
        <w:spacing w:line="240" w:lineRule="auto"/>
        <w:rPr>
          <w:szCs w:val="28"/>
        </w:rPr>
      </w:pPr>
    </w:p>
    <w:p w:rsidR="001F1249" w:rsidRDefault="001F1249" w:rsidP="00B443D3">
      <w:pPr>
        <w:tabs>
          <w:tab w:val="left" w:pos="2175"/>
          <w:tab w:val="center" w:pos="4749"/>
        </w:tabs>
        <w:spacing w:line="240" w:lineRule="auto"/>
        <w:rPr>
          <w:szCs w:val="28"/>
        </w:rPr>
      </w:pPr>
    </w:p>
    <w:p w:rsidR="001F1249" w:rsidRDefault="001F1249" w:rsidP="00B443D3">
      <w:pPr>
        <w:tabs>
          <w:tab w:val="left" w:pos="2175"/>
          <w:tab w:val="center" w:pos="4749"/>
        </w:tabs>
        <w:spacing w:line="240" w:lineRule="auto"/>
        <w:rPr>
          <w:szCs w:val="28"/>
        </w:rPr>
      </w:pPr>
    </w:p>
    <w:p w:rsidR="001F1249" w:rsidRDefault="001F1249" w:rsidP="00B443D3">
      <w:pPr>
        <w:tabs>
          <w:tab w:val="left" w:pos="2175"/>
          <w:tab w:val="center" w:pos="4749"/>
        </w:tabs>
        <w:spacing w:line="240" w:lineRule="auto"/>
        <w:rPr>
          <w:szCs w:val="28"/>
        </w:rPr>
      </w:pPr>
    </w:p>
    <w:p w:rsidR="001F1249" w:rsidRDefault="001F1249" w:rsidP="00B443D3">
      <w:pPr>
        <w:tabs>
          <w:tab w:val="left" w:pos="2175"/>
          <w:tab w:val="center" w:pos="4749"/>
        </w:tabs>
        <w:spacing w:line="240" w:lineRule="auto"/>
        <w:rPr>
          <w:szCs w:val="28"/>
        </w:rPr>
      </w:pPr>
    </w:p>
    <w:p w:rsidR="001F1249" w:rsidRDefault="001F1249" w:rsidP="00B443D3">
      <w:pPr>
        <w:tabs>
          <w:tab w:val="left" w:pos="2175"/>
          <w:tab w:val="center" w:pos="4749"/>
        </w:tabs>
        <w:spacing w:line="240" w:lineRule="auto"/>
        <w:rPr>
          <w:szCs w:val="28"/>
        </w:rPr>
      </w:pPr>
    </w:p>
    <w:p w:rsidR="001F1249" w:rsidRDefault="001F1249" w:rsidP="00B443D3">
      <w:pPr>
        <w:tabs>
          <w:tab w:val="left" w:pos="2175"/>
          <w:tab w:val="center" w:pos="4749"/>
        </w:tabs>
        <w:spacing w:line="240" w:lineRule="auto"/>
        <w:rPr>
          <w:szCs w:val="28"/>
        </w:rPr>
      </w:pPr>
    </w:p>
    <w:p w:rsidR="009F0A0A" w:rsidRDefault="001F1249" w:rsidP="00B443D3">
      <w:pPr>
        <w:tabs>
          <w:tab w:val="left" w:pos="2175"/>
          <w:tab w:val="center" w:pos="4749"/>
        </w:tabs>
        <w:spacing w:line="240" w:lineRule="auto"/>
        <w:rPr>
          <w:szCs w:val="28"/>
        </w:rPr>
      </w:pPr>
      <w:r>
        <w:rPr>
          <w:szCs w:val="28"/>
        </w:rPr>
        <w:tab/>
      </w:r>
    </w:p>
    <w:p w:rsidR="009F0A0A" w:rsidRDefault="009F0A0A"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6B5C96" w:rsidRDefault="006B5C96" w:rsidP="00B443D3">
      <w:pPr>
        <w:tabs>
          <w:tab w:val="left" w:pos="2175"/>
          <w:tab w:val="center" w:pos="4749"/>
        </w:tabs>
        <w:spacing w:line="240" w:lineRule="auto"/>
        <w:rPr>
          <w:szCs w:val="28"/>
        </w:rPr>
      </w:pPr>
    </w:p>
    <w:p w:rsidR="00B915B3" w:rsidRDefault="00B915B3" w:rsidP="00B443D3">
      <w:pPr>
        <w:tabs>
          <w:tab w:val="left" w:pos="2175"/>
          <w:tab w:val="center" w:pos="4749"/>
        </w:tabs>
        <w:spacing w:line="240" w:lineRule="auto"/>
        <w:rPr>
          <w:szCs w:val="28"/>
        </w:rPr>
      </w:pPr>
    </w:p>
    <w:p w:rsidR="00B915B3" w:rsidRDefault="00B915B3" w:rsidP="00B443D3">
      <w:pPr>
        <w:tabs>
          <w:tab w:val="left" w:pos="2175"/>
          <w:tab w:val="center" w:pos="4749"/>
        </w:tabs>
        <w:spacing w:line="240" w:lineRule="auto"/>
        <w:rPr>
          <w:szCs w:val="28"/>
        </w:rPr>
      </w:pPr>
    </w:p>
    <w:p w:rsidR="00B915B3" w:rsidRDefault="00B915B3" w:rsidP="00B443D3">
      <w:pPr>
        <w:tabs>
          <w:tab w:val="left" w:pos="2175"/>
          <w:tab w:val="center" w:pos="4749"/>
        </w:tabs>
        <w:spacing w:line="240" w:lineRule="auto"/>
        <w:rPr>
          <w:szCs w:val="28"/>
        </w:rPr>
      </w:pPr>
    </w:p>
    <w:p w:rsidR="00B915B3" w:rsidRDefault="00B915B3" w:rsidP="00B443D3">
      <w:pPr>
        <w:tabs>
          <w:tab w:val="left" w:pos="2175"/>
          <w:tab w:val="center" w:pos="4749"/>
        </w:tabs>
        <w:spacing w:line="240" w:lineRule="auto"/>
        <w:rPr>
          <w:szCs w:val="28"/>
        </w:rPr>
      </w:pPr>
    </w:p>
    <w:p w:rsidR="00610DC1" w:rsidRDefault="00610DC1" w:rsidP="00B443D3">
      <w:pPr>
        <w:tabs>
          <w:tab w:val="left" w:pos="2175"/>
          <w:tab w:val="center" w:pos="4749"/>
        </w:tabs>
        <w:spacing w:line="240" w:lineRule="auto"/>
        <w:rPr>
          <w:szCs w:val="28"/>
        </w:rPr>
      </w:pPr>
    </w:p>
    <w:p w:rsidR="00610DC1" w:rsidRDefault="00610DC1" w:rsidP="00B443D3">
      <w:pPr>
        <w:tabs>
          <w:tab w:val="left" w:pos="2175"/>
          <w:tab w:val="center" w:pos="4749"/>
        </w:tabs>
        <w:spacing w:line="240" w:lineRule="auto"/>
        <w:rPr>
          <w:szCs w:val="28"/>
        </w:rPr>
      </w:pPr>
    </w:p>
    <w:p w:rsidR="001F1249" w:rsidRPr="00610DC1" w:rsidRDefault="00610DC1" w:rsidP="00B443D3">
      <w:pPr>
        <w:tabs>
          <w:tab w:val="left" w:pos="2175"/>
          <w:tab w:val="center" w:pos="4749"/>
        </w:tabs>
        <w:spacing w:line="240" w:lineRule="auto"/>
        <w:rPr>
          <w:szCs w:val="28"/>
        </w:rPr>
      </w:pPr>
      <w:r>
        <w:rPr>
          <w:szCs w:val="28"/>
        </w:rPr>
        <w:lastRenderedPageBreak/>
        <w:t xml:space="preserve">                                    </w:t>
      </w:r>
      <w:r w:rsidR="009F0A0A" w:rsidRPr="00610DC1">
        <w:rPr>
          <w:szCs w:val="28"/>
        </w:rPr>
        <w:t>КОНСУЛЬТАЦИЯ</w:t>
      </w:r>
      <w:r w:rsidR="001F1249" w:rsidRPr="00610DC1">
        <w:rPr>
          <w:szCs w:val="28"/>
        </w:rPr>
        <w:t xml:space="preserve"> ДЛЯ РОДИТЕЛЕЙ</w:t>
      </w:r>
    </w:p>
    <w:p w:rsidR="001F1249" w:rsidRPr="00610DC1" w:rsidRDefault="001F1249" w:rsidP="00B443D3">
      <w:pPr>
        <w:spacing w:line="240" w:lineRule="auto"/>
        <w:jc w:val="center"/>
        <w:rPr>
          <w:b/>
          <w:szCs w:val="28"/>
          <w:u w:val="single"/>
        </w:rPr>
      </w:pPr>
      <w:r w:rsidRPr="00610DC1">
        <w:rPr>
          <w:b/>
          <w:szCs w:val="28"/>
          <w:u w:val="single"/>
        </w:rPr>
        <w:t>« Сказка - это чудо»!</w:t>
      </w:r>
    </w:p>
    <w:p w:rsidR="001F1249" w:rsidRDefault="001F1249" w:rsidP="00B443D3">
      <w:pPr>
        <w:spacing w:line="240" w:lineRule="auto"/>
        <w:rPr>
          <w:szCs w:val="28"/>
        </w:rPr>
      </w:pPr>
      <w:r>
        <w:rPr>
          <w:szCs w:val="28"/>
        </w:rPr>
        <w:t>В сказках дети черпают множество знаний об окружающем мире и собственном месте в нём. Сказка – это один из языков общения с детьми. К сожалению, часто мы к этому чуду лишь притрагиваемся. Да, читаем. Да, пересказываем. Да, рассматриваем картинки. По настроению можем устроить театр... Но если мы дружим со сказкой по-настоящему, то сказка откроет нам все свои секреты!</w:t>
      </w:r>
    </w:p>
    <w:p w:rsidR="001F1249" w:rsidRDefault="001F1249" w:rsidP="00B443D3">
      <w:pPr>
        <w:spacing w:line="240" w:lineRule="auto"/>
        <w:rPr>
          <w:b/>
          <w:szCs w:val="28"/>
        </w:rPr>
      </w:pPr>
      <w:r>
        <w:rPr>
          <w:b/>
          <w:szCs w:val="28"/>
        </w:rPr>
        <w:t>Сказка поможет вам:</w:t>
      </w:r>
    </w:p>
    <w:p w:rsidR="001F1249" w:rsidRDefault="001F1249" w:rsidP="00B443D3">
      <w:pPr>
        <w:spacing w:line="240" w:lineRule="auto"/>
        <w:rPr>
          <w:szCs w:val="28"/>
        </w:rPr>
      </w:pPr>
      <w:r>
        <w:rPr>
          <w:szCs w:val="28"/>
        </w:rPr>
        <w:t>научить ребёнка чему угодно (развитие речи и мышления, чтение, счёт, музыка, творчество и не только);</w:t>
      </w:r>
    </w:p>
    <w:p w:rsidR="001F1249" w:rsidRDefault="001F1249" w:rsidP="00B443D3">
      <w:pPr>
        <w:spacing w:line="240" w:lineRule="auto"/>
        <w:rPr>
          <w:szCs w:val="28"/>
        </w:rPr>
      </w:pPr>
      <w:r>
        <w:rPr>
          <w:szCs w:val="28"/>
        </w:rPr>
        <w:t>сгладить конфликт;</w:t>
      </w:r>
    </w:p>
    <w:p w:rsidR="001F1249" w:rsidRDefault="001F1249" w:rsidP="00B443D3">
      <w:pPr>
        <w:spacing w:line="240" w:lineRule="auto"/>
        <w:rPr>
          <w:szCs w:val="28"/>
        </w:rPr>
      </w:pPr>
      <w:r>
        <w:rPr>
          <w:szCs w:val="28"/>
        </w:rPr>
        <w:t>побороть страхи;</w:t>
      </w:r>
    </w:p>
    <w:p w:rsidR="001F1249" w:rsidRDefault="001F1249" w:rsidP="00B443D3">
      <w:pPr>
        <w:spacing w:line="240" w:lineRule="auto"/>
        <w:rPr>
          <w:szCs w:val="28"/>
        </w:rPr>
      </w:pPr>
      <w:r>
        <w:rPr>
          <w:szCs w:val="28"/>
        </w:rPr>
        <w:t>остановить истерику или каприз;</w:t>
      </w:r>
    </w:p>
    <w:p w:rsidR="001F1249" w:rsidRDefault="001F1249" w:rsidP="00B443D3">
      <w:pPr>
        <w:spacing w:line="240" w:lineRule="auto"/>
        <w:rPr>
          <w:szCs w:val="28"/>
        </w:rPr>
      </w:pPr>
      <w:r>
        <w:rPr>
          <w:szCs w:val="28"/>
        </w:rPr>
        <w:t>гармонизировать отношения в семье;</w:t>
      </w:r>
    </w:p>
    <w:p w:rsidR="001F1249" w:rsidRDefault="001F1249" w:rsidP="00B443D3">
      <w:pPr>
        <w:spacing w:line="240" w:lineRule="auto"/>
        <w:rPr>
          <w:szCs w:val="28"/>
        </w:rPr>
      </w:pPr>
      <w:r>
        <w:rPr>
          <w:szCs w:val="28"/>
        </w:rPr>
        <w:t>развивать самостоятельность;</w:t>
      </w:r>
    </w:p>
    <w:p w:rsidR="001F1249" w:rsidRDefault="001F1249" w:rsidP="00B443D3">
      <w:pPr>
        <w:spacing w:line="240" w:lineRule="auto"/>
        <w:rPr>
          <w:szCs w:val="28"/>
        </w:rPr>
      </w:pPr>
      <w:r>
        <w:rPr>
          <w:szCs w:val="28"/>
        </w:rPr>
        <w:t xml:space="preserve">решать проблемы с помощью домашней </w:t>
      </w:r>
      <w:proofErr w:type="spellStart"/>
      <w:r>
        <w:rPr>
          <w:szCs w:val="28"/>
        </w:rPr>
        <w:t>сказкотерапии</w:t>
      </w:r>
      <w:proofErr w:type="spellEnd"/>
      <w:r>
        <w:rPr>
          <w:szCs w:val="28"/>
        </w:rPr>
        <w:t>;</w:t>
      </w:r>
    </w:p>
    <w:p w:rsidR="001F1249" w:rsidRDefault="001F1249" w:rsidP="00B443D3">
      <w:pPr>
        <w:spacing w:line="240" w:lineRule="auto"/>
        <w:rPr>
          <w:szCs w:val="28"/>
        </w:rPr>
      </w:pPr>
      <w:r>
        <w:rPr>
          <w:szCs w:val="28"/>
        </w:rPr>
        <w:t>даже делать утреннюю зарядку каждый день!</w:t>
      </w:r>
    </w:p>
    <w:p w:rsidR="001F1249" w:rsidRDefault="001F1249" w:rsidP="00B443D3">
      <w:pPr>
        <w:spacing w:line="240" w:lineRule="auto"/>
        <w:rPr>
          <w:b/>
          <w:szCs w:val="28"/>
        </w:rPr>
      </w:pPr>
      <w:r>
        <w:rPr>
          <w:b/>
          <w:szCs w:val="28"/>
        </w:rPr>
        <w:t>Что такое сказка?</w:t>
      </w:r>
    </w:p>
    <w:p w:rsidR="001F1249" w:rsidRDefault="001F1249" w:rsidP="00B443D3">
      <w:pPr>
        <w:spacing w:line="240" w:lineRule="auto"/>
        <w:rPr>
          <w:szCs w:val="28"/>
        </w:rPr>
      </w:pPr>
      <w:r>
        <w:rPr>
          <w:szCs w:val="28"/>
        </w:rPr>
        <w:t>Это не просто сказочные истории и персонажи, которые оживают, когда вы читаете книги со своим малышом.</w:t>
      </w:r>
    </w:p>
    <w:p w:rsidR="001F1249" w:rsidRDefault="001F1249" w:rsidP="00B443D3">
      <w:pPr>
        <w:spacing w:line="240" w:lineRule="auto"/>
        <w:rPr>
          <w:szCs w:val="28"/>
        </w:rPr>
      </w:pPr>
      <w:r>
        <w:rPr>
          <w:szCs w:val="28"/>
        </w:rPr>
        <w:t>Сказка - это чудо, которое поможет вам:</w:t>
      </w:r>
    </w:p>
    <w:p w:rsidR="001F1249" w:rsidRDefault="001F1249" w:rsidP="00B443D3">
      <w:pPr>
        <w:spacing w:line="240" w:lineRule="auto"/>
        <w:rPr>
          <w:szCs w:val="28"/>
        </w:rPr>
      </w:pPr>
      <w:r>
        <w:rPr>
          <w:szCs w:val="28"/>
        </w:rPr>
        <w:t>- гармонизировать отношения в семье;</w:t>
      </w:r>
    </w:p>
    <w:p w:rsidR="001F1249" w:rsidRDefault="001F1249" w:rsidP="00B443D3">
      <w:pPr>
        <w:spacing w:line="240" w:lineRule="auto"/>
        <w:rPr>
          <w:szCs w:val="28"/>
        </w:rPr>
      </w:pPr>
      <w:r>
        <w:rPr>
          <w:szCs w:val="28"/>
        </w:rPr>
        <w:t>- научить ребенка чему угодно (развитие речи и мышление, чтение, счет, музыка, творчество и не только);</w:t>
      </w:r>
    </w:p>
    <w:p w:rsidR="001F1249" w:rsidRDefault="001F1249" w:rsidP="00B443D3">
      <w:pPr>
        <w:spacing w:line="240" w:lineRule="auto"/>
        <w:rPr>
          <w:szCs w:val="28"/>
        </w:rPr>
      </w:pPr>
      <w:r>
        <w:rPr>
          <w:szCs w:val="28"/>
        </w:rPr>
        <w:t>- побороть страхи;</w:t>
      </w:r>
    </w:p>
    <w:p w:rsidR="001F1249" w:rsidRDefault="001F1249" w:rsidP="00B443D3">
      <w:pPr>
        <w:spacing w:line="240" w:lineRule="auto"/>
        <w:rPr>
          <w:szCs w:val="28"/>
        </w:rPr>
      </w:pPr>
      <w:r>
        <w:rPr>
          <w:szCs w:val="28"/>
        </w:rPr>
        <w:t>- сгладить конфликты;</w:t>
      </w:r>
    </w:p>
    <w:p w:rsidR="001F1249" w:rsidRDefault="001F1249" w:rsidP="00B443D3">
      <w:pPr>
        <w:spacing w:line="240" w:lineRule="auto"/>
        <w:rPr>
          <w:szCs w:val="28"/>
        </w:rPr>
      </w:pPr>
      <w:r>
        <w:rPr>
          <w:szCs w:val="28"/>
        </w:rPr>
        <w:t>- развивать самостоятельность...</w:t>
      </w:r>
    </w:p>
    <w:p w:rsidR="001F1249" w:rsidRDefault="001F1249" w:rsidP="00B443D3">
      <w:pPr>
        <w:spacing w:line="240" w:lineRule="auto"/>
        <w:rPr>
          <w:szCs w:val="28"/>
        </w:rPr>
      </w:pPr>
      <w:r>
        <w:rPr>
          <w:szCs w:val="28"/>
        </w:rPr>
        <w:t>Сказка - это универсальное средство от многих детских проблем.</w:t>
      </w:r>
    </w:p>
    <w:p w:rsidR="001F1249" w:rsidRDefault="001F1249" w:rsidP="00B443D3">
      <w:pPr>
        <w:spacing w:line="240" w:lineRule="auto"/>
        <w:rPr>
          <w:szCs w:val="28"/>
        </w:rPr>
      </w:pPr>
      <w:r>
        <w:rPr>
          <w:szCs w:val="28"/>
        </w:rPr>
        <w:t>P.S. Ведь проще обсудить с малышом сказку, чем читать нравоучения, не так ли?</w:t>
      </w:r>
    </w:p>
    <w:p w:rsidR="001F1249" w:rsidRDefault="001F1249" w:rsidP="00B443D3">
      <w:pPr>
        <w:pStyle w:val="1"/>
        <w:spacing w:line="240" w:lineRule="auto"/>
        <w:jc w:val="center"/>
        <w:rPr>
          <w:b/>
          <w:sz w:val="28"/>
          <w:szCs w:val="28"/>
        </w:rPr>
      </w:pPr>
    </w:p>
    <w:p w:rsidR="001F1249" w:rsidRDefault="001F1249" w:rsidP="00B443D3">
      <w:pPr>
        <w:pStyle w:val="1"/>
        <w:spacing w:line="240" w:lineRule="auto"/>
        <w:jc w:val="center"/>
        <w:rPr>
          <w:b/>
          <w:sz w:val="28"/>
          <w:szCs w:val="28"/>
        </w:rPr>
      </w:pPr>
    </w:p>
    <w:p w:rsidR="00B915B3" w:rsidRDefault="00B915B3" w:rsidP="00B443D3">
      <w:pPr>
        <w:pStyle w:val="1"/>
        <w:spacing w:line="240" w:lineRule="auto"/>
        <w:jc w:val="center"/>
        <w:rPr>
          <w:b/>
          <w:sz w:val="28"/>
          <w:szCs w:val="28"/>
        </w:rPr>
      </w:pPr>
    </w:p>
    <w:p w:rsidR="00B915B3" w:rsidRDefault="00B915B3" w:rsidP="00B443D3">
      <w:pPr>
        <w:pStyle w:val="1"/>
        <w:spacing w:line="240" w:lineRule="auto"/>
        <w:jc w:val="center"/>
        <w:rPr>
          <w:b/>
          <w:sz w:val="28"/>
          <w:szCs w:val="28"/>
        </w:rPr>
      </w:pPr>
    </w:p>
    <w:p w:rsidR="00610DC1" w:rsidRDefault="00610DC1" w:rsidP="00B443D3">
      <w:pPr>
        <w:pStyle w:val="1"/>
        <w:spacing w:line="240" w:lineRule="auto"/>
        <w:jc w:val="center"/>
        <w:rPr>
          <w:b/>
          <w:sz w:val="28"/>
          <w:szCs w:val="28"/>
        </w:rPr>
      </w:pPr>
    </w:p>
    <w:p w:rsidR="001F1249" w:rsidRDefault="001F1249" w:rsidP="00B443D3">
      <w:pPr>
        <w:pStyle w:val="1"/>
        <w:spacing w:line="240" w:lineRule="auto"/>
        <w:jc w:val="center"/>
        <w:rPr>
          <w:b/>
          <w:sz w:val="28"/>
          <w:szCs w:val="28"/>
        </w:rPr>
      </w:pPr>
      <w:r>
        <w:rPr>
          <w:b/>
          <w:sz w:val="28"/>
          <w:szCs w:val="28"/>
        </w:rPr>
        <w:lastRenderedPageBreak/>
        <w:t xml:space="preserve"> ВЫСТУПЛЕНИЕ НА РОДИТЕЛ</w:t>
      </w:r>
      <w:r w:rsidR="006B5C96">
        <w:rPr>
          <w:b/>
          <w:sz w:val="28"/>
          <w:szCs w:val="28"/>
        </w:rPr>
        <w:t>ЬСКОМ СОБРАНИИ.</w:t>
      </w:r>
      <w:r>
        <w:rPr>
          <w:b/>
          <w:sz w:val="28"/>
          <w:szCs w:val="28"/>
        </w:rPr>
        <w:t xml:space="preserve"> </w:t>
      </w:r>
    </w:p>
    <w:p w:rsidR="00610DC1" w:rsidRDefault="00610DC1" w:rsidP="00B443D3">
      <w:pPr>
        <w:pStyle w:val="1"/>
        <w:spacing w:line="240" w:lineRule="auto"/>
        <w:jc w:val="center"/>
        <w:rPr>
          <w:b/>
          <w:sz w:val="28"/>
          <w:szCs w:val="28"/>
        </w:rPr>
      </w:pPr>
    </w:p>
    <w:p w:rsidR="001F1249" w:rsidRPr="001F1249" w:rsidRDefault="001F1249" w:rsidP="00B443D3">
      <w:pPr>
        <w:pStyle w:val="1"/>
        <w:spacing w:line="240" w:lineRule="auto"/>
        <w:jc w:val="center"/>
        <w:rPr>
          <w:b/>
          <w:sz w:val="28"/>
          <w:szCs w:val="28"/>
          <w:u w:val="single"/>
        </w:rPr>
      </w:pPr>
      <w:r w:rsidRPr="001F1249">
        <w:rPr>
          <w:b/>
          <w:sz w:val="28"/>
          <w:szCs w:val="28"/>
          <w:u w:val="single"/>
        </w:rPr>
        <w:t>«РОЛЬ СКАЗКИ В ВОСПИТАНИИ И РАЗВИТИИ ДЕТЕЙ»</w:t>
      </w:r>
    </w:p>
    <w:p w:rsidR="001F1249" w:rsidRDefault="001F1249" w:rsidP="00B443D3">
      <w:pPr>
        <w:pStyle w:val="1"/>
        <w:spacing w:line="240" w:lineRule="auto"/>
        <w:rPr>
          <w:sz w:val="28"/>
          <w:szCs w:val="28"/>
        </w:rPr>
      </w:pPr>
      <w:r>
        <w:rPr>
          <w:sz w:val="28"/>
          <w:szCs w:val="28"/>
        </w:rPr>
        <w:t>Роли детских сказок в развитии детей многогранны. От развития фантазии до развития правильной речи.</w:t>
      </w:r>
    </w:p>
    <w:p w:rsidR="001F1249" w:rsidRDefault="001F1249" w:rsidP="00B443D3">
      <w:pPr>
        <w:pStyle w:val="1"/>
        <w:spacing w:line="240" w:lineRule="auto"/>
        <w:rPr>
          <w:sz w:val="28"/>
          <w:szCs w:val="28"/>
        </w:rPr>
      </w:pPr>
      <w:r>
        <w:rPr>
          <w:sz w:val="28"/>
          <w:szCs w:val="28"/>
        </w:rPr>
        <w:t>Сказка является неотъемлемым элементом в воспитании детей. Она на доступном языке учит детей жизни, рассказывает о добре и зле. Дети легче понимают сказку, чем пресную взрослую речь. Поэтому если взрослые хотят помочь объяснить что-то ребёнку, поддержать его, придётся вспомнить язык детства – сказку. Читая и рассказывая сказки, мы развиваем внутренний мир ребёнка. Дети, которым с раннего детства читались сказки, быстрее начинают говорить правильно выражаясь. Сказка помогает формировать основы поведения и общения. Роль детских сказок развивать фантазию и воображение ребёнка, а так же его творческий потенциал.</w:t>
      </w:r>
    </w:p>
    <w:p w:rsidR="001F1249" w:rsidRDefault="001F1249" w:rsidP="00B443D3">
      <w:pPr>
        <w:pStyle w:val="1"/>
        <w:spacing w:line="240" w:lineRule="auto"/>
        <w:rPr>
          <w:sz w:val="28"/>
          <w:szCs w:val="28"/>
        </w:rPr>
      </w:pPr>
      <w:r>
        <w:rPr>
          <w:sz w:val="28"/>
          <w:szCs w:val="28"/>
        </w:rPr>
        <w:t>Для чтения сказок важно выбрать «правильное» время, когда ребёнок будет спокойным и в хорошем настроении. Можно делать это перед сном, когда есть время обсудить сказку. Читать нужно с удовольствием и не отвлекаться, это принесёт больше пользы и положительных эмоций. Сказки расширяют познания детей. Форма восприятия добра и зла у взрослых не является образной. Дети не могут воспринимать информацию в такой форме, им необходима образность, игра.</w:t>
      </w:r>
    </w:p>
    <w:p w:rsidR="001F1249" w:rsidRDefault="001F1249" w:rsidP="00B443D3">
      <w:pPr>
        <w:pStyle w:val="1"/>
        <w:spacing w:line="240" w:lineRule="auto"/>
        <w:rPr>
          <w:sz w:val="28"/>
          <w:szCs w:val="28"/>
        </w:rPr>
      </w:pPr>
      <w:r>
        <w:rPr>
          <w:sz w:val="28"/>
          <w:szCs w:val="28"/>
        </w:rPr>
        <w:t>Роль детских сказок в воспитании детей не может быть не замечена. Ребёнок, представив образы, учится понимать внутренний мир героев, сопереживать им и верить в силы добра. Роль детских сказок не ограничивается только приятным времяпровождением. Сказки можно рассматривать как способ снятия тревоги у ребёнка.</w:t>
      </w:r>
    </w:p>
    <w:p w:rsidR="001F1249" w:rsidRDefault="001F1249" w:rsidP="00B443D3">
      <w:pPr>
        <w:pStyle w:val="1"/>
        <w:spacing w:line="240" w:lineRule="auto"/>
        <w:rPr>
          <w:sz w:val="28"/>
          <w:szCs w:val="28"/>
        </w:rPr>
      </w:pPr>
      <w:r>
        <w:rPr>
          <w:sz w:val="28"/>
          <w:szCs w:val="28"/>
        </w:rPr>
        <w:t>С помощью сказок можно помогать преодолевать негативные стороны формирующейся личности. Выбирая сказку для ребёнка обязательно надо учитывать особенности психоэмоционального развития вашего малыша.</w:t>
      </w:r>
    </w:p>
    <w:p w:rsidR="001F1249" w:rsidRDefault="001F1249" w:rsidP="00B443D3">
      <w:pPr>
        <w:pStyle w:val="1"/>
        <w:spacing w:line="240" w:lineRule="auto"/>
        <w:rPr>
          <w:sz w:val="28"/>
          <w:szCs w:val="28"/>
        </w:rPr>
      </w:pPr>
      <w:r>
        <w:rPr>
          <w:sz w:val="28"/>
          <w:szCs w:val="28"/>
        </w:rPr>
        <w:t>Детские сказки расширяют словарный запас малыша, помогают правильно строить диалог, развивают связную логическую речь. Не менее важно сделать речь ребёнка эмоциональной, красивой, образной. Формируется умение задавать вопросы.</w:t>
      </w:r>
    </w:p>
    <w:p w:rsidR="001F1249" w:rsidRDefault="001F1249" w:rsidP="00B443D3">
      <w:pPr>
        <w:spacing w:before="100" w:after="100" w:line="240" w:lineRule="auto"/>
        <w:rPr>
          <w:szCs w:val="28"/>
        </w:rPr>
      </w:pPr>
      <w:r>
        <w:rPr>
          <w:szCs w:val="28"/>
        </w:rPr>
        <w:t>Так же в воспитании кроме интуитивного формирования основ устной речи, необходимо специальное обучение. Большое значение надо уделить конструированию слов, предложений, словосочетаний. Очень важна связь между речевой и умственной деятельностью детей. Сказка ещё должна способствовать общению.</w:t>
      </w:r>
    </w:p>
    <w:p w:rsidR="001F1249" w:rsidRDefault="001F1249" w:rsidP="00B443D3">
      <w:pPr>
        <w:spacing w:before="100" w:after="100" w:line="240" w:lineRule="auto"/>
        <w:rPr>
          <w:szCs w:val="28"/>
        </w:rPr>
      </w:pPr>
      <w:r>
        <w:rPr>
          <w:szCs w:val="28"/>
        </w:rPr>
        <w:t>Задача воспитания детей сказками довольно сложная. Надо учитывать ряд моментов связанных с особенностями вашего ребенка. В сказках заложена многовековая народная мудрость. Очень часто сказки обвиняют в ужасной реалистичности. Жестокие действия, которые видит взрослый, ребёнок воспринимает образно. Если ребёнок, неоднократно, видел сцены насилия по телевизору, то он не сможет это образно воспринимать в сказках. Нужно разъяснить ребёнку, что плохое должно погибнуть.</w:t>
      </w:r>
    </w:p>
    <w:p w:rsidR="001F1249" w:rsidRDefault="001F1249" w:rsidP="00B443D3">
      <w:pPr>
        <w:spacing w:before="100" w:after="100" w:line="240" w:lineRule="auto"/>
        <w:rPr>
          <w:szCs w:val="28"/>
        </w:rPr>
      </w:pPr>
      <w:r>
        <w:rPr>
          <w:szCs w:val="28"/>
        </w:rPr>
        <w:lastRenderedPageBreak/>
        <w:t>В сказках всегда побеждает добро – это очень важно в воспитании детей на сказках. Тогда ему легче будет справляться с жизненными трудностями. Жизнь внесёт свои коррективы, но в подсознании ничего не пропадает.</w:t>
      </w:r>
    </w:p>
    <w:p w:rsidR="001F1249" w:rsidRDefault="001F1249" w:rsidP="00B443D3">
      <w:pPr>
        <w:spacing w:before="100" w:after="100" w:line="240" w:lineRule="auto"/>
        <w:rPr>
          <w:szCs w:val="28"/>
        </w:rPr>
      </w:pPr>
      <w:r>
        <w:rPr>
          <w:szCs w:val="28"/>
        </w:rPr>
        <w:t>Важно и ваше отношение к сказке. Если вы тоже чувствуете, что это другой, сказочный мир, то и расскажите её интересней.</w:t>
      </w:r>
    </w:p>
    <w:p w:rsidR="001F1249" w:rsidRDefault="001F1249" w:rsidP="00B443D3">
      <w:pPr>
        <w:spacing w:before="100" w:after="100" w:line="240" w:lineRule="auto"/>
        <w:rPr>
          <w:szCs w:val="28"/>
        </w:rPr>
      </w:pPr>
      <w:r>
        <w:rPr>
          <w:szCs w:val="28"/>
        </w:rPr>
        <w:t>Книжки с картинками мешают слушать сказки. Ведь художник видит всё иначе, чем ваш ребёнок. Обязательно надо читать заключительную фразу, это разделит сказки друг от друга. Если читать сказки с хорошей дикцией, чётко выговаривая все звуки, вы обойдётесь без визитов к логопеду.</w:t>
      </w:r>
    </w:p>
    <w:p w:rsidR="001F1249" w:rsidRDefault="001F1249" w:rsidP="00B443D3">
      <w:pPr>
        <w:spacing w:before="100" w:after="100" w:line="240" w:lineRule="auto"/>
        <w:rPr>
          <w:szCs w:val="28"/>
        </w:rPr>
      </w:pPr>
      <w:r>
        <w:rPr>
          <w:szCs w:val="28"/>
        </w:rPr>
        <w:t>Одну и ту же сказку можно читать ребёнку много раз, это поможет ему понять её смысл. Когда он поймёт суть сказки, она станет ему не интересна. Каждый может найти в сказке то, что понятно и близко именно ему. Через сказку можно привить ребёнку любовь к чтению.</w:t>
      </w:r>
    </w:p>
    <w:p w:rsidR="001F1249" w:rsidRDefault="001F1249" w:rsidP="00B443D3">
      <w:pPr>
        <w:spacing w:before="100" w:after="100" w:line="240" w:lineRule="auto"/>
        <w:rPr>
          <w:szCs w:val="28"/>
        </w:rPr>
      </w:pPr>
      <w:r>
        <w:rPr>
          <w:szCs w:val="28"/>
        </w:rPr>
        <w:t>Сказка в полной мере должна использоваться в семье в воспитании ребёнка. Через сказку ребёнку легче понять, что такое «хорошо» и что такое «плохо». Ребёнок представляет себя положительным сказочным героем.</w:t>
      </w:r>
    </w:p>
    <w:p w:rsidR="001F1249" w:rsidRDefault="001F1249" w:rsidP="00B443D3">
      <w:pPr>
        <w:spacing w:before="100" w:after="100" w:line="240" w:lineRule="auto"/>
        <w:rPr>
          <w:szCs w:val="28"/>
        </w:rPr>
      </w:pPr>
      <w:r>
        <w:rPr>
          <w:szCs w:val="28"/>
        </w:rPr>
        <w:t>Сказка является одним из самых доступных средств, для полноценного развития ребёнка. Не нужно преуменьшать роль детских сказок в воспитании детей.</w:t>
      </w:r>
    </w:p>
    <w:p w:rsidR="001F1249" w:rsidRDefault="001F1249" w:rsidP="00B443D3">
      <w:pPr>
        <w:pStyle w:val="1"/>
        <w:spacing w:line="240" w:lineRule="auto"/>
        <w:rPr>
          <w:sz w:val="28"/>
          <w:szCs w:val="28"/>
        </w:rPr>
      </w:pPr>
      <w:r>
        <w:rPr>
          <w:sz w:val="28"/>
          <w:szCs w:val="28"/>
        </w:rPr>
        <w:t>Если правильно подобрать сказки с возрастными особенностями детей, можно положительно влиять на эмоциональное состояние ребёнка. Корректировать и улучшать его поведение.</w:t>
      </w:r>
    </w:p>
    <w:p w:rsidR="001F1249" w:rsidRPr="001F1249" w:rsidRDefault="001F1249" w:rsidP="00B443D3">
      <w:pPr>
        <w:pStyle w:val="1"/>
        <w:spacing w:line="240" w:lineRule="auto"/>
        <w:rPr>
          <w:sz w:val="28"/>
          <w:szCs w:val="28"/>
        </w:rPr>
      </w:pPr>
      <w:r>
        <w:rPr>
          <w:sz w:val="28"/>
          <w:szCs w:val="28"/>
        </w:rPr>
        <w:t>Сказки должны входить в план воспитания детей как средство воспитания личности. Целью сказок должно быть развитие в ребёнке данных от природы эмоций. Действие таких книг должно быть направленно на развитие чувств детей, а не на их рассудок. Если обращать внимание на нелюбимых и любимых героев ребёнка, можно вовремя выявить и скорректировать возможные психологические проблемы ребёнка. Фантазию ребёнка легко направить как в положительное, так и в отрицательное русло развития. Начинать лучше с волшебных сказок имеющих простой сюжет. Воспитание сказкой должно способствовать воспитанию уверенности в себе и своих силах</w:t>
      </w:r>
    </w:p>
    <w:p w:rsidR="001F1249" w:rsidRDefault="001F1249" w:rsidP="00B443D3">
      <w:pPr>
        <w:spacing w:before="100" w:line="240" w:lineRule="auto"/>
        <w:rPr>
          <w:b/>
          <w:bCs/>
          <w:szCs w:val="28"/>
        </w:rPr>
      </w:pPr>
    </w:p>
    <w:p w:rsidR="00610DC1" w:rsidRDefault="00610DC1" w:rsidP="00B443D3">
      <w:pPr>
        <w:spacing w:before="100" w:line="240" w:lineRule="auto"/>
        <w:jc w:val="center"/>
        <w:rPr>
          <w:b/>
          <w:bCs/>
          <w:szCs w:val="28"/>
        </w:rPr>
      </w:pPr>
    </w:p>
    <w:p w:rsidR="00610DC1" w:rsidRDefault="00610DC1" w:rsidP="00B443D3">
      <w:pPr>
        <w:spacing w:before="100" w:line="240" w:lineRule="auto"/>
        <w:jc w:val="center"/>
        <w:rPr>
          <w:b/>
          <w:bCs/>
          <w:szCs w:val="28"/>
        </w:rPr>
      </w:pPr>
    </w:p>
    <w:p w:rsidR="00610DC1" w:rsidRDefault="00610DC1" w:rsidP="00B443D3">
      <w:pPr>
        <w:spacing w:before="100" w:line="240" w:lineRule="auto"/>
        <w:jc w:val="center"/>
        <w:rPr>
          <w:b/>
          <w:bCs/>
          <w:szCs w:val="28"/>
        </w:rPr>
      </w:pPr>
    </w:p>
    <w:p w:rsidR="00B915B3" w:rsidRDefault="00B915B3" w:rsidP="00B443D3">
      <w:pPr>
        <w:spacing w:before="100" w:line="240" w:lineRule="auto"/>
        <w:jc w:val="center"/>
        <w:rPr>
          <w:b/>
          <w:bCs/>
          <w:szCs w:val="28"/>
        </w:rPr>
      </w:pPr>
    </w:p>
    <w:p w:rsidR="00B915B3" w:rsidRDefault="00B915B3" w:rsidP="00B443D3">
      <w:pPr>
        <w:spacing w:before="100" w:line="240" w:lineRule="auto"/>
        <w:jc w:val="center"/>
        <w:rPr>
          <w:b/>
          <w:bCs/>
          <w:szCs w:val="28"/>
        </w:rPr>
      </w:pPr>
    </w:p>
    <w:p w:rsidR="00B915B3" w:rsidRDefault="00B915B3" w:rsidP="00B443D3">
      <w:pPr>
        <w:spacing w:before="100" w:line="240" w:lineRule="auto"/>
        <w:jc w:val="center"/>
        <w:rPr>
          <w:b/>
          <w:bCs/>
          <w:szCs w:val="28"/>
        </w:rPr>
      </w:pPr>
    </w:p>
    <w:p w:rsidR="00610DC1" w:rsidRDefault="00610DC1" w:rsidP="00B443D3">
      <w:pPr>
        <w:spacing w:before="100" w:line="240" w:lineRule="auto"/>
        <w:jc w:val="center"/>
        <w:rPr>
          <w:b/>
          <w:bCs/>
          <w:szCs w:val="28"/>
        </w:rPr>
      </w:pPr>
    </w:p>
    <w:p w:rsidR="00610DC1" w:rsidRDefault="00610DC1" w:rsidP="00610DC1">
      <w:pPr>
        <w:spacing w:before="100" w:line="240" w:lineRule="auto"/>
        <w:rPr>
          <w:b/>
          <w:bCs/>
          <w:szCs w:val="28"/>
        </w:rPr>
      </w:pPr>
    </w:p>
    <w:p w:rsidR="001F1249" w:rsidRPr="006B5C96" w:rsidRDefault="00610DC1" w:rsidP="00610DC1">
      <w:pPr>
        <w:spacing w:before="100" w:line="240" w:lineRule="auto"/>
        <w:rPr>
          <w:b/>
          <w:bCs/>
          <w:szCs w:val="28"/>
        </w:rPr>
      </w:pPr>
      <w:r w:rsidRPr="006B5C96">
        <w:rPr>
          <w:b/>
          <w:bCs/>
          <w:szCs w:val="28"/>
        </w:rPr>
        <w:lastRenderedPageBreak/>
        <w:t xml:space="preserve">                                                   </w:t>
      </w:r>
      <w:r w:rsidR="001F1249" w:rsidRPr="006B5C96">
        <w:rPr>
          <w:b/>
          <w:bCs/>
          <w:szCs w:val="28"/>
        </w:rPr>
        <w:t>Анкета для родителей.</w:t>
      </w:r>
    </w:p>
    <w:p w:rsidR="001F1249" w:rsidRPr="006B5C96" w:rsidRDefault="001F1249" w:rsidP="00B443D3">
      <w:pPr>
        <w:spacing w:before="100" w:line="240" w:lineRule="auto"/>
        <w:jc w:val="center"/>
        <w:rPr>
          <w:b/>
          <w:bCs/>
          <w:szCs w:val="28"/>
          <w:u w:val="single"/>
        </w:rPr>
      </w:pPr>
      <w:r w:rsidRPr="006B5C96">
        <w:rPr>
          <w:b/>
          <w:bCs/>
          <w:szCs w:val="28"/>
          <w:u w:val="single"/>
        </w:rPr>
        <w:t>«Роль русской народной сказки в воспитании ребенка».</w:t>
      </w:r>
    </w:p>
    <w:p w:rsidR="001F1249" w:rsidRPr="006B5C96" w:rsidRDefault="001F1249" w:rsidP="00B443D3">
      <w:pPr>
        <w:spacing w:before="100" w:line="240" w:lineRule="auto"/>
        <w:rPr>
          <w:szCs w:val="28"/>
        </w:rPr>
      </w:pPr>
      <w:r w:rsidRPr="006B5C96">
        <w:rPr>
          <w:szCs w:val="28"/>
        </w:rPr>
        <w:t>Уважаемые родители! Просим Вас  ответить на  вопросы  анкеты.</w:t>
      </w:r>
      <w:r w:rsidRPr="006B5C96">
        <w:rPr>
          <w:szCs w:val="28"/>
        </w:rPr>
        <w:br/>
        <w:t>1. Кто  в  вашей семье  занимается  воспитанием   детей?</w:t>
      </w:r>
    </w:p>
    <w:p w:rsidR="001F1249" w:rsidRPr="006B5C96" w:rsidRDefault="001F1249" w:rsidP="00B443D3">
      <w:pPr>
        <w:widowControl w:val="0"/>
        <w:numPr>
          <w:ilvl w:val="0"/>
          <w:numId w:val="27"/>
        </w:numPr>
        <w:suppressAutoHyphens/>
        <w:spacing w:before="100" w:after="0" w:line="240" w:lineRule="auto"/>
        <w:rPr>
          <w:szCs w:val="28"/>
        </w:rPr>
      </w:pPr>
      <w:r w:rsidRPr="006B5C96">
        <w:rPr>
          <w:szCs w:val="28"/>
        </w:rPr>
        <w:t>мама</w:t>
      </w:r>
    </w:p>
    <w:p w:rsidR="001F1249" w:rsidRPr="006B5C96" w:rsidRDefault="001F1249" w:rsidP="00B443D3">
      <w:pPr>
        <w:widowControl w:val="0"/>
        <w:numPr>
          <w:ilvl w:val="0"/>
          <w:numId w:val="27"/>
        </w:numPr>
        <w:suppressAutoHyphens/>
        <w:spacing w:before="100" w:after="0" w:line="240" w:lineRule="auto"/>
        <w:rPr>
          <w:szCs w:val="28"/>
        </w:rPr>
      </w:pPr>
      <w:r w:rsidRPr="006B5C96">
        <w:rPr>
          <w:szCs w:val="28"/>
        </w:rPr>
        <w:t>папа</w:t>
      </w:r>
    </w:p>
    <w:p w:rsidR="001F1249" w:rsidRPr="006B5C96" w:rsidRDefault="001F1249" w:rsidP="00B443D3">
      <w:pPr>
        <w:widowControl w:val="0"/>
        <w:numPr>
          <w:ilvl w:val="0"/>
          <w:numId w:val="27"/>
        </w:numPr>
        <w:suppressAutoHyphens/>
        <w:spacing w:before="100" w:after="0" w:line="240" w:lineRule="auto"/>
        <w:rPr>
          <w:szCs w:val="28"/>
        </w:rPr>
      </w:pPr>
      <w:r w:rsidRPr="006B5C96">
        <w:rPr>
          <w:szCs w:val="28"/>
        </w:rPr>
        <w:t>дедушка, бабушка</w:t>
      </w:r>
    </w:p>
    <w:p w:rsidR="001F1249" w:rsidRPr="006B5C96" w:rsidRDefault="001F1249" w:rsidP="00B443D3">
      <w:pPr>
        <w:widowControl w:val="0"/>
        <w:numPr>
          <w:ilvl w:val="0"/>
          <w:numId w:val="27"/>
        </w:numPr>
        <w:suppressAutoHyphens/>
        <w:spacing w:before="100" w:after="0" w:line="240" w:lineRule="auto"/>
        <w:rPr>
          <w:szCs w:val="28"/>
        </w:rPr>
      </w:pPr>
      <w:r w:rsidRPr="006B5C96">
        <w:rPr>
          <w:szCs w:val="28"/>
        </w:rPr>
        <w:t>няня</w:t>
      </w:r>
    </w:p>
    <w:p w:rsidR="001F1249" w:rsidRPr="006B5C96" w:rsidRDefault="001F1249" w:rsidP="00B443D3">
      <w:pPr>
        <w:widowControl w:val="0"/>
        <w:numPr>
          <w:ilvl w:val="0"/>
          <w:numId w:val="27"/>
        </w:numPr>
        <w:suppressAutoHyphens/>
        <w:spacing w:before="100" w:after="0" w:line="240" w:lineRule="auto"/>
        <w:rPr>
          <w:szCs w:val="28"/>
        </w:rPr>
      </w:pPr>
      <w:r w:rsidRPr="006B5C96">
        <w:rPr>
          <w:szCs w:val="28"/>
        </w:rPr>
        <w:t>кто-то еще (укажите кто)___________________________________</w:t>
      </w:r>
    </w:p>
    <w:p w:rsidR="001F1249" w:rsidRPr="006B5C96" w:rsidRDefault="001F1249" w:rsidP="00B443D3">
      <w:pPr>
        <w:spacing w:before="100" w:line="240" w:lineRule="auto"/>
        <w:rPr>
          <w:szCs w:val="28"/>
        </w:rPr>
      </w:pPr>
      <w:r w:rsidRPr="006B5C96">
        <w:rPr>
          <w:szCs w:val="28"/>
        </w:rPr>
        <w:t>2. Сколько  времени  вы  проводите  со  своими детьми?</w:t>
      </w:r>
      <w:r w:rsidRPr="006B5C96">
        <w:rPr>
          <w:szCs w:val="28"/>
        </w:rPr>
        <w:br/>
        <w:t>       -2 часа в день</w:t>
      </w:r>
      <w:r w:rsidRPr="006B5C96">
        <w:rPr>
          <w:szCs w:val="28"/>
        </w:rPr>
        <w:br/>
        <w:t>       -4 часа в день</w:t>
      </w:r>
      <w:r w:rsidRPr="006B5C96">
        <w:rPr>
          <w:szCs w:val="28"/>
        </w:rPr>
        <w:br/>
        <w:t xml:space="preserve">       </w:t>
      </w:r>
      <w:proofErr w:type="gramStart"/>
      <w:r w:rsidRPr="006B5C96">
        <w:rPr>
          <w:szCs w:val="28"/>
        </w:rPr>
        <w:t>-п</w:t>
      </w:r>
      <w:proofErr w:type="gramEnd"/>
      <w:r w:rsidRPr="006B5C96">
        <w:rPr>
          <w:szCs w:val="28"/>
        </w:rPr>
        <w:t xml:space="preserve">олдня  </w:t>
      </w:r>
    </w:p>
    <w:p w:rsidR="001F1249" w:rsidRPr="006B5C96" w:rsidRDefault="001F1249" w:rsidP="00B443D3">
      <w:pPr>
        <w:widowControl w:val="0"/>
        <w:numPr>
          <w:ilvl w:val="0"/>
          <w:numId w:val="28"/>
        </w:numPr>
        <w:suppressAutoHyphens/>
        <w:spacing w:before="100" w:after="0" w:line="240" w:lineRule="auto"/>
        <w:rPr>
          <w:szCs w:val="28"/>
        </w:rPr>
      </w:pPr>
      <w:r w:rsidRPr="006B5C96">
        <w:rPr>
          <w:szCs w:val="28"/>
        </w:rPr>
        <w:t>весь день</w:t>
      </w:r>
    </w:p>
    <w:p w:rsidR="001F1249" w:rsidRPr="006B5C96" w:rsidRDefault="001F1249" w:rsidP="00B443D3">
      <w:pPr>
        <w:spacing w:before="100" w:line="240" w:lineRule="auto"/>
        <w:rPr>
          <w:szCs w:val="28"/>
        </w:rPr>
      </w:pPr>
      <w:r w:rsidRPr="006B5C96">
        <w:rPr>
          <w:szCs w:val="28"/>
        </w:rPr>
        <w:t>3.Читали вам в  детстве  сказки?</w:t>
      </w:r>
    </w:p>
    <w:p w:rsidR="001F1249" w:rsidRPr="006B5C96" w:rsidRDefault="001F1249" w:rsidP="00B443D3">
      <w:pPr>
        <w:widowControl w:val="0"/>
        <w:numPr>
          <w:ilvl w:val="0"/>
          <w:numId w:val="29"/>
        </w:numPr>
        <w:suppressAutoHyphens/>
        <w:spacing w:before="100" w:after="0" w:line="240" w:lineRule="auto"/>
        <w:rPr>
          <w:szCs w:val="28"/>
        </w:rPr>
      </w:pPr>
      <w:r w:rsidRPr="006B5C96">
        <w:rPr>
          <w:szCs w:val="28"/>
        </w:rPr>
        <w:t>да</w:t>
      </w:r>
    </w:p>
    <w:p w:rsidR="001F1249" w:rsidRPr="006B5C96" w:rsidRDefault="001F1249" w:rsidP="00B443D3">
      <w:pPr>
        <w:widowControl w:val="0"/>
        <w:numPr>
          <w:ilvl w:val="0"/>
          <w:numId w:val="29"/>
        </w:numPr>
        <w:suppressAutoHyphens/>
        <w:spacing w:before="100" w:after="0" w:line="240" w:lineRule="auto"/>
        <w:rPr>
          <w:szCs w:val="28"/>
        </w:rPr>
      </w:pPr>
      <w:r w:rsidRPr="006B5C96">
        <w:rPr>
          <w:szCs w:val="28"/>
        </w:rPr>
        <w:t xml:space="preserve">нет </w:t>
      </w:r>
    </w:p>
    <w:p w:rsidR="001F1249" w:rsidRPr="006B5C96" w:rsidRDefault="001F1249" w:rsidP="00B443D3">
      <w:pPr>
        <w:widowControl w:val="0"/>
        <w:numPr>
          <w:ilvl w:val="0"/>
          <w:numId w:val="29"/>
        </w:numPr>
        <w:suppressAutoHyphens/>
        <w:spacing w:before="100" w:after="0" w:line="240" w:lineRule="auto"/>
        <w:rPr>
          <w:szCs w:val="28"/>
        </w:rPr>
      </w:pPr>
      <w:r w:rsidRPr="006B5C96">
        <w:rPr>
          <w:szCs w:val="28"/>
        </w:rPr>
        <w:t xml:space="preserve">очень мало </w:t>
      </w:r>
    </w:p>
    <w:p w:rsidR="001F1249" w:rsidRPr="006B5C96" w:rsidRDefault="001F1249" w:rsidP="00B443D3">
      <w:pPr>
        <w:widowControl w:val="0"/>
        <w:numPr>
          <w:ilvl w:val="0"/>
          <w:numId w:val="29"/>
        </w:numPr>
        <w:suppressAutoHyphens/>
        <w:spacing w:before="100" w:after="0" w:line="240" w:lineRule="auto"/>
        <w:rPr>
          <w:szCs w:val="28"/>
        </w:rPr>
      </w:pPr>
      <w:r w:rsidRPr="006B5C96">
        <w:rPr>
          <w:szCs w:val="28"/>
        </w:rPr>
        <w:t>не помню</w:t>
      </w:r>
    </w:p>
    <w:p w:rsidR="001F1249" w:rsidRPr="006B5C96" w:rsidRDefault="001F1249" w:rsidP="00B443D3">
      <w:pPr>
        <w:spacing w:before="100" w:line="240" w:lineRule="auto"/>
        <w:rPr>
          <w:szCs w:val="28"/>
        </w:rPr>
      </w:pPr>
      <w:r w:rsidRPr="006B5C96">
        <w:rPr>
          <w:szCs w:val="28"/>
        </w:rPr>
        <w:t>4. Читаете ли Вы своим  детям  сказки?</w:t>
      </w:r>
    </w:p>
    <w:p w:rsidR="001F1249" w:rsidRPr="006B5C96" w:rsidRDefault="001F1249" w:rsidP="00B443D3">
      <w:pPr>
        <w:widowControl w:val="0"/>
        <w:numPr>
          <w:ilvl w:val="0"/>
          <w:numId w:val="30"/>
        </w:numPr>
        <w:suppressAutoHyphens/>
        <w:spacing w:before="100" w:after="0" w:line="240" w:lineRule="auto"/>
        <w:rPr>
          <w:szCs w:val="28"/>
        </w:rPr>
      </w:pPr>
      <w:r w:rsidRPr="006B5C96">
        <w:rPr>
          <w:szCs w:val="28"/>
        </w:rPr>
        <w:t>да</w:t>
      </w:r>
    </w:p>
    <w:p w:rsidR="001F1249" w:rsidRPr="006B5C96" w:rsidRDefault="001F1249" w:rsidP="00B443D3">
      <w:pPr>
        <w:widowControl w:val="0"/>
        <w:numPr>
          <w:ilvl w:val="0"/>
          <w:numId w:val="30"/>
        </w:numPr>
        <w:suppressAutoHyphens/>
        <w:spacing w:before="100" w:after="0" w:line="240" w:lineRule="auto"/>
        <w:rPr>
          <w:szCs w:val="28"/>
        </w:rPr>
      </w:pPr>
      <w:r w:rsidRPr="006B5C96">
        <w:rPr>
          <w:szCs w:val="28"/>
        </w:rPr>
        <w:t>нет</w:t>
      </w:r>
    </w:p>
    <w:p w:rsidR="001F1249" w:rsidRPr="006B5C96" w:rsidRDefault="001F1249" w:rsidP="00B443D3">
      <w:pPr>
        <w:widowControl w:val="0"/>
        <w:numPr>
          <w:ilvl w:val="0"/>
          <w:numId w:val="30"/>
        </w:numPr>
        <w:suppressAutoHyphens/>
        <w:spacing w:before="100" w:after="0" w:line="240" w:lineRule="auto"/>
        <w:rPr>
          <w:szCs w:val="28"/>
        </w:rPr>
      </w:pPr>
      <w:r w:rsidRPr="006B5C96">
        <w:rPr>
          <w:szCs w:val="28"/>
        </w:rPr>
        <w:t>иногда</w:t>
      </w:r>
    </w:p>
    <w:p w:rsidR="001F1249" w:rsidRPr="006B5C96" w:rsidRDefault="001F1249" w:rsidP="00B443D3">
      <w:pPr>
        <w:spacing w:before="100" w:line="240" w:lineRule="auto"/>
        <w:rPr>
          <w:szCs w:val="28"/>
        </w:rPr>
      </w:pPr>
      <w:r w:rsidRPr="006B5C96">
        <w:rPr>
          <w:szCs w:val="28"/>
        </w:rPr>
        <w:t>5. С какого  возраста  на  Ваш  взгляд  нужно читать  детям сказки?</w:t>
      </w:r>
    </w:p>
    <w:p w:rsidR="001F1249" w:rsidRPr="006B5C96" w:rsidRDefault="001F1249" w:rsidP="00B443D3">
      <w:pPr>
        <w:widowControl w:val="0"/>
        <w:numPr>
          <w:ilvl w:val="0"/>
          <w:numId w:val="31"/>
        </w:numPr>
        <w:suppressAutoHyphens/>
        <w:spacing w:before="100" w:after="0" w:line="240" w:lineRule="auto"/>
        <w:rPr>
          <w:szCs w:val="28"/>
        </w:rPr>
      </w:pPr>
      <w:r w:rsidRPr="006B5C96">
        <w:rPr>
          <w:szCs w:val="28"/>
        </w:rPr>
        <w:t>с трех  месяцев</w:t>
      </w:r>
    </w:p>
    <w:p w:rsidR="001F1249" w:rsidRPr="006B5C96" w:rsidRDefault="001F1249" w:rsidP="00B443D3">
      <w:pPr>
        <w:widowControl w:val="0"/>
        <w:numPr>
          <w:ilvl w:val="0"/>
          <w:numId w:val="31"/>
        </w:numPr>
        <w:suppressAutoHyphens/>
        <w:spacing w:before="100" w:after="0" w:line="240" w:lineRule="auto"/>
        <w:rPr>
          <w:szCs w:val="28"/>
        </w:rPr>
      </w:pPr>
      <w:r w:rsidRPr="006B5C96">
        <w:rPr>
          <w:szCs w:val="28"/>
        </w:rPr>
        <w:t>с одного  года</w:t>
      </w:r>
    </w:p>
    <w:p w:rsidR="001F1249" w:rsidRPr="006B5C96" w:rsidRDefault="001F1249" w:rsidP="00B443D3">
      <w:pPr>
        <w:widowControl w:val="0"/>
        <w:numPr>
          <w:ilvl w:val="0"/>
          <w:numId w:val="31"/>
        </w:numPr>
        <w:suppressAutoHyphens/>
        <w:spacing w:before="100" w:after="0" w:line="240" w:lineRule="auto"/>
        <w:rPr>
          <w:szCs w:val="28"/>
        </w:rPr>
      </w:pPr>
      <w:r w:rsidRPr="006B5C96">
        <w:rPr>
          <w:szCs w:val="28"/>
        </w:rPr>
        <w:t>с трех  лет</w:t>
      </w:r>
    </w:p>
    <w:p w:rsidR="001F1249" w:rsidRPr="006B5C96" w:rsidRDefault="001F1249" w:rsidP="00B443D3">
      <w:pPr>
        <w:widowControl w:val="0"/>
        <w:numPr>
          <w:ilvl w:val="0"/>
          <w:numId w:val="31"/>
        </w:numPr>
        <w:suppressAutoHyphens/>
        <w:spacing w:before="100" w:after="0" w:line="240" w:lineRule="auto"/>
        <w:rPr>
          <w:szCs w:val="28"/>
        </w:rPr>
      </w:pPr>
      <w:r w:rsidRPr="006B5C96">
        <w:rPr>
          <w:szCs w:val="28"/>
        </w:rPr>
        <w:t>Ваш вариант____________________________________________</w:t>
      </w:r>
    </w:p>
    <w:p w:rsidR="001F1249" w:rsidRPr="006B5C96" w:rsidRDefault="001F1249" w:rsidP="00B443D3">
      <w:pPr>
        <w:spacing w:before="100" w:line="240" w:lineRule="auto"/>
        <w:rPr>
          <w:szCs w:val="28"/>
        </w:rPr>
      </w:pPr>
      <w:r w:rsidRPr="006B5C96">
        <w:rPr>
          <w:szCs w:val="28"/>
        </w:rPr>
        <w:t>6. В какой   форме чаще  всего  вы  излагаете сказки ребенку?</w:t>
      </w:r>
    </w:p>
    <w:p w:rsidR="001F1249" w:rsidRPr="006B5C96" w:rsidRDefault="001F1249" w:rsidP="00B443D3">
      <w:pPr>
        <w:widowControl w:val="0"/>
        <w:numPr>
          <w:ilvl w:val="0"/>
          <w:numId w:val="32"/>
        </w:numPr>
        <w:suppressAutoHyphens/>
        <w:spacing w:before="100" w:after="0" w:line="240" w:lineRule="auto"/>
        <w:rPr>
          <w:szCs w:val="28"/>
        </w:rPr>
      </w:pPr>
      <w:r w:rsidRPr="006B5C96">
        <w:rPr>
          <w:szCs w:val="28"/>
        </w:rPr>
        <w:t>чтение</w:t>
      </w:r>
    </w:p>
    <w:p w:rsidR="001F1249" w:rsidRPr="006B5C96" w:rsidRDefault="001F1249" w:rsidP="00B443D3">
      <w:pPr>
        <w:widowControl w:val="0"/>
        <w:numPr>
          <w:ilvl w:val="0"/>
          <w:numId w:val="32"/>
        </w:numPr>
        <w:suppressAutoHyphens/>
        <w:spacing w:before="100" w:after="0" w:line="240" w:lineRule="auto"/>
        <w:rPr>
          <w:szCs w:val="28"/>
        </w:rPr>
      </w:pPr>
      <w:r w:rsidRPr="006B5C96">
        <w:rPr>
          <w:szCs w:val="28"/>
        </w:rPr>
        <w:t>рассказ</w:t>
      </w:r>
    </w:p>
    <w:p w:rsidR="001F1249" w:rsidRPr="006B5C96" w:rsidRDefault="001F1249" w:rsidP="00B443D3">
      <w:pPr>
        <w:widowControl w:val="0"/>
        <w:numPr>
          <w:ilvl w:val="0"/>
          <w:numId w:val="32"/>
        </w:numPr>
        <w:suppressAutoHyphens/>
        <w:spacing w:before="100" w:after="0" w:line="240" w:lineRule="auto"/>
        <w:rPr>
          <w:szCs w:val="28"/>
        </w:rPr>
      </w:pPr>
      <w:r w:rsidRPr="006B5C96">
        <w:rPr>
          <w:szCs w:val="28"/>
        </w:rPr>
        <w:t>рассказ  выдуманной  сказки</w:t>
      </w:r>
    </w:p>
    <w:p w:rsidR="001F1249" w:rsidRPr="006B5C96" w:rsidRDefault="001F1249" w:rsidP="00B443D3">
      <w:pPr>
        <w:widowControl w:val="0"/>
        <w:numPr>
          <w:ilvl w:val="0"/>
          <w:numId w:val="32"/>
        </w:numPr>
        <w:suppressAutoHyphens/>
        <w:spacing w:before="100" w:after="0" w:line="240" w:lineRule="auto"/>
        <w:rPr>
          <w:szCs w:val="28"/>
        </w:rPr>
      </w:pPr>
      <w:r w:rsidRPr="006B5C96">
        <w:rPr>
          <w:szCs w:val="28"/>
        </w:rPr>
        <w:t>театрализация</w:t>
      </w:r>
    </w:p>
    <w:p w:rsidR="001F1249" w:rsidRPr="006B5C96" w:rsidRDefault="001F1249" w:rsidP="00B443D3">
      <w:pPr>
        <w:spacing w:before="100" w:line="240" w:lineRule="auto"/>
        <w:rPr>
          <w:szCs w:val="28"/>
        </w:rPr>
      </w:pPr>
      <w:r w:rsidRPr="006B5C96">
        <w:rPr>
          <w:szCs w:val="28"/>
        </w:rPr>
        <w:t>7.Обсуждаете  ли  Вы сюжет, героев сказки с  ребенком  после  ее изложения?</w:t>
      </w:r>
    </w:p>
    <w:p w:rsidR="001F1249" w:rsidRPr="006B5C96" w:rsidRDefault="001F1249" w:rsidP="00B443D3">
      <w:pPr>
        <w:widowControl w:val="0"/>
        <w:numPr>
          <w:ilvl w:val="0"/>
          <w:numId w:val="33"/>
        </w:numPr>
        <w:suppressAutoHyphens/>
        <w:spacing w:before="100" w:after="0" w:line="240" w:lineRule="auto"/>
        <w:rPr>
          <w:szCs w:val="28"/>
        </w:rPr>
      </w:pPr>
      <w:r w:rsidRPr="006B5C96">
        <w:rPr>
          <w:szCs w:val="28"/>
        </w:rPr>
        <w:lastRenderedPageBreak/>
        <w:t>всегда</w:t>
      </w:r>
    </w:p>
    <w:p w:rsidR="001F1249" w:rsidRPr="006B5C96" w:rsidRDefault="001F1249" w:rsidP="00B443D3">
      <w:pPr>
        <w:widowControl w:val="0"/>
        <w:numPr>
          <w:ilvl w:val="0"/>
          <w:numId w:val="33"/>
        </w:numPr>
        <w:suppressAutoHyphens/>
        <w:spacing w:before="100" w:after="0" w:line="240" w:lineRule="auto"/>
        <w:rPr>
          <w:szCs w:val="28"/>
        </w:rPr>
      </w:pPr>
      <w:r w:rsidRPr="006B5C96">
        <w:rPr>
          <w:szCs w:val="28"/>
        </w:rPr>
        <w:t>иногда</w:t>
      </w:r>
    </w:p>
    <w:p w:rsidR="001F1249" w:rsidRPr="006B5C96" w:rsidRDefault="001F1249" w:rsidP="00B443D3">
      <w:pPr>
        <w:widowControl w:val="0"/>
        <w:numPr>
          <w:ilvl w:val="0"/>
          <w:numId w:val="33"/>
        </w:numPr>
        <w:suppressAutoHyphens/>
        <w:spacing w:before="100" w:after="0" w:line="240" w:lineRule="auto"/>
        <w:rPr>
          <w:szCs w:val="28"/>
        </w:rPr>
      </w:pPr>
      <w:r w:rsidRPr="006B5C96">
        <w:rPr>
          <w:szCs w:val="28"/>
        </w:rPr>
        <w:t>никогда</w:t>
      </w:r>
    </w:p>
    <w:p w:rsidR="001F1249" w:rsidRPr="006B5C96" w:rsidRDefault="001F1249" w:rsidP="00B443D3">
      <w:pPr>
        <w:spacing w:before="100" w:line="240" w:lineRule="auto"/>
        <w:rPr>
          <w:szCs w:val="28"/>
        </w:rPr>
      </w:pPr>
      <w:r w:rsidRPr="006B5C96">
        <w:rPr>
          <w:szCs w:val="28"/>
        </w:rPr>
        <w:t>8. Чему Ваш ребенок   отдает  предпочтение?</w:t>
      </w:r>
    </w:p>
    <w:p w:rsidR="001F1249" w:rsidRPr="006B5C96" w:rsidRDefault="001F1249" w:rsidP="00B443D3">
      <w:pPr>
        <w:widowControl w:val="0"/>
        <w:numPr>
          <w:ilvl w:val="0"/>
          <w:numId w:val="34"/>
        </w:numPr>
        <w:suppressAutoHyphens/>
        <w:spacing w:before="100" w:after="0" w:line="240" w:lineRule="auto"/>
        <w:rPr>
          <w:szCs w:val="28"/>
        </w:rPr>
      </w:pPr>
      <w:r w:rsidRPr="006B5C96">
        <w:rPr>
          <w:szCs w:val="28"/>
        </w:rPr>
        <w:t>телевидению</w:t>
      </w:r>
    </w:p>
    <w:p w:rsidR="001F1249" w:rsidRPr="006B5C96" w:rsidRDefault="001F1249" w:rsidP="00B443D3">
      <w:pPr>
        <w:widowControl w:val="0"/>
        <w:numPr>
          <w:ilvl w:val="0"/>
          <w:numId w:val="34"/>
        </w:numPr>
        <w:suppressAutoHyphens/>
        <w:spacing w:before="100" w:after="0" w:line="240" w:lineRule="auto"/>
        <w:rPr>
          <w:szCs w:val="28"/>
        </w:rPr>
      </w:pPr>
      <w:r w:rsidRPr="006B5C96">
        <w:rPr>
          <w:szCs w:val="28"/>
        </w:rPr>
        <w:t>компьютерным  играм</w:t>
      </w:r>
    </w:p>
    <w:p w:rsidR="001F1249" w:rsidRPr="006B5C96" w:rsidRDefault="001F1249" w:rsidP="00B443D3">
      <w:pPr>
        <w:widowControl w:val="0"/>
        <w:numPr>
          <w:ilvl w:val="0"/>
          <w:numId w:val="34"/>
        </w:numPr>
        <w:suppressAutoHyphens/>
        <w:spacing w:before="100" w:after="0" w:line="240" w:lineRule="auto"/>
        <w:rPr>
          <w:szCs w:val="28"/>
        </w:rPr>
      </w:pPr>
      <w:r w:rsidRPr="006B5C96">
        <w:rPr>
          <w:szCs w:val="28"/>
        </w:rPr>
        <w:t>сказкам</w:t>
      </w:r>
    </w:p>
    <w:p w:rsidR="001F1249" w:rsidRPr="006B5C96" w:rsidRDefault="001F1249" w:rsidP="00B443D3">
      <w:pPr>
        <w:widowControl w:val="0"/>
        <w:numPr>
          <w:ilvl w:val="0"/>
          <w:numId w:val="34"/>
        </w:numPr>
        <w:suppressAutoHyphens/>
        <w:spacing w:before="100" w:after="0" w:line="240" w:lineRule="auto"/>
        <w:rPr>
          <w:szCs w:val="28"/>
        </w:rPr>
      </w:pPr>
      <w:r w:rsidRPr="006B5C96">
        <w:rPr>
          <w:szCs w:val="28"/>
        </w:rPr>
        <w:t>мультфильмам</w:t>
      </w:r>
    </w:p>
    <w:p w:rsidR="001F1249" w:rsidRPr="006B5C96" w:rsidRDefault="001F1249" w:rsidP="00B443D3">
      <w:pPr>
        <w:widowControl w:val="0"/>
        <w:numPr>
          <w:ilvl w:val="0"/>
          <w:numId w:val="34"/>
        </w:numPr>
        <w:suppressAutoHyphens/>
        <w:spacing w:before="100" w:after="0" w:line="240" w:lineRule="auto"/>
        <w:rPr>
          <w:szCs w:val="28"/>
        </w:rPr>
      </w:pPr>
      <w:r w:rsidRPr="006B5C96">
        <w:rPr>
          <w:szCs w:val="28"/>
        </w:rPr>
        <w:t xml:space="preserve">чему-то другому _________________________________________  </w:t>
      </w:r>
    </w:p>
    <w:p w:rsidR="001F1249" w:rsidRPr="006B5C96" w:rsidRDefault="001F1249" w:rsidP="00B443D3">
      <w:pPr>
        <w:spacing w:before="100" w:line="240" w:lineRule="auto"/>
        <w:rPr>
          <w:szCs w:val="28"/>
        </w:rPr>
      </w:pPr>
      <w:r w:rsidRPr="006B5C96">
        <w:rPr>
          <w:szCs w:val="28"/>
        </w:rPr>
        <w:t>9. Способствует ли русская народная сказка нравственному  развитию ребенка?</w:t>
      </w:r>
      <w:r w:rsidRPr="006B5C96">
        <w:rPr>
          <w:szCs w:val="28"/>
        </w:rPr>
        <w:br/>
        <w:t>      - да</w:t>
      </w:r>
      <w:r w:rsidRPr="006B5C96">
        <w:rPr>
          <w:szCs w:val="28"/>
        </w:rPr>
        <w:br/>
        <w:t>      - нет</w:t>
      </w:r>
      <w:r w:rsidRPr="006B5C96">
        <w:rPr>
          <w:szCs w:val="28"/>
        </w:rPr>
        <w:br/>
        <w:t>      - не знаю</w:t>
      </w:r>
      <w:r w:rsidRPr="006B5C96">
        <w:rPr>
          <w:szCs w:val="28"/>
        </w:rPr>
        <w:br/>
        <w:t>10. Какие   функции на  Ваш взгляд выполняет  сказка при воспитании ребенка?</w:t>
      </w:r>
      <w:r w:rsidRPr="006B5C96">
        <w:rPr>
          <w:szCs w:val="28"/>
        </w:rPr>
        <w:br/>
        <w:t>      -    развлекательную</w:t>
      </w:r>
      <w:r w:rsidRPr="006B5C96">
        <w:rPr>
          <w:szCs w:val="28"/>
        </w:rPr>
        <w:br/>
        <w:t xml:space="preserve">      -    развивающую </w:t>
      </w:r>
      <w:r w:rsidRPr="006B5C96">
        <w:rPr>
          <w:szCs w:val="28"/>
        </w:rPr>
        <w:br/>
        <w:t>11. Какие способности можно развивать у ребенка с помощью русской народной сказки?</w:t>
      </w:r>
      <w:r w:rsidRPr="006B5C96">
        <w:rPr>
          <w:szCs w:val="28"/>
        </w:rPr>
        <w:br/>
        <w:t>      -  интеллект</w:t>
      </w:r>
      <w:r w:rsidRPr="006B5C96">
        <w:rPr>
          <w:szCs w:val="28"/>
        </w:rPr>
        <w:br/>
        <w:t>      -  речь</w:t>
      </w:r>
      <w:r w:rsidRPr="006B5C96">
        <w:rPr>
          <w:szCs w:val="28"/>
        </w:rPr>
        <w:br/>
        <w:t>      -  творческие способности</w:t>
      </w:r>
      <w:r w:rsidRPr="006B5C96">
        <w:rPr>
          <w:szCs w:val="28"/>
        </w:rPr>
        <w:br/>
        <w:t>      -  что-либо другое</w:t>
      </w:r>
    </w:p>
    <w:p w:rsidR="00610DC1" w:rsidRDefault="001F1249" w:rsidP="00610DC1">
      <w:pPr>
        <w:spacing w:before="100" w:line="240" w:lineRule="auto"/>
        <w:rPr>
          <w:szCs w:val="28"/>
        </w:rPr>
      </w:pPr>
      <w:r w:rsidRPr="006B5C96">
        <w:rPr>
          <w:szCs w:val="28"/>
        </w:rPr>
        <w:t>12. Знакомы ли вы с инновационными методами воспитания сказкой?</w:t>
      </w:r>
      <w:r w:rsidRPr="006B5C96">
        <w:rPr>
          <w:szCs w:val="28"/>
        </w:rPr>
        <w:br/>
        <w:t>      -  да</w:t>
      </w:r>
      <w:r w:rsidRPr="006B5C96">
        <w:rPr>
          <w:szCs w:val="28"/>
        </w:rPr>
        <w:br/>
        <w:t>      -  нет</w:t>
      </w:r>
      <w:r w:rsidRPr="006B5C96">
        <w:rPr>
          <w:szCs w:val="28"/>
        </w:rPr>
        <w:br/>
        <w:t>      -  хотели бы познакомиться</w:t>
      </w:r>
      <w:r w:rsidRPr="006B5C96">
        <w:rPr>
          <w:szCs w:val="28"/>
        </w:rPr>
        <w:br/>
        <w:t>13. Практикуете ли вы дома театрализацию русских народных сказок?</w:t>
      </w:r>
      <w:r w:rsidRPr="006B5C96">
        <w:rPr>
          <w:szCs w:val="28"/>
        </w:rPr>
        <w:br/>
        <w:t>      -  да</w:t>
      </w:r>
      <w:r w:rsidRPr="006B5C96">
        <w:rPr>
          <w:szCs w:val="28"/>
        </w:rPr>
        <w:br/>
        <w:t>      -  нет</w:t>
      </w:r>
      <w:r w:rsidRPr="006B5C96">
        <w:rPr>
          <w:szCs w:val="28"/>
        </w:rPr>
        <w:br/>
        <w:t>      -  иногда</w:t>
      </w:r>
      <w:r w:rsidRPr="006B5C96">
        <w:rPr>
          <w:szCs w:val="28"/>
        </w:rPr>
        <w:br/>
        <w:t>14. Играете ли вы со своим ребенком в игры, где задействованы герои русских народных сказок?</w:t>
      </w:r>
      <w:r w:rsidRPr="006B5C96">
        <w:rPr>
          <w:szCs w:val="28"/>
        </w:rPr>
        <w:br/>
        <w:t>      -  да</w:t>
      </w:r>
      <w:r w:rsidRPr="006B5C96">
        <w:rPr>
          <w:szCs w:val="28"/>
        </w:rPr>
        <w:br/>
        <w:t>      -  нет</w:t>
      </w:r>
      <w:r w:rsidRPr="006B5C96">
        <w:rPr>
          <w:szCs w:val="28"/>
        </w:rPr>
        <w:br/>
        <w:t>      -  иногда</w:t>
      </w:r>
      <w:r w:rsidRPr="006B5C96">
        <w:rPr>
          <w:szCs w:val="28"/>
        </w:rPr>
        <w:br/>
        <w:t>15. Как охотно вы купили бы билет в кукольный театр на постановку по мотивам русской народной сказки?</w:t>
      </w:r>
      <w:r w:rsidRPr="006B5C96">
        <w:rPr>
          <w:szCs w:val="28"/>
        </w:rPr>
        <w:br/>
        <w:t>     -  с удовольствием</w:t>
      </w:r>
      <w:r w:rsidR="00610DC1" w:rsidRPr="006B5C96">
        <w:rPr>
          <w:szCs w:val="28"/>
        </w:rPr>
        <w:t xml:space="preserve">  - не купили бы.</w:t>
      </w:r>
      <w:r w:rsidRPr="006B5C96">
        <w:rPr>
          <w:szCs w:val="28"/>
        </w:rPr>
        <w:br/>
      </w:r>
    </w:p>
    <w:p w:rsidR="00B915B3" w:rsidRPr="006B5C96" w:rsidRDefault="00B915B3" w:rsidP="00610DC1">
      <w:pPr>
        <w:spacing w:before="100" w:line="240" w:lineRule="auto"/>
        <w:rPr>
          <w:szCs w:val="28"/>
        </w:rPr>
      </w:pPr>
    </w:p>
    <w:p w:rsidR="003718A5" w:rsidRPr="00610DC1" w:rsidRDefault="00610DC1" w:rsidP="00610DC1">
      <w:pPr>
        <w:spacing w:before="100" w:line="240" w:lineRule="auto"/>
        <w:rPr>
          <w:szCs w:val="28"/>
        </w:rPr>
      </w:pPr>
      <w:r>
        <w:rPr>
          <w:szCs w:val="28"/>
        </w:rPr>
        <w:lastRenderedPageBreak/>
        <w:t xml:space="preserve">                                   </w:t>
      </w:r>
      <w:r w:rsidR="003718A5">
        <w:rPr>
          <w:b/>
        </w:rPr>
        <w:t>Сценарий</w:t>
      </w:r>
      <w:r w:rsidR="003718A5" w:rsidRPr="00A906D1">
        <w:rPr>
          <w:b/>
        </w:rPr>
        <w:t xml:space="preserve"> русской народной сказки </w:t>
      </w:r>
    </w:p>
    <w:p w:rsidR="003718A5" w:rsidRDefault="003718A5" w:rsidP="00B443D3">
      <w:pPr>
        <w:spacing w:after="0" w:line="240" w:lineRule="auto"/>
        <w:jc w:val="center"/>
        <w:rPr>
          <w:b/>
        </w:rPr>
      </w:pPr>
      <w:r w:rsidRPr="00A906D1">
        <w:rPr>
          <w:b/>
        </w:rPr>
        <w:t>«Кот, петух и лиса»</w:t>
      </w:r>
    </w:p>
    <w:p w:rsidR="003718A5" w:rsidRDefault="003718A5" w:rsidP="00B443D3">
      <w:pPr>
        <w:spacing w:after="0" w:line="240" w:lineRule="auto"/>
        <w:jc w:val="center"/>
        <w:rPr>
          <w:b/>
        </w:rPr>
      </w:pPr>
    </w:p>
    <w:p w:rsidR="003718A5" w:rsidRPr="00E1106D" w:rsidRDefault="003718A5" w:rsidP="00B443D3">
      <w:pPr>
        <w:spacing w:after="0" w:line="240" w:lineRule="auto"/>
        <w:ind w:firstLine="709"/>
        <w:jc w:val="both"/>
      </w:pPr>
      <w:r>
        <w:rPr>
          <w:b/>
        </w:rPr>
        <w:t>Цель</w:t>
      </w:r>
      <w:r w:rsidRPr="00E1106D">
        <w:rPr>
          <w:b/>
        </w:rPr>
        <w:t xml:space="preserve">: </w:t>
      </w:r>
      <w:r w:rsidRPr="00E1106D">
        <w:t>порадовать детей; пробуждать интерес детей к разыгрыванию знакомой сказки; научить выражать свои эмоции; учить вступать в сказке в диалог; вызывать положительные эмоции.</w:t>
      </w:r>
    </w:p>
    <w:p w:rsidR="003718A5" w:rsidRDefault="003718A5" w:rsidP="00B443D3">
      <w:pPr>
        <w:spacing w:after="0" w:line="240" w:lineRule="auto"/>
        <w:ind w:firstLine="709"/>
        <w:jc w:val="both"/>
      </w:pPr>
      <w:r w:rsidRPr="00A906D1">
        <w:rPr>
          <w:b/>
        </w:rPr>
        <w:t>Действующие лица:</w:t>
      </w:r>
      <w:r>
        <w:t xml:space="preserve"> Сказочник, кот, лиса, петушок, мышка.</w:t>
      </w:r>
    </w:p>
    <w:p w:rsidR="003718A5" w:rsidRDefault="003718A5" w:rsidP="00B443D3">
      <w:pPr>
        <w:spacing w:after="0" w:line="240" w:lineRule="auto"/>
        <w:ind w:firstLine="709"/>
        <w:jc w:val="both"/>
      </w:pPr>
      <w:proofErr w:type="gramStart"/>
      <w:r w:rsidRPr="00A906D1">
        <w:rPr>
          <w:b/>
        </w:rPr>
        <w:t>Оборудование:</w:t>
      </w:r>
      <w:r>
        <w:t xml:space="preserve"> сундук, дом, костюм кота, лисы, петушка, мышки, деревья, горох, веник.</w:t>
      </w:r>
      <w:proofErr w:type="gramEnd"/>
    </w:p>
    <w:p w:rsidR="003718A5" w:rsidRDefault="003718A5" w:rsidP="00B443D3">
      <w:pPr>
        <w:spacing w:after="0" w:line="240" w:lineRule="auto"/>
        <w:ind w:firstLine="709"/>
        <w:jc w:val="both"/>
      </w:pPr>
    </w:p>
    <w:p w:rsidR="003718A5" w:rsidRPr="00CF6F1A" w:rsidRDefault="003718A5" w:rsidP="00B443D3">
      <w:pPr>
        <w:spacing w:after="0" w:line="240" w:lineRule="auto"/>
        <w:ind w:firstLine="709"/>
        <w:jc w:val="center"/>
        <w:rPr>
          <w:b/>
        </w:rPr>
      </w:pPr>
      <w:r>
        <w:rPr>
          <w:b/>
        </w:rPr>
        <w:t>Содержание:</w:t>
      </w:r>
    </w:p>
    <w:p w:rsidR="003718A5" w:rsidRPr="00A906D1" w:rsidRDefault="003718A5" w:rsidP="00B443D3">
      <w:pPr>
        <w:spacing w:after="0" w:line="240" w:lineRule="auto"/>
        <w:ind w:firstLine="709"/>
        <w:jc w:val="both"/>
        <w:rPr>
          <w:i/>
        </w:rPr>
      </w:pPr>
      <w:r>
        <w:t xml:space="preserve">Выходит, сказочница </w:t>
      </w:r>
      <w:r w:rsidRPr="00A906D1">
        <w:rPr>
          <w:i/>
        </w:rPr>
        <w:t>(возле дома сидит петушок, кот и кошечка, в лесу на пеньке сидит лиса)</w:t>
      </w:r>
    </w:p>
    <w:p w:rsidR="003718A5" w:rsidRDefault="003718A5" w:rsidP="00B443D3">
      <w:pPr>
        <w:spacing w:after="0" w:line="240" w:lineRule="auto"/>
        <w:ind w:left="709" w:hanging="709"/>
        <w:jc w:val="both"/>
      </w:pPr>
      <w:r w:rsidRPr="00A906D1">
        <w:rPr>
          <w:b/>
        </w:rPr>
        <w:t>Сказочница:</w:t>
      </w:r>
      <w:r>
        <w:t xml:space="preserve"> «Сказка в двери к нам стучится,</w:t>
      </w:r>
    </w:p>
    <w:p w:rsidR="003718A5" w:rsidRDefault="003718A5" w:rsidP="00B443D3">
      <w:pPr>
        <w:spacing w:after="0" w:line="240" w:lineRule="auto"/>
        <w:ind w:left="709" w:firstLine="992"/>
        <w:jc w:val="both"/>
      </w:pPr>
      <w:proofErr w:type="gramStart"/>
      <w:r>
        <w:t>Скажем сказке заходи</w:t>
      </w:r>
      <w:proofErr w:type="gramEnd"/>
      <w:r>
        <w:t>.</w:t>
      </w:r>
    </w:p>
    <w:p w:rsidR="003718A5" w:rsidRDefault="003718A5" w:rsidP="00B443D3">
      <w:pPr>
        <w:spacing w:after="0" w:line="240" w:lineRule="auto"/>
        <w:ind w:left="709" w:firstLine="992"/>
        <w:jc w:val="both"/>
      </w:pPr>
      <w:r>
        <w:t>Это присказка ребята,</w:t>
      </w:r>
    </w:p>
    <w:p w:rsidR="003718A5" w:rsidRDefault="003718A5" w:rsidP="00B443D3">
      <w:pPr>
        <w:spacing w:after="0" w:line="240" w:lineRule="auto"/>
        <w:ind w:left="709" w:firstLine="992"/>
        <w:jc w:val="both"/>
      </w:pPr>
      <w:r>
        <w:t>Сказка будет впереди»</w:t>
      </w:r>
    </w:p>
    <w:p w:rsidR="003718A5" w:rsidRDefault="003718A5" w:rsidP="00B443D3">
      <w:pPr>
        <w:spacing w:after="0" w:line="240" w:lineRule="auto"/>
        <w:ind w:left="709" w:hanging="709"/>
        <w:jc w:val="both"/>
      </w:pPr>
      <w:r w:rsidRPr="00A906D1">
        <w:rPr>
          <w:b/>
        </w:rPr>
        <w:t>Сказочница:</w:t>
      </w:r>
      <w:r>
        <w:t xml:space="preserve"> В лесу в маленькой избушке жили-были кот да петух. Кот рано утром вставал, на охоту ходил и кошечку с собой брал (кот и кошечка уходят), а Петя-петушок оставался дом стеречь. Всё в избушке приберёт, пол чисто подметёт, песни поёт и кота ждёт (петушок убирает до</w:t>
      </w:r>
      <w:proofErr w:type="gramStart"/>
      <w:r>
        <w:t>м-</w:t>
      </w:r>
      <w:proofErr w:type="gramEnd"/>
      <w:r>
        <w:t xml:space="preserve"> метет веником). Бежала мимо лиса, услыхала, как петух песни поёт, захотелось ей петушиного мяса попробовать. </w:t>
      </w:r>
    </w:p>
    <w:p w:rsidR="003718A5" w:rsidRDefault="003718A5" w:rsidP="00B443D3">
      <w:pPr>
        <w:spacing w:after="0" w:line="240" w:lineRule="auto"/>
        <w:ind w:left="709" w:hanging="709"/>
        <w:jc w:val="both"/>
      </w:pPr>
      <w:r w:rsidRPr="00A906D1">
        <w:rPr>
          <w:b/>
        </w:rPr>
        <w:t>Лиса:</w:t>
      </w:r>
      <w:r>
        <w:t xml:space="preserve"> Петушок, петушок, </w:t>
      </w:r>
    </w:p>
    <w:p w:rsidR="003718A5" w:rsidRDefault="003718A5" w:rsidP="00B443D3">
      <w:pPr>
        <w:spacing w:after="0" w:line="240" w:lineRule="auto"/>
        <w:ind w:left="709" w:firstLine="142"/>
        <w:jc w:val="both"/>
      </w:pPr>
      <w:r>
        <w:t xml:space="preserve">Золотой гребешок, </w:t>
      </w:r>
    </w:p>
    <w:p w:rsidR="003718A5" w:rsidRDefault="003718A5" w:rsidP="00B443D3">
      <w:pPr>
        <w:spacing w:after="0" w:line="240" w:lineRule="auto"/>
        <w:ind w:left="709" w:firstLine="142"/>
        <w:jc w:val="both"/>
      </w:pPr>
      <w:r>
        <w:t>Выгляни в окошко -</w:t>
      </w:r>
    </w:p>
    <w:p w:rsidR="003718A5" w:rsidRDefault="003718A5" w:rsidP="00B443D3">
      <w:pPr>
        <w:spacing w:after="0" w:line="240" w:lineRule="auto"/>
        <w:ind w:left="709" w:firstLine="142"/>
        <w:jc w:val="both"/>
      </w:pPr>
      <w:r>
        <w:t>Дам тебе горошку.</w:t>
      </w:r>
    </w:p>
    <w:p w:rsidR="003718A5" w:rsidRDefault="003718A5" w:rsidP="00B443D3">
      <w:pPr>
        <w:spacing w:after="0" w:line="240" w:lineRule="auto"/>
        <w:ind w:left="709" w:hanging="709"/>
        <w:jc w:val="both"/>
      </w:pPr>
      <w:r w:rsidRPr="00A906D1">
        <w:rPr>
          <w:b/>
        </w:rPr>
        <w:t>Сказочница:</w:t>
      </w:r>
      <w:r>
        <w:t xml:space="preserve"> Петушок выглянул в окошко, а она его - цап-царап - схватила и понесла (лиса берет петушка и несет его в лес).</w:t>
      </w:r>
    </w:p>
    <w:p w:rsidR="003718A5" w:rsidRDefault="003718A5" w:rsidP="00B443D3">
      <w:pPr>
        <w:spacing w:after="0" w:line="240" w:lineRule="auto"/>
        <w:ind w:left="709" w:hanging="709"/>
        <w:jc w:val="both"/>
      </w:pPr>
      <w:r w:rsidRPr="00A906D1">
        <w:rPr>
          <w:b/>
        </w:rPr>
        <w:t>Петушок:</w:t>
      </w:r>
      <w:r>
        <w:t xml:space="preserve"> Несёт меня лиса за тёмные леса, за высокие горы. Котик-братик, выручи меня.</w:t>
      </w:r>
    </w:p>
    <w:p w:rsidR="003718A5" w:rsidRDefault="003718A5" w:rsidP="00B443D3">
      <w:pPr>
        <w:spacing w:after="0" w:line="240" w:lineRule="auto"/>
        <w:ind w:left="709" w:hanging="709"/>
        <w:jc w:val="both"/>
      </w:pPr>
      <w:r w:rsidRPr="00A906D1">
        <w:rPr>
          <w:b/>
        </w:rPr>
        <w:t>Сказочница:</w:t>
      </w:r>
      <w:r>
        <w:t xml:space="preserve"> Кот и кошечка недалеко были, услыхали, помчались за лисой что было сил, отняли петушка и понесли его домой (кот и кошечка забирают петушка у лисы, лиса садится на пенек, а кот, мышка и петушок идут домой). На другой день собирается кот на охоту.</w:t>
      </w:r>
    </w:p>
    <w:p w:rsidR="003718A5" w:rsidRDefault="003718A5" w:rsidP="00B443D3">
      <w:pPr>
        <w:spacing w:after="0" w:line="240" w:lineRule="auto"/>
        <w:ind w:left="709" w:hanging="709"/>
        <w:jc w:val="both"/>
      </w:pPr>
      <w:r w:rsidRPr="00A906D1">
        <w:rPr>
          <w:b/>
        </w:rPr>
        <w:t>Кот:</w:t>
      </w:r>
      <w:r>
        <w:t xml:space="preserve"> Смотри, Петя, не выглядывай в окошко, не слушай лису, а то она тебя унесёт, съест и косточек не оставит (кот и кошечка уходят)</w:t>
      </w:r>
    </w:p>
    <w:p w:rsidR="003718A5" w:rsidRDefault="003718A5" w:rsidP="00B443D3">
      <w:pPr>
        <w:spacing w:after="0" w:line="240" w:lineRule="auto"/>
        <w:ind w:left="709" w:hanging="709"/>
        <w:jc w:val="both"/>
      </w:pPr>
      <w:r w:rsidRPr="00A906D1">
        <w:rPr>
          <w:b/>
        </w:rPr>
        <w:t>Сказочница:</w:t>
      </w:r>
      <w:r>
        <w:t xml:space="preserve"> Ушёл кот, а Петя-петушок в избушке всё прибрал, пол чисто подмёл, сидит песни поёт, кота ждёт (петушок убирает до</w:t>
      </w:r>
      <w:proofErr w:type="gramStart"/>
      <w:r>
        <w:t>м-</w:t>
      </w:r>
      <w:proofErr w:type="gramEnd"/>
      <w:r>
        <w:t xml:space="preserve"> метет веником). А лиса уж тут как тут. Опять уселась под окошко и запела.</w:t>
      </w:r>
    </w:p>
    <w:p w:rsidR="003718A5" w:rsidRDefault="003718A5" w:rsidP="00B443D3">
      <w:pPr>
        <w:spacing w:after="0" w:line="240" w:lineRule="auto"/>
        <w:ind w:left="709" w:hanging="709"/>
        <w:jc w:val="both"/>
      </w:pPr>
      <w:r w:rsidRPr="00A906D1">
        <w:rPr>
          <w:b/>
        </w:rPr>
        <w:t>Лиса:</w:t>
      </w:r>
      <w:r>
        <w:t xml:space="preserve"> Петушок, петушок,</w:t>
      </w:r>
    </w:p>
    <w:p w:rsidR="003718A5" w:rsidRDefault="003718A5" w:rsidP="00B443D3">
      <w:pPr>
        <w:spacing w:after="0" w:line="240" w:lineRule="auto"/>
        <w:ind w:left="709" w:firstLine="142"/>
        <w:jc w:val="both"/>
      </w:pPr>
      <w:r>
        <w:t>Золотой гребешок,</w:t>
      </w:r>
    </w:p>
    <w:p w:rsidR="003718A5" w:rsidRDefault="003718A5" w:rsidP="00B443D3">
      <w:pPr>
        <w:spacing w:after="0" w:line="240" w:lineRule="auto"/>
        <w:ind w:left="709" w:firstLine="142"/>
        <w:jc w:val="both"/>
      </w:pPr>
      <w:r>
        <w:t>Выгляни в окошко -</w:t>
      </w:r>
    </w:p>
    <w:p w:rsidR="003718A5" w:rsidRDefault="003718A5" w:rsidP="00B443D3">
      <w:pPr>
        <w:spacing w:after="0" w:line="240" w:lineRule="auto"/>
        <w:ind w:left="709" w:firstLine="142"/>
        <w:jc w:val="both"/>
      </w:pPr>
      <w:r>
        <w:t>Дам тебе горошку.</w:t>
      </w:r>
    </w:p>
    <w:p w:rsidR="003718A5" w:rsidRDefault="003718A5" w:rsidP="00B443D3">
      <w:pPr>
        <w:spacing w:after="0" w:line="240" w:lineRule="auto"/>
        <w:ind w:left="709" w:hanging="709"/>
        <w:jc w:val="both"/>
      </w:pPr>
      <w:r w:rsidRPr="00A906D1">
        <w:rPr>
          <w:b/>
        </w:rPr>
        <w:lastRenderedPageBreak/>
        <w:t>Сказочница:</w:t>
      </w:r>
      <w:r>
        <w:t xml:space="preserve"> Петушок слушает и не выглядывает. Лиса бросила в окошко горсть гороху. Петушок горох склевал, а в окно не выглядывает. </w:t>
      </w:r>
    </w:p>
    <w:p w:rsidR="003718A5" w:rsidRDefault="003718A5" w:rsidP="00B443D3">
      <w:pPr>
        <w:spacing w:after="0" w:line="240" w:lineRule="auto"/>
        <w:ind w:left="709" w:hanging="709"/>
        <w:jc w:val="both"/>
      </w:pPr>
      <w:r w:rsidRPr="00A906D1">
        <w:rPr>
          <w:b/>
        </w:rPr>
        <w:t>Лиса:</w:t>
      </w:r>
      <w:r>
        <w:t xml:space="preserve"> Что это, Петя, какой ты гордый стал? Смотри, сколько у меня гороху. </w:t>
      </w:r>
    </w:p>
    <w:p w:rsidR="003718A5" w:rsidRDefault="003718A5" w:rsidP="00B443D3">
      <w:pPr>
        <w:spacing w:after="0" w:line="240" w:lineRule="auto"/>
        <w:ind w:left="709" w:hanging="709"/>
        <w:jc w:val="both"/>
      </w:pPr>
      <w:r w:rsidRPr="00A906D1">
        <w:rPr>
          <w:b/>
        </w:rPr>
        <w:t>Сказочница:</w:t>
      </w:r>
      <w:r>
        <w:t xml:space="preserve"> Петя выглянул, а лиса его - цап-царап - схватила и понесла (лиса берет петушка и несет его в лес).</w:t>
      </w:r>
    </w:p>
    <w:p w:rsidR="003718A5" w:rsidRDefault="003718A5" w:rsidP="00B443D3">
      <w:pPr>
        <w:spacing w:after="0" w:line="240" w:lineRule="auto"/>
        <w:ind w:left="709" w:hanging="709"/>
        <w:jc w:val="both"/>
      </w:pPr>
      <w:r w:rsidRPr="00A906D1">
        <w:rPr>
          <w:b/>
        </w:rPr>
        <w:t>Петушок:</w:t>
      </w:r>
      <w:r>
        <w:t xml:space="preserve"> Несёт меня лиса за тёмные леса, за высокие горы. Котик-братик, выручи меня.</w:t>
      </w:r>
    </w:p>
    <w:p w:rsidR="003718A5" w:rsidRDefault="003718A5" w:rsidP="00B443D3">
      <w:pPr>
        <w:spacing w:after="0" w:line="240" w:lineRule="auto"/>
        <w:ind w:left="709" w:hanging="709"/>
        <w:jc w:val="both"/>
      </w:pPr>
      <w:r w:rsidRPr="00A906D1">
        <w:rPr>
          <w:b/>
        </w:rPr>
        <w:t>Сказочница:</w:t>
      </w:r>
      <w:r>
        <w:t xml:space="preserve"> Кот и кошечка хоть далеко были, а услышали петушка. </w:t>
      </w:r>
      <w:proofErr w:type="gramStart"/>
      <w:r>
        <w:t>Погнались за лисой что было</w:t>
      </w:r>
      <w:proofErr w:type="gramEnd"/>
      <w:r>
        <w:t xml:space="preserve"> духу, догнали её, отняли петушка и принесли его домой (кот и кошечка забирают петушка у лисы, лиса садится на пенек, а кот, мышка и петушок идут домой). На третий день собирается кот на охоту.</w:t>
      </w:r>
    </w:p>
    <w:p w:rsidR="003718A5" w:rsidRDefault="003718A5" w:rsidP="00B443D3">
      <w:pPr>
        <w:spacing w:after="0" w:line="240" w:lineRule="auto"/>
        <w:ind w:left="709" w:hanging="709"/>
        <w:jc w:val="both"/>
      </w:pPr>
      <w:r w:rsidRPr="00A906D1">
        <w:rPr>
          <w:b/>
        </w:rPr>
        <w:t>Кот:</w:t>
      </w:r>
      <w:r>
        <w:t xml:space="preserve"> Мы сегодня далеко на охоту пойдем, и кричать будешь - не услышим. Не слушай лису, не выглядывай в окошко (кот и кошечка уходят).</w:t>
      </w:r>
    </w:p>
    <w:p w:rsidR="003718A5" w:rsidRDefault="003718A5" w:rsidP="00B443D3">
      <w:pPr>
        <w:spacing w:after="0" w:line="240" w:lineRule="auto"/>
        <w:ind w:left="709" w:hanging="709"/>
        <w:jc w:val="both"/>
      </w:pPr>
      <w:r w:rsidRPr="00A906D1">
        <w:rPr>
          <w:b/>
        </w:rPr>
        <w:t>Сказочница:</w:t>
      </w:r>
      <w:r>
        <w:t xml:space="preserve"> Ушли кот и кошечка на охоту, а Петя-петушок всё в избушке прибрал, пол чисто подмёл, сидит песни поёт, кота и кошечку ждёт. А лиса опять тут как тут. Сидит под окошком, песенку поёт. А Петя-петушок не выглядывает.</w:t>
      </w:r>
    </w:p>
    <w:p w:rsidR="003718A5" w:rsidRDefault="003718A5" w:rsidP="00B443D3">
      <w:pPr>
        <w:spacing w:after="0" w:line="240" w:lineRule="auto"/>
        <w:ind w:left="709" w:hanging="709"/>
        <w:jc w:val="both"/>
      </w:pPr>
      <w:r w:rsidRPr="00A906D1">
        <w:rPr>
          <w:b/>
        </w:rPr>
        <w:t>Лиса:</w:t>
      </w:r>
      <w:r>
        <w:t xml:space="preserve"> Бежала я по дороге и видела: мужики ехали, всё пшено по дороге рассыпали, а подбирать некому. Из окна видать, вот погляди.</w:t>
      </w:r>
    </w:p>
    <w:p w:rsidR="003718A5" w:rsidRDefault="003718A5" w:rsidP="00B443D3">
      <w:pPr>
        <w:spacing w:after="0" w:line="240" w:lineRule="auto"/>
        <w:ind w:left="709" w:hanging="709"/>
        <w:jc w:val="both"/>
      </w:pPr>
      <w:r w:rsidRPr="00A906D1">
        <w:rPr>
          <w:b/>
        </w:rPr>
        <w:t>Сказочница:</w:t>
      </w:r>
      <w:r>
        <w:t xml:space="preserve"> Петушок поверил, выглянул, а она его - цап-царап - схватила и понесла (лиса берет петушка и несет его в лес). Как петушок ни плакал, как ни кричал - не </w:t>
      </w:r>
      <w:proofErr w:type="gramStart"/>
      <w:r>
        <w:t>слыхал</w:t>
      </w:r>
      <w:proofErr w:type="gramEnd"/>
      <w:r>
        <w:t xml:space="preserve"> его кот и кошечка, и унесла лиса петушка к себе домой. Приходит кот домой, а петушка-то нет. Погоревал, погоревал кот - делать нечего. Надо идти выручать товарища, наверное, его лиса утащила. Унесла лиса петушка в темные леса, за крутые горы и собралась съесть.</w:t>
      </w:r>
    </w:p>
    <w:p w:rsidR="003718A5" w:rsidRDefault="003718A5" w:rsidP="00B443D3">
      <w:pPr>
        <w:spacing w:after="0" w:line="240" w:lineRule="auto"/>
        <w:ind w:left="709" w:hanging="709"/>
        <w:jc w:val="both"/>
      </w:pPr>
      <w:r w:rsidRPr="00A906D1">
        <w:rPr>
          <w:b/>
        </w:rPr>
        <w:t>Петушок:</w:t>
      </w:r>
      <w:r>
        <w:t xml:space="preserve"> Лисица-сестрица, ты ничего не знаешь?</w:t>
      </w:r>
    </w:p>
    <w:p w:rsidR="003718A5" w:rsidRDefault="003718A5" w:rsidP="00B443D3">
      <w:pPr>
        <w:spacing w:after="0" w:line="240" w:lineRule="auto"/>
        <w:ind w:left="709" w:hanging="709"/>
        <w:jc w:val="both"/>
      </w:pPr>
      <w:r w:rsidRPr="00A34FE2">
        <w:rPr>
          <w:b/>
        </w:rPr>
        <w:t>Лиса:</w:t>
      </w:r>
      <w:r>
        <w:t xml:space="preserve"> А что?</w:t>
      </w:r>
    </w:p>
    <w:p w:rsidR="003718A5" w:rsidRDefault="003718A5" w:rsidP="00B443D3">
      <w:pPr>
        <w:spacing w:after="0" w:line="240" w:lineRule="auto"/>
        <w:ind w:left="709" w:hanging="709"/>
        <w:jc w:val="both"/>
      </w:pPr>
      <w:r w:rsidRPr="00A906D1">
        <w:rPr>
          <w:b/>
        </w:rPr>
        <w:t>Петушок:</w:t>
      </w:r>
      <w:r>
        <w:t xml:space="preserve"> Когда ты меня несла, мужики по дороге ехали, рыбу растеряли, что туда зверей сбежалось!</w:t>
      </w:r>
    </w:p>
    <w:p w:rsidR="003718A5" w:rsidRDefault="003718A5" w:rsidP="00B443D3">
      <w:pPr>
        <w:spacing w:after="0" w:line="240" w:lineRule="auto"/>
        <w:ind w:left="709" w:hanging="709"/>
        <w:jc w:val="both"/>
      </w:pPr>
      <w:r>
        <w:rPr>
          <w:b/>
        </w:rPr>
        <w:t>Сказочница</w:t>
      </w:r>
      <w:r w:rsidRPr="00A906D1">
        <w:rPr>
          <w:b/>
        </w:rPr>
        <w:t xml:space="preserve">: </w:t>
      </w:r>
      <w:r>
        <w:t xml:space="preserve">А лиса завистлива была. </w:t>
      </w:r>
    </w:p>
    <w:p w:rsidR="003718A5" w:rsidRDefault="003718A5" w:rsidP="00B443D3">
      <w:pPr>
        <w:spacing w:after="0" w:line="240" w:lineRule="auto"/>
        <w:ind w:left="709" w:hanging="709"/>
        <w:jc w:val="both"/>
      </w:pPr>
      <w:r w:rsidRPr="00A906D1">
        <w:rPr>
          <w:b/>
        </w:rPr>
        <w:t>Лиса:</w:t>
      </w:r>
      <w:r>
        <w:t xml:space="preserve"> Ладно, петушок от меня не уйдет, всегда его съесть успею, а рыбкой полакомиться неплохо было бы.</w:t>
      </w:r>
    </w:p>
    <w:p w:rsidR="003718A5" w:rsidRDefault="003718A5" w:rsidP="00B443D3">
      <w:pPr>
        <w:spacing w:after="0" w:line="240" w:lineRule="auto"/>
        <w:ind w:left="709" w:hanging="709"/>
        <w:jc w:val="both"/>
      </w:pPr>
      <w:r w:rsidRPr="00A906D1">
        <w:rPr>
          <w:b/>
        </w:rPr>
        <w:t>Сказочница:</w:t>
      </w:r>
      <w:r>
        <w:t xml:space="preserve"> Убежала лиса, а петушку только того и надо: думает, может, котик-братик выручит. А котик-братик вернулся в хатку, смотрит: нет петушка. Побежал в темные леса, за крутые горы, а там петушок! Воротились они </w:t>
      </w:r>
      <w:proofErr w:type="gramStart"/>
      <w:r>
        <w:t>домой</w:t>
      </w:r>
      <w:proofErr w:type="gramEnd"/>
      <w:r>
        <w:t xml:space="preserve"> и стали себе жить-поживать да добра наживать.</w:t>
      </w:r>
    </w:p>
    <w:p w:rsidR="003718A5" w:rsidRDefault="003718A5" w:rsidP="00B443D3">
      <w:pPr>
        <w:spacing w:after="0" w:line="240" w:lineRule="auto"/>
        <w:ind w:left="709" w:hanging="709"/>
        <w:jc w:val="both"/>
      </w:pPr>
      <w:r w:rsidRPr="00A906D1">
        <w:rPr>
          <w:b/>
        </w:rPr>
        <w:t>Кошечка:</w:t>
      </w:r>
      <w:r>
        <w:t xml:space="preserve"> Вот и сказке конец, а кто слушал молодец!</w:t>
      </w:r>
    </w:p>
    <w:p w:rsidR="003718A5" w:rsidRDefault="003718A5" w:rsidP="00B443D3">
      <w:pPr>
        <w:spacing w:after="0" w:line="240" w:lineRule="auto"/>
        <w:ind w:left="709" w:hanging="709"/>
        <w:jc w:val="center"/>
      </w:pPr>
      <w:r>
        <w:t>Все кланяются и уходят.</w:t>
      </w:r>
    </w:p>
    <w:p w:rsidR="003718A5" w:rsidRDefault="003718A5" w:rsidP="00B443D3">
      <w:pPr>
        <w:spacing w:after="0" w:line="240" w:lineRule="auto"/>
        <w:ind w:firstLine="709"/>
        <w:jc w:val="center"/>
      </w:pPr>
    </w:p>
    <w:p w:rsidR="003718A5" w:rsidRDefault="003718A5" w:rsidP="00B443D3">
      <w:pPr>
        <w:spacing w:after="0" w:line="240" w:lineRule="auto"/>
        <w:ind w:firstLine="709"/>
        <w:jc w:val="center"/>
      </w:pPr>
    </w:p>
    <w:p w:rsidR="003718A5" w:rsidRDefault="003718A5" w:rsidP="00B443D3">
      <w:pPr>
        <w:spacing w:after="0" w:line="240" w:lineRule="auto"/>
      </w:pPr>
      <w:r>
        <w:br w:type="page"/>
      </w:r>
    </w:p>
    <w:p w:rsidR="003718A5" w:rsidRDefault="003718A5" w:rsidP="00B443D3">
      <w:pPr>
        <w:spacing w:after="0" w:line="240" w:lineRule="auto"/>
        <w:jc w:val="center"/>
        <w:rPr>
          <w:b/>
        </w:rPr>
      </w:pPr>
      <w:r>
        <w:rPr>
          <w:b/>
        </w:rPr>
        <w:lastRenderedPageBreak/>
        <w:t>Сценарий</w:t>
      </w:r>
      <w:r w:rsidRPr="00A906D1">
        <w:rPr>
          <w:b/>
        </w:rPr>
        <w:t xml:space="preserve"> русской народной сказки «Колобок»</w:t>
      </w:r>
    </w:p>
    <w:p w:rsidR="003718A5" w:rsidRDefault="003718A5" w:rsidP="00B443D3">
      <w:pPr>
        <w:spacing w:after="0" w:line="240" w:lineRule="auto"/>
        <w:jc w:val="center"/>
        <w:rPr>
          <w:b/>
        </w:rPr>
      </w:pPr>
    </w:p>
    <w:p w:rsidR="003718A5" w:rsidRPr="00E1106D" w:rsidRDefault="003718A5" w:rsidP="00B443D3">
      <w:pPr>
        <w:spacing w:after="0" w:line="240" w:lineRule="auto"/>
        <w:ind w:firstLine="709"/>
        <w:jc w:val="both"/>
      </w:pPr>
      <w:r>
        <w:rPr>
          <w:b/>
        </w:rPr>
        <w:t>Цель</w:t>
      </w:r>
      <w:r w:rsidRPr="00E1106D">
        <w:t>: порадовать детей; пробуждать интерес детей к разыгрыванию знакомой сказки; научить выражать свои эмоции; учить вступать в сказке в диалог; вызывать положительные эмоции.</w:t>
      </w:r>
    </w:p>
    <w:p w:rsidR="003718A5" w:rsidRDefault="003718A5" w:rsidP="00B443D3">
      <w:pPr>
        <w:spacing w:after="0" w:line="240" w:lineRule="auto"/>
        <w:ind w:firstLine="709"/>
        <w:jc w:val="both"/>
      </w:pPr>
    </w:p>
    <w:p w:rsidR="003718A5" w:rsidRDefault="003718A5" w:rsidP="00B443D3">
      <w:pPr>
        <w:spacing w:after="0" w:line="240" w:lineRule="auto"/>
        <w:ind w:firstLine="709"/>
        <w:jc w:val="both"/>
      </w:pPr>
      <w:r w:rsidRPr="00A906D1">
        <w:rPr>
          <w:b/>
        </w:rPr>
        <w:t>Действующие лица:</w:t>
      </w:r>
      <w:r>
        <w:t xml:space="preserve"> Сказочница, Колобок, Дед, Бабка, Заяц, Волк, Медведь, Лиса.</w:t>
      </w:r>
    </w:p>
    <w:p w:rsidR="003718A5" w:rsidRDefault="003718A5" w:rsidP="00B443D3">
      <w:pPr>
        <w:spacing w:after="0" w:line="240" w:lineRule="auto"/>
        <w:ind w:firstLine="709"/>
        <w:jc w:val="both"/>
      </w:pPr>
      <w:proofErr w:type="gramStart"/>
      <w:r w:rsidRPr="00A906D1">
        <w:rPr>
          <w:b/>
        </w:rPr>
        <w:t>Оборудование:</w:t>
      </w:r>
      <w:r>
        <w:t xml:space="preserve"> сундук, платок, ширма, куклы </w:t>
      </w:r>
      <w:proofErr w:type="spellStart"/>
      <w:r>
        <w:t>Би-ба-бо</w:t>
      </w:r>
      <w:proofErr w:type="spellEnd"/>
      <w:r>
        <w:t>, костюм колобка, аудиозапись «Шум леса»</w:t>
      </w:r>
      <w:proofErr w:type="gramEnd"/>
    </w:p>
    <w:p w:rsidR="003718A5" w:rsidRDefault="003718A5" w:rsidP="00B443D3">
      <w:pPr>
        <w:spacing w:after="0" w:line="240" w:lineRule="auto"/>
        <w:ind w:firstLine="709"/>
        <w:jc w:val="both"/>
      </w:pPr>
    </w:p>
    <w:p w:rsidR="003718A5" w:rsidRDefault="003718A5" w:rsidP="00B443D3">
      <w:pPr>
        <w:spacing w:after="0" w:line="240" w:lineRule="auto"/>
        <w:ind w:firstLine="709"/>
        <w:jc w:val="center"/>
      </w:pPr>
      <w:r>
        <w:t>У домика сидят дед и бабка</w:t>
      </w:r>
    </w:p>
    <w:p w:rsidR="003718A5" w:rsidRDefault="003718A5" w:rsidP="00B443D3">
      <w:pPr>
        <w:spacing w:after="0" w:line="240" w:lineRule="auto"/>
        <w:ind w:firstLine="709"/>
        <w:jc w:val="center"/>
      </w:pPr>
      <w:r>
        <w:t>Выходит, сказочница и достает из сундука платок</w:t>
      </w:r>
    </w:p>
    <w:p w:rsidR="003718A5" w:rsidRDefault="003718A5" w:rsidP="00B443D3">
      <w:pPr>
        <w:spacing w:after="0" w:line="240" w:lineRule="auto"/>
        <w:ind w:left="709" w:hanging="709"/>
        <w:jc w:val="both"/>
      </w:pPr>
      <w:r w:rsidRPr="00A906D1">
        <w:rPr>
          <w:b/>
        </w:rPr>
        <w:t>Сказочница:</w:t>
      </w:r>
      <w:r>
        <w:t xml:space="preserve"> Жили-были дед да бабка. Как-то захотел дед есть. Вот и говорит бабке.</w:t>
      </w:r>
    </w:p>
    <w:p w:rsidR="003718A5" w:rsidRDefault="003718A5" w:rsidP="00B443D3">
      <w:pPr>
        <w:spacing w:after="0" w:line="240" w:lineRule="auto"/>
        <w:ind w:left="709" w:hanging="709"/>
        <w:jc w:val="both"/>
      </w:pPr>
      <w:r w:rsidRPr="00A906D1">
        <w:rPr>
          <w:b/>
        </w:rPr>
        <w:t>Дед:</w:t>
      </w:r>
      <w:r>
        <w:t xml:space="preserve"> Испеки, бабка, колобок.</w:t>
      </w:r>
    </w:p>
    <w:p w:rsidR="003718A5" w:rsidRDefault="003718A5" w:rsidP="00B443D3">
      <w:pPr>
        <w:spacing w:after="0" w:line="240" w:lineRule="auto"/>
        <w:ind w:left="709" w:hanging="709"/>
        <w:jc w:val="both"/>
      </w:pPr>
      <w:r w:rsidRPr="00A906D1">
        <w:rPr>
          <w:b/>
        </w:rPr>
        <w:t>Бабка:</w:t>
      </w:r>
      <w:r>
        <w:t xml:space="preserve"> Из </w:t>
      </w:r>
      <w:proofErr w:type="spellStart"/>
      <w:r>
        <w:t>чего-печь-то</w:t>
      </w:r>
      <w:proofErr w:type="spellEnd"/>
      <w:r>
        <w:t xml:space="preserve">? Муки </w:t>
      </w:r>
      <w:proofErr w:type="gramStart"/>
      <w:r>
        <w:t>нету</w:t>
      </w:r>
      <w:proofErr w:type="gramEnd"/>
      <w:r>
        <w:t>.</w:t>
      </w:r>
    </w:p>
    <w:p w:rsidR="003718A5" w:rsidRDefault="003718A5" w:rsidP="00B443D3">
      <w:pPr>
        <w:spacing w:after="0" w:line="240" w:lineRule="auto"/>
        <w:ind w:left="709" w:hanging="709"/>
        <w:jc w:val="both"/>
      </w:pPr>
      <w:r w:rsidRPr="00A906D1">
        <w:rPr>
          <w:b/>
        </w:rPr>
        <w:t>Дед:</w:t>
      </w:r>
      <w:r>
        <w:t xml:space="preserve"> А ты, бабка, пойди, по сусекам поскреби, по амбару помети! Авось муки и наберется.</w:t>
      </w:r>
    </w:p>
    <w:p w:rsidR="003718A5" w:rsidRDefault="003718A5" w:rsidP="00B443D3">
      <w:pPr>
        <w:spacing w:after="0" w:line="240" w:lineRule="auto"/>
        <w:ind w:left="709" w:hanging="709"/>
        <w:jc w:val="center"/>
      </w:pPr>
      <w:r>
        <w:t>(Бабка заходит в дом)</w:t>
      </w:r>
    </w:p>
    <w:p w:rsidR="003718A5" w:rsidRDefault="003718A5" w:rsidP="00B443D3">
      <w:pPr>
        <w:spacing w:after="0" w:line="240" w:lineRule="auto"/>
        <w:ind w:left="709" w:hanging="709"/>
        <w:jc w:val="both"/>
      </w:pPr>
      <w:r w:rsidRPr="00A906D1">
        <w:rPr>
          <w:b/>
        </w:rPr>
        <w:t>Сказочница:</w:t>
      </w:r>
      <w:r>
        <w:t xml:space="preserve"> Пошла старуха, по сусекам поскребла, по амбару помела, и набралось муки пригоршни с две. Замесила тесто, истопила печку, испекла колобка. Получился колобок и пышен, и ароматен.</w:t>
      </w:r>
    </w:p>
    <w:p w:rsidR="003718A5" w:rsidRDefault="003718A5" w:rsidP="00B443D3">
      <w:pPr>
        <w:spacing w:after="0" w:line="240" w:lineRule="auto"/>
        <w:ind w:left="709" w:hanging="709"/>
        <w:jc w:val="center"/>
      </w:pPr>
      <w:r>
        <w:t>(Бабка ставит на подоконник колобок)</w:t>
      </w:r>
    </w:p>
    <w:p w:rsidR="003718A5" w:rsidRDefault="003718A5" w:rsidP="00B443D3">
      <w:pPr>
        <w:spacing w:after="0" w:line="240" w:lineRule="auto"/>
        <w:ind w:left="709" w:hanging="709"/>
        <w:jc w:val="both"/>
      </w:pPr>
      <w:r w:rsidRPr="00A906D1">
        <w:rPr>
          <w:b/>
        </w:rPr>
        <w:t>Сказочница:</w:t>
      </w:r>
      <w:r>
        <w:t xml:space="preserve"> Положила бабка колобок на окошко остывать. А колобок прыг за окно — и покатился себе по тропинке.</w:t>
      </w:r>
    </w:p>
    <w:p w:rsidR="003718A5" w:rsidRDefault="003718A5" w:rsidP="00B443D3">
      <w:pPr>
        <w:spacing w:after="0" w:line="240" w:lineRule="auto"/>
        <w:ind w:left="709" w:hanging="709"/>
        <w:jc w:val="center"/>
      </w:pPr>
      <w:proofErr w:type="gramStart"/>
      <w:r>
        <w:t>(Вместо игрушки на сцене появляется ребенок, исполняющий роль Колобка.</w:t>
      </w:r>
      <w:proofErr w:type="gramEnd"/>
      <w:r>
        <w:t xml:space="preserve"> </w:t>
      </w:r>
      <w:proofErr w:type="gramStart"/>
      <w:r>
        <w:t>Он бежит в лес, приговаривая).</w:t>
      </w:r>
      <w:proofErr w:type="gramEnd"/>
    </w:p>
    <w:p w:rsidR="003718A5" w:rsidRDefault="003718A5" w:rsidP="00B443D3">
      <w:pPr>
        <w:spacing w:after="0" w:line="240" w:lineRule="auto"/>
        <w:ind w:left="709" w:hanging="709"/>
        <w:jc w:val="both"/>
      </w:pPr>
      <w:r w:rsidRPr="00A906D1">
        <w:rPr>
          <w:b/>
        </w:rPr>
        <w:t>Колобок:</w:t>
      </w:r>
      <w:r>
        <w:t xml:space="preserve"> Я по сусекам </w:t>
      </w:r>
      <w:proofErr w:type="spellStart"/>
      <w:r>
        <w:t>скребен</w:t>
      </w:r>
      <w:proofErr w:type="spellEnd"/>
      <w:r>
        <w:t>, по амбару метен,</w:t>
      </w:r>
    </w:p>
    <w:p w:rsidR="003718A5" w:rsidRDefault="003718A5" w:rsidP="00B443D3">
      <w:pPr>
        <w:spacing w:after="0" w:line="240" w:lineRule="auto"/>
        <w:ind w:left="709" w:firstLine="567"/>
        <w:jc w:val="both"/>
      </w:pPr>
      <w:r>
        <w:t xml:space="preserve">в печку сажен, на окошке </w:t>
      </w:r>
      <w:proofErr w:type="gramStart"/>
      <w:r>
        <w:t>стужен</w:t>
      </w:r>
      <w:proofErr w:type="gramEnd"/>
      <w:r>
        <w:t>!</w:t>
      </w:r>
    </w:p>
    <w:p w:rsidR="003718A5" w:rsidRDefault="003718A5" w:rsidP="00B443D3">
      <w:pPr>
        <w:spacing w:after="0" w:line="240" w:lineRule="auto"/>
        <w:ind w:left="709" w:firstLine="567"/>
        <w:jc w:val="both"/>
      </w:pPr>
      <w:r>
        <w:t>Я от Дедушки ушел и от Бабушки ушел!</w:t>
      </w:r>
    </w:p>
    <w:p w:rsidR="003718A5" w:rsidRDefault="003718A5" w:rsidP="00B443D3">
      <w:pPr>
        <w:spacing w:after="0" w:line="240" w:lineRule="auto"/>
        <w:ind w:left="709" w:firstLine="567"/>
        <w:jc w:val="both"/>
      </w:pPr>
      <w:r>
        <w:t>(Из-за ширмы выпрыгивает навстречу Колобку Заяц)</w:t>
      </w:r>
    </w:p>
    <w:p w:rsidR="003718A5" w:rsidRDefault="003718A5" w:rsidP="00B443D3">
      <w:pPr>
        <w:spacing w:after="0" w:line="240" w:lineRule="auto"/>
        <w:ind w:left="709" w:firstLine="567"/>
        <w:jc w:val="both"/>
      </w:pPr>
      <w:r>
        <w:t>Заяц: Колобок, румяный бок! Я тебя съем!</w:t>
      </w:r>
    </w:p>
    <w:p w:rsidR="003718A5" w:rsidRDefault="003718A5" w:rsidP="00B443D3">
      <w:pPr>
        <w:spacing w:after="0" w:line="240" w:lineRule="auto"/>
        <w:ind w:left="709" w:firstLine="567"/>
        <w:jc w:val="both"/>
      </w:pPr>
      <w:r>
        <w:t>Колобок: Не ешь меня, косой Зайчик! Я тебе песенку спою.</w:t>
      </w:r>
    </w:p>
    <w:p w:rsidR="003718A5" w:rsidRDefault="003718A5" w:rsidP="00B443D3">
      <w:pPr>
        <w:spacing w:after="0" w:line="240" w:lineRule="auto"/>
        <w:ind w:left="709" w:firstLine="567"/>
        <w:jc w:val="both"/>
      </w:pPr>
      <w:r>
        <w:t xml:space="preserve">Я по сусекам </w:t>
      </w:r>
      <w:proofErr w:type="spellStart"/>
      <w:r>
        <w:t>скребен</w:t>
      </w:r>
      <w:proofErr w:type="spellEnd"/>
      <w:r>
        <w:t>, по амбару метен,</w:t>
      </w:r>
    </w:p>
    <w:p w:rsidR="003718A5" w:rsidRDefault="003718A5" w:rsidP="00B443D3">
      <w:pPr>
        <w:spacing w:after="0" w:line="240" w:lineRule="auto"/>
        <w:ind w:left="709" w:firstLine="567"/>
        <w:jc w:val="both"/>
      </w:pPr>
      <w:r>
        <w:t xml:space="preserve">В печку сажен, на окошке </w:t>
      </w:r>
      <w:proofErr w:type="gramStart"/>
      <w:r>
        <w:t>стужен</w:t>
      </w:r>
      <w:proofErr w:type="gramEnd"/>
      <w:r>
        <w:t>!</w:t>
      </w:r>
    </w:p>
    <w:p w:rsidR="003718A5" w:rsidRDefault="003718A5" w:rsidP="00B443D3">
      <w:pPr>
        <w:spacing w:after="0" w:line="240" w:lineRule="auto"/>
        <w:ind w:left="709" w:firstLine="567"/>
        <w:jc w:val="both"/>
      </w:pPr>
      <w:r>
        <w:t>Я от Дедушки ушел и от Бабушки ушел!</w:t>
      </w:r>
    </w:p>
    <w:p w:rsidR="003718A5" w:rsidRDefault="003718A5" w:rsidP="00B443D3">
      <w:pPr>
        <w:spacing w:after="0" w:line="240" w:lineRule="auto"/>
        <w:ind w:left="709" w:firstLine="567"/>
        <w:jc w:val="both"/>
      </w:pPr>
      <w:r>
        <w:t>А от тебя, Заяц, и подавно уйду!</w:t>
      </w:r>
    </w:p>
    <w:p w:rsidR="003718A5" w:rsidRDefault="003718A5" w:rsidP="00B443D3">
      <w:pPr>
        <w:spacing w:after="0" w:line="240" w:lineRule="auto"/>
        <w:ind w:left="709" w:hanging="709"/>
        <w:jc w:val="both"/>
      </w:pPr>
      <w:r w:rsidRPr="00A906D1">
        <w:rPr>
          <w:b/>
        </w:rPr>
        <w:t>Сказочница:</w:t>
      </w:r>
      <w:r>
        <w:t xml:space="preserve"> И покатился себе дальше Колобок; только Заяц его и видел!</w:t>
      </w:r>
    </w:p>
    <w:p w:rsidR="003718A5" w:rsidRDefault="003718A5" w:rsidP="00B443D3">
      <w:pPr>
        <w:spacing w:after="0" w:line="240" w:lineRule="auto"/>
        <w:ind w:left="709" w:hanging="709"/>
        <w:jc w:val="center"/>
      </w:pPr>
      <w:proofErr w:type="gramStart"/>
      <w:r>
        <w:t>(Колобок «катится» мимо Зайца.</w:t>
      </w:r>
      <w:proofErr w:type="gramEnd"/>
      <w:r>
        <w:t xml:space="preserve"> </w:t>
      </w:r>
      <w:proofErr w:type="gramStart"/>
      <w:r>
        <w:t>Заяц прячется за ширму)</w:t>
      </w:r>
      <w:proofErr w:type="gramEnd"/>
    </w:p>
    <w:p w:rsidR="003718A5" w:rsidRDefault="003718A5" w:rsidP="00B443D3">
      <w:pPr>
        <w:spacing w:after="0" w:line="240" w:lineRule="auto"/>
        <w:ind w:left="709" w:hanging="709"/>
        <w:jc w:val="center"/>
      </w:pPr>
      <w:proofErr w:type="gramStart"/>
      <w:r>
        <w:t>(Колобок идет по дорожке.</w:t>
      </w:r>
      <w:proofErr w:type="gramEnd"/>
      <w:r>
        <w:t xml:space="preserve"> </w:t>
      </w:r>
      <w:proofErr w:type="gramStart"/>
      <w:r>
        <w:t>Играет музыка, из-за ширмы появляется волк)</w:t>
      </w:r>
      <w:proofErr w:type="gramEnd"/>
    </w:p>
    <w:p w:rsidR="003718A5" w:rsidRDefault="003718A5" w:rsidP="00B443D3">
      <w:pPr>
        <w:spacing w:after="0" w:line="240" w:lineRule="auto"/>
        <w:ind w:left="709" w:hanging="709"/>
        <w:jc w:val="both"/>
      </w:pPr>
      <w:r w:rsidRPr="00A906D1">
        <w:rPr>
          <w:b/>
        </w:rPr>
        <w:t>Волк:</w:t>
      </w:r>
      <w:r>
        <w:t xml:space="preserve"> Колобок, румяный бок! Я тебя съем!</w:t>
      </w:r>
    </w:p>
    <w:p w:rsidR="003718A5" w:rsidRDefault="003718A5" w:rsidP="00B443D3">
      <w:pPr>
        <w:spacing w:after="0" w:line="240" w:lineRule="auto"/>
        <w:ind w:left="709" w:hanging="709"/>
        <w:jc w:val="both"/>
      </w:pPr>
      <w:r w:rsidRPr="00A906D1">
        <w:rPr>
          <w:b/>
        </w:rPr>
        <w:t>Колобок:</w:t>
      </w:r>
      <w:r>
        <w:t xml:space="preserve"> Не ешь меня, серый Волк! Я тебе песенку спою.</w:t>
      </w:r>
    </w:p>
    <w:p w:rsidR="003718A5" w:rsidRDefault="003718A5" w:rsidP="00B443D3">
      <w:pPr>
        <w:spacing w:after="0" w:line="240" w:lineRule="auto"/>
        <w:ind w:left="709" w:firstLine="567"/>
        <w:jc w:val="both"/>
      </w:pPr>
      <w:r>
        <w:t xml:space="preserve">Я по сусекам </w:t>
      </w:r>
      <w:proofErr w:type="spellStart"/>
      <w:r>
        <w:t>скребен</w:t>
      </w:r>
      <w:proofErr w:type="spellEnd"/>
      <w:r>
        <w:t>, по амбару метен,</w:t>
      </w:r>
    </w:p>
    <w:p w:rsidR="003718A5" w:rsidRDefault="003718A5" w:rsidP="00B443D3">
      <w:pPr>
        <w:spacing w:after="0" w:line="240" w:lineRule="auto"/>
        <w:ind w:left="709" w:firstLine="567"/>
        <w:jc w:val="both"/>
      </w:pPr>
      <w:r>
        <w:t xml:space="preserve">В печку сажен, на окошке </w:t>
      </w:r>
      <w:proofErr w:type="gramStart"/>
      <w:r>
        <w:t>стужен</w:t>
      </w:r>
      <w:proofErr w:type="gramEnd"/>
      <w:r>
        <w:t>!</w:t>
      </w:r>
    </w:p>
    <w:p w:rsidR="003718A5" w:rsidRDefault="003718A5" w:rsidP="00B443D3">
      <w:pPr>
        <w:spacing w:after="0" w:line="240" w:lineRule="auto"/>
        <w:ind w:left="709" w:firstLine="567"/>
        <w:jc w:val="both"/>
      </w:pPr>
      <w:r>
        <w:lastRenderedPageBreak/>
        <w:t>Я от Дедушки ушел и от Бабушки ушел,</w:t>
      </w:r>
    </w:p>
    <w:p w:rsidR="003718A5" w:rsidRDefault="003718A5" w:rsidP="00B443D3">
      <w:pPr>
        <w:spacing w:after="0" w:line="240" w:lineRule="auto"/>
        <w:ind w:left="709" w:firstLine="567"/>
        <w:jc w:val="both"/>
      </w:pPr>
      <w:r>
        <w:t>Я от Зайца ушел, а от тебя, Волк, и подавно уйду!</w:t>
      </w:r>
    </w:p>
    <w:p w:rsidR="003718A5" w:rsidRDefault="003718A5" w:rsidP="00B443D3">
      <w:pPr>
        <w:spacing w:after="0" w:line="240" w:lineRule="auto"/>
        <w:ind w:left="709" w:hanging="709"/>
        <w:jc w:val="both"/>
      </w:pPr>
      <w:r w:rsidRPr="00A906D1">
        <w:rPr>
          <w:b/>
        </w:rPr>
        <w:t>Сказочница:</w:t>
      </w:r>
      <w:r>
        <w:t xml:space="preserve"> И покатился себе дальше Колобок; только Волк его и видел!</w:t>
      </w:r>
    </w:p>
    <w:p w:rsidR="003718A5" w:rsidRDefault="003718A5" w:rsidP="00B443D3">
      <w:pPr>
        <w:spacing w:after="0" w:line="240" w:lineRule="auto"/>
        <w:ind w:left="709" w:hanging="709"/>
        <w:jc w:val="center"/>
      </w:pPr>
      <w:proofErr w:type="gramStart"/>
      <w:r>
        <w:t>(Колобок «катится» мимо Волка.</w:t>
      </w:r>
      <w:proofErr w:type="gramEnd"/>
      <w:r>
        <w:t xml:space="preserve"> </w:t>
      </w:r>
      <w:proofErr w:type="gramStart"/>
      <w:r>
        <w:t>Волк убегает в противоположную сторону за ширму)</w:t>
      </w:r>
      <w:proofErr w:type="gramEnd"/>
    </w:p>
    <w:p w:rsidR="003718A5" w:rsidRDefault="003718A5" w:rsidP="00B443D3">
      <w:pPr>
        <w:spacing w:after="0" w:line="240" w:lineRule="auto"/>
        <w:ind w:left="709" w:hanging="709"/>
        <w:jc w:val="center"/>
      </w:pPr>
      <w:proofErr w:type="gramStart"/>
      <w:r>
        <w:t>(Колобок идет по дорожке.</w:t>
      </w:r>
      <w:proofErr w:type="gramEnd"/>
      <w:r>
        <w:t xml:space="preserve"> </w:t>
      </w:r>
      <w:proofErr w:type="gramStart"/>
      <w:r>
        <w:t>Играет музыка, из-за ширмы на встречу колобку появляется Медведь)</w:t>
      </w:r>
      <w:proofErr w:type="gramEnd"/>
    </w:p>
    <w:p w:rsidR="003718A5" w:rsidRDefault="003718A5" w:rsidP="00B443D3">
      <w:pPr>
        <w:spacing w:after="0" w:line="240" w:lineRule="auto"/>
        <w:ind w:left="709" w:hanging="709"/>
        <w:jc w:val="both"/>
      </w:pPr>
      <w:r w:rsidRPr="00A906D1">
        <w:rPr>
          <w:b/>
        </w:rPr>
        <w:t>Медведь:</w:t>
      </w:r>
      <w:r>
        <w:t xml:space="preserve"> Колобок, румяный бок! Я тебя съем!</w:t>
      </w:r>
    </w:p>
    <w:p w:rsidR="003718A5" w:rsidRDefault="003718A5" w:rsidP="00B443D3">
      <w:pPr>
        <w:spacing w:after="0" w:line="240" w:lineRule="auto"/>
        <w:ind w:left="709" w:hanging="709"/>
        <w:jc w:val="both"/>
      </w:pPr>
      <w:r w:rsidRPr="00A906D1">
        <w:rPr>
          <w:b/>
        </w:rPr>
        <w:t xml:space="preserve">Колобок: </w:t>
      </w:r>
      <w:r>
        <w:t xml:space="preserve">Не ешь меня, </w:t>
      </w:r>
      <w:proofErr w:type="gramStart"/>
      <w:r>
        <w:t>Косолапый</w:t>
      </w:r>
      <w:proofErr w:type="gramEnd"/>
      <w:r>
        <w:t>! Я тебе песенку спою.</w:t>
      </w:r>
    </w:p>
    <w:p w:rsidR="003718A5" w:rsidRDefault="003718A5" w:rsidP="00B443D3">
      <w:pPr>
        <w:spacing w:after="0" w:line="240" w:lineRule="auto"/>
        <w:ind w:left="709" w:firstLine="567"/>
        <w:jc w:val="both"/>
      </w:pPr>
      <w:r>
        <w:t xml:space="preserve">Я по сусекам </w:t>
      </w:r>
      <w:proofErr w:type="spellStart"/>
      <w:r>
        <w:t>скребен</w:t>
      </w:r>
      <w:proofErr w:type="spellEnd"/>
      <w:r>
        <w:t>, по амбару метен,</w:t>
      </w:r>
    </w:p>
    <w:p w:rsidR="003718A5" w:rsidRDefault="003718A5" w:rsidP="00B443D3">
      <w:pPr>
        <w:spacing w:after="0" w:line="240" w:lineRule="auto"/>
        <w:ind w:left="709" w:firstLine="567"/>
        <w:jc w:val="both"/>
      </w:pPr>
      <w:r>
        <w:t xml:space="preserve">В печку сажен, на окошке </w:t>
      </w:r>
      <w:proofErr w:type="gramStart"/>
      <w:r>
        <w:t>стужен</w:t>
      </w:r>
      <w:proofErr w:type="gramEnd"/>
      <w:r>
        <w:t>!</w:t>
      </w:r>
    </w:p>
    <w:p w:rsidR="003718A5" w:rsidRDefault="003718A5" w:rsidP="00B443D3">
      <w:pPr>
        <w:spacing w:after="0" w:line="240" w:lineRule="auto"/>
        <w:ind w:left="709" w:firstLine="567"/>
        <w:jc w:val="both"/>
      </w:pPr>
      <w:r>
        <w:t>Я от Дедушки ушел и от Бабушки ушел,</w:t>
      </w:r>
    </w:p>
    <w:p w:rsidR="003718A5" w:rsidRDefault="003718A5" w:rsidP="00B443D3">
      <w:pPr>
        <w:spacing w:after="0" w:line="240" w:lineRule="auto"/>
        <w:ind w:left="709" w:firstLine="567"/>
        <w:jc w:val="both"/>
      </w:pPr>
      <w:r>
        <w:t>Я от Зайца ушел,</w:t>
      </w:r>
    </w:p>
    <w:p w:rsidR="003718A5" w:rsidRDefault="003718A5" w:rsidP="00B443D3">
      <w:pPr>
        <w:spacing w:after="0" w:line="240" w:lineRule="auto"/>
        <w:ind w:left="709" w:firstLine="567"/>
        <w:jc w:val="both"/>
      </w:pPr>
      <w:r>
        <w:t>Я от Волка ушел, а от тебя, Медведь, и подавно уйду!</w:t>
      </w:r>
    </w:p>
    <w:p w:rsidR="003718A5" w:rsidRDefault="003718A5" w:rsidP="00B443D3">
      <w:pPr>
        <w:spacing w:after="0" w:line="240" w:lineRule="auto"/>
        <w:ind w:left="709" w:hanging="709"/>
        <w:jc w:val="both"/>
      </w:pPr>
      <w:r w:rsidRPr="00A906D1">
        <w:rPr>
          <w:b/>
        </w:rPr>
        <w:t>Сказочница:</w:t>
      </w:r>
      <w:r>
        <w:t xml:space="preserve"> И покатился себе дальше Колобок; только Медведь его и видел!</w:t>
      </w:r>
    </w:p>
    <w:p w:rsidR="003718A5" w:rsidRDefault="003718A5" w:rsidP="00B443D3">
      <w:pPr>
        <w:spacing w:after="0" w:line="240" w:lineRule="auto"/>
        <w:ind w:left="709" w:hanging="709"/>
        <w:jc w:val="center"/>
      </w:pPr>
      <w:r>
        <w:t>Колобок «катится» мимо Медведя. Медведь уходит в противоположную сторону за ширму.</w:t>
      </w:r>
    </w:p>
    <w:p w:rsidR="003718A5" w:rsidRDefault="003718A5" w:rsidP="00B443D3">
      <w:pPr>
        <w:spacing w:after="0" w:line="240" w:lineRule="auto"/>
        <w:ind w:left="709" w:hanging="709"/>
        <w:jc w:val="center"/>
      </w:pPr>
      <w:proofErr w:type="gramStart"/>
      <w:r>
        <w:t>(Колобок катится.</w:t>
      </w:r>
      <w:proofErr w:type="gramEnd"/>
      <w:r>
        <w:t xml:space="preserve"> Играет музыка, из-за ширмы появляется лиса (мама ребенка)</w:t>
      </w:r>
    </w:p>
    <w:p w:rsidR="003718A5" w:rsidRDefault="003718A5" w:rsidP="00B443D3">
      <w:pPr>
        <w:spacing w:after="0" w:line="240" w:lineRule="auto"/>
        <w:ind w:left="709" w:hanging="709"/>
        <w:jc w:val="both"/>
      </w:pPr>
      <w:r w:rsidRPr="00A906D1">
        <w:rPr>
          <w:b/>
        </w:rPr>
        <w:t>Лиса:</w:t>
      </w:r>
      <w:r>
        <w:t xml:space="preserve"> Колобок, румяный бок! Я тебя съем!</w:t>
      </w:r>
    </w:p>
    <w:p w:rsidR="003718A5" w:rsidRDefault="003718A5" w:rsidP="00B443D3">
      <w:pPr>
        <w:spacing w:after="0" w:line="240" w:lineRule="auto"/>
        <w:ind w:left="709" w:firstLine="142"/>
        <w:jc w:val="both"/>
      </w:pPr>
      <w:r>
        <w:t xml:space="preserve">Колобок: Я по сусекам </w:t>
      </w:r>
      <w:proofErr w:type="spellStart"/>
      <w:r>
        <w:t>скребен</w:t>
      </w:r>
      <w:proofErr w:type="spellEnd"/>
      <w:r>
        <w:t>, по амбару метен,</w:t>
      </w:r>
    </w:p>
    <w:p w:rsidR="003718A5" w:rsidRDefault="003718A5" w:rsidP="00B443D3">
      <w:pPr>
        <w:spacing w:after="0" w:line="240" w:lineRule="auto"/>
        <w:ind w:left="709" w:firstLine="142"/>
        <w:jc w:val="both"/>
      </w:pPr>
      <w:r>
        <w:t xml:space="preserve">В печку сажен, на окошке </w:t>
      </w:r>
      <w:proofErr w:type="gramStart"/>
      <w:r>
        <w:t>стужен</w:t>
      </w:r>
      <w:proofErr w:type="gramEnd"/>
      <w:r>
        <w:t>!</w:t>
      </w:r>
    </w:p>
    <w:p w:rsidR="003718A5" w:rsidRDefault="003718A5" w:rsidP="00B443D3">
      <w:pPr>
        <w:spacing w:after="0" w:line="240" w:lineRule="auto"/>
        <w:ind w:left="709" w:firstLine="142"/>
        <w:jc w:val="both"/>
      </w:pPr>
      <w:r>
        <w:t>Я от Дедушки ушел и от Бабушки ушел,</w:t>
      </w:r>
    </w:p>
    <w:p w:rsidR="003718A5" w:rsidRDefault="003718A5" w:rsidP="00B443D3">
      <w:pPr>
        <w:spacing w:after="0" w:line="240" w:lineRule="auto"/>
        <w:ind w:left="709" w:firstLine="142"/>
        <w:jc w:val="both"/>
      </w:pPr>
      <w:r>
        <w:t>Я от Зайца ушел, я от Волка ушел,</w:t>
      </w:r>
    </w:p>
    <w:p w:rsidR="003718A5" w:rsidRDefault="003718A5" w:rsidP="00B443D3">
      <w:pPr>
        <w:spacing w:after="0" w:line="240" w:lineRule="auto"/>
        <w:ind w:left="709" w:firstLine="142"/>
        <w:jc w:val="both"/>
      </w:pPr>
      <w:r>
        <w:t>От Медведя ушел, а от тебя, Лиса, и подавно уйду!</w:t>
      </w:r>
    </w:p>
    <w:p w:rsidR="003718A5" w:rsidRDefault="003718A5" w:rsidP="00B443D3">
      <w:pPr>
        <w:spacing w:after="0" w:line="240" w:lineRule="auto"/>
        <w:ind w:left="709" w:hanging="709"/>
        <w:jc w:val="both"/>
      </w:pPr>
      <w:r w:rsidRPr="00A906D1">
        <w:rPr>
          <w:b/>
        </w:rPr>
        <w:t>Лиса:</w:t>
      </w:r>
      <w:r>
        <w:t xml:space="preserve"> Ах, как славно ты поешь! Да вот, плохо я слышать стала. Подкатись - </w:t>
      </w:r>
      <w:proofErr w:type="spellStart"/>
      <w:r>
        <w:t>ка</w:t>
      </w:r>
      <w:proofErr w:type="spellEnd"/>
      <w:r>
        <w:t xml:space="preserve"> ближе, да расскажи еще разок!</w:t>
      </w:r>
    </w:p>
    <w:p w:rsidR="003718A5" w:rsidRDefault="003718A5" w:rsidP="00B443D3">
      <w:pPr>
        <w:spacing w:after="0" w:line="240" w:lineRule="auto"/>
        <w:ind w:left="709" w:hanging="709"/>
        <w:jc w:val="both"/>
      </w:pPr>
      <w:r w:rsidRPr="00A906D1">
        <w:rPr>
          <w:b/>
        </w:rPr>
        <w:t>Сказочница:</w:t>
      </w:r>
      <w:r>
        <w:t xml:space="preserve"> Колобок обрадовался, что его послушали, и подкатился близко-близко к хитрой лисе.</w:t>
      </w:r>
    </w:p>
    <w:p w:rsidR="003718A5" w:rsidRDefault="003718A5" w:rsidP="00B443D3">
      <w:pPr>
        <w:spacing w:after="0" w:line="240" w:lineRule="auto"/>
        <w:ind w:left="709" w:hanging="709"/>
        <w:jc w:val="both"/>
      </w:pPr>
      <w:r w:rsidRPr="00A906D1">
        <w:rPr>
          <w:b/>
        </w:rPr>
        <w:t>Колобок:</w:t>
      </w:r>
      <w:r>
        <w:t xml:space="preserve"> Я по сусекам </w:t>
      </w:r>
      <w:proofErr w:type="spellStart"/>
      <w:r>
        <w:t>скребен</w:t>
      </w:r>
      <w:proofErr w:type="spellEnd"/>
      <w:r>
        <w:t>, по амбару метен,</w:t>
      </w:r>
    </w:p>
    <w:p w:rsidR="003718A5" w:rsidRDefault="003718A5" w:rsidP="00B443D3">
      <w:pPr>
        <w:spacing w:after="0" w:line="240" w:lineRule="auto"/>
        <w:ind w:left="709" w:firstLine="567"/>
        <w:jc w:val="both"/>
      </w:pPr>
      <w:r>
        <w:t xml:space="preserve">В печку сажен, на окошке </w:t>
      </w:r>
      <w:proofErr w:type="gramStart"/>
      <w:r>
        <w:t>стужен</w:t>
      </w:r>
      <w:proofErr w:type="gramEnd"/>
      <w:r>
        <w:t>!</w:t>
      </w:r>
    </w:p>
    <w:p w:rsidR="003718A5" w:rsidRDefault="003718A5" w:rsidP="00B443D3">
      <w:pPr>
        <w:spacing w:after="0" w:line="240" w:lineRule="auto"/>
        <w:ind w:left="709" w:hanging="709"/>
        <w:jc w:val="both"/>
      </w:pPr>
      <w:r w:rsidRPr="00A906D1">
        <w:rPr>
          <w:b/>
        </w:rPr>
        <w:t>Сказочница:</w:t>
      </w:r>
      <w:r>
        <w:t xml:space="preserve"> А лисичка, его – </w:t>
      </w:r>
      <w:proofErr w:type="spellStart"/>
      <w:r>
        <w:t>Ам</w:t>
      </w:r>
      <w:proofErr w:type="spellEnd"/>
      <w:r>
        <w:t xml:space="preserve">! – и съела. Хотя </w:t>
      </w:r>
      <w:proofErr w:type="gramStart"/>
      <w:r>
        <w:t>нет… Колобку все же удалось</w:t>
      </w:r>
      <w:proofErr w:type="gramEnd"/>
      <w:r>
        <w:t xml:space="preserve"> убежать. Но после этого он больше никогда не хвастался.</w:t>
      </w:r>
    </w:p>
    <w:p w:rsidR="003718A5" w:rsidRDefault="003718A5" w:rsidP="00B443D3">
      <w:pPr>
        <w:spacing w:after="0" w:line="240" w:lineRule="auto"/>
        <w:ind w:left="709" w:hanging="709"/>
        <w:jc w:val="both"/>
      </w:pPr>
      <w:r w:rsidRPr="00A34FE2">
        <w:rPr>
          <w:b/>
        </w:rPr>
        <w:t>Колобок:</w:t>
      </w:r>
      <w:r>
        <w:t xml:space="preserve"> Вот и сказочке конец! А кто слушал – молодец!</w:t>
      </w:r>
    </w:p>
    <w:p w:rsidR="003718A5" w:rsidRDefault="003718A5" w:rsidP="00B443D3">
      <w:pPr>
        <w:spacing w:after="0" w:line="240" w:lineRule="auto"/>
        <w:ind w:left="709" w:hanging="709"/>
        <w:jc w:val="both"/>
        <w:rPr>
          <w:b/>
        </w:rPr>
      </w:pPr>
    </w:p>
    <w:p w:rsidR="003718A5" w:rsidRDefault="003718A5" w:rsidP="00B443D3">
      <w:pPr>
        <w:spacing w:after="0" w:line="240" w:lineRule="auto"/>
        <w:rPr>
          <w:b/>
        </w:rPr>
      </w:pPr>
      <w:r>
        <w:rPr>
          <w:b/>
        </w:rPr>
        <w:br w:type="page"/>
      </w:r>
    </w:p>
    <w:p w:rsidR="003718A5" w:rsidRDefault="003718A5" w:rsidP="00B443D3">
      <w:pPr>
        <w:spacing w:after="0" w:line="240" w:lineRule="auto"/>
        <w:ind w:left="709" w:hanging="709"/>
        <w:jc w:val="center"/>
        <w:rPr>
          <w:b/>
        </w:rPr>
      </w:pPr>
      <w:r w:rsidRPr="00E1106D">
        <w:rPr>
          <w:b/>
        </w:rPr>
        <w:lastRenderedPageBreak/>
        <w:t>Сценарий сказки «Курочка ряба»</w:t>
      </w:r>
    </w:p>
    <w:p w:rsidR="003718A5" w:rsidRPr="00E1106D" w:rsidRDefault="003718A5" w:rsidP="00B443D3">
      <w:pPr>
        <w:spacing w:after="0" w:line="240" w:lineRule="auto"/>
        <w:ind w:left="709" w:hanging="709"/>
        <w:jc w:val="center"/>
        <w:rPr>
          <w:b/>
        </w:rPr>
      </w:pPr>
    </w:p>
    <w:p w:rsidR="003718A5" w:rsidRDefault="003718A5" w:rsidP="00B443D3">
      <w:pPr>
        <w:spacing w:after="0" w:line="240" w:lineRule="auto"/>
        <w:ind w:left="709" w:hanging="709"/>
        <w:jc w:val="both"/>
      </w:pPr>
      <w:r w:rsidRPr="00E1106D">
        <w:rPr>
          <w:b/>
        </w:rPr>
        <w:t>Цели:</w:t>
      </w:r>
      <w:r>
        <w:t xml:space="preserve"> порадовать детей; пробуждать интерес детей к разыгрыванию знакомой сказки; научить выражать свои эмоции; учить вступать в сказке в диалог; вызывать положительные эмоции.</w:t>
      </w:r>
    </w:p>
    <w:p w:rsidR="003718A5" w:rsidRDefault="003718A5" w:rsidP="00B443D3">
      <w:pPr>
        <w:spacing w:after="0" w:line="240" w:lineRule="auto"/>
        <w:ind w:left="709" w:hanging="709"/>
        <w:jc w:val="both"/>
        <w:rPr>
          <w:b/>
        </w:rPr>
      </w:pPr>
    </w:p>
    <w:p w:rsidR="003718A5" w:rsidRDefault="003718A5" w:rsidP="00B443D3">
      <w:pPr>
        <w:spacing w:after="0" w:line="240" w:lineRule="auto"/>
        <w:ind w:left="709" w:hanging="709"/>
        <w:jc w:val="both"/>
      </w:pPr>
      <w:r w:rsidRPr="00E1106D">
        <w:rPr>
          <w:b/>
        </w:rPr>
        <w:t>Действующие лица:</w:t>
      </w:r>
      <w:r>
        <w:t xml:space="preserve"> Сказочница, Дед, Бабка, Курочка ряба, Мышка.</w:t>
      </w:r>
    </w:p>
    <w:p w:rsidR="003718A5" w:rsidRDefault="003718A5" w:rsidP="00B443D3">
      <w:pPr>
        <w:spacing w:after="0" w:line="240" w:lineRule="auto"/>
        <w:ind w:left="709" w:hanging="709"/>
        <w:jc w:val="both"/>
        <w:rPr>
          <w:b/>
        </w:rPr>
      </w:pPr>
    </w:p>
    <w:p w:rsidR="003718A5" w:rsidRDefault="003718A5" w:rsidP="00B443D3">
      <w:pPr>
        <w:spacing w:after="0" w:line="240" w:lineRule="auto"/>
        <w:ind w:left="709" w:hanging="709"/>
        <w:jc w:val="both"/>
      </w:pPr>
      <w:r w:rsidRPr="00E1106D">
        <w:rPr>
          <w:b/>
        </w:rPr>
        <w:t>Оборудование:</w:t>
      </w:r>
      <w:r>
        <w:t xml:space="preserve"> сундук, платок, маски бабушки, деда, курочки рябы, мышки.</w:t>
      </w:r>
    </w:p>
    <w:p w:rsidR="003718A5" w:rsidRDefault="003718A5" w:rsidP="00B443D3">
      <w:pPr>
        <w:spacing w:after="0" w:line="240" w:lineRule="auto"/>
        <w:ind w:left="709" w:hanging="709"/>
        <w:jc w:val="both"/>
      </w:pPr>
    </w:p>
    <w:p w:rsidR="003718A5" w:rsidRDefault="003718A5" w:rsidP="00B443D3">
      <w:pPr>
        <w:spacing w:after="0" w:line="240" w:lineRule="auto"/>
        <w:ind w:left="709" w:hanging="709"/>
        <w:jc w:val="center"/>
      </w:pPr>
      <w:r>
        <w:t>У домика сидят дед и бабка</w:t>
      </w:r>
    </w:p>
    <w:p w:rsidR="003718A5" w:rsidRDefault="003718A5" w:rsidP="00B443D3">
      <w:pPr>
        <w:spacing w:after="0" w:line="240" w:lineRule="auto"/>
        <w:ind w:left="709" w:hanging="709"/>
        <w:jc w:val="center"/>
      </w:pPr>
      <w:r>
        <w:t>Выходит, сказочница и достает из сундука платок</w:t>
      </w:r>
    </w:p>
    <w:p w:rsidR="003718A5" w:rsidRDefault="003718A5" w:rsidP="00B443D3">
      <w:pPr>
        <w:spacing w:after="0" w:line="240" w:lineRule="auto"/>
        <w:ind w:left="709" w:hanging="709"/>
        <w:jc w:val="both"/>
      </w:pPr>
      <w:r w:rsidRPr="003B4F72">
        <w:rPr>
          <w:b/>
        </w:rPr>
        <w:t>Сказочница</w:t>
      </w:r>
      <w:proofErr w:type="gramStart"/>
      <w:r w:rsidRPr="003B4F72">
        <w:rPr>
          <w:b/>
        </w:rPr>
        <w:t>:</w:t>
      </w:r>
      <w:r>
        <w:t>«</w:t>
      </w:r>
      <w:proofErr w:type="gramEnd"/>
      <w:r>
        <w:t>Сказка в двери к нам стучится,</w:t>
      </w:r>
    </w:p>
    <w:p w:rsidR="003718A5" w:rsidRDefault="003718A5" w:rsidP="00B443D3">
      <w:pPr>
        <w:spacing w:after="0" w:line="240" w:lineRule="auto"/>
        <w:ind w:left="709" w:firstLine="851"/>
        <w:jc w:val="both"/>
      </w:pPr>
      <w:proofErr w:type="gramStart"/>
      <w:r>
        <w:t>Скажем сказке заходи</w:t>
      </w:r>
      <w:proofErr w:type="gramEnd"/>
      <w:r>
        <w:t>.</w:t>
      </w:r>
    </w:p>
    <w:p w:rsidR="003718A5" w:rsidRDefault="003718A5" w:rsidP="00B443D3">
      <w:pPr>
        <w:spacing w:after="0" w:line="240" w:lineRule="auto"/>
        <w:ind w:left="709" w:firstLine="851"/>
        <w:jc w:val="both"/>
      </w:pPr>
      <w:r>
        <w:t>Это присказка ребята,</w:t>
      </w:r>
    </w:p>
    <w:p w:rsidR="003718A5" w:rsidRDefault="003718A5" w:rsidP="00B443D3">
      <w:pPr>
        <w:spacing w:after="0" w:line="240" w:lineRule="auto"/>
        <w:ind w:left="709" w:firstLine="851"/>
        <w:jc w:val="both"/>
      </w:pPr>
      <w:r>
        <w:t>Сказка будет впереди»</w:t>
      </w:r>
    </w:p>
    <w:p w:rsidR="003718A5" w:rsidRDefault="003718A5" w:rsidP="00B443D3">
      <w:pPr>
        <w:spacing w:after="0" w:line="240" w:lineRule="auto"/>
        <w:ind w:left="709" w:hanging="709"/>
        <w:jc w:val="both"/>
      </w:pPr>
      <w:r>
        <w:rPr>
          <w:b/>
        </w:rPr>
        <w:t xml:space="preserve">Сказочница: </w:t>
      </w:r>
      <w:r>
        <w:t>Жили-были. Дед и Баба.</w:t>
      </w:r>
    </w:p>
    <w:p w:rsidR="003718A5" w:rsidRDefault="003718A5" w:rsidP="00B443D3">
      <w:pPr>
        <w:spacing w:after="0" w:line="240" w:lineRule="auto"/>
        <w:ind w:left="709" w:hanging="709"/>
        <w:jc w:val="both"/>
      </w:pPr>
      <w:proofErr w:type="spellStart"/>
      <w:r w:rsidRPr="003B4F72">
        <w:rPr>
          <w:b/>
        </w:rPr>
        <w:t>Дед</w:t>
      </w:r>
      <w:proofErr w:type="gramStart"/>
      <w:r w:rsidRPr="003B4F72">
        <w:rPr>
          <w:b/>
        </w:rPr>
        <w:t>:</w:t>
      </w:r>
      <w:r>
        <w:t>С</w:t>
      </w:r>
      <w:proofErr w:type="gramEnd"/>
      <w:r>
        <w:t>ходила</w:t>
      </w:r>
      <w:proofErr w:type="spellEnd"/>
      <w:r>
        <w:t xml:space="preserve"> бы ты бабка в курятник, давненько я не видел яичек от Курочки Рябы.</w:t>
      </w:r>
    </w:p>
    <w:p w:rsidR="003718A5" w:rsidRDefault="003718A5" w:rsidP="00B443D3">
      <w:pPr>
        <w:spacing w:after="0" w:line="240" w:lineRule="auto"/>
        <w:ind w:left="709" w:hanging="709"/>
        <w:jc w:val="both"/>
      </w:pPr>
      <w:proofErr w:type="spellStart"/>
      <w:r w:rsidRPr="003B4F72">
        <w:rPr>
          <w:b/>
        </w:rPr>
        <w:t>Баба</w:t>
      </w:r>
      <w:proofErr w:type="gramStart"/>
      <w:r w:rsidRPr="003B4F72">
        <w:rPr>
          <w:b/>
        </w:rPr>
        <w:t>:</w:t>
      </w:r>
      <w:r>
        <w:t>Т</w:t>
      </w:r>
      <w:proofErr w:type="gramEnd"/>
      <w:r>
        <w:t>ихо</w:t>
      </w:r>
      <w:proofErr w:type="spellEnd"/>
      <w:r>
        <w:t>, слышишь, кудахчет…</w:t>
      </w:r>
    </w:p>
    <w:p w:rsidR="003718A5" w:rsidRDefault="003718A5" w:rsidP="00B443D3">
      <w:pPr>
        <w:spacing w:after="0" w:line="240" w:lineRule="auto"/>
        <w:ind w:left="709" w:hanging="709"/>
        <w:jc w:val="both"/>
      </w:pPr>
      <w:proofErr w:type="spellStart"/>
      <w:r w:rsidRPr="003B4F72">
        <w:rPr>
          <w:b/>
        </w:rPr>
        <w:t>Дед</w:t>
      </w:r>
      <w:proofErr w:type="gramStart"/>
      <w:r w:rsidRPr="003B4F72">
        <w:rPr>
          <w:b/>
        </w:rPr>
        <w:t>:</w:t>
      </w:r>
      <w:r>
        <w:t>С</w:t>
      </w:r>
      <w:proofErr w:type="gramEnd"/>
      <w:r>
        <w:t>лышу</w:t>
      </w:r>
      <w:proofErr w:type="spellEnd"/>
      <w:r>
        <w:t>, слышу.</w:t>
      </w:r>
    </w:p>
    <w:p w:rsidR="003718A5" w:rsidRDefault="003718A5" w:rsidP="00B443D3">
      <w:pPr>
        <w:spacing w:after="0" w:line="240" w:lineRule="auto"/>
        <w:ind w:left="709" w:hanging="709"/>
        <w:jc w:val="center"/>
      </w:pPr>
      <w:r>
        <w:t>(</w:t>
      </w:r>
      <w:proofErr w:type="gramStart"/>
      <w:r>
        <w:t>Выходит курочка Ряба</w:t>
      </w:r>
      <w:proofErr w:type="gramEnd"/>
      <w:r>
        <w:t>)</w:t>
      </w:r>
    </w:p>
    <w:p w:rsidR="003718A5" w:rsidRDefault="003718A5" w:rsidP="00B443D3">
      <w:pPr>
        <w:spacing w:after="0" w:line="240" w:lineRule="auto"/>
        <w:ind w:left="709" w:hanging="709"/>
        <w:jc w:val="both"/>
      </w:pPr>
      <w:proofErr w:type="spellStart"/>
      <w:r w:rsidRPr="003B4F72">
        <w:rPr>
          <w:b/>
        </w:rPr>
        <w:t>Курочка</w:t>
      </w:r>
      <w:proofErr w:type="gramStart"/>
      <w:r w:rsidRPr="003B4F72">
        <w:rPr>
          <w:b/>
        </w:rPr>
        <w:t>:</w:t>
      </w:r>
      <w:r>
        <w:t>Р</w:t>
      </w:r>
      <w:proofErr w:type="gramEnd"/>
      <w:r>
        <w:t>ано</w:t>
      </w:r>
      <w:proofErr w:type="spellEnd"/>
      <w:r>
        <w:t>, рано утречком</w:t>
      </w:r>
    </w:p>
    <w:p w:rsidR="003718A5" w:rsidRDefault="003718A5" w:rsidP="00B443D3">
      <w:pPr>
        <w:spacing w:after="0" w:line="240" w:lineRule="auto"/>
        <w:ind w:left="709" w:firstLine="567"/>
        <w:jc w:val="both"/>
      </w:pPr>
      <w:r>
        <w:t>Встала Ряба Курочка,</w:t>
      </w:r>
    </w:p>
    <w:p w:rsidR="003718A5" w:rsidRDefault="003718A5" w:rsidP="00B443D3">
      <w:pPr>
        <w:spacing w:after="0" w:line="240" w:lineRule="auto"/>
        <w:ind w:left="709" w:firstLine="567"/>
        <w:jc w:val="both"/>
      </w:pPr>
      <w:r>
        <w:t>Я яичко вам снесла,</w:t>
      </w:r>
    </w:p>
    <w:p w:rsidR="003718A5" w:rsidRDefault="003718A5" w:rsidP="00B443D3">
      <w:pPr>
        <w:spacing w:after="0" w:line="240" w:lineRule="auto"/>
        <w:ind w:left="709" w:firstLine="567"/>
        <w:jc w:val="both"/>
      </w:pPr>
      <w:r>
        <w:t>Очень странное такое</w:t>
      </w:r>
    </w:p>
    <w:p w:rsidR="003718A5" w:rsidRDefault="003718A5" w:rsidP="00B443D3">
      <w:pPr>
        <w:spacing w:after="0" w:line="240" w:lineRule="auto"/>
        <w:ind w:left="709" w:firstLine="567"/>
        <w:jc w:val="both"/>
      </w:pPr>
      <w:r>
        <w:t>Кажется, что золотое.</w:t>
      </w:r>
    </w:p>
    <w:p w:rsidR="003718A5" w:rsidRDefault="003718A5" w:rsidP="00B443D3">
      <w:pPr>
        <w:spacing w:after="0" w:line="240" w:lineRule="auto"/>
        <w:ind w:left="709" w:hanging="709"/>
        <w:jc w:val="both"/>
      </w:pPr>
      <w:proofErr w:type="spellStart"/>
      <w:r w:rsidRPr="003B4F72">
        <w:rPr>
          <w:b/>
        </w:rPr>
        <w:t>Дед</w:t>
      </w:r>
      <w:proofErr w:type="gramStart"/>
      <w:r w:rsidRPr="003B4F72">
        <w:rPr>
          <w:b/>
        </w:rPr>
        <w:t>:</w:t>
      </w:r>
      <w:r>
        <w:t>З</w:t>
      </w:r>
      <w:proofErr w:type="gramEnd"/>
      <w:r>
        <w:t>олотое</w:t>
      </w:r>
      <w:proofErr w:type="spellEnd"/>
      <w:r>
        <w:t>?</w:t>
      </w:r>
    </w:p>
    <w:p w:rsidR="003718A5" w:rsidRDefault="003718A5" w:rsidP="00B443D3">
      <w:pPr>
        <w:spacing w:after="0" w:line="240" w:lineRule="auto"/>
        <w:ind w:left="709" w:hanging="709"/>
        <w:jc w:val="both"/>
      </w:pPr>
      <w:proofErr w:type="spellStart"/>
      <w:r w:rsidRPr="003B4F72">
        <w:rPr>
          <w:b/>
        </w:rPr>
        <w:t>Баба</w:t>
      </w:r>
      <w:proofErr w:type="gramStart"/>
      <w:r w:rsidRPr="003B4F72">
        <w:rPr>
          <w:b/>
        </w:rPr>
        <w:t>:</w:t>
      </w:r>
      <w:r>
        <w:t>К</w:t>
      </w:r>
      <w:proofErr w:type="gramEnd"/>
      <w:r>
        <w:t>ак</w:t>
      </w:r>
      <w:proofErr w:type="spellEnd"/>
      <w:r>
        <w:t xml:space="preserve"> так золотое?</w:t>
      </w:r>
    </w:p>
    <w:p w:rsidR="003718A5" w:rsidRDefault="003718A5" w:rsidP="00B443D3">
      <w:pPr>
        <w:spacing w:after="0" w:line="240" w:lineRule="auto"/>
        <w:ind w:left="709" w:hanging="709"/>
        <w:jc w:val="both"/>
      </w:pPr>
      <w:proofErr w:type="spellStart"/>
      <w:r w:rsidRPr="003B4F72">
        <w:rPr>
          <w:b/>
        </w:rPr>
        <w:t>Дед</w:t>
      </w:r>
      <w:proofErr w:type="gramStart"/>
      <w:r w:rsidRPr="003B4F72">
        <w:rPr>
          <w:b/>
        </w:rPr>
        <w:t>:</w:t>
      </w:r>
      <w:r>
        <w:t>С</w:t>
      </w:r>
      <w:proofErr w:type="gramEnd"/>
      <w:r>
        <w:t>ейчас</w:t>
      </w:r>
      <w:proofErr w:type="spellEnd"/>
      <w:r>
        <w:t xml:space="preserve"> проверю. Дай я его молоточком стукну. (Пытается разбить яйцо)</w:t>
      </w:r>
    </w:p>
    <w:p w:rsidR="003718A5" w:rsidRDefault="003718A5" w:rsidP="00B443D3">
      <w:pPr>
        <w:spacing w:after="0" w:line="240" w:lineRule="auto"/>
        <w:ind w:left="709" w:hanging="709"/>
        <w:jc w:val="center"/>
      </w:pPr>
      <w:r>
        <w:t>В это время появляется мышка</w:t>
      </w:r>
    </w:p>
    <w:p w:rsidR="003718A5" w:rsidRDefault="003718A5" w:rsidP="00B443D3">
      <w:pPr>
        <w:spacing w:after="0" w:line="240" w:lineRule="auto"/>
        <w:ind w:left="709" w:hanging="709"/>
        <w:jc w:val="both"/>
      </w:pPr>
      <w:proofErr w:type="spellStart"/>
      <w:r w:rsidRPr="003B4F72">
        <w:rPr>
          <w:b/>
        </w:rPr>
        <w:t>Мышка</w:t>
      </w:r>
      <w:proofErr w:type="gramStart"/>
      <w:r w:rsidRPr="003B4F72">
        <w:rPr>
          <w:b/>
        </w:rPr>
        <w:t>:</w:t>
      </w:r>
      <w:r>
        <w:t>П</w:t>
      </w:r>
      <w:proofErr w:type="gramEnd"/>
      <w:r>
        <w:t>ик-пик</w:t>
      </w:r>
      <w:proofErr w:type="spellEnd"/>
      <w:r>
        <w:t xml:space="preserve">, яйцо не можете </w:t>
      </w:r>
      <w:proofErr w:type="spellStart"/>
      <w:r>
        <w:t>разбить?Сейчас</w:t>
      </w:r>
      <w:proofErr w:type="spellEnd"/>
      <w:r>
        <w:t xml:space="preserve"> я вам помогу. (Мышка роняет яйцо и оно бьётся).</w:t>
      </w:r>
    </w:p>
    <w:p w:rsidR="003718A5" w:rsidRDefault="003718A5" w:rsidP="00B443D3">
      <w:pPr>
        <w:spacing w:after="0" w:line="240" w:lineRule="auto"/>
        <w:ind w:left="709" w:hanging="709"/>
        <w:jc w:val="both"/>
      </w:pPr>
      <w:r w:rsidRPr="003B4F72">
        <w:rPr>
          <w:b/>
        </w:rPr>
        <w:t xml:space="preserve">Дед и Баба </w:t>
      </w:r>
      <w:proofErr w:type="spellStart"/>
      <w:r w:rsidRPr="003B4F72">
        <w:rPr>
          <w:b/>
        </w:rPr>
        <w:t>вместе</w:t>
      </w:r>
      <w:proofErr w:type="gramStart"/>
      <w:r w:rsidRPr="003B4F72">
        <w:rPr>
          <w:b/>
        </w:rPr>
        <w:t>:</w:t>
      </w:r>
      <w:r>
        <w:t>О</w:t>
      </w:r>
      <w:proofErr w:type="spellEnd"/>
      <w:proofErr w:type="gramEnd"/>
      <w:r>
        <w:t xml:space="preserve"> горе, нам горе! Где нам взять яйцо такое?</w:t>
      </w:r>
    </w:p>
    <w:p w:rsidR="003718A5" w:rsidRDefault="003718A5" w:rsidP="00B443D3">
      <w:pPr>
        <w:spacing w:after="0" w:line="240" w:lineRule="auto"/>
        <w:ind w:left="709" w:hanging="709"/>
        <w:jc w:val="both"/>
      </w:pPr>
      <w:proofErr w:type="spellStart"/>
      <w:r w:rsidRPr="003B4F72">
        <w:rPr>
          <w:b/>
        </w:rPr>
        <w:t>Курочка</w:t>
      </w:r>
      <w:proofErr w:type="gramStart"/>
      <w:r w:rsidRPr="003B4F72">
        <w:rPr>
          <w:b/>
        </w:rPr>
        <w:t>:</w:t>
      </w:r>
      <w:r>
        <w:t>С</w:t>
      </w:r>
      <w:proofErr w:type="gramEnd"/>
      <w:r>
        <w:t>лушай</w:t>
      </w:r>
      <w:proofErr w:type="spellEnd"/>
      <w:r>
        <w:t xml:space="preserve"> Баба, слушай Дед,</w:t>
      </w:r>
    </w:p>
    <w:p w:rsidR="003718A5" w:rsidRDefault="003718A5" w:rsidP="00B443D3">
      <w:pPr>
        <w:spacing w:after="0" w:line="240" w:lineRule="auto"/>
        <w:ind w:left="709" w:firstLine="567"/>
        <w:jc w:val="both"/>
      </w:pPr>
      <w:r>
        <w:t>Тут большого горя нет.</w:t>
      </w:r>
    </w:p>
    <w:p w:rsidR="003718A5" w:rsidRDefault="003718A5" w:rsidP="00B443D3">
      <w:pPr>
        <w:spacing w:after="0" w:line="240" w:lineRule="auto"/>
        <w:ind w:left="709" w:firstLine="567"/>
        <w:jc w:val="both"/>
      </w:pPr>
      <w:r>
        <w:t>Вам снесу яйцо другое,</w:t>
      </w:r>
    </w:p>
    <w:p w:rsidR="003718A5" w:rsidRDefault="003718A5" w:rsidP="00B443D3">
      <w:pPr>
        <w:spacing w:after="0" w:line="240" w:lineRule="auto"/>
        <w:ind w:left="709" w:firstLine="567"/>
        <w:jc w:val="both"/>
      </w:pPr>
      <w:r>
        <w:t>Не золотое, а простое.</w:t>
      </w:r>
    </w:p>
    <w:p w:rsidR="003718A5" w:rsidRDefault="003718A5" w:rsidP="00B443D3">
      <w:pPr>
        <w:spacing w:after="0" w:line="240" w:lineRule="auto"/>
        <w:ind w:left="709" w:hanging="709"/>
        <w:jc w:val="both"/>
      </w:pPr>
      <w:proofErr w:type="spellStart"/>
      <w:r w:rsidRPr="003B4F72">
        <w:rPr>
          <w:b/>
        </w:rPr>
        <w:t>Дед</w:t>
      </w:r>
      <w:proofErr w:type="gramStart"/>
      <w:r w:rsidRPr="003B4F72">
        <w:rPr>
          <w:b/>
        </w:rPr>
        <w:t>:</w:t>
      </w:r>
      <w:r>
        <w:t>В</w:t>
      </w:r>
      <w:proofErr w:type="gramEnd"/>
      <w:r>
        <w:t>от</w:t>
      </w:r>
      <w:proofErr w:type="spellEnd"/>
      <w:r>
        <w:t xml:space="preserve"> и славно! Молодец!</w:t>
      </w:r>
    </w:p>
    <w:p w:rsidR="003718A5" w:rsidRDefault="003718A5" w:rsidP="00B443D3">
      <w:pPr>
        <w:spacing w:after="0" w:line="240" w:lineRule="auto"/>
        <w:ind w:left="709" w:hanging="709"/>
        <w:jc w:val="both"/>
      </w:pPr>
      <w:proofErr w:type="spellStart"/>
      <w:r w:rsidRPr="003B4F72">
        <w:rPr>
          <w:b/>
        </w:rPr>
        <w:t>Курочка</w:t>
      </w:r>
      <w:proofErr w:type="gramStart"/>
      <w:r w:rsidRPr="003B4F72">
        <w:rPr>
          <w:b/>
        </w:rPr>
        <w:t>:</w:t>
      </w:r>
      <w:r>
        <w:t>Т</w:t>
      </w:r>
      <w:proofErr w:type="gramEnd"/>
      <w:r>
        <w:t>ут</w:t>
      </w:r>
      <w:proofErr w:type="spellEnd"/>
      <w:r>
        <w:t xml:space="preserve"> и сказочке конец!</w:t>
      </w:r>
    </w:p>
    <w:p w:rsidR="003718A5" w:rsidRDefault="003718A5" w:rsidP="00B443D3">
      <w:pPr>
        <w:spacing w:after="0" w:line="240" w:lineRule="auto"/>
        <w:ind w:left="709" w:hanging="709"/>
        <w:jc w:val="both"/>
      </w:pPr>
    </w:p>
    <w:p w:rsidR="003718A5" w:rsidRDefault="003718A5" w:rsidP="00B443D3">
      <w:pPr>
        <w:spacing w:after="0" w:line="240" w:lineRule="auto"/>
        <w:jc w:val="center"/>
        <w:rPr>
          <w:b/>
        </w:rPr>
      </w:pPr>
    </w:p>
    <w:p w:rsidR="003718A5" w:rsidRDefault="003718A5" w:rsidP="00B443D3">
      <w:pPr>
        <w:spacing w:after="0" w:line="240" w:lineRule="auto"/>
        <w:jc w:val="center"/>
        <w:rPr>
          <w:b/>
        </w:rPr>
      </w:pPr>
    </w:p>
    <w:p w:rsidR="003718A5" w:rsidRDefault="003718A5" w:rsidP="00B443D3">
      <w:pPr>
        <w:spacing w:after="0" w:line="240" w:lineRule="auto"/>
        <w:jc w:val="center"/>
        <w:rPr>
          <w:b/>
        </w:rPr>
      </w:pPr>
    </w:p>
    <w:p w:rsidR="003718A5" w:rsidRDefault="003718A5" w:rsidP="00B443D3">
      <w:pPr>
        <w:spacing w:after="0" w:line="240" w:lineRule="auto"/>
        <w:jc w:val="center"/>
        <w:rPr>
          <w:b/>
        </w:rPr>
      </w:pPr>
    </w:p>
    <w:p w:rsidR="00B915B3" w:rsidRDefault="00B915B3" w:rsidP="00B443D3">
      <w:pPr>
        <w:spacing w:after="0" w:line="240" w:lineRule="auto"/>
        <w:jc w:val="center"/>
        <w:rPr>
          <w:b/>
        </w:rPr>
      </w:pPr>
    </w:p>
    <w:p w:rsidR="003718A5" w:rsidRPr="006F4F17" w:rsidRDefault="003718A5" w:rsidP="00B443D3">
      <w:pPr>
        <w:spacing w:after="0" w:line="240" w:lineRule="auto"/>
        <w:jc w:val="center"/>
        <w:rPr>
          <w:b/>
        </w:rPr>
      </w:pPr>
      <w:r w:rsidRPr="006F4F17">
        <w:rPr>
          <w:b/>
        </w:rPr>
        <w:lastRenderedPageBreak/>
        <w:t>Игра - викторина «Отгадай загадку»</w:t>
      </w:r>
    </w:p>
    <w:p w:rsidR="003718A5" w:rsidRDefault="003718A5" w:rsidP="00B443D3">
      <w:pPr>
        <w:spacing w:after="0" w:line="240" w:lineRule="auto"/>
        <w:ind w:firstLine="709"/>
        <w:jc w:val="both"/>
      </w:pPr>
      <w:r w:rsidRPr="006F4F17">
        <w:rPr>
          <w:b/>
        </w:rPr>
        <w:t>Цель:</w:t>
      </w:r>
      <w:r w:rsidRPr="006F4F17">
        <w:t xml:space="preserve"> Выяснить, какие сказки, и каких сказочных героев знают дети. Выявить лучших знатоков сказок, способствовать развитию речи детей, воображения, мышления, памяти. </w:t>
      </w:r>
    </w:p>
    <w:p w:rsidR="003718A5" w:rsidRPr="006F4F17" w:rsidRDefault="003718A5" w:rsidP="00B443D3">
      <w:pPr>
        <w:spacing w:after="0" w:line="240" w:lineRule="auto"/>
        <w:ind w:firstLine="709"/>
        <w:jc w:val="both"/>
      </w:pPr>
      <w:r w:rsidRPr="006F4F17">
        <w:rPr>
          <w:b/>
        </w:rPr>
        <w:t>Оборудование:</w:t>
      </w:r>
      <w:r w:rsidRPr="006F4F17">
        <w:t xml:space="preserve"> иллюстрации с изображением сказочных героев, аудиозапись спокойной музыки.</w:t>
      </w:r>
    </w:p>
    <w:p w:rsidR="003718A5" w:rsidRPr="006F4F17" w:rsidRDefault="003718A5" w:rsidP="00B443D3">
      <w:pPr>
        <w:spacing w:after="0" w:line="240" w:lineRule="auto"/>
        <w:ind w:firstLine="709"/>
        <w:jc w:val="both"/>
        <w:rPr>
          <w:b/>
        </w:rPr>
      </w:pPr>
      <w:r w:rsidRPr="006F4F17">
        <w:rPr>
          <w:b/>
        </w:rPr>
        <w:t>Методика проведения:</w:t>
      </w:r>
    </w:p>
    <w:p w:rsidR="003718A5" w:rsidRPr="006F4F17" w:rsidRDefault="003718A5" w:rsidP="00B443D3">
      <w:pPr>
        <w:spacing w:after="0" w:line="240" w:lineRule="auto"/>
        <w:ind w:firstLine="709"/>
        <w:jc w:val="both"/>
      </w:pPr>
      <w:r w:rsidRPr="006F4F17">
        <w:rPr>
          <w:b/>
          <w:i/>
        </w:rPr>
        <w:t>Воспитатель:</w:t>
      </w:r>
      <w:r w:rsidRPr="006F4F17">
        <w:t xml:space="preserve"> Ребята, сегодня мы с вами отправимся в занимательное и интересное путешествие по сказкам. Вам нравятся сказки? А много ли сказок вы знаете? Вот это мы сегодня и проверим. Для начала проведём небольшую разминку.</w:t>
      </w:r>
    </w:p>
    <w:p w:rsidR="003718A5" w:rsidRPr="006F4F17" w:rsidRDefault="003718A5" w:rsidP="00B443D3">
      <w:pPr>
        <w:spacing w:after="0" w:line="240" w:lineRule="auto"/>
        <w:ind w:firstLine="709"/>
        <w:jc w:val="both"/>
        <w:rPr>
          <w:b/>
        </w:rPr>
      </w:pPr>
      <w:r w:rsidRPr="006F4F17">
        <w:rPr>
          <w:b/>
        </w:rPr>
        <w:t>1. «Разминка»</w:t>
      </w:r>
    </w:p>
    <w:p w:rsidR="003718A5" w:rsidRPr="006F4F17" w:rsidRDefault="003718A5" w:rsidP="00B443D3">
      <w:pPr>
        <w:spacing w:after="0" w:line="240" w:lineRule="auto"/>
        <w:ind w:firstLine="709"/>
        <w:jc w:val="both"/>
      </w:pPr>
      <w:r w:rsidRPr="006F4F17">
        <w:t>- какую кличку носила собака в семье, в которую входили: дед, бабка, внучка?  (Жучка)</w:t>
      </w:r>
    </w:p>
    <w:p w:rsidR="003718A5" w:rsidRPr="006F4F17" w:rsidRDefault="003718A5" w:rsidP="00B443D3">
      <w:pPr>
        <w:spacing w:after="0" w:line="240" w:lineRule="auto"/>
        <w:ind w:firstLine="709"/>
        <w:jc w:val="both"/>
      </w:pPr>
      <w:r w:rsidRPr="006F4F17">
        <w:t>- кто любил похвастаться и поплатился жизнью?  (Колобок)</w:t>
      </w:r>
    </w:p>
    <w:p w:rsidR="003718A5" w:rsidRPr="006F4F17" w:rsidRDefault="003718A5" w:rsidP="00B443D3">
      <w:pPr>
        <w:spacing w:after="0" w:line="240" w:lineRule="auto"/>
        <w:ind w:firstLine="709"/>
        <w:jc w:val="both"/>
      </w:pPr>
      <w:r w:rsidRPr="006F4F17">
        <w:t xml:space="preserve">- как звали девочку, которая </w:t>
      </w:r>
      <w:proofErr w:type="gramStart"/>
      <w:r w:rsidRPr="006F4F17">
        <w:t>пошла</w:t>
      </w:r>
      <w:proofErr w:type="gramEnd"/>
      <w:r w:rsidRPr="006F4F17">
        <w:t xml:space="preserve"> погулять, заблудилась, зашла в чужой дом, где жили медведи?  (Машенька)</w:t>
      </w:r>
    </w:p>
    <w:p w:rsidR="003718A5" w:rsidRPr="006F4F17" w:rsidRDefault="003718A5" w:rsidP="00B443D3">
      <w:pPr>
        <w:spacing w:after="0" w:line="240" w:lineRule="auto"/>
        <w:ind w:firstLine="709"/>
        <w:jc w:val="both"/>
      </w:pPr>
      <w:r w:rsidRPr="006F4F17">
        <w:t>- у кого избушка была ледяная?  (Лиса)</w:t>
      </w:r>
    </w:p>
    <w:p w:rsidR="003718A5" w:rsidRPr="006F4F17" w:rsidRDefault="003718A5" w:rsidP="00B443D3">
      <w:pPr>
        <w:spacing w:after="0" w:line="240" w:lineRule="auto"/>
        <w:ind w:firstLine="709"/>
        <w:jc w:val="both"/>
      </w:pPr>
      <w:r w:rsidRPr="006F4F17">
        <w:t>- в какой сказке умели говорить: печка, яблонька и речка?  (Гуси – лебеди)</w:t>
      </w:r>
    </w:p>
    <w:p w:rsidR="003718A5" w:rsidRPr="006F4F17" w:rsidRDefault="003718A5" w:rsidP="00B443D3">
      <w:pPr>
        <w:spacing w:after="0" w:line="240" w:lineRule="auto"/>
        <w:ind w:firstLine="709"/>
        <w:jc w:val="both"/>
      </w:pPr>
      <w:r w:rsidRPr="006F4F17">
        <w:t>- какое животное обнаружило теремок в лесу?  (Мышка – норушка)</w:t>
      </w:r>
    </w:p>
    <w:p w:rsidR="003718A5" w:rsidRPr="006F4F17" w:rsidRDefault="003718A5" w:rsidP="00B443D3">
      <w:pPr>
        <w:spacing w:after="0" w:line="240" w:lineRule="auto"/>
        <w:ind w:firstLine="709"/>
        <w:jc w:val="both"/>
        <w:rPr>
          <w:b/>
        </w:rPr>
      </w:pPr>
      <w:r w:rsidRPr="006F4F17">
        <w:rPr>
          <w:b/>
        </w:rPr>
        <w:t>2. Игра «Угадай сказку»</w:t>
      </w:r>
    </w:p>
    <w:p w:rsidR="003718A5" w:rsidRPr="006F4F17" w:rsidRDefault="003718A5" w:rsidP="00B443D3">
      <w:pPr>
        <w:spacing w:after="0" w:line="240" w:lineRule="auto"/>
        <w:ind w:firstLine="709"/>
        <w:jc w:val="both"/>
      </w:pPr>
      <w:r w:rsidRPr="006F4F17">
        <w:t>Бабушка девочку очень любила.</w:t>
      </w:r>
    </w:p>
    <w:p w:rsidR="003718A5" w:rsidRPr="006F4F17" w:rsidRDefault="003718A5" w:rsidP="00B443D3">
      <w:pPr>
        <w:spacing w:after="0" w:line="240" w:lineRule="auto"/>
        <w:ind w:firstLine="709"/>
        <w:jc w:val="both"/>
      </w:pPr>
      <w:r w:rsidRPr="006F4F17">
        <w:t>Шапочку красную ей подарила.</w:t>
      </w:r>
    </w:p>
    <w:p w:rsidR="003718A5" w:rsidRPr="006F4F17" w:rsidRDefault="003718A5" w:rsidP="00B443D3">
      <w:pPr>
        <w:spacing w:after="0" w:line="240" w:lineRule="auto"/>
        <w:ind w:firstLine="709"/>
        <w:jc w:val="both"/>
      </w:pPr>
      <w:r w:rsidRPr="006F4F17">
        <w:t>Девочка имя забыла свое.</w:t>
      </w:r>
    </w:p>
    <w:p w:rsidR="003718A5" w:rsidRPr="006F4F17" w:rsidRDefault="003718A5" w:rsidP="00B443D3">
      <w:pPr>
        <w:spacing w:after="0" w:line="240" w:lineRule="auto"/>
        <w:ind w:firstLine="709"/>
        <w:jc w:val="both"/>
      </w:pPr>
      <w:r w:rsidRPr="006F4F17">
        <w:t>А ну, подскажите имя ее. (Красная Шапочка)</w:t>
      </w:r>
    </w:p>
    <w:p w:rsidR="003718A5"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 xml:space="preserve">На сметане </w:t>
      </w:r>
      <w:proofErr w:type="gramStart"/>
      <w:r w:rsidRPr="006F4F17">
        <w:t>мешен</w:t>
      </w:r>
      <w:proofErr w:type="gramEnd"/>
      <w:r w:rsidRPr="006F4F17">
        <w:t>,</w:t>
      </w:r>
    </w:p>
    <w:p w:rsidR="003718A5" w:rsidRPr="006F4F17" w:rsidRDefault="003718A5" w:rsidP="00B443D3">
      <w:pPr>
        <w:spacing w:after="0" w:line="240" w:lineRule="auto"/>
        <w:ind w:firstLine="709"/>
        <w:jc w:val="both"/>
      </w:pPr>
      <w:r w:rsidRPr="006F4F17">
        <w:t xml:space="preserve">На окошке </w:t>
      </w:r>
      <w:proofErr w:type="gramStart"/>
      <w:r w:rsidRPr="006F4F17">
        <w:t>стужен</w:t>
      </w:r>
      <w:proofErr w:type="gramEnd"/>
      <w:r w:rsidRPr="006F4F17">
        <w:t>,</w:t>
      </w:r>
    </w:p>
    <w:p w:rsidR="003718A5" w:rsidRPr="006F4F17" w:rsidRDefault="003718A5" w:rsidP="00B443D3">
      <w:pPr>
        <w:spacing w:after="0" w:line="240" w:lineRule="auto"/>
        <w:ind w:firstLine="709"/>
        <w:jc w:val="both"/>
      </w:pPr>
      <w:r w:rsidRPr="006F4F17">
        <w:t>Круглый бок, румяный бок</w:t>
      </w:r>
    </w:p>
    <w:p w:rsidR="003718A5" w:rsidRPr="006F4F17" w:rsidRDefault="003718A5" w:rsidP="00B443D3">
      <w:pPr>
        <w:spacing w:after="0" w:line="240" w:lineRule="auto"/>
        <w:ind w:firstLine="709"/>
        <w:jc w:val="both"/>
      </w:pPr>
      <w:r w:rsidRPr="006F4F17">
        <w:t>Покатился … (колобок)</w:t>
      </w:r>
    </w:p>
    <w:p w:rsidR="003718A5"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У отца был мальчик странный,</w:t>
      </w:r>
    </w:p>
    <w:p w:rsidR="003718A5" w:rsidRPr="006F4F17" w:rsidRDefault="003718A5" w:rsidP="00B443D3">
      <w:pPr>
        <w:spacing w:after="0" w:line="240" w:lineRule="auto"/>
        <w:ind w:firstLine="709"/>
        <w:jc w:val="both"/>
      </w:pPr>
      <w:r w:rsidRPr="006F4F17">
        <w:t>Необычный — деревянный.</w:t>
      </w:r>
    </w:p>
    <w:p w:rsidR="003718A5" w:rsidRPr="006F4F17" w:rsidRDefault="003718A5" w:rsidP="00B443D3">
      <w:pPr>
        <w:spacing w:after="0" w:line="240" w:lineRule="auto"/>
        <w:ind w:firstLine="709"/>
        <w:jc w:val="both"/>
      </w:pPr>
      <w:r w:rsidRPr="006F4F17">
        <w:t>Но любил папаша сына.</w:t>
      </w:r>
    </w:p>
    <w:p w:rsidR="003718A5" w:rsidRPr="006F4F17" w:rsidRDefault="003718A5" w:rsidP="00B443D3">
      <w:pPr>
        <w:spacing w:after="0" w:line="240" w:lineRule="auto"/>
        <w:ind w:firstLine="709"/>
        <w:jc w:val="both"/>
      </w:pPr>
      <w:r w:rsidRPr="006F4F17">
        <w:t>Что за странный</w:t>
      </w:r>
    </w:p>
    <w:p w:rsidR="003718A5" w:rsidRPr="006F4F17" w:rsidRDefault="003718A5" w:rsidP="00B443D3">
      <w:pPr>
        <w:spacing w:after="0" w:line="240" w:lineRule="auto"/>
        <w:ind w:firstLine="709"/>
        <w:jc w:val="both"/>
      </w:pPr>
      <w:r w:rsidRPr="006F4F17">
        <w:t>Человечек деревянный</w:t>
      </w:r>
    </w:p>
    <w:p w:rsidR="003718A5" w:rsidRPr="006F4F17" w:rsidRDefault="003718A5" w:rsidP="00B443D3">
      <w:pPr>
        <w:spacing w:after="0" w:line="240" w:lineRule="auto"/>
        <w:ind w:firstLine="709"/>
        <w:jc w:val="both"/>
      </w:pPr>
      <w:r w:rsidRPr="006F4F17">
        <w:t>На земле и под водой</w:t>
      </w:r>
    </w:p>
    <w:p w:rsidR="003718A5" w:rsidRPr="006F4F17" w:rsidRDefault="003718A5" w:rsidP="00B443D3">
      <w:pPr>
        <w:spacing w:after="0" w:line="240" w:lineRule="auto"/>
        <w:ind w:firstLine="709"/>
        <w:jc w:val="both"/>
      </w:pPr>
      <w:r w:rsidRPr="006F4F17">
        <w:t>Ищет ключик золотой?</w:t>
      </w:r>
    </w:p>
    <w:p w:rsidR="003718A5" w:rsidRDefault="003718A5" w:rsidP="00B443D3">
      <w:pPr>
        <w:spacing w:after="0" w:line="240" w:lineRule="auto"/>
        <w:ind w:firstLine="709"/>
        <w:jc w:val="both"/>
      </w:pPr>
      <w:r w:rsidRPr="006F4F17">
        <w:t>Всюду нос сует он длинный.</w:t>
      </w:r>
    </w:p>
    <w:p w:rsidR="003718A5" w:rsidRPr="006F4F17" w:rsidRDefault="003718A5" w:rsidP="00B443D3">
      <w:pPr>
        <w:spacing w:after="0" w:line="240" w:lineRule="auto"/>
        <w:ind w:firstLine="709"/>
        <w:jc w:val="both"/>
      </w:pPr>
      <w:r w:rsidRPr="006F4F17">
        <w:t>Кто же это?.. (Буратино)</w:t>
      </w:r>
    </w:p>
    <w:p w:rsidR="003718A5"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У Золушки с ножки</w:t>
      </w:r>
    </w:p>
    <w:p w:rsidR="003718A5" w:rsidRPr="006F4F17" w:rsidRDefault="003718A5" w:rsidP="00B443D3">
      <w:pPr>
        <w:spacing w:after="0" w:line="240" w:lineRule="auto"/>
        <w:ind w:firstLine="709"/>
        <w:jc w:val="both"/>
      </w:pPr>
      <w:r w:rsidRPr="006F4F17">
        <w:t>свалилась случайно.</w:t>
      </w:r>
    </w:p>
    <w:p w:rsidR="003718A5" w:rsidRPr="006F4F17" w:rsidRDefault="003718A5" w:rsidP="00B443D3">
      <w:pPr>
        <w:spacing w:after="0" w:line="240" w:lineRule="auto"/>
        <w:ind w:firstLine="709"/>
        <w:jc w:val="both"/>
      </w:pPr>
      <w:r w:rsidRPr="006F4F17">
        <w:t>Была не простою она,</w:t>
      </w:r>
    </w:p>
    <w:p w:rsidR="003718A5" w:rsidRPr="006F4F17" w:rsidRDefault="003718A5" w:rsidP="00B443D3">
      <w:pPr>
        <w:spacing w:after="0" w:line="240" w:lineRule="auto"/>
        <w:ind w:firstLine="709"/>
        <w:jc w:val="both"/>
      </w:pPr>
      <w:r w:rsidRPr="006F4F17">
        <w:t xml:space="preserve">а </w:t>
      </w:r>
      <w:proofErr w:type="gramStart"/>
      <w:r w:rsidRPr="006F4F17">
        <w:t>хрустальной</w:t>
      </w:r>
      <w:proofErr w:type="gramEnd"/>
      <w:r w:rsidRPr="006F4F17">
        <w:t xml:space="preserve"> … (туфелька)</w:t>
      </w:r>
    </w:p>
    <w:p w:rsidR="003718A5" w:rsidRPr="006F4F17"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lastRenderedPageBreak/>
        <w:t>Всех важней она в загадке,</w:t>
      </w:r>
    </w:p>
    <w:p w:rsidR="003718A5" w:rsidRPr="006F4F17" w:rsidRDefault="003718A5" w:rsidP="00B443D3">
      <w:pPr>
        <w:spacing w:after="0" w:line="240" w:lineRule="auto"/>
        <w:ind w:firstLine="709"/>
        <w:jc w:val="both"/>
      </w:pPr>
      <w:r w:rsidRPr="006F4F17">
        <w:t>Хоть и в погребе жила:</w:t>
      </w:r>
    </w:p>
    <w:p w:rsidR="003718A5" w:rsidRPr="006F4F17" w:rsidRDefault="003718A5" w:rsidP="00B443D3">
      <w:pPr>
        <w:spacing w:after="0" w:line="240" w:lineRule="auto"/>
        <w:ind w:firstLine="709"/>
        <w:jc w:val="both"/>
      </w:pPr>
      <w:r w:rsidRPr="006F4F17">
        <w:t>Репку вытащить из грядки</w:t>
      </w:r>
    </w:p>
    <w:p w:rsidR="003718A5" w:rsidRPr="006F4F17" w:rsidRDefault="003718A5" w:rsidP="00B443D3">
      <w:pPr>
        <w:spacing w:after="0" w:line="240" w:lineRule="auto"/>
        <w:ind w:firstLine="709"/>
        <w:jc w:val="both"/>
      </w:pPr>
      <w:r w:rsidRPr="006F4F17">
        <w:t>Деду с бабкой помогла. (Мышка из русской народной сказки «Репка»)</w:t>
      </w:r>
    </w:p>
    <w:p w:rsidR="003718A5" w:rsidRPr="006F4F17"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Ждали маму с молоком,</w:t>
      </w:r>
    </w:p>
    <w:p w:rsidR="003718A5" w:rsidRPr="006F4F17" w:rsidRDefault="003718A5" w:rsidP="00B443D3">
      <w:pPr>
        <w:spacing w:after="0" w:line="240" w:lineRule="auto"/>
        <w:ind w:firstLine="709"/>
        <w:jc w:val="both"/>
      </w:pPr>
      <w:r w:rsidRPr="006F4F17">
        <w:t>А пустили волка в дом.</w:t>
      </w:r>
    </w:p>
    <w:p w:rsidR="003718A5" w:rsidRPr="006F4F17" w:rsidRDefault="003718A5" w:rsidP="00B443D3">
      <w:pPr>
        <w:spacing w:after="0" w:line="240" w:lineRule="auto"/>
        <w:ind w:firstLine="709"/>
        <w:jc w:val="both"/>
      </w:pPr>
      <w:r w:rsidRPr="006F4F17">
        <w:t>Кто же были эти</w:t>
      </w:r>
    </w:p>
    <w:p w:rsidR="003718A5" w:rsidRPr="006F4F17" w:rsidRDefault="003718A5" w:rsidP="00B443D3">
      <w:pPr>
        <w:spacing w:after="0" w:line="240" w:lineRule="auto"/>
        <w:ind w:firstLine="709"/>
        <w:jc w:val="both"/>
      </w:pPr>
      <w:r w:rsidRPr="006F4F17">
        <w:t>Маленькие дети? (козлята из сказки «Волк и семеро козлят»)</w:t>
      </w:r>
    </w:p>
    <w:p w:rsidR="003718A5" w:rsidRPr="006F4F17"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Возле леса, на опушке</w:t>
      </w:r>
    </w:p>
    <w:p w:rsidR="003718A5" w:rsidRPr="006F4F17" w:rsidRDefault="003718A5" w:rsidP="00B443D3">
      <w:pPr>
        <w:spacing w:after="0" w:line="240" w:lineRule="auto"/>
        <w:ind w:firstLine="709"/>
        <w:jc w:val="both"/>
      </w:pPr>
      <w:r w:rsidRPr="006F4F17">
        <w:t>Трое их живет в избушке.</w:t>
      </w:r>
    </w:p>
    <w:p w:rsidR="003718A5" w:rsidRPr="006F4F17" w:rsidRDefault="003718A5" w:rsidP="00B443D3">
      <w:pPr>
        <w:spacing w:after="0" w:line="240" w:lineRule="auto"/>
        <w:ind w:firstLine="709"/>
        <w:jc w:val="both"/>
      </w:pPr>
      <w:r w:rsidRPr="006F4F17">
        <w:t>Там три стула и три кружки.</w:t>
      </w:r>
    </w:p>
    <w:p w:rsidR="003718A5" w:rsidRPr="006F4F17" w:rsidRDefault="003718A5" w:rsidP="00B443D3">
      <w:pPr>
        <w:spacing w:after="0" w:line="240" w:lineRule="auto"/>
        <w:ind w:firstLine="709"/>
        <w:jc w:val="both"/>
      </w:pPr>
      <w:r w:rsidRPr="006F4F17">
        <w:t>Три кроватки, три подушки.</w:t>
      </w:r>
    </w:p>
    <w:p w:rsidR="003718A5" w:rsidRPr="006F4F17" w:rsidRDefault="003718A5" w:rsidP="00B443D3">
      <w:pPr>
        <w:spacing w:after="0" w:line="240" w:lineRule="auto"/>
        <w:ind w:firstLine="709"/>
        <w:jc w:val="both"/>
      </w:pPr>
      <w:r w:rsidRPr="006F4F17">
        <w:t>Угадайте без подсказки,</w:t>
      </w:r>
    </w:p>
    <w:p w:rsidR="003718A5" w:rsidRPr="006F4F17" w:rsidRDefault="003718A5" w:rsidP="00B443D3">
      <w:pPr>
        <w:spacing w:after="0" w:line="240" w:lineRule="auto"/>
        <w:ind w:firstLine="709"/>
        <w:jc w:val="both"/>
      </w:pPr>
      <w:r w:rsidRPr="006F4F17">
        <w:t>Кто герои этой сказки? (Три медведя)</w:t>
      </w:r>
    </w:p>
    <w:p w:rsidR="003718A5" w:rsidRPr="006F4F17"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Носик круглый, пятачком,</w:t>
      </w:r>
    </w:p>
    <w:p w:rsidR="003718A5" w:rsidRPr="006F4F17" w:rsidRDefault="003718A5" w:rsidP="00B443D3">
      <w:pPr>
        <w:spacing w:after="0" w:line="240" w:lineRule="auto"/>
        <w:ind w:firstLine="709"/>
        <w:jc w:val="both"/>
      </w:pPr>
      <w:r w:rsidRPr="006F4F17">
        <w:t>Им в земле удобно рыться,</w:t>
      </w:r>
    </w:p>
    <w:p w:rsidR="003718A5" w:rsidRPr="006F4F17" w:rsidRDefault="003718A5" w:rsidP="00B443D3">
      <w:pPr>
        <w:spacing w:after="0" w:line="240" w:lineRule="auto"/>
        <w:ind w:firstLine="709"/>
        <w:jc w:val="both"/>
      </w:pPr>
      <w:r w:rsidRPr="006F4F17">
        <w:t>Хвостик маленький крючком,</w:t>
      </w:r>
    </w:p>
    <w:p w:rsidR="003718A5" w:rsidRPr="006F4F17" w:rsidRDefault="003718A5" w:rsidP="00B443D3">
      <w:pPr>
        <w:spacing w:after="0" w:line="240" w:lineRule="auto"/>
        <w:ind w:firstLine="709"/>
        <w:jc w:val="both"/>
      </w:pPr>
      <w:r w:rsidRPr="006F4F17">
        <w:t>Вместо туфелек — копытца.</w:t>
      </w:r>
    </w:p>
    <w:p w:rsidR="003718A5" w:rsidRPr="006F4F17" w:rsidRDefault="003718A5" w:rsidP="00B443D3">
      <w:pPr>
        <w:spacing w:after="0" w:line="240" w:lineRule="auto"/>
        <w:ind w:firstLine="709"/>
        <w:jc w:val="both"/>
      </w:pPr>
      <w:r w:rsidRPr="006F4F17">
        <w:t>Трое их — и до чего же</w:t>
      </w:r>
    </w:p>
    <w:p w:rsidR="003718A5" w:rsidRPr="006F4F17" w:rsidRDefault="003718A5" w:rsidP="00B443D3">
      <w:pPr>
        <w:spacing w:after="0" w:line="240" w:lineRule="auto"/>
        <w:ind w:firstLine="709"/>
        <w:jc w:val="both"/>
      </w:pPr>
      <w:r w:rsidRPr="006F4F17">
        <w:t>Братья дружные похожи.</w:t>
      </w:r>
    </w:p>
    <w:p w:rsidR="003718A5" w:rsidRPr="006F4F17" w:rsidRDefault="003718A5" w:rsidP="00B443D3">
      <w:pPr>
        <w:spacing w:after="0" w:line="240" w:lineRule="auto"/>
        <w:ind w:firstLine="709"/>
        <w:jc w:val="both"/>
      </w:pPr>
      <w:r w:rsidRPr="006F4F17">
        <w:t>Отгадайте без подсказки,</w:t>
      </w:r>
    </w:p>
    <w:p w:rsidR="003718A5" w:rsidRPr="006F4F17" w:rsidRDefault="003718A5" w:rsidP="00B443D3">
      <w:pPr>
        <w:spacing w:after="0" w:line="240" w:lineRule="auto"/>
        <w:ind w:firstLine="709"/>
        <w:jc w:val="both"/>
      </w:pPr>
      <w:r w:rsidRPr="006F4F17">
        <w:t>Кто герои этой сказки? (Три поросенка)</w:t>
      </w:r>
    </w:p>
    <w:p w:rsidR="003718A5" w:rsidRPr="006F4F17"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Лечит маленьких детей,</w:t>
      </w:r>
    </w:p>
    <w:p w:rsidR="003718A5" w:rsidRPr="006F4F17" w:rsidRDefault="003718A5" w:rsidP="00B443D3">
      <w:pPr>
        <w:spacing w:after="0" w:line="240" w:lineRule="auto"/>
        <w:ind w:firstLine="709"/>
        <w:jc w:val="both"/>
      </w:pPr>
      <w:r w:rsidRPr="006F4F17">
        <w:t>Лечит птичек и зверей,</w:t>
      </w:r>
    </w:p>
    <w:p w:rsidR="003718A5" w:rsidRPr="006F4F17" w:rsidRDefault="003718A5" w:rsidP="00B443D3">
      <w:pPr>
        <w:spacing w:after="0" w:line="240" w:lineRule="auto"/>
        <w:ind w:firstLine="709"/>
        <w:jc w:val="both"/>
      </w:pPr>
      <w:r w:rsidRPr="006F4F17">
        <w:t>Сквозь очки свои глядит</w:t>
      </w:r>
    </w:p>
    <w:p w:rsidR="003718A5" w:rsidRPr="006F4F17" w:rsidRDefault="003718A5" w:rsidP="00B443D3">
      <w:pPr>
        <w:spacing w:after="0" w:line="240" w:lineRule="auto"/>
        <w:ind w:firstLine="709"/>
        <w:jc w:val="both"/>
      </w:pPr>
      <w:r w:rsidRPr="006F4F17">
        <w:t>Добрый доктор … (Айболит)</w:t>
      </w:r>
    </w:p>
    <w:p w:rsidR="003718A5" w:rsidRPr="006F4F17" w:rsidRDefault="003718A5" w:rsidP="00B443D3">
      <w:pPr>
        <w:spacing w:after="0" w:line="240" w:lineRule="auto"/>
        <w:ind w:firstLine="709"/>
        <w:jc w:val="both"/>
      </w:pPr>
    </w:p>
    <w:p w:rsidR="003718A5" w:rsidRPr="006F4F17" w:rsidRDefault="003718A5" w:rsidP="00B443D3">
      <w:pPr>
        <w:spacing w:after="0" w:line="240" w:lineRule="auto"/>
        <w:ind w:firstLine="709"/>
        <w:jc w:val="both"/>
      </w:pPr>
      <w:r w:rsidRPr="006F4F17">
        <w:t>Посадил дед в огороде</w:t>
      </w:r>
    </w:p>
    <w:p w:rsidR="003718A5" w:rsidRPr="006F4F17" w:rsidRDefault="003718A5" w:rsidP="00B443D3">
      <w:pPr>
        <w:spacing w:after="0" w:line="240" w:lineRule="auto"/>
        <w:ind w:firstLine="709"/>
        <w:jc w:val="both"/>
      </w:pPr>
      <w:r w:rsidRPr="006F4F17">
        <w:t>Чудо - овощ для еды,</w:t>
      </w:r>
    </w:p>
    <w:p w:rsidR="003718A5" w:rsidRPr="006F4F17" w:rsidRDefault="003718A5" w:rsidP="00B443D3">
      <w:pPr>
        <w:spacing w:after="0" w:line="240" w:lineRule="auto"/>
        <w:ind w:firstLine="709"/>
        <w:jc w:val="both"/>
      </w:pPr>
      <w:r w:rsidRPr="006F4F17">
        <w:t>Вот и лето уж проходит,</w:t>
      </w:r>
    </w:p>
    <w:p w:rsidR="003718A5" w:rsidRPr="006F4F17" w:rsidRDefault="003718A5" w:rsidP="00B443D3">
      <w:pPr>
        <w:spacing w:after="0" w:line="240" w:lineRule="auto"/>
        <w:ind w:firstLine="709"/>
        <w:jc w:val="both"/>
      </w:pPr>
      <w:r w:rsidRPr="006F4F17">
        <w:t>Дед идет смотреть труды.</w:t>
      </w:r>
    </w:p>
    <w:p w:rsidR="003718A5" w:rsidRPr="006F4F17" w:rsidRDefault="003718A5" w:rsidP="00B443D3">
      <w:pPr>
        <w:spacing w:after="0" w:line="240" w:lineRule="auto"/>
        <w:ind w:firstLine="709"/>
        <w:jc w:val="both"/>
      </w:pPr>
      <w:r w:rsidRPr="006F4F17">
        <w:t>Стал тянуть он – не выходит,</w:t>
      </w:r>
    </w:p>
    <w:p w:rsidR="003718A5" w:rsidRPr="006F4F17" w:rsidRDefault="003718A5" w:rsidP="00B443D3">
      <w:pPr>
        <w:spacing w:after="0" w:line="240" w:lineRule="auto"/>
        <w:ind w:firstLine="709"/>
        <w:jc w:val="both"/>
      </w:pPr>
      <w:r w:rsidRPr="006F4F17">
        <w:t>Не обойтись здесь без семьи.</w:t>
      </w:r>
    </w:p>
    <w:p w:rsidR="003718A5" w:rsidRPr="006F4F17" w:rsidRDefault="003718A5" w:rsidP="00B443D3">
      <w:pPr>
        <w:spacing w:after="0" w:line="240" w:lineRule="auto"/>
        <w:ind w:firstLine="709"/>
        <w:jc w:val="both"/>
      </w:pPr>
      <w:r w:rsidRPr="006F4F17">
        <w:t>Только с помощью норушки</w:t>
      </w:r>
    </w:p>
    <w:p w:rsidR="003718A5" w:rsidRPr="006F4F17" w:rsidRDefault="003718A5" w:rsidP="00B443D3">
      <w:pPr>
        <w:spacing w:after="0" w:line="240" w:lineRule="auto"/>
        <w:ind w:firstLine="709"/>
        <w:jc w:val="both"/>
      </w:pPr>
      <w:r w:rsidRPr="006F4F17">
        <w:t>Овощ вытянуть смогли. (Репка)</w:t>
      </w:r>
    </w:p>
    <w:p w:rsidR="003718A5" w:rsidRDefault="003718A5" w:rsidP="00B443D3">
      <w:pPr>
        <w:spacing w:after="0" w:line="240" w:lineRule="auto"/>
        <w:jc w:val="both"/>
      </w:pPr>
      <w:r w:rsidRPr="006F4F17">
        <w:rPr>
          <w:b/>
          <w:i/>
        </w:rPr>
        <w:t>Воспитатель:</w:t>
      </w:r>
      <w:r w:rsidRPr="006F4F17">
        <w:t xml:space="preserve"> - Молодцы, ребята, хорошо справились с заданиями нашей викторины. Теперь я вижу, вы очень хорошо знаете сказки. Ведь наши сказки добрые, в них добро всегда побеждает зло, а еще в народе говорят: «Сказка ложь, да в ней намек: добрым молодцам ур</w:t>
      </w:r>
      <w:r>
        <w:t>ок».</w:t>
      </w:r>
      <w:r>
        <w:br w:type="page"/>
      </w:r>
    </w:p>
    <w:p w:rsidR="003718A5" w:rsidRDefault="003718A5" w:rsidP="00B443D3">
      <w:pPr>
        <w:spacing w:after="0" w:line="240" w:lineRule="auto"/>
        <w:jc w:val="center"/>
        <w:rPr>
          <w:b/>
          <w:sz w:val="32"/>
          <w:szCs w:val="32"/>
        </w:rPr>
      </w:pPr>
      <w:r>
        <w:rPr>
          <w:b/>
          <w:sz w:val="32"/>
          <w:szCs w:val="32"/>
        </w:rPr>
        <w:lastRenderedPageBreak/>
        <w:t>Консультация для родителей</w:t>
      </w:r>
    </w:p>
    <w:p w:rsidR="003718A5" w:rsidRDefault="003718A5" w:rsidP="00B443D3">
      <w:pPr>
        <w:spacing w:after="0" w:line="240" w:lineRule="auto"/>
        <w:jc w:val="center"/>
        <w:rPr>
          <w:b/>
          <w:sz w:val="32"/>
          <w:szCs w:val="32"/>
        </w:rPr>
      </w:pPr>
      <w:r w:rsidRPr="006F4F17">
        <w:rPr>
          <w:b/>
          <w:sz w:val="32"/>
          <w:szCs w:val="32"/>
        </w:rPr>
        <w:t>«Роль сказки в жизни детей</w:t>
      </w:r>
      <w:r w:rsidRPr="006F4F17">
        <w:rPr>
          <w:sz w:val="32"/>
          <w:szCs w:val="32"/>
        </w:rPr>
        <w:t xml:space="preserve"> -</w:t>
      </w:r>
      <w:r w:rsidRPr="006F4F17">
        <w:rPr>
          <w:b/>
          <w:sz w:val="32"/>
          <w:szCs w:val="32"/>
        </w:rPr>
        <w:t xml:space="preserve"> дошкольников»</w:t>
      </w:r>
    </w:p>
    <w:p w:rsidR="003718A5" w:rsidRPr="006F4F17" w:rsidRDefault="003718A5" w:rsidP="00B443D3">
      <w:pPr>
        <w:spacing w:after="0" w:line="240" w:lineRule="auto"/>
        <w:jc w:val="center"/>
        <w:rPr>
          <w:b/>
          <w:sz w:val="32"/>
          <w:szCs w:val="32"/>
        </w:rPr>
      </w:pPr>
    </w:p>
    <w:p w:rsidR="003718A5" w:rsidRPr="0061439A" w:rsidRDefault="003718A5" w:rsidP="00B443D3">
      <w:pPr>
        <w:spacing w:after="0" w:line="240" w:lineRule="auto"/>
        <w:ind w:firstLine="709"/>
        <w:jc w:val="both"/>
        <w:rPr>
          <w:sz w:val="27"/>
          <w:szCs w:val="27"/>
        </w:rPr>
      </w:pPr>
      <w:r w:rsidRPr="0061439A">
        <w:rPr>
          <w:sz w:val="27"/>
          <w:szCs w:val="27"/>
          <w:u w:val="thick"/>
        </w:rPr>
        <w:t>«Сказка ложь, да в ней намёк, добрым молодцам урок»</w:t>
      </w:r>
      <w:r w:rsidRPr="0061439A">
        <w:rPr>
          <w:sz w:val="27"/>
          <w:szCs w:val="27"/>
        </w:rPr>
        <w:t xml:space="preserve"> - эти слова мы знаем с детства. Ведь сказка не только развлекает, но и ненавязчиво воспитывает, знакомит ребёнка с окружающим миром, добром и злом. Она - универсальный учитель. Благодаря сказке ребёнок познаёт мир не только умом, но и сердцем. И не только познаёт, но и откликается на события и явления окружающего мира, выражает своё отношение к добру и злу. В сказке черпаются первые представления о справедливости и несправедливости. Сказка активизирует воображение ребёнка, заставляет его сопереживать и внутренне содействовать персонажам. В результате этого сопереживания у ребёнка появляются не только новые знания, но и самое главное - новое эмоциональное отношение к окружающему: к людям, предметам, явлениям.</w:t>
      </w:r>
    </w:p>
    <w:p w:rsidR="003718A5" w:rsidRPr="0061439A" w:rsidRDefault="003718A5" w:rsidP="00B443D3">
      <w:pPr>
        <w:spacing w:after="0" w:line="240" w:lineRule="auto"/>
        <w:ind w:firstLine="709"/>
        <w:jc w:val="both"/>
        <w:rPr>
          <w:sz w:val="27"/>
          <w:szCs w:val="27"/>
        </w:rPr>
      </w:pPr>
      <w:r w:rsidRPr="0061439A">
        <w:rPr>
          <w:sz w:val="27"/>
          <w:szCs w:val="27"/>
        </w:rPr>
        <w:t>Из сказок дети черпают множество познаний: первые представления о времени и пространстве, о связи человека с природой, предметным миром. Сказки позволяют детям впервые испытать храбрость и стойкость, увидеть добро и зло, быть чутким к чужим бедам и радостям. Ведь сказка для ребёнка - это не просто вымысел, фантазия, это особая реальность мира чувств. Слушая сказки, дети глубоко сочувствуют персонажам, у них появляется внутренний импульс к содействию, к помощи, к защите.</w:t>
      </w:r>
    </w:p>
    <w:p w:rsidR="003718A5" w:rsidRPr="0061439A" w:rsidRDefault="003718A5" w:rsidP="00B443D3">
      <w:pPr>
        <w:spacing w:after="0" w:line="240" w:lineRule="auto"/>
        <w:ind w:firstLine="709"/>
        <w:jc w:val="both"/>
        <w:rPr>
          <w:sz w:val="27"/>
          <w:szCs w:val="27"/>
        </w:rPr>
      </w:pPr>
      <w:r w:rsidRPr="0061439A">
        <w:rPr>
          <w:sz w:val="27"/>
          <w:szCs w:val="27"/>
        </w:rPr>
        <w:t xml:space="preserve">Как правило, сказки несут в себе многовековую народную мудрость. Они очень доступно и доходчиво объясняют детям те или иные аспекты жизни человека, отделяют добро от зла. Именно поэтому сказки – это неотъемлемая составляющая детского воспитания. Читая сказки, родители формируют у ребенка основы общения и поведения. У него развивается воображение, и повышаются творческие возможности. Известно, что дети, которым постоянно читались сказки, намного быстрее учатся говорить и правильно формулировать свои мысли. </w:t>
      </w:r>
    </w:p>
    <w:p w:rsidR="003718A5" w:rsidRPr="0061439A" w:rsidRDefault="003718A5" w:rsidP="00B443D3">
      <w:pPr>
        <w:spacing w:after="0" w:line="240" w:lineRule="auto"/>
        <w:ind w:firstLine="709"/>
        <w:jc w:val="both"/>
        <w:rPr>
          <w:sz w:val="27"/>
          <w:szCs w:val="27"/>
        </w:rPr>
      </w:pPr>
      <w:r w:rsidRPr="0061439A">
        <w:rPr>
          <w:sz w:val="27"/>
          <w:szCs w:val="27"/>
        </w:rPr>
        <w:t>Хочется обратить внимание на то, что сказку нужно не читать, а рассказывать. Этим у детей воспитывается умение слушать и понимать монологическую речь. Чтобы первое знакомство не только заинтересовало детей, но и нашло отражение в их чувствах и эмоциях, нужно выразительно преподнести текст. Эмоциональную окраску речи дети начинают ощущать с усвоением речи вообще. Особенно доступна им выразительность интонации. После рассказывания сказки необходимо рассмотреть вместе с детьми иллюстрации, провести беседу, которая поможет ребятам лучше понять содержание, правильно оценить некоторые эпизоды сказочной истории. Желательно задавать вопросы, помогающие формированию лексико-грамматических представлений детей, а также побуждающие их анализировать, рассуждать, делать выводы.</w:t>
      </w:r>
    </w:p>
    <w:p w:rsidR="003718A5" w:rsidRPr="0061439A" w:rsidRDefault="003718A5" w:rsidP="00B443D3">
      <w:pPr>
        <w:spacing w:after="0" w:line="240" w:lineRule="auto"/>
        <w:ind w:firstLine="709"/>
        <w:jc w:val="both"/>
        <w:rPr>
          <w:sz w:val="27"/>
          <w:szCs w:val="27"/>
        </w:rPr>
      </w:pPr>
      <w:r w:rsidRPr="0061439A">
        <w:rPr>
          <w:sz w:val="27"/>
          <w:szCs w:val="27"/>
        </w:rPr>
        <w:t>Русская народная сказка – это сокровище народной мудрости. Её отличает глубина идей, богатство содержания, поэтичный язык и высокая воспитательная направленность.</w:t>
      </w:r>
    </w:p>
    <w:p w:rsidR="003718A5" w:rsidRDefault="003718A5" w:rsidP="00B443D3">
      <w:pPr>
        <w:spacing w:after="0" w:line="240" w:lineRule="auto"/>
        <w:ind w:firstLine="709"/>
        <w:jc w:val="right"/>
        <w:rPr>
          <w:u w:val="single"/>
        </w:rPr>
      </w:pPr>
    </w:p>
    <w:p w:rsidR="003718A5" w:rsidRDefault="003718A5" w:rsidP="00B443D3">
      <w:pPr>
        <w:spacing w:after="0" w:line="240" w:lineRule="auto"/>
        <w:ind w:firstLine="709"/>
        <w:jc w:val="right"/>
      </w:pPr>
      <w:r w:rsidRPr="006F4F17">
        <w:rPr>
          <w:u w:val="single"/>
        </w:rPr>
        <w:t>Источник:</w:t>
      </w:r>
      <w:hyperlink r:id="rId9" w:history="1">
        <w:r w:rsidRPr="006F4F17">
          <w:rPr>
            <w:rStyle w:val="a9"/>
          </w:rPr>
          <w:t>http://nsportal.ru/detskiy-sad/materialy-dlya-roditeley/</w:t>
        </w:r>
      </w:hyperlink>
    </w:p>
    <w:p w:rsidR="00B915B3" w:rsidRDefault="00B915B3" w:rsidP="00B443D3">
      <w:pPr>
        <w:spacing w:after="0" w:line="240" w:lineRule="auto"/>
        <w:ind w:firstLine="709"/>
        <w:jc w:val="center"/>
        <w:rPr>
          <w:b/>
        </w:rPr>
      </w:pPr>
    </w:p>
    <w:p w:rsidR="00B915B3" w:rsidRDefault="00B915B3" w:rsidP="00B443D3">
      <w:pPr>
        <w:spacing w:after="0" w:line="240" w:lineRule="auto"/>
        <w:ind w:firstLine="709"/>
        <w:jc w:val="center"/>
        <w:rPr>
          <w:b/>
        </w:rPr>
      </w:pPr>
    </w:p>
    <w:p w:rsidR="00B915B3" w:rsidRDefault="00B915B3" w:rsidP="00B443D3">
      <w:pPr>
        <w:spacing w:after="0" w:line="240" w:lineRule="auto"/>
        <w:ind w:firstLine="709"/>
        <w:jc w:val="center"/>
        <w:rPr>
          <w:b/>
        </w:rPr>
      </w:pPr>
    </w:p>
    <w:p w:rsidR="00B915B3" w:rsidRDefault="00B915B3" w:rsidP="00B443D3">
      <w:pPr>
        <w:spacing w:after="0" w:line="240" w:lineRule="auto"/>
        <w:ind w:firstLine="709"/>
        <w:jc w:val="center"/>
        <w:rPr>
          <w:b/>
        </w:rPr>
      </w:pPr>
    </w:p>
    <w:p w:rsidR="003718A5" w:rsidRDefault="003718A5" w:rsidP="00B443D3">
      <w:pPr>
        <w:spacing w:after="0" w:line="240" w:lineRule="auto"/>
        <w:ind w:firstLine="709"/>
        <w:jc w:val="center"/>
        <w:rPr>
          <w:b/>
        </w:rPr>
      </w:pPr>
      <w:r>
        <w:rPr>
          <w:b/>
        </w:rPr>
        <w:lastRenderedPageBreak/>
        <w:t xml:space="preserve">Конспект </w:t>
      </w:r>
    </w:p>
    <w:p w:rsidR="003718A5" w:rsidRDefault="003718A5" w:rsidP="00B443D3">
      <w:pPr>
        <w:spacing w:after="0" w:line="240" w:lineRule="auto"/>
        <w:ind w:firstLine="709"/>
        <w:jc w:val="center"/>
        <w:rPr>
          <w:b/>
        </w:rPr>
      </w:pPr>
      <w:r>
        <w:rPr>
          <w:b/>
        </w:rPr>
        <w:t xml:space="preserve">образовательной деятельности </w:t>
      </w:r>
      <w:r w:rsidRPr="00A73D53">
        <w:rPr>
          <w:b/>
        </w:rPr>
        <w:t xml:space="preserve">(рисование) </w:t>
      </w:r>
    </w:p>
    <w:p w:rsidR="003718A5" w:rsidRPr="00A73D53" w:rsidRDefault="003718A5" w:rsidP="00B443D3">
      <w:pPr>
        <w:spacing w:after="0" w:line="240" w:lineRule="auto"/>
        <w:ind w:firstLine="709"/>
        <w:jc w:val="center"/>
        <w:rPr>
          <w:b/>
        </w:rPr>
      </w:pPr>
      <w:r>
        <w:rPr>
          <w:b/>
        </w:rPr>
        <w:t xml:space="preserve">на тему: </w:t>
      </w:r>
      <w:r w:rsidRPr="00A73D53">
        <w:rPr>
          <w:b/>
        </w:rPr>
        <w:t>«Украсим рукавичку</w:t>
      </w:r>
      <w:r>
        <w:rPr>
          <w:b/>
        </w:rPr>
        <w:t xml:space="preserve"> - домик</w:t>
      </w:r>
      <w:r w:rsidRPr="00A73D53">
        <w:rPr>
          <w:b/>
        </w:rPr>
        <w:t>»</w:t>
      </w:r>
    </w:p>
    <w:p w:rsidR="003718A5" w:rsidRDefault="003718A5" w:rsidP="00B443D3">
      <w:pPr>
        <w:spacing w:after="0" w:line="240" w:lineRule="auto"/>
        <w:ind w:firstLine="709"/>
        <w:jc w:val="both"/>
      </w:pPr>
    </w:p>
    <w:p w:rsidR="003718A5" w:rsidRDefault="003718A5" w:rsidP="00B443D3">
      <w:pPr>
        <w:spacing w:after="0" w:line="240" w:lineRule="auto"/>
        <w:ind w:firstLine="709"/>
        <w:jc w:val="both"/>
      </w:pPr>
      <w:r w:rsidRPr="00A73D53">
        <w:rPr>
          <w:b/>
        </w:rPr>
        <w:t>Программное содержание:</w:t>
      </w:r>
      <w:r>
        <w:t xml:space="preserve"> Учить детей рисовать по мотивам сказки «Рукавичка», создавать сказочный образ. Развивать воображение, творчество. Формировать умение украшать предмет. Закреплять умения использовать в процессе рисования краски разных цветов; чисто промывать кисть и осушать ее о салфеточку, прежде чем взять другую краску.</w:t>
      </w:r>
    </w:p>
    <w:p w:rsidR="003718A5" w:rsidRDefault="003718A5" w:rsidP="00B443D3">
      <w:pPr>
        <w:spacing w:after="0" w:line="240" w:lineRule="auto"/>
        <w:ind w:firstLine="709"/>
        <w:jc w:val="both"/>
      </w:pPr>
    </w:p>
    <w:p w:rsidR="003718A5" w:rsidRDefault="003718A5" w:rsidP="00B443D3">
      <w:pPr>
        <w:spacing w:after="0" w:line="240" w:lineRule="auto"/>
        <w:ind w:firstLine="709"/>
        <w:jc w:val="both"/>
      </w:pPr>
      <w:r w:rsidRPr="00A73D53">
        <w:rPr>
          <w:b/>
        </w:rPr>
        <w:t>Предварительная работа:</w:t>
      </w:r>
      <w:r w:rsidRPr="00A73D53">
        <w:t xml:space="preserve"> чтение русской народной сказки «Рукавичка», рассматривание иллюстрации с героями сказки.</w:t>
      </w:r>
    </w:p>
    <w:p w:rsidR="003718A5" w:rsidRDefault="003718A5" w:rsidP="00B443D3">
      <w:pPr>
        <w:spacing w:after="0" w:line="240" w:lineRule="auto"/>
        <w:ind w:firstLine="709"/>
        <w:jc w:val="both"/>
      </w:pPr>
    </w:p>
    <w:p w:rsidR="003718A5" w:rsidRPr="00A73D53" w:rsidRDefault="003718A5" w:rsidP="00B443D3">
      <w:pPr>
        <w:spacing w:after="0" w:line="240" w:lineRule="auto"/>
        <w:ind w:firstLine="709"/>
        <w:jc w:val="both"/>
      </w:pPr>
      <w:r w:rsidRPr="004E377E">
        <w:rPr>
          <w:b/>
        </w:rPr>
        <w:t>Методы:</w:t>
      </w:r>
      <w:r>
        <w:t xml:space="preserve"> словесные (диалог, беседа); наглядные (иллюстрации к сказке, рукавички)</w:t>
      </w:r>
    </w:p>
    <w:p w:rsidR="003718A5" w:rsidRPr="004E377E" w:rsidRDefault="003718A5" w:rsidP="00B443D3">
      <w:pPr>
        <w:spacing w:after="0" w:line="240" w:lineRule="auto"/>
        <w:ind w:firstLine="709"/>
        <w:jc w:val="both"/>
        <w:rPr>
          <w:b/>
        </w:rPr>
      </w:pPr>
      <w:r w:rsidRPr="004E377E">
        <w:rPr>
          <w:b/>
        </w:rPr>
        <w:t>Материалы</w:t>
      </w:r>
      <w:r>
        <w:rPr>
          <w:b/>
        </w:rPr>
        <w:t xml:space="preserve">: </w:t>
      </w:r>
      <w:r>
        <w:t>Вырезанные из бумаги педагогом рукавички, краски гуашь 4-5 цветов, кисти, банки с водой, салфетки (на каждого ребенка), те</w:t>
      </w:r>
      <w:proofErr w:type="gramStart"/>
      <w:r>
        <w:t>кст ск</w:t>
      </w:r>
      <w:proofErr w:type="gramEnd"/>
      <w:r>
        <w:t>азки «Рукавичка», рукавичка.</w:t>
      </w:r>
    </w:p>
    <w:p w:rsidR="003718A5" w:rsidRDefault="003718A5" w:rsidP="00B443D3">
      <w:pPr>
        <w:spacing w:after="0" w:line="240" w:lineRule="auto"/>
        <w:ind w:firstLine="709"/>
        <w:jc w:val="both"/>
        <w:rPr>
          <w:b/>
        </w:rPr>
      </w:pPr>
    </w:p>
    <w:p w:rsidR="003718A5" w:rsidRDefault="003718A5" w:rsidP="00B443D3">
      <w:pPr>
        <w:spacing w:after="0" w:line="240" w:lineRule="auto"/>
        <w:ind w:firstLine="709"/>
        <w:jc w:val="both"/>
        <w:rPr>
          <w:b/>
        </w:rPr>
      </w:pPr>
      <w:r w:rsidRPr="00A73D53">
        <w:rPr>
          <w:b/>
        </w:rPr>
        <w:t>Методика проведения занятия</w:t>
      </w:r>
      <w:r>
        <w:rPr>
          <w:b/>
        </w:rPr>
        <w:t>:</w:t>
      </w:r>
    </w:p>
    <w:p w:rsidR="003718A5" w:rsidRDefault="003718A5" w:rsidP="00B443D3">
      <w:pPr>
        <w:spacing w:after="0" w:line="240" w:lineRule="auto"/>
        <w:ind w:firstLine="709"/>
        <w:jc w:val="both"/>
      </w:pPr>
    </w:p>
    <w:p w:rsidR="003718A5" w:rsidRDefault="003718A5" w:rsidP="00B443D3">
      <w:pPr>
        <w:spacing w:after="0" w:line="240" w:lineRule="auto"/>
        <w:ind w:firstLine="709"/>
        <w:jc w:val="both"/>
      </w:pPr>
      <w:r w:rsidRPr="001900BB">
        <w:rPr>
          <w:b/>
        </w:rPr>
        <w:t>Воспитатель:</w:t>
      </w:r>
      <w:r>
        <w:rPr>
          <w:b/>
        </w:rPr>
        <w:t xml:space="preserve"> </w:t>
      </w:r>
      <w:proofErr w:type="gramStart"/>
      <w:r>
        <w:t>-Р</w:t>
      </w:r>
      <w:proofErr w:type="gramEnd"/>
      <w:r>
        <w:t>ебята, чья рукавичка? (Ответы детей)</w:t>
      </w:r>
    </w:p>
    <w:p w:rsidR="003718A5" w:rsidRDefault="003718A5" w:rsidP="00B443D3">
      <w:pPr>
        <w:spacing w:after="0" w:line="240" w:lineRule="auto"/>
        <w:ind w:firstLine="2410"/>
        <w:jc w:val="both"/>
      </w:pPr>
      <w:r>
        <w:t>Наша варежка осталась</w:t>
      </w:r>
    </w:p>
    <w:p w:rsidR="003718A5" w:rsidRDefault="003718A5" w:rsidP="00B443D3">
      <w:pPr>
        <w:spacing w:after="0" w:line="240" w:lineRule="auto"/>
        <w:ind w:firstLine="2410"/>
        <w:jc w:val="both"/>
      </w:pPr>
      <w:r>
        <w:t>Без хозяйки. Вот беда!</w:t>
      </w:r>
    </w:p>
    <w:p w:rsidR="003718A5" w:rsidRDefault="003718A5" w:rsidP="00B443D3">
      <w:pPr>
        <w:spacing w:after="0" w:line="240" w:lineRule="auto"/>
        <w:ind w:firstLine="2410"/>
        <w:jc w:val="both"/>
      </w:pPr>
      <w:r>
        <w:t>Заблудилась, потерялась,</w:t>
      </w:r>
    </w:p>
    <w:p w:rsidR="003718A5" w:rsidRDefault="003718A5" w:rsidP="00B443D3">
      <w:pPr>
        <w:spacing w:after="0" w:line="240" w:lineRule="auto"/>
        <w:ind w:firstLine="2410"/>
        <w:jc w:val="both"/>
      </w:pPr>
      <w:r>
        <w:t>А вокруг неё зима.</w:t>
      </w:r>
    </w:p>
    <w:p w:rsidR="003718A5" w:rsidRDefault="003718A5" w:rsidP="00B443D3">
      <w:pPr>
        <w:spacing w:after="0" w:line="240" w:lineRule="auto"/>
        <w:ind w:firstLine="2410"/>
        <w:jc w:val="both"/>
      </w:pPr>
      <w:r>
        <w:t>Что же делать рукавице?</w:t>
      </w:r>
    </w:p>
    <w:p w:rsidR="003718A5" w:rsidRDefault="003718A5" w:rsidP="00B443D3">
      <w:pPr>
        <w:spacing w:after="0" w:line="240" w:lineRule="auto"/>
        <w:ind w:firstLine="2410"/>
        <w:jc w:val="both"/>
      </w:pPr>
      <w:proofErr w:type="gramStart"/>
      <w:r>
        <w:t>Нету</w:t>
      </w:r>
      <w:proofErr w:type="gramEnd"/>
      <w:r>
        <w:t xml:space="preserve"> ручки той родной,</w:t>
      </w:r>
    </w:p>
    <w:p w:rsidR="003718A5" w:rsidRDefault="003718A5" w:rsidP="00B443D3">
      <w:pPr>
        <w:spacing w:after="0" w:line="240" w:lineRule="auto"/>
        <w:ind w:firstLine="2410"/>
        <w:jc w:val="both"/>
      </w:pPr>
      <w:r>
        <w:t>Что согреет всю тряпицу</w:t>
      </w:r>
    </w:p>
    <w:p w:rsidR="003718A5" w:rsidRDefault="003718A5" w:rsidP="00B443D3">
      <w:pPr>
        <w:spacing w:after="0" w:line="240" w:lineRule="auto"/>
        <w:ind w:firstLine="2410"/>
        <w:jc w:val="both"/>
      </w:pPr>
      <w:r>
        <w:t>Своим маленьким теплом.</w:t>
      </w:r>
    </w:p>
    <w:p w:rsidR="003718A5" w:rsidRDefault="003718A5" w:rsidP="00B443D3">
      <w:pPr>
        <w:spacing w:after="0" w:line="240" w:lineRule="auto"/>
        <w:ind w:firstLine="2410"/>
        <w:jc w:val="both"/>
      </w:pPr>
      <w:r>
        <w:t>Плачет наша рукавичка,</w:t>
      </w:r>
    </w:p>
    <w:p w:rsidR="003718A5" w:rsidRDefault="003718A5" w:rsidP="00B443D3">
      <w:pPr>
        <w:spacing w:after="0" w:line="240" w:lineRule="auto"/>
        <w:ind w:firstLine="2410"/>
        <w:jc w:val="both"/>
      </w:pPr>
      <w:r>
        <w:t>Мёрзнет, лёжа на снегу,</w:t>
      </w:r>
    </w:p>
    <w:p w:rsidR="003718A5" w:rsidRDefault="003718A5" w:rsidP="00B443D3">
      <w:pPr>
        <w:spacing w:after="0" w:line="240" w:lineRule="auto"/>
        <w:ind w:firstLine="2410"/>
        <w:jc w:val="both"/>
      </w:pPr>
      <w:r>
        <w:t>И мечтает, что хозяйка</w:t>
      </w:r>
    </w:p>
    <w:p w:rsidR="003718A5" w:rsidRDefault="003718A5" w:rsidP="00B443D3">
      <w:pPr>
        <w:spacing w:after="0" w:line="240" w:lineRule="auto"/>
        <w:ind w:firstLine="2410"/>
        <w:jc w:val="both"/>
      </w:pPr>
      <w:r>
        <w:t>Прибежит за ней в пургу.</w:t>
      </w:r>
    </w:p>
    <w:p w:rsidR="003718A5" w:rsidRDefault="003718A5" w:rsidP="00B443D3">
      <w:pPr>
        <w:spacing w:after="0" w:line="240" w:lineRule="auto"/>
        <w:ind w:firstLine="709"/>
        <w:jc w:val="both"/>
      </w:pPr>
      <w:r>
        <w:t xml:space="preserve">-Может это рукавичка деда из сказки? Помните, потерял дед свою рукавичку, а когда нашёл, то в ней уже жили </w:t>
      </w:r>
      <w:proofErr w:type="gramStart"/>
      <w:r>
        <w:t>зверята</w:t>
      </w:r>
      <w:proofErr w:type="gramEnd"/>
      <w:r>
        <w:t>. Назовите их? (Ответы детей).</w:t>
      </w:r>
    </w:p>
    <w:p w:rsidR="003718A5" w:rsidRDefault="003718A5" w:rsidP="00B443D3">
      <w:pPr>
        <w:spacing w:after="0" w:line="240" w:lineRule="auto"/>
        <w:ind w:firstLine="709"/>
        <w:jc w:val="both"/>
      </w:pPr>
      <w:r>
        <w:t>- В рукавичке посилились мышка, зайка, лиса, волк, медведь.</w:t>
      </w:r>
    </w:p>
    <w:p w:rsidR="003718A5" w:rsidRDefault="003718A5" w:rsidP="00B443D3">
      <w:pPr>
        <w:spacing w:after="0" w:line="240" w:lineRule="auto"/>
        <w:ind w:firstLine="709"/>
        <w:jc w:val="both"/>
      </w:pPr>
      <w:r>
        <w:t>- Забрал дедушка свою рукавичку, и звери остались без тёплого домика.</w:t>
      </w:r>
    </w:p>
    <w:p w:rsidR="003718A5" w:rsidRDefault="003718A5" w:rsidP="00B443D3">
      <w:pPr>
        <w:spacing w:after="0" w:line="240" w:lineRule="auto"/>
        <w:ind w:firstLine="709"/>
        <w:jc w:val="both"/>
      </w:pPr>
      <w:r>
        <w:t xml:space="preserve">- Давайте вернём </w:t>
      </w:r>
      <w:proofErr w:type="gramStart"/>
      <w:r>
        <w:t>зверятам</w:t>
      </w:r>
      <w:proofErr w:type="gramEnd"/>
      <w:r>
        <w:t xml:space="preserve"> их тёплый домик.</w:t>
      </w:r>
    </w:p>
    <w:p w:rsidR="003718A5" w:rsidRDefault="003718A5" w:rsidP="00B443D3">
      <w:pPr>
        <w:spacing w:after="0" w:line="240" w:lineRule="auto"/>
        <w:ind w:firstLine="709"/>
        <w:jc w:val="both"/>
        <w:rPr>
          <w:szCs w:val="28"/>
        </w:rPr>
      </w:pPr>
      <w:r>
        <w:rPr>
          <w:szCs w:val="28"/>
        </w:rPr>
        <w:t xml:space="preserve">- У вас на столе лежат краски и кисточка. Скажите, какого цвета краска стоит на столе? Мы нарисуем на рукавичке разноцветные узоры. </w:t>
      </w:r>
    </w:p>
    <w:p w:rsidR="003718A5" w:rsidRDefault="003718A5" w:rsidP="00B443D3">
      <w:pPr>
        <w:spacing w:after="0" w:line="240" w:lineRule="auto"/>
        <w:ind w:firstLine="709"/>
        <w:jc w:val="both"/>
        <w:rPr>
          <w:b/>
          <w:szCs w:val="28"/>
        </w:rPr>
      </w:pPr>
    </w:p>
    <w:p w:rsidR="003718A5" w:rsidRDefault="003718A5" w:rsidP="00B443D3">
      <w:pPr>
        <w:spacing w:after="0" w:line="240" w:lineRule="auto"/>
        <w:ind w:firstLine="709"/>
        <w:jc w:val="both"/>
        <w:rPr>
          <w:b/>
          <w:szCs w:val="28"/>
        </w:rPr>
      </w:pPr>
    </w:p>
    <w:p w:rsidR="009F0A0A" w:rsidRDefault="009F0A0A" w:rsidP="00B443D3">
      <w:pPr>
        <w:spacing w:after="0" w:line="240" w:lineRule="auto"/>
        <w:ind w:firstLine="709"/>
        <w:jc w:val="both"/>
        <w:rPr>
          <w:b/>
          <w:szCs w:val="28"/>
        </w:rPr>
      </w:pPr>
    </w:p>
    <w:p w:rsidR="00B915B3" w:rsidRDefault="00B915B3" w:rsidP="00B443D3">
      <w:pPr>
        <w:spacing w:after="0" w:line="240" w:lineRule="auto"/>
        <w:ind w:firstLine="709"/>
        <w:jc w:val="both"/>
        <w:rPr>
          <w:b/>
          <w:szCs w:val="28"/>
        </w:rPr>
      </w:pPr>
    </w:p>
    <w:p w:rsidR="003718A5" w:rsidRPr="001900BB" w:rsidRDefault="003718A5" w:rsidP="00B443D3">
      <w:pPr>
        <w:spacing w:after="0" w:line="240" w:lineRule="auto"/>
        <w:ind w:firstLine="709"/>
        <w:jc w:val="both"/>
        <w:rPr>
          <w:b/>
          <w:szCs w:val="28"/>
        </w:rPr>
      </w:pPr>
      <w:r w:rsidRPr="001900BB">
        <w:rPr>
          <w:b/>
          <w:szCs w:val="28"/>
        </w:rPr>
        <w:lastRenderedPageBreak/>
        <w:t xml:space="preserve">Пальчиковая гимнастика «Варежка» </w:t>
      </w:r>
    </w:p>
    <w:p w:rsidR="003718A5" w:rsidRDefault="003718A5" w:rsidP="00B443D3">
      <w:pPr>
        <w:spacing w:after="0" w:line="240" w:lineRule="auto"/>
        <w:ind w:firstLine="709"/>
        <w:jc w:val="both"/>
        <w:rPr>
          <w:szCs w:val="28"/>
        </w:rPr>
      </w:pPr>
      <w:r w:rsidRPr="001900BB">
        <w:rPr>
          <w:szCs w:val="28"/>
        </w:rPr>
        <w:t xml:space="preserve">Маша варежку надела: «Ой, куда я пальчик дела? </w:t>
      </w:r>
    </w:p>
    <w:p w:rsidR="003718A5" w:rsidRPr="002D6337" w:rsidRDefault="003718A5" w:rsidP="00B443D3">
      <w:pPr>
        <w:spacing w:after="0" w:line="240" w:lineRule="auto"/>
        <w:ind w:firstLine="709"/>
        <w:jc w:val="both"/>
        <w:rPr>
          <w:i/>
          <w:szCs w:val="28"/>
        </w:rPr>
      </w:pPr>
      <w:r w:rsidRPr="002D6337">
        <w:rPr>
          <w:i/>
          <w:szCs w:val="28"/>
        </w:rPr>
        <w:t xml:space="preserve">Сжать пальцы в кулачок. </w:t>
      </w:r>
    </w:p>
    <w:p w:rsidR="003718A5" w:rsidRDefault="003718A5" w:rsidP="00B443D3">
      <w:pPr>
        <w:spacing w:after="0" w:line="240" w:lineRule="auto"/>
        <w:ind w:left="6946" w:hanging="6237"/>
        <w:jc w:val="both"/>
        <w:rPr>
          <w:szCs w:val="28"/>
        </w:rPr>
      </w:pPr>
      <w:r w:rsidRPr="001900BB">
        <w:rPr>
          <w:szCs w:val="28"/>
        </w:rPr>
        <w:t>Нету пальчика, про</w:t>
      </w:r>
      <w:r>
        <w:rPr>
          <w:szCs w:val="28"/>
        </w:rPr>
        <w:t xml:space="preserve">пал, в свой </w:t>
      </w:r>
      <w:proofErr w:type="gramStart"/>
      <w:r>
        <w:rPr>
          <w:szCs w:val="28"/>
        </w:rPr>
        <w:t>домишко</w:t>
      </w:r>
      <w:proofErr w:type="gramEnd"/>
      <w:r>
        <w:rPr>
          <w:szCs w:val="28"/>
        </w:rPr>
        <w:t xml:space="preserve"> не попал». </w:t>
      </w:r>
    </w:p>
    <w:p w:rsidR="003718A5" w:rsidRPr="002D6337" w:rsidRDefault="003718A5" w:rsidP="00B443D3">
      <w:pPr>
        <w:spacing w:after="0" w:line="240" w:lineRule="auto"/>
        <w:ind w:left="6946" w:hanging="6237"/>
        <w:jc w:val="both"/>
        <w:rPr>
          <w:i/>
          <w:szCs w:val="28"/>
        </w:rPr>
      </w:pPr>
      <w:r w:rsidRPr="002D6337">
        <w:rPr>
          <w:i/>
          <w:szCs w:val="28"/>
        </w:rPr>
        <w:t xml:space="preserve">Все пальцы разжать, кроме одного. </w:t>
      </w:r>
    </w:p>
    <w:p w:rsidR="003718A5" w:rsidRDefault="003718A5" w:rsidP="00B443D3">
      <w:pPr>
        <w:spacing w:after="0" w:line="240" w:lineRule="auto"/>
        <w:ind w:left="6804" w:hanging="6095"/>
        <w:jc w:val="both"/>
        <w:rPr>
          <w:szCs w:val="28"/>
        </w:rPr>
      </w:pPr>
      <w:r w:rsidRPr="001900BB">
        <w:rPr>
          <w:szCs w:val="28"/>
        </w:rPr>
        <w:t>Маша варежк</w:t>
      </w:r>
      <w:r>
        <w:rPr>
          <w:szCs w:val="28"/>
        </w:rPr>
        <w:t xml:space="preserve">у сняла: «Поглядите-ка, нашла! </w:t>
      </w:r>
    </w:p>
    <w:p w:rsidR="003718A5" w:rsidRPr="002D6337" w:rsidRDefault="003718A5" w:rsidP="00B443D3">
      <w:pPr>
        <w:spacing w:after="0" w:line="240" w:lineRule="auto"/>
        <w:ind w:left="6804" w:hanging="6095"/>
        <w:jc w:val="both"/>
        <w:rPr>
          <w:i/>
          <w:szCs w:val="28"/>
        </w:rPr>
      </w:pPr>
      <w:r w:rsidRPr="002D6337">
        <w:rPr>
          <w:i/>
          <w:szCs w:val="28"/>
        </w:rPr>
        <w:t xml:space="preserve">Разогнуть оставшийся согнутым палец. </w:t>
      </w:r>
    </w:p>
    <w:p w:rsidR="003718A5" w:rsidRDefault="003718A5" w:rsidP="00B443D3">
      <w:pPr>
        <w:spacing w:after="0" w:line="240" w:lineRule="auto"/>
        <w:ind w:firstLine="709"/>
        <w:jc w:val="both"/>
        <w:rPr>
          <w:szCs w:val="28"/>
        </w:rPr>
      </w:pPr>
      <w:r w:rsidRPr="001900BB">
        <w:rPr>
          <w:szCs w:val="28"/>
        </w:rPr>
        <w:t>Ищешь, ищешь и</w:t>
      </w:r>
      <w:r>
        <w:rPr>
          <w:szCs w:val="28"/>
        </w:rPr>
        <w:t xml:space="preserve"> найдешь, </w:t>
      </w:r>
    </w:p>
    <w:p w:rsidR="003718A5" w:rsidRDefault="003718A5" w:rsidP="00B443D3">
      <w:pPr>
        <w:spacing w:after="0" w:line="240" w:lineRule="auto"/>
        <w:ind w:firstLine="709"/>
        <w:jc w:val="both"/>
        <w:rPr>
          <w:szCs w:val="28"/>
        </w:rPr>
      </w:pPr>
      <w:r>
        <w:rPr>
          <w:szCs w:val="28"/>
        </w:rPr>
        <w:t xml:space="preserve">Здравствуй, пальчик, как живешь? </w:t>
      </w:r>
    </w:p>
    <w:p w:rsidR="003718A5" w:rsidRDefault="003718A5" w:rsidP="00B443D3">
      <w:pPr>
        <w:spacing w:after="0" w:line="240" w:lineRule="auto"/>
        <w:ind w:firstLine="709"/>
        <w:jc w:val="both"/>
        <w:rPr>
          <w:i/>
          <w:szCs w:val="28"/>
        </w:rPr>
      </w:pPr>
      <w:r w:rsidRPr="002D6337">
        <w:rPr>
          <w:i/>
          <w:szCs w:val="28"/>
        </w:rPr>
        <w:t>Сжать пальцы в кулачок.</w:t>
      </w:r>
    </w:p>
    <w:p w:rsidR="003718A5" w:rsidRPr="002D6337" w:rsidRDefault="003718A5" w:rsidP="00B443D3">
      <w:pPr>
        <w:spacing w:after="0" w:line="240" w:lineRule="auto"/>
        <w:ind w:firstLine="709"/>
        <w:jc w:val="both"/>
        <w:rPr>
          <w:szCs w:val="28"/>
        </w:rPr>
      </w:pPr>
    </w:p>
    <w:p w:rsidR="003718A5" w:rsidRDefault="003718A5" w:rsidP="00B443D3">
      <w:pPr>
        <w:spacing w:after="0" w:line="240" w:lineRule="auto"/>
        <w:ind w:firstLine="709"/>
        <w:jc w:val="both"/>
        <w:rPr>
          <w:i/>
          <w:szCs w:val="28"/>
        </w:rPr>
      </w:pPr>
      <w:r>
        <w:rPr>
          <w:b/>
          <w:szCs w:val="28"/>
        </w:rPr>
        <w:t xml:space="preserve">Воспитатель: </w:t>
      </w:r>
      <w:r>
        <w:rPr>
          <w:szCs w:val="28"/>
        </w:rPr>
        <w:t xml:space="preserve">- Возьмите кисточку в правую руку и проведите линию по воздуху. Посмотрите, как я украшаю рукавичку </w:t>
      </w:r>
      <w:r w:rsidRPr="00A55AE2">
        <w:rPr>
          <w:i/>
          <w:szCs w:val="28"/>
        </w:rPr>
        <w:t>(воспитатель напоминает детям, как пользоваться</w:t>
      </w:r>
      <w:r>
        <w:rPr>
          <w:i/>
          <w:szCs w:val="28"/>
        </w:rPr>
        <w:t xml:space="preserve"> кисточкой, краской и салфеткой)</w:t>
      </w:r>
    </w:p>
    <w:p w:rsidR="003718A5" w:rsidRDefault="003718A5" w:rsidP="00B443D3">
      <w:pPr>
        <w:spacing w:after="0" w:line="240" w:lineRule="auto"/>
        <w:ind w:firstLine="709"/>
        <w:jc w:val="both"/>
        <w:rPr>
          <w:szCs w:val="28"/>
        </w:rPr>
      </w:pPr>
      <w:r>
        <w:rPr>
          <w:szCs w:val="28"/>
        </w:rPr>
        <w:t>Дети украшают рукавичку, воспитатель в процессе рисования оказывает</w:t>
      </w:r>
      <w:r w:rsidRPr="001900BB">
        <w:rPr>
          <w:szCs w:val="28"/>
        </w:rPr>
        <w:t xml:space="preserve"> помощь тем детям,</w:t>
      </w:r>
      <w:r>
        <w:rPr>
          <w:szCs w:val="28"/>
        </w:rPr>
        <w:t xml:space="preserve"> которые испытывают затруднения</w:t>
      </w:r>
      <w:r w:rsidRPr="001900BB">
        <w:rPr>
          <w:szCs w:val="28"/>
        </w:rPr>
        <w:t>.</w:t>
      </w:r>
    </w:p>
    <w:p w:rsidR="003718A5" w:rsidRPr="004E377E" w:rsidRDefault="003718A5" w:rsidP="00B443D3">
      <w:pPr>
        <w:spacing w:after="0" w:line="240" w:lineRule="auto"/>
        <w:ind w:firstLine="709"/>
        <w:jc w:val="both"/>
        <w:rPr>
          <w:szCs w:val="28"/>
        </w:rPr>
      </w:pPr>
      <w:r>
        <w:rPr>
          <w:b/>
          <w:szCs w:val="28"/>
        </w:rPr>
        <w:t>Воспитатель:</w:t>
      </w:r>
      <w:r>
        <w:rPr>
          <w:szCs w:val="28"/>
        </w:rPr>
        <w:t xml:space="preserve"> - </w:t>
      </w:r>
      <w:r w:rsidRPr="004E377E">
        <w:rPr>
          <w:szCs w:val="28"/>
        </w:rPr>
        <w:t xml:space="preserve">Какую сказку мы сегодня вспомнили? Чем занимались? Теперь возьмите свои работы и покажите всем, какая у вас получилась рукавица. </w:t>
      </w:r>
    </w:p>
    <w:p w:rsidR="003718A5" w:rsidRPr="004E377E" w:rsidRDefault="003718A5" w:rsidP="00B443D3">
      <w:pPr>
        <w:spacing w:after="0" w:line="240" w:lineRule="auto"/>
        <w:ind w:firstLine="709"/>
        <w:jc w:val="both"/>
        <w:rPr>
          <w:szCs w:val="28"/>
        </w:rPr>
      </w:pPr>
      <w:r>
        <w:rPr>
          <w:szCs w:val="28"/>
        </w:rPr>
        <w:t xml:space="preserve">- </w:t>
      </w:r>
      <w:r w:rsidRPr="004E377E">
        <w:rPr>
          <w:szCs w:val="28"/>
        </w:rPr>
        <w:t xml:space="preserve">Вот сколько разных украшенных рукавичек вы сделали для </w:t>
      </w:r>
      <w:proofErr w:type="gramStart"/>
      <w:r w:rsidRPr="004E377E">
        <w:rPr>
          <w:szCs w:val="28"/>
        </w:rPr>
        <w:t>зверят</w:t>
      </w:r>
      <w:proofErr w:type="gramEnd"/>
      <w:r w:rsidRPr="004E377E">
        <w:rPr>
          <w:szCs w:val="28"/>
        </w:rPr>
        <w:t xml:space="preserve">. Теперь у каждого из них будет тёплый домик.  Расскажите, какая </w:t>
      </w:r>
      <w:proofErr w:type="gramStart"/>
      <w:r w:rsidRPr="004E377E">
        <w:rPr>
          <w:szCs w:val="28"/>
        </w:rPr>
        <w:t>зверюшка</w:t>
      </w:r>
      <w:proofErr w:type="gramEnd"/>
      <w:r w:rsidRPr="004E377E">
        <w:rPr>
          <w:szCs w:val="28"/>
        </w:rPr>
        <w:t xml:space="preserve"> будет жить в вашем домике-рукавичке? </w:t>
      </w:r>
    </w:p>
    <w:p w:rsidR="003718A5" w:rsidRPr="00A73D53" w:rsidRDefault="003718A5" w:rsidP="00B443D3">
      <w:pPr>
        <w:spacing w:after="0" w:line="240" w:lineRule="auto"/>
        <w:ind w:firstLine="709"/>
        <w:jc w:val="both"/>
        <w:rPr>
          <w:b/>
        </w:rPr>
      </w:pPr>
    </w:p>
    <w:p w:rsidR="003718A5" w:rsidRDefault="003718A5" w:rsidP="00B443D3">
      <w:pPr>
        <w:spacing w:after="0" w:line="240" w:lineRule="auto"/>
        <w:ind w:firstLine="709"/>
        <w:jc w:val="both"/>
      </w:pPr>
      <w:r>
        <w:t xml:space="preserve">Вместе с детьми рассмотреть готовые рисунки, порадоваться разнообразию украшений. </w:t>
      </w:r>
    </w:p>
    <w:p w:rsidR="003718A5" w:rsidRDefault="003718A5" w:rsidP="00B443D3">
      <w:pPr>
        <w:spacing w:after="0" w:line="240" w:lineRule="auto"/>
        <w:ind w:firstLine="709"/>
        <w:jc w:val="both"/>
      </w:pPr>
    </w:p>
    <w:p w:rsidR="003718A5" w:rsidRPr="00945E3B" w:rsidRDefault="003718A5" w:rsidP="00B443D3">
      <w:pPr>
        <w:spacing w:after="0" w:line="240" w:lineRule="auto"/>
      </w:pPr>
    </w:p>
    <w:p w:rsidR="003718A5" w:rsidRDefault="003718A5" w:rsidP="00B443D3">
      <w:pPr>
        <w:spacing w:line="240" w:lineRule="auto"/>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3718A5" w:rsidRDefault="003718A5" w:rsidP="00B443D3">
      <w:pPr>
        <w:pStyle w:val="a4"/>
        <w:spacing w:after="0" w:line="240" w:lineRule="auto"/>
        <w:ind w:left="0"/>
        <w:jc w:val="center"/>
        <w:rPr>
          <w:b/>
        </w:rPr>
      </w:pPr>
    </w:p>
    <w:p w:rsidR="009F0A0A" w:rsidRDefault="009F0A0A" w:rsidP="00B443D3">
      <w:pPr>
        <w:pStyle w:val="a4"/>
        <w:spacing w:after="0" w:line="240" w:lineRule="auto"/>
        <w:ind w:left="0"/>
        <w:jc w:val="center"/>
        <w:rPr>
          <w:b/>
        </w:rPr>
      </w:pPr>
    </w:p>
    <w:p w:rsidR="009F0A0A" w:rsidRDefault="009F0A0A" w:rsidP="00B443D3">
      <w:pPr>
        <w:pStyle w:val="a4"/>
        <w:spacing w:after="0" w:line="240" w:lineRule="auto"/>
        <w:ind w:left="0"/>
        <w:jc w:val="center"/>
        <w:rPr>
          <w:b/>
        </w:rPr>
      </w:pPr>
    </w:p>
    <w:p w:rsidR="000A75E7" w:rsidRDefault="002914A5" w:rsidP="00B443D3">
      <w:pPr>
        <w:pStyle w:val="a4"/>
        <w:spacing w:after="0" w:line="240" w:lineRule="auto"/>
        <w:ind w:left="0"/>
        <w:jc w:val="center"/>
        <w:rPr>
          <w:b/>
        </w:rPr>
      </w:pPr>
      <w:r w:rsidRPr="00E17EC1">
        <w:rPr>
          <w:b/>
        </w:rPr>
        <w:lastRenderedPageBreak/>
        <w:t>Литература</w:t>
      </w:r>
    </w:p>
    <w:p w:rsidR="00E17EC1" w:rsidRDefault="00E17EC1" w:rsidP="00B443D3">
      <w:pPr>
        <w:pStyle w:val="a4"/>
        <w:spacing w:after="0" w:line="240" w:lineRule="auto"/>
        <w:ind w:left="0"/>
        <w:jc w:val="center"/>
        <w:rPr>
          <w:b/>
        </w:rPr>
      </w:pPr>
    </w:p>
    <w:p w:rsidR="006A6926" w:rsidRDefault="006A6926" w:rsidP="00B443D3">
      <w:pPr>
        <w:pStyle w:val="a4"/>
        <w:numPr>
          <w:ilvl w:val="0"/>
          <w:numId w:val="24"/>
        </w:numPr>
        <w:spacing w:after="0" w:line="240" w:lineRule="auto"/>
        <w:jc w:val="both"/>
      </w:pPr>
      <w:r w:rsidRPr="006A6926">
        <w:t>Антипина А</w:t>
      </w:r>
      <w:r>
        <w:t>.</w:t>
      </w:r>
      <w:r w:rsidRPr="006A6926">
        <w:t xml:space="preserve"> Е</w:t>
      </w:r>
      <w:r>
        <w:t>.</w:t>
      </w:r>
      <w:r w:rsidRPr="006A6926">
        <w:t xml:space="preserve"> «Театрализованная деятельность</w:t>
      </w:r>
      <w:r w:rsidR="00B548A6">
        <w:t xml:space="preserve"> в детском саду».</w:t>
      </w:r>
      <w:r>
        <w:t xml:space="preserve"> М., 2003</w:t>
      </w:r>
    </w:p>
    <w:p w:rsidR="00E17EC1" w:rsidRPr="006A6926" w:rsidRDefault="00E17EC1" w:rsidP="00B443D3">
      <w:pPr>
        <w:pStyle w:val="a4"/>
        <w:numPr>
          <w:ilvl w:val="0"/>
          <w:numId w:val="24"/>
        </w:numPr>
        <w:spacing w:after="0" w:line="240" w:lineRule="auto"/>
        <w:jc w:val="both"/>
      </w:pPr>
      <w:r w:rsidRPr="006A6926">
        <w:t>Берестов В. Д., Аким Я. Л., Александрова З. Н. Хрестоматия для средней группы детского сада</w:t>
      </w:r>
      <w:r w:rsidR="00B548A6">
        <w:t>.</w:t>
      </w:r>
      <w:r w:rsidR="006A6926">
        <w:t xml:space="preserve"> М., 2014</w:t>
      </w:r>
    </w:p>
    <w:p w:rsidR="006A6926" w:rsidRDefault="006A6926" w:rsidP="00B443D3">
      <w:pPr>
        <w:pStyle w:val="a4"/>
        <w:numPr>
          <w:ilvl w:val="0"/>
          <w:numId w:val="24"/>
        </w:numPr>
        <w:spacing w:after="0" w:line="240" w:lineRule="auto"/>
        <w:jc w:val="both"/>
      </w:pPr>
      <w:r>
        <w:t>Гончарова Л. В., Егоров Ю. М., Макеева</w:t>
      </w:r>
      <w:r w:rsidR="00B548A6">
        <w:t xml:space="preserve"> Т. Г., Русские народные сказки.</w:t>
      </w:r>
      <w:r>
        <w:t xml:space="preserve"> М., 2011</w:t>
      </w:r>
    </w:p>
    <w:p w:rsidR="006A6926" w:rsidRDefault="006A6926" w:rsidP="00B443D3">
      <w:pPr>
        <w:pStyle w:val="a4"/>
        <w:numPr>
          <w:ilvl w:val="0"/>
          <w:numId w:val="24"/>
        </w:numPr>
        <w:spacing w:after="0" w:line="240" w:lineRule="auto"/>
        <w:jc w:val="both"/>
      </w:pPr>
      <w:r w:rsidRPr="006A6926">
        <w:t>Кудрявцева Н.Ю. «Готовимся к празднику» Методика изготовления костюмов, кукол, декораций для детского спектакля. М</w:t>
      </w:r>
      <w:r>
        <w:t>.,2011</w:t>
      </w:r>
    </w:p>
    <w:p w:rsidR="00910423" w:rsidRDefault="00910423" w:rsidP="00B443D3">
      <w:pPr>
        <w:pStyle w:val="a4"/>
        <w:numPr>
          <w:ilvl w:val="0"/>
          <w:numId w:val="24"/>
        </w:numPr>
        <w:spacing w:after="0" w:line="240" w:lineRule="auto"/>
        <w:jc w:val="both"/>
      </w:pPr>
      <w:r>
        <w:t xml:space="preserve">Лебедев Ю.А. Сказка как источник творчества детей: Пособие для педагогов </w:t>
      </w:r>
      <w:proofErr w:type="spellStart"/>
      <w:r>
        <w:t>дошк.М</w:t>
      </w:r>
      <w:proofErr w:type="spellEnd"/>
      <w:r>
        <w:t>., 2000</w:t>
      </w:r>
    </w:p>
    <w:p w:rsidR="00910423" w:rsidRDefault="00910423" w:rsidP="00B443D3">
      <w:pPr>
        <w:pStyle w:val="a4"/>
        <w:numPr>
          <w:ilvl w:val="0"/>
          <w:numId w:val="24"/>
        </w:numPr>
        <w:spacing w:after="0" w:line="240" w:lineRule="auto"/>
        <w:jc w:val="both"/>
      </w:pPr>
      <w:proofErr w:type="gramStart"/>
      <w:r>
        <w:t>Новиковская</w:t>
      </w:r>
      <w:proofErr w:type="gramEnd"/>
      <w:r>
        <w:t xml:space="preserve"> О.А. «Конспекты занятий по сказкам с детьми 4-5 лет». СПб. 2007</w:t>
      </w:r>
    </w:p>
    <w:p w:rsidR="00910423" w:rsidRDefault="00910423" w:rsidP="00B443D3">
      <w:pPr>
        <w:pStyle w:val="a4"/>
        <w:numPr>
          <w:ilvl w:val="0"/>
          <w:numId w:val="24"/>
        </w:numPr>
        <w:spacing w:after="0" w:line="240" w:lineRule="auto"/>
        <w:jc w:val="both"/>
      </w:pPr>
      <w:r>
        <w:t>Поляк Л.Я. Театр сказок: Сценарии в стихах для дошкольников по мотивам русских народных сказок. - СПб. 2008</w:t>
      </w:r>
    </w:p>
    <w:p w:rsidR="006A6926" w:rsidRDefault="006A6926" w:rsidP="00B443D3">
      <w:pPr>
        <w:pStyle w:val="a4"/>
        <w:numPr>
          <w:ilvl w:val="0"/>
          <w:numId w:val="24"/>
        </w:numPr>
        <w:spacing w:after="0" w:line="240" w:lineRule="auto"/>
        <w:jc w:val="both"/>
      </w:pPr>
      <w:r w:rsidRPr="006A6926">
        <w:t xml:space="preserve">Шорохова </w:t>
      </w:r>
      <w:r>
        <w:t>О. А., «Играем в сказку», М., 2007</w:t>
      </w:r>
    </w:p>
    <w:p w:rsidR="00910423" w:rsidRDefault="00910423" w:rsidP="00B443D3">
      <w:pPr>
        <w:spacing w:after="0" w:line="240" w:lineRule="auto"/>
        <w:jc w:val="both"/>
      </w:pPr>
    </w:p>
    <w:p w:rsidR="00910423" w:rsidRDefault="00910423" w:rsidP="00B443D3">
      <w:pPr>
        <w:spacing w:after="0" w:line="240" w:lineRule="auto"/>
        <w:jc w:val="both"/>
      </w:pPr>
    </w:p>
    <w:p w:rsidR="00910423" w:rsidRDefault="00910423" w:rsidP="00B443D3">
      <w:pPr>
        <w:spacing w:after="0" w:line="240" w:lineRule="auto"/>
        <w:jc w:val="center"/>
      </w:pPr>
      <w:r w:rsidRPr="00910423">
        <w:rPr>
          <w:b/>
        </w:rPr>
        <w:t>Источники</w:t>
      </w:r>
    </w:p>
    <w:p w:rsidR="00910423" w:rsidRDefault="00910423" w:rsidP="00B443D3">
      <w:pPr>
        <w:spacing w:after="0" w:line="240" w:lineRule="auto"/>
        <w:jc w:val="center"/>
      </w:pPr>
    </w:p>
    <w:p w:rsidR="00910423" w:rsidRPr="00B548A6" w:rsidRDefault="00EE2192" w:rsidP="00B443D3">
      <w:pPr>
        <w:pStyle w:val="a4"/>
        <w:numPr>
          <w:ilvl w:val="0"/>
          <w:numId w:val="25"/>
        </w:numPr>
        <w:spacing w:after="0" w:line="240" w:lineRule="auto"/>
        <w:jc w:val="both"/>
      </w:pPr>
      <w:hyperlink r:id="rId10" w:history="1">
        <w:r w:rsidR="00910423" w:rsidRPr="00B548A6">
          <w:rPr>
            <w:rStyle w:val="a9"/>
            <w:color w:val="auto"/>
            <w:u w:val="none"/>
          </w:rPr>
          <w:t>http://sadikshkola.ru/poteshki</w:t>
        </w:r>
      </w:hyperlink>
    </w:p>
    <w:p w:rsidR="00910423" w:rsidRPr="00B548A6" w:rsidRDefault="00EE2192" w:rsidP="00B443D3">
      <w:pPr>
        <w:pStyle w:val="a4"/>
        <w:numPr>
          <w:ilvl w:val="0"/>
          <w:numId w:val="25"/>
        </w:numPr>
        <w:spacing w:after="0" w:line="240" w:lineRule="auto"/>
        <w:jc w:val="both"/>
      </w:pPr>
      <w:hyperlink r:id="rId11" w:history="1">
        <w:r w:rsidR="00A86A7B" w:rsidRPr="00B548A6">
          <w:rPr>
            <w:rStyle w:val="a9"/>
            <w:color w:val="auto"/>
            <w:u w:val="none"/>
          </w:rPr>
          <w:t>http://ped-kopilka.ru/blogs/marija-aleksandrovna-solov-va/proekt-dlja-detei-vtoroi-mladshei-grupy-volshebnica-skazka.html</w:t>
        </w:r>
      </w:hyperlink>
    </w:p>
    <w:p w:rsidR="00A86A7B" w:rsidRPr="00B548A6" w:rsidRDefault="00EE2192" w:rsidP="00B443D3">
      <w:pPr>
        <w:pStyle w:val="a4"/>
        <w:numPr>
          <w:ilvl w:val="0"/>
          <w:numId w:val="25"/>
        </w:numPr>
        <w:spacing w:after="0" w:line="240" w:lineRule="auto"/>
        <w:jc w:val="both"/>
      </w:pPr>
      <w:hyperlink r:id="rId12" w:history="1">
        <w:r w:rsidR="00A86A7B" w:rsidRPr="00B548A6">
          <w:rPr>
            <w:rStyle w:val="a9"/>
            <w:color w:val="auto"/>
            <w:u w:val="none"/>
          </w:rPr>
          <w:t>http://www.detochki.su/index.php?option=com_content&amp;view=section&amp;id=25&amp;Itemid=81</w:t>
        </w:r>
      </w:hyperlink>
    </w:p>
    <w:p w:rsidR="00A86A7B" w:rsidRPr="00B548A6" w:rsidRDefault="00EE2192" w:rsidP="00B443D3">
      <w:pPr>
        <w:pStyle w:val="a4"/>
        <w:numPr>
          <w:ilvl w:val="0"/>
          <w:numId w:val="25"/>
        </w:numPr>
        <w:spacing w:after="0" w:line="240" w:lineRule="auto"/>
        <w:jc w:val="both"/>
      </w:pPr>
      <w:hyperlink r:id="rId13" w:history="1">
        <w:r w:rsidR="00A86A7B" w:rsidRPr="00B548A6">
          <w:rPr>
            <w:rStyle w:val="a9"/>
            <w:color w:val="auto"/>
            <w:u w:val="none"/>
          </w:rPr>
          <w:t>http://nsportal.ru/nachalnaya-shkola/obshchepedagogicheskie-tekhnologii/2013/06/14/organizatsiya-proektnoy-deyatelnosti</w:t>
        </w:r>
      </w:hyperlink>
    </w:p>
    <w:p w:rsidR="00A86A7B" w:rsidRPr="00B548A6" w:rsidRDefault="00A86A7B" w:rsidP="00B443D3">
      <w:pPr>
        <w:pStyle w:val="a4"/>
        <w:numPr>
          <w:ilvl w:val="0"/>
          <w:numId w:val="25"/>
        </w:numPr>
        <w:spacing w:after="0" w:line="240" w:lineRule="auto"/>
        <w:jc w:val="both"/>
      </w:pPr>
      <w:r w:rsidRPr="00B548A6">
        <w:t>http://nsportal.ru/detskiy-sad/materialy-dlya-roditeley/</w:t>
      </w:r>
    </w:p>
    <w:sectPr w:rsidR="00A86A7B" w:rsidRPr="00B548A6" w:rsidSect="00B915B3">
      <w:footerReference w:type="default" r:id="rId14"/>
      <w:pgSz w:w="11906" w:h="16838"/>
      <w:pgMar w:top="1134" w:right="707" w:bottom="1134" w:left="993" w:header="708" w:footer="32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C32" w:rsidRDefault="00B12C32" w:rsidP="00B009A9">
      <w:pPr>
        <w:spacing w:after="0" w:line="240" w:lineRule="auto"/>
      </w:pPr>
      <w:r>
        <w:separator/>
      </w:r>
    </w:p>
  </w:endnote>
  <w:endnote w:type="continuationSeparator" w:id="1">
    <w:p w:rsidR="00B12C32" w:rsidRDefault="00B12C32" w:rsidP="00B009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4751"/>
      <w:docPartObj>
        <w:docPartGallery w:val="Page Numbers (Bottom of Page)"/>
        <w:docPartUnique/>
      </w:docPartObj>
    </w:sdtPr>
    <w:sdtContent>
      <w:p w:rsidR="00B12C32" w:rsidRDefault="00EE2192">
        <w:pPr>
          <w:pStyle w:val="a7"/>
          <w:jc w:val="right"/>
        </w:pPr>
        <w:fldSimple w:instr=" PAGE   \* MERGEFORMAT ">
          <w:r w:rsidR="00E100EA">
            <w:rPr>
              <w:noProof/>
            </w:rPr>
            <w:t>12</w:t>
          </w:r>
        </w:fldSimple>
      </w:p>
    </w:sdtContent>
  </w:sdt>
  <w:p w:rsidR="00B12C32" w:rsidRDefault="00B12C3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C32" w:rsidRDefault="00B12C32" w:rsidP="00B009A9">
      <w:pPr>
        <w:spacing w:after="0" w:line="240" w:lineRule="auto"/>
      </w:pPr>
      <w:r>
        <w:separator/>
      </w:r>
    </w:p>
  </w:footnote>
  <w:footnote w:type="continuationSeparator" w:id="1">
    <w:p w:rsidR="00B12C32" w:rsidRDefault="00B12C32" w:rsidP="00B009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BFC6DB5"/>
    <w:multiLevelType w:val="hybridMultilevel"/>
    <w:tmpl w:val="F4A4FD8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EB433EA"/>
    <w:multiLevelType w:val="hybridMultilevel"/>
    <w:tmpl w:val="C55E2E4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E7360E"/>
    <w:multiLevelType w:val="hybridMultilevel"/>
    <w:tmpl w:val="FAF403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76F2905"/>
    <w:multiLevelType w:val="hybridMultilevel"/>
    <w:tmpl w:val="AE6842D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1D2581"/>
    <w:multiLevelType w:val="hybridMultilevel"/>
    <w:tmpl w:val="DDEA1B2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C17F15"/>
    <w:multiLevelType w:val="hybridMultilevel"/>
    <w:tmpl w:val="474469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B2616C"/>
    <w:multiLevelType w:val="hybridMultilevel"/>
    <w:tmpl w:val="8884DB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50D15D1"/>
    <w:multiLevelType w:val="hybridMultilevel"/>
    <w:tmpl w:val="75B0695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B05911"/>
    <w:multiLevelType w:val="hybridMultilevel"/>
    <w:tmpl w:val="4D28706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0F464C"/>
    <w:multiLevelType w:val="hybridMultilevel"/>
    <w:tmpl w:val="457E48E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346C6"/>
    <w:multiLevelType w:val="hybridMultilevel"/>
    <w:tmpl w:val="DA2C721C"/>
    <w:lvl w:ilvl="0" w:tplc="E15AB5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6322F"/>
    <w:multiLevelType w:val="hybridMultilevel"/>
    <w:tmpl w:val="D6340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8E43D2"/>
    <w:multiLevelType w:val="hybridMultilevel"/>
    <w:tmpl w:val="474C891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100F25"/>
    <w:multiLevelType w:val="hybridMultilevel"/>
    <w:tmpl w:val="844A98B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3B3AA3"/>
    <w:multiLevelType w:val="hybridMultilevel"/>
    <w:tmpl w:val="3F12F056"/>
    <w:lvl w:ilvl="0" w:tplc="04190001">
      <w:start w:val="1"/>
      <w:numFmt w:val="bullet"/>
      <w:lvlText w:val=""/>
      <w:lvlJc w:val="left"/>
      <w:pPr>
        <w:tabs>
          <w:tab w:val="num" w:pos="720"/>
        </w:tabs>
        <w:ind w:left="720" w:hanging="360"/>
      </w:pPr>
      <w:rPr>
        <w:rFonts w:ascii="Symbol" w:hAnsi="Symbol" w:hint="default"/>
      </w:rPr>
    </w:lvl>
    <w:lvl w:ilvl="1" w:tplc="1F1280C6" w:tentative="1">
      <w:start w:val="1"/>
      <w:numFmt w:val="bullet"/>
      <w:lvlText w:val=""/>
      <w:lvlJc w:val="left"/>
      <w:pPr>
        <w:tabs>
          <w:tab w:val="num" w:pos="1440"/>
        </w:tabs>
        <w:ind w:left="1440" w:hanging="360"/>
      </w:pPr>
      <w:rPr>
        <w:rFonts w:ascii="Wingdings" w:hAnsi="Wingdings" w:hint="default"/>
      </w:rPr>
    </w:lvl>
    <w:lvl w:ilvl="2" w:tplc="8C8698C6" w:tentative="1">
      <w:start w:val="1"/>
      <w:numFmt w:val="bullet"/>
      <w:lvlText w:val=""/>
      <w:lvlJc w:val="left"/>
      <w:pPr>
        <w:tabs>
          <w:tab w:val="num" w:pos="2160"/>
        </w:tabs>
        <w:ind w:left="2160" w:hanging="360"/>
      </w:pPr>
      <w:rPr>
        <w:rFonts w:ascii="Wingdings" w:hAnsi="Wingdings" w:hint="default"/>
      </w:rPr>
    </w:lvl>
    <w:lvl w:ilvl="3" w:tplc="6598E15C" w:tentative="1">
      <w:start w:val="1"/>
      <w:numFmt w:val="bullet"/>
      <w:lvlText w:val=""/>
      <w:lvlJc w:val="left"/>
      <w:pPr>
        <w:tabs>
          <w:tab w:val="num" w:pos="2880"/>
        </w:tabs>
        <w:ind w:left="2880" w:hanging="360"/>
      </w:pPr>
      <w:rPr>
        <w:rFonts w:ascii="Wingdings" w:hAnsi="Wingdings" w:hint="default"/>
      </w:rPr>
    </w:lvl>
    <w:lvl w:ilvl="4" w:tplc="0A3CF770" w:tentative="1">
      <w:start w:val="1"/>
      <w:numFmt w:val="bullet"/>
      <w:lvlText w:val=""/>
      <w:lvlJc w:val="left"/>
      <w:pPr>
        <w:tabs>
          <w:tab w:val="num" w:pos="3600"/>
        </w:tabs>
        <w:ind w:left="3600" w:hanging="360"/>
      </w:pPr>
      <w:rPr>
        <w:rFonts w:ascii="Wingdings" w:hAnsi="Wingdings" w:hint="default"/>
      </w:rPr>
    </w:lvl>
    <w:lvl w:ilvl="5" w:tplc="2D846EF6" w:tentative="1">
      <w:start w:val="1"/>
      <w:numFmt w:val="bullet"/>
      <w:lvlText w:val=""/>
      <w:lvlJc w:val="left"/>
      <w:pPr>
        <w:tabs>
          <w:tab w:val="num" w:pos="4320"/>
        </w:tabs>
        <w:ind w:left="4320" w:hanging="360"/>
      </w:pPr>
      <w:rPr>
        <w:rFonts w:ascii="Wingdings" w:hAnsi="Wingdings" w:hint="default"/>
      </w:rPr>
    </w:lvl>
    <w:lvl w:ilvl="6" w:tplc="32485C0C" w:tentative="1">
      <w:start w:val="1"/>
      <w:numFmt w:val="bullet"/>
      <w:lvlText w:val=""/>
      <w:lvlJc w:val="left"/>
      <w:pPr>
        <w:tabs>
          <w:tab w:val="num" w:pos="5040"/>
        </w:tabs>
        <w:ind w:left="5040" w:hanging="360"/>
      </w:pPr>
      <w:rPr>
        <w:rFonts w:ascii="Wingdings" w:hAnsi="Wingdings" w:hint="default"/>
      </w:rPr>
    </w:lvl>
    <w:lvl w:ilvl="7" w:tplc="BC92C9BE" w:tentative="1">
      <w:start w:val="1"/>
      <w:numFmt w:val="bullet"/>
      <w:lvlText w:val=""/>
      <w:lvlJc w:val="left"/>
      <w:pPr>
        <w:tabs>
          <w:tab w:val="num" w:pos="5760"/>
        </w:tabs>
        <w:ind w:left="5760" w:hanging="360"/>
      </w:pPr>
      <w:rPr>
        <w:rFonts w:ascii="Wingdings" w:hAnsi="Wingdings" w:hint="default"/>
      </w:rPr>
    </w:lvl>
    <w:lvl w:ilvl="8" w:tplc="34E6A27E" w:tentative="1">
      <w:start w:val="1"/>
      <w:numFmt w:val="bullet"/>
      <w:lvlText w:val=""/>
      <w:lvlJc w:val="left"/>
      <w:pPr>
        <w:tabs>
          <w:tab w:val="num" w:pos="6480"/>
        </w:tabs>
        <w:ind w:left="6480" w:hanging="360"/>
      </w:pPr>
      <w:rPr>
        <w:rFonts w:ascii="Wingdings" w:hAnsi="Wingdings" w:hint="default"/>
      </w:rPr>
    </w:lvl>
  </w:abstractNum>
  <w:abstractNum w:abstractNumId="24">
    <w:nsid w:val="549D439C"/>
    <w:multiLevelType w:val="hybridMultilevel"/>
    <w:tmpl w:val="590CA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CA1B10"/>
    <w:multiLevelType w:val="hybridMultilevel"/>
    <w:tmpl w:val="D03292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B1E60B5"/>
    <w:multiLevelType w:val="hybridMultilevel"/>
    <w:tmpl w:val="9810070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7375B0"/>
    <w:multiLevelType w:val="hybridMultilevel"/>
    <w:tmpl w:val="5BF2CDD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CF641D"/>
    <w:multiLevelType w:val="hybridMultilevel"/>
    <w:tmpl w:val="4544A14C"/>
    <w:lvl w:ilvl="0" w:tplc="04190001">
      <w:start w:val="1"/>
      <w:numFmt w:val="bullet"/>
      <w:lvlText w:val=""/>
      <w:lvlJc w:val="left"/>
      <w:pPr>
        <w:tabs>
          <w:tab w:val="num" w:pos="720"/>
        </w:tabs>
        <w:ind w:left="720" w:hanging="360"/>
      </w:pPr>
      <w:rPr>
        <w:rFonts w:ascii="Symbol" w:hAnsi="Symbol" w:hint="default"/>
      </w:rPr>
    </w:lvl>
    <w:lvl w:ilvl="1" w:tplc="F7C6F780" w:tentative="1">
      <w:start w:val="1"/>
      <w:numFmt w:val="bullet"/>
      <w:lvlText w:val=""/>
      <w:lvlJc w:val="left"/>
      <w:pPr>
        <w:tabs>
          <w:tab w:val="num" w:pos="1440"/>
        </w:tabs>
        <w:ind w:left="1440" w:hanging="360"/>
      </w:pPr>
      <w:rPr>
        <w:rFonts w:ascii="Wingdings" w:hAnsi="Wingdings" w:hint="default"/>
      </w:rPr>
    </w:lvl>
    <w:lvl w:ilvl="2" w:tplc="796A5CC4" w:tentative="1">
      <w:start w:val="1"/>
      <w:numFmt w:val="bullet"/>
      <w:lvlText w:val=""/>
      <w:lvlJc w:val="left"/>
      <w:pPr>
        <w:tabs>
          <w:tab w:val="num" w:pos="2160"/>
        </w:tabs>
        <w:ind w:left="2160" w:hanging="360"/>
      </w:pPr>
      <w:rPr>
        <w:rFonts w:ascii="Wingdings" w:hAnsi="Wingdings" w:hint="default"/>
      </w:rPr>
    </w:lvl>
    <w:lvl w:ilvl="3" w:tplc="3DEE538E" w:tentative="1">
      <w:start w:val="1"/>
      <w:numFmt w:val="bullet"/>
      <w:lvlText w:val=""/>
      <w:lvlJc w:val="left"/>
      <w:pPr>
        <w:tabs>
          <w:tab w:val="num" w:pos="2880"/>
        </w:tabs>
        <w:ind w:left="2880" w:hanging="360"/>
      </w:pPr>
      <w:rPr>
        <w:rFonts w:ascii="Wingdings" w:hAnsi="Wingdings" w:hint="default"/>
      </w:rPr>
    </w:lvl>
    <w:lvl w:ilvl="4" w:tplc="BF827C7E" w:tentative="1">
      <w:start w:val="1"/>
      <w:numFmt w:val="bullet"/>
      <w:lvlText w:val=""/>
      <w:lvlJc w:val="left"/>
      <w:pPr>
        <w:tabs>
          <w:tab w:val="num" w:pos="3600"/>
        </w:tabs>
        <w:ind w:left="3600" w:hanging="360"/>
      </w:pPr>
      <w:rPr>
        <w:rFonts w:ascii="Wingdings" w:hAnsi="Wingdings" w:hint="default"/>
      </w:rPr>
    </w:lvl>
    <w:lvl w:ilvl="5" w:tplc="6174FE0E" w:tentative="1">
      <w:start w:val="1"/>
      <w:numFmt w:val="bullet"/>
      <w:lvlText w:val=""/>
      <w:lvlJc w:val="left"/>
      <w:pPr>
        <w:tabs>
          <w:tab w:val="num" w:pos="4320"/>
        </w:tabs>
        <w:ind w:left="4320" w:hanging="360"/>
      </w:pPr>
      <w:rPr>
        <w:rFonts w:ascii="Wingdings" w:hAnsi="Wingdings" w:hint="default"/>
      </w:rPr>
    </w:lvl>
    <w:lvl w:ilvl="6" w:tplc="E3CA3ED2" w:tentative="1">
      <w:start w:val="1"/>
      <w:numFmt w:val="bullet"/>
      <w:lvlText w:val=""/>
      <w:lvlJc w:val="left"/>
      <w:pPr>
        <w:tabs>
          <w:tab w:val="num" w:pos="5040"/>
        </w:tabs>
        <w:ind w:left="5040" w:hanging="360"/>
      </w:pPr>
      <w:rPr>
        <w:rFonts w:ascii="Wingdings" w:hAnsi="Wingdings" w:hint="default"/>
      </w:rPr>
    </w:lvl>
    <w:lvl w:ilvl="7" w:tplc="838AABBE" w:tentative="1">
      <w:start w:val="1"/>
      <w:numFmt w:val="bullet"/>
      <w:lvlText w:val=""/>
      <w:lvlJc w:val="left"/>
      <w:pPr>
        <w:tabs>
          <w:tab w:val="num" w:pos="5760"/>
        </w:tabs>
        <w:ind w:left="5760" w:hanging="360"/>
      </w:pPr>
      <w:rPr>
        <w:rFonts w:ascii="Wingdings" w:hAnsi="Wingdings" w:hint="default"/>
      </w:rPr>
    </w:lvl>
    <w:lvl w:ilvl="8" w:tplc="3E5CD2DC" w:tentative="1">
      <w:start w:val="1"/>
      <w:numFmt w:val="bullet"/>
      <w:lvlText w:val=""/>
      <w:lvlJc w:val="left"/>
      <w:pPr>
        <w:tabs>
          <w:tab w:val="num" w:pos="6480"/>
        </w:tabs>
        <w:ind w:left="6480" w:hanging="360"/>
      </w:pPr>
      <w:rPr>
        <w:rFonts w:ascii="Wingdings" w:hAnsi="Wingdings" w:hint="default"/>
      </w:rPr>
    </w:lvl>
  </w:abstractNum>
  <w:abstractNum w:abstractNumId="29">
    <w:nsid w:val="6C861167"/>
    <w:multiLevelType w:val="hybridMultilevel"/>
    <w:tmpl w:val="7EA043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EF6EC9"/>
    <w:multiLevelType w:val="hybridMultilevel"/>
    <w:tmpl w:val="A760B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70C4DA8"/>
    <w:multiLevelType w:val="hybridMultilevel"/>
    <w:tmpl w:val="F3606F70"/>
    <w:lvl w:ilvl="0" w:tplc="04190001">
      <w:start w:val="1"/>
      <w:numFmt w:val="bullet"/>
      <w:lvlText w:val=""/>
      <w:lvlJc w:val="left"/>
      <w:pPr>
        <w:tabs>
          <w:tab w:val="num" w:pos="720"/>
        </w:tabs>
        <w:ind w:left="720" w:hanging="360"/>
      </w:pPr>
      <w:rPr>
        <w:rFonts w:ascii="Symbol" w:hAnsi="Symbol" w:hint="default"/>
      </w:rPr>
    </w:lvl>
    <w:lvl w:ilvl="1" w:tplc="80527162" w:tentative="1">
      <w:start w:val="1"/>
      <w:numFmt w:val="bullet"/>
      <w:lvlText w:val=""/>
      <w:lvlJc w:val="left"/>
      <w:pPr>
        <w:tabs>
          <w:tab w:val="num" w:pos="1440"/>
        </w:tabs>
        <w:ind w:left="1440" w:hanging="360"/>
      </w:pPr>
      <w:rPr>
        <w:rFonts w:ascii="Wingdings" w:hAnsi="Wingdings" w:hint="default"/>
      </w:rPr>
    </w:lvl>
    <w:lvl w:ilvl="2" w:tplc="35BE1BEA" w:tentative="1">
      <w:start w:val="1"/>
      <w:numFmt w:val="bullet"/>
      <w:lvlText w:val=""/>
      <w:lvlJc w:val="left"/>
      <w:pPr>
        <w:tabs>
          <w:tab w:val="num" w:pos="2160"/>
        </w:tabs>
        <w:ind w:left="2160" w:hanging="360"/>
      </w:pPr>
      <w:rPr>
        <w:rFonts w:ascii="Wingdings" w:hAnsi="Wingdings" w:hint="default"/>
      </w:rPr>
    </w:lvl>
    <w:lvl w:ilvl="3" w:tplc="3B78B924" w:tentative="1">
      <w:start w:val="1"/>
      <w:numFmt w:val="bullet"/>
      <w:lvlText w:val=""/>
      <w:lvlJc w:val="left"/>
      <w:pPr>
        <w:tabs>
          <w:tab w:val="num" w:pos="2880"/>
        </w:tabs>
        <w:ind w:left="2880" w:hanging="360"/>
      </w:pPr>
      <w:rPr>
        <w:rFonts w:ascii="Wingdings" w:hAnsi="Wingdings" w:hint="default"/>
      </w:rPr>
    </w:lvl>
    <w:lvl w:ilvl="4" w:tplc="080E47CC" w:tentative="1">
      <w:start w:val="1"/>
      <w:numFmt w:val="bullet"/>
      <w:lvlText w:val=""/>
      <w:lvlJc w:val="left"/>
      <w:pPr>
        <w:tabs>
          <w:tab w:val="num" w:pos="3600"/>
        </w:tabs>
        <w:ind w:left="3600" w:hanging="360"/>
      </w:pPr>
      <w:rPr>
        <w:rFonts w:ascii="Wingdings" w:hAnsi="Wingdings" w:hint="default"/>
      </w:rPr>
    </w:lvl>
    <w:lvl w:ilvl="5" w:tplc="E36C567E" w:tentative="1">
      <w:start w:val="1"/>
      <w:numFmt w:val="bullet"/>
      <w:lvlText w:val=""/>
      <w:lvlJc w:val="left"/>
      <w:pPr>
        <w:tabs>
          <w:tab w:val="num" w:pos="4320"/>
        </w:tabs>
        <w:ind w:left="4320" w:hanging="360"/>
      </w:pPr>
      <w:rPr>
        <w:rFonts w:ascii="Wingdings" w:hAnsi="Wingdings" w:hint="default"/>
      </w:rPr>
    </w:lvl>
    <w:lvl w:ilvl="6" w:tplc="9E70C9E6" w:tentative="1">
      <w:start w:val="1"/>
      <w:numFmt w:val="bullet"/>
      <w:lvlText w:val=""/>
      <w:lvlJc w:val="left"/>
      <w:pPr>
        <w:tabs>
          <w:tab w:val="num" w:pos="5040"/>
        </w:tabs>
        <w:ind w:left="5040" w:hanging="360"/>
      </w:pPr>
      <w:rPr>
        <w:rFonts w:ascii="Wingdings" w:hAnsi="Wingdings" w:hint="default"/>
      </w:rPr>
    </w:lvl>
    <w:lvl w:ilvl="7" w:tplc="EF8C79D8" w:tentative="1">
      <w:start w:val="1"/>
      <w:numFmt w:val="bullet"/>
      <w:lvlText w:val=""/>
      <w:lvlJc w:val="left"/>
      <w:pPr>
        <w:tabs>
          <w:tab w:val="num" w:pos="5760"/>
        </w:tabs>
        <w:ind w:left="5760" w:hanging="360"/>
      </w:pPr>
      <w:rPr>
        <w:rFonts w:ascii="Wingdings" w:hAnsi="Wingdings" w:hint="default"/>
      </w:rPr>
    </w:lvl>
    <w:lvl w:ilvl="8" w:tplc="C734C382" w:tentative="1">
      <w:start w:val="1"/>
      <w:numFmt w:val="bullet"/>
      <w:lvlText w:val=""/>
      <w:lvlJc w:val="left"/>
      <w:pPr>
        <w:tabs>
          <w:tab w:val="num" w:pos="6480"/>
        </w:tabs>
        <w:ind w:left="6480" w:hanging="360"/>
      </w:pPr>
      <w:rPr>
        <w:rFonts w:ascii="Wingdings" w:hAnsi="Wingdings" w:hint="default"/>
      </w:rPr>
    </w:lvl>
  </w:abstractNum>
  <w:abstractNum w:abstractNumId="32">
    <w:nsid w:val="790630D6"/>
    <w:multiLevelType w:val="hybridMultilevel"/>
    <w:tmpl w:val="987AF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FD03B8"/>
    <w:multiLevelType w:val="hybridMultilevel"/>
    <w:tmpl w:val="D83639B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6"/>
  </w:num>
  <w:num w:numId="3">
    <w:abstractNumId w:val="10"/>
  </w:num>
  <w:num w:numId="4">
    <w:abstractNumId w:val="29"/>
  </w:num>
  <w:num w:numId="5">
    <w:abstractNumId w:val="18"/>
  </w:num>
  <w:num w:numId="6">
    <w:abstractNumId w:val="21"/>
  </w:num>
  <w:num w:numId="7">
    <w:abstractNumId w:val="26"/>
  </w:num>
  <w:num w:numId="8">
    <w:abstractNumId w:val="33"/>
  </w:num>
  <w:num w:numId="9">
    <w:abstractNumId w:val="17"/>
  </w:num>
  <w:num w:numId="10">
    <w:abstractNumId w:val="25"/>
  </w:num>
  <w:num w:numId="11">
    <w:abstractNumId w:val="13"/>
  </w:num>
  <w:num w:numId="12">
    <w:abstractNumId w:val="9"/>
  </w:num>
  <w:num w:numId="13">
    <w:abstractNumId w:val="12"/>
  </w:num>
  <w:num w:numId="14">
    <w:abstractNumId w:val="22"/>
  </w:num>
  <w:num w:numId="15">
    <w:abstractNumId w:val="31"/>
  </w:num>
  <w:num w:numId="16">
    <w:abstractNumId w:val="28"/>
  </w:num>
  <w:num w:numId="17">
    <w:abstractNumId w:val="23"/>
  </w:num>
  <w:num w:numId="18">
    <w:abstractNumId w:val="15"/>
  </w:num>
  <w:num w:numId="19">
    <w:abstractNumId w:val="30"/>
  </w:num>
  <w:num w:numId="20">
    <w:abstractNumId w:val="14"/>
  </w:num>
  <w:num w:numId="21">
    <w:abstractNumId w:val="20"/>
  </w:num>
  <w:num w:numId="22">
    <w:abstractNumId w:val="11"/>
  </w:num>
  <w:num w:numId="23">
    <w:abstractNumId w:val="19"/>
  </w:num>
  <w:num w:numId="24">
    <w:abstractNumId w:val="24"/>
  </w:num>
  <w:num w:numId="25">
    <w:abstractNumId w:val="32"/>
  </w:num>
  <w:num w:numId="26">
    <w:abstractNumId w:val="0"/>
  </w:num>
  <w:num w:numId="27">
    <w:abstractNumId w:val="1"/>
  </w:num>
  <w:num w:numId="28">
    <w:abstractNumId w:val="2"/>
  </w:num>
  <w:num w:numId="29">
    <w:abstractNumId w:val="3"/>
  </w:num>
  <w:num w:numId="30">
    <w:abstractNumId w:val="4"/>
  </w:num>
  <w:num w:numId="31">
    <w:abstractNumId w:val="5"/>
  </w:num>
  <w:num w:numId="32">
    <w:abstractNumId w:val="6"/>
  </w:num>
  <w:num w:numId="33">
    <w:abstractNumId w:val="7"/>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0"/>
    <w:footnote w:id="1"/>
  </w:footnotePr>
  <w:endnotePr>
    <w:endnote w:id="0"/>
    <w:endnote w:id="1"/>
  </w:endnotePr>
  <w:compat/>
  <w:rsids>
    <w:rsidRoot w:val="00DB6E4A"/>
    <w:rsid w:val="00092F75"/>
    <w:rsid w:val="000A75E7"/>
    <w:rsid w:val="000D0A8C"/>
    <w:rsid w:val="000D0F99"/>
    <w:rsid w:val="000D1574"/>
    <w:rsid w:val="0010736B"/>
    <w:rsid w:val="00140046"/>
    <w:rsid w:val="00165F02"/>
    <w:rsid w:val="00177CCA"/>
    <w:rsid w:val="001A18EC"/>
    <w:rsid w:val="001D1AE7"/>
    <w:rsid w:val="001D3438"/>
    <w:rsid w:val="001E058D"/>
    <w:rsid w:val="001F1249"/>
    <w:rsid w:val="001F705A"/>
    <w:rsid w:val="00200D2B"/>
    <w:rsid w:val="00216171"/>
    <w:rsid w:val="00224F85"/>
    <w:rsid w:val="002321B0"/>
    <w:rsid w:val="0024783B"/>
    <w:rsid w:val="00254329"/>
    <w:rsid w:val="00267BA4"/>
    <w:rsid w:val="002914A5"/>
    <w:rsid w:val="002A1043"/>
    <w:rsid w:val="002A2719"/>
    <w:rsid w:val="002C6465"/>
    <w:rsid w:val="00312AB5"/>
    <w:rsid w:val="00314092"/>
    <w:rsid w:val="00371258"/>
    <w:rsid w:val="003718A5"/>
    <w:rsid w:val="00375E5A"/>
    <w:rsid w:val="003840B6"/>
    <w:rsid w:val="003858B1"/>
    <w:rsid w:val="00392BE3"/>
    <w:rsid w:val="003B1AF1"/>
    <w:rsid w:val="003D370E"/>
    <w:rsid w:val="003F1285"/>
    <w:rsid w:val="00405333"/>
    <w:rsid w:val="0041429D"/>
    <w:rsid w:val="00422C2F"/>
    <w:rsid w:val="004364DD"/>
    <w:rsid w:val="00444EA9"/>
    <w:rsid w:val="00491737"/>
    <w:rsid w:val="004A74CB"/>
    <w:rsid w:val="005721E5"/>
    <w:rsid w:val="00572D5E"/>
    <w:rsid w:val="005B2472"/>
    <w:rsid w:val="005B65AA"/>
    <w:rsid w:val="00610DC1"/>
    <w:rsid w:val="006437AA"/>
    <w:rsid w:val="00645237"/>
    <w:rsid w:val="00650AA4"/>
    <w:rsid w:val="006603DF"/>
    <w:rsid w:val="006724DE"/>
    <w:rsid w:val="006A6926"/>
    <w:rsid w:val="006B5C96"/>
    <w:rsid w:val="006D427F"/>
    <w:rsid w:val="00722394"/>
    <w:rsid w:val="00731230"/>
    <w:rsid w:val="00742EB7"/>
    <w:rsid w:val="00787376"/>
    <w:rsid w:val="007A24CD"/>
    <w:rsid w:val="007A41F4"/>
    <w:rsid w:val="007C552F"/>
    <w:rsid w:val="007D24FC"/>
    <w:rsid w:val="0080441E"/>
    <w:rsid w:val="00850E5C"/>
    <w:rsid w:val="00865137"/>
    <w:rsid w:val="0089237F"/>
    <w:rsid w:val="008930F7"/>
    <w:rsid w:val="008A544D"/>
    <w:rsid w:val="008B310A"/>
    <w:rsid w:val="008C75C8"/>
    <w:rsid w:val="008D4E17"/>
    <w:rsid w:val="008D558C"/>
    <w:rsid w:val="00910423"/>
    <w:rsid w:val="00911D99"/>
    <w:rsid w:val="00976F7F"/>
    <w:rsid w:val="0098552A"/>
    <w:rsid w:val="009B4B81"/>
    <w:rsid w:val="009C797D"/>
    <w:rsid w:val="009E3B92"/>
    <w:rsid w:val="009F0A0A"/>
    <w:rsid w:val="00A2075B"/>
    <w:rsid w:val="00A5605C"/>
    <w:rsid w:val="00A86A7B"/>
    <w:rsid w:val="00AC00A4"/>
    <w:rsid w:val="00AD09CB"/>
    <w:rsid w:val="00AE1C32"/>
    <w:rsid w:val="00AE6E0E"/>
    <w:rsid w:val="00AE7997"/>
    <w:rsid w:val="00B009A9"/>
    <w:rsid w:val="00B01ED9"/>
    <w:rsid w:val="00B12C32"/>
    <w:rsid w:val="00B16597"/>
    <w:rsid w:val="00B443D3"/>
    <w:rsid w:val="00B45F58"/>
    <w:rsid w:val="00B548A6"/>
    <w:rsid w:val="00B74988"/>
    <w:rsid w:val="00B81CD3"/>
    <w:rsid w:val="00B915B3"/>
    <w:rsid w:val="00B95C18"/>
    <w:rsid w:val="00BA64CC"/>
    <w:rsid w:val="00BB37C2"/>
    <w:rsid w:val="00BB3F80"/>
    <w:rsid w:val="00BE05DC"/>
    <w:rsid w:val="00C329C8"/>
    <w:rsid w:val="00C71332"/>
    <w:rsid w:val="00C7445B"/>
    <w:rsid w:val="00CA2DB7"/>
    <w:rsid w:val="00CC1B5F"/>
    <w:rsid w:val="00CF5E80"/>
    <w:rsid w:val="00D116FB"/>
    <w:rsid w:val="00D94D06"/>
    <w:rsid w:val="00DA00EA"/>
    <w:rsid w:val="00DB6E4A"/>
    <w:rsid w:val="00DF3BAC"/>
    <w:rsid w:val="00E100EA"/>
    <w:rsid w:val="00E11943"/>
    <w:rsid w:val="00E17EC1"/>
    <w:rsid w:val="00E41ED7"/>
    <w:rsid w:val="00E53757"/>
    <w:rsid w:val="00E76C6E"/>
    <w:rsid w:val="00E82156"/>
    <w:rsid w:val="00EA3C76"/>
    <w:rsid w:val="00ED2B92"/>
    <w:rsid w:val="00EE2192"/>
    <w:rsid w:val="00EE7338"/>
    <w:rsid w:val="00F176F6"/>
    <w:rsid w:val="00F45256"/>
    <w:rsid w:val="00F56696"/>
    <w:rsid w:val="00F93E83"/>
    <w:rsid w:val="00FA7CBC"/>
    <w:rsid w:val="00FB66D5"/>
    <w:rsid w:val="00FC75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171"/>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53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45237"/>
    <w:pPr>
      <w:ind w:left="720"/>
      <w:contextualSpacing/>
    </w:pPr>
  </w:style>
  <w:style w:type="character" w:customStyle="1" w:styleId="apple-converted-space">
    <w:name w:val="apple-converted-space"/>
    <w:basedOn w:val="a0"/>
    <w:rsid w:val="001D3438"/>
  </w:style>
  <w:style w:type="paragraph" w:styleId="a5">
    <w:name w:val="header"/>
    <w:basedOn w:val="a"/>
    <w:link w:val="a6"/>
    <w:uiPriority w:val="99"/>
    <w:semiHidden/>
    <w:unhideWhenUsed/>
    <w:rsid w:val="00B009A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009A9"/>
    <w:rPr>
      <w:rFonts w:ascii="Times New Roman" w:hAnsi="Times New Roman"/>
      <w:sz w:val="28"/>
    </w:rPr>
  </w:style>
  <w:style w:type="paragraph" w:styleId="a7">
    <w:name w:val="footer"/>
    <w:basedOn w:val="a"/>
    <w:link w:val="a8"/>
    <w:uiPriority w:val="99"/>
    <w:unhideWhenUsed/>
    <w:rsid w:val="00B009A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009A9"/>
    <w:rPr>
      <w:rFonts w:ascii="Times New Roman" w:hAnsi="Times New Roman"/>
      <w:sz w:val="28"/>
    </w:rPr>
  </w:style>
  <w:style w:type="character" w:styleId="a9">
    <w:name w:val="Hyperlink"/>
    <w:basedOn w:val="a0"/>
    <w:uiPriority w:val="99"/>
    <w:unhideWhenUsed/>
    <w:rsid w:val="00910423"/>
    <w:rPr>
      <w:color w:val="0563C1" w:themeColor="hyperlink"/>
      <w:u w:val="single"/>
    </w:rPr>
  </w:style>
  <w:style w:type="paragraph" w:styleId="aa">
    <w:name w:val="Balloon Text"/>
    <w:basedOn w:val="a"/>
    <w:link w:val="ab"/>
    <w:uiPriority w:val="99"/>
    <w:semiHidden/>
    <w:unhideWhenUsed/>
    <w:rsid w:val="006D427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D427F"/>
    <w:rPr>
      <w:rFonts w:ascii="Segoe UI" w:hAnsi="Segoe UI" w:cs="Segoe UI"/>
      <w:sz w:val="18"/>
      <w:szCs w:val="18"/>
    </w:rPr>
  </w:style>
  <w:style w:type="paragraph" w:customStyle="1" w:styleId="1">
    <w:name w:val="Обычный (веб)1"/>
    <w:rsid w:val="001F1249"/>
    <w:pPr>
      <w:widowControl w:val="0"/>
      <w:suppressAutoHyphens/>
      <w:spacing w:after="0" w:line="100" w:lineRule="atLeast"/>
    </w:pPr>
    <w:rPr>
      <w:rFonts w:ascii="Times New Roman" w:eastAsia="Arial Unicode MS"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4877844">
      <w:bodyDiv w:val="1"/>
      <w:marLeft w:val="0"/>
      <w:marRight w:val="0"/>
      <w:marTop w:val="0"/>
      <w:marBottom w:val="0"/>
      <w:divBdr>
        <w:top w:val="none" w:sz="0" w:space="0" w:color="auto"/>
        <w:left w:val="none" w:sz="0" w:space="0" w:color="auto"/>
        <w:bottom w:val="none" w:sz="0" w:space="0" w:color="auto"/>
        <w:right w:val="none" w:sz="0" w:space="0" w:color="auto"/>
      </w:divBdr>
    </w:div>
    <w:div w:id="1420062972">
      <w:bodyDiv w:val="1"/>
      <w:marLeft w:val="0"/>
      <w:marRight w:val="0"/>
      <w:marTop w:val="0"/>
      <w:marBottom w:val="0"/>
      <w:divBdr>
        <w:top w:val="none" w:sz="0" w:space="0" w:color="auto"/>
        <w:left w:val="none" w:sz="0" w:space="0" w:color="auto"/>
        <w:bottom w:val="none" w:sz="0" w:space="0" w:color="auto"/>
        <w:right w:val="none" w:sz="0" w:space="0" w:color="auto"/>
      </w:divBdr>
      <w:divsChild>
        <w:div w:id="911087047">
          <w:marLeft w:val="547"/>
          <w:marRight w:val="0"/>
          <w:marTop w:val="0"/>
          <w:marBottom w:val="0"/>
          <w:divBdr>
            <w:top w:val="none" w:sz="0" w:space="0" w:color="auto"/>
            <w:left w:val="none" w:sz="0" w:space="0" w:color="auto"/>
            <w:bottom w:val="none" w:sz="0" w:space="0" w:color="auto"/>
            <w:right w:val="none" w:sz="0" w:space="0" w:color="auto"/>
          </w:divBdr>
        </w:div>
        <w:div w:id="830024726">
          <w:marLeft w:val="547"/>
          <w:marRight w:val="0"/>
          <w:marTop w:val="0"/>
          <w:marBottom w:val="0"/>
          <w:divBdr>
            <w:top w:val="none" w:sz="0" w:space="0" w:color="auto"/>
            <w:left w:val="none" w:sz="0" w:space="0" w:color="auto"/>
            <w:bottom w:val="none" w:sz="0" w:space="0" w:color="auto"/>
            <w:right w:val="none" w:sz="0" w:space="0" w:color="auto"/>
          </w:divBdr>
        </w:div>
        <w:div w:id="1163592204">
          <w:marLeft w:val="547"/>
          <w:marRight w:val="0"/>
          <w:marTop w:val="0"/>
          <w:marBottom w:val="0"/>
          <w:divBdr>
            <w:top w:val="none" w:sz="0" w:space="0" w:color="auto"/>
            <w:left w:val="none" w:sz="0" w:space="0" w:color="auto"/>
            <w:bottom w:val="none" w:sz="0" w:space="0" w:color="auto"/>
            <w:right w:val="none" w:sz="0" w:space="0" w:color="auto"/>
          </w:divBdr>
        </w:div>
        <w:div w:id="494880866">
          <w:marLeft w:val="547"/>
          <w:marRight w:val="0"/>
          <w:marTop w:val="0"/>
          <w:marBottom w:val="0"/>
          <w:divBdr>
            <w:top w:val="none" w:sz="0" w:space="0" w:color="auto"/>
            <w:left w:val="none" w:sz="0" w:space="0" w:color="auto"/>
            <w:bottom w:val="none" w:sz="0" w:space="0" w:color="auto"/>
            <w:right w:val="none" w:sz="0" w:space="0" w:color="auto"/>
          </w:divBdr>
        </w:div>
        <w:div w:id="1994143167">
          <w:marLeft w:val="547"/>
          <w:marRight w:val="0"/>
          <w:marTop w:val="0"/>
          <w:marBottom w:val="0"/>
          <w:divBdr>
            <w:top w:val="none" w:sz="0" w:space="0" w:color="auto"/>
            <w:left w:val="none" w:sz="0" w:space="0" w:color="auto"/>
            <w:bottom w:val="none" w:sz="0" w:space="0" w:color="auto"/>
            <w:right w:val="none" w:sz="0" w:space="0" w:color="auto"/>
          </w:divBdr>
        </w:div>
        <w:div w:id="1270119391">
          <w:marLeft w:val="547"/>
          <w:marRight w:val="0"/>
          <w:marTop w:val="0"/>
          <w:marBottom w:val="0"/>
          <w:divBdr>
            <w:top w:val="none" w:sz="0" w:space="0" w:color="auto"/>
            <w:left w:val="none" w:sz="0" w:space="0" w:color="auto"/>
            <w:bottom w:val="none" w:sz="0" w:space="0" w:color="auto"/>
            <w:right w:val="none" w:sz="0" w:space="0" w:color="auto"/>
          </w:divBdr>
        </w:div>
        <w:div w:id="1839493724">
          <w:marLeft w:val="547"/>
          <w:marRight w:val="0"/>
          <w:marTop w:val="0"/>
          <w:marBottom w:val="0"/>
          <w:divBdr>
            <w:top w:val="none" w:sz="0" w:space="0" w:color="auto"/>
            <w:left w:val="none" w:sz="0" w:space="0" w:color="auto"/>
            <w:bottom w:val="none" w:sz="0" w:space="0" w:color="auto"/>
            <w:right w:val="none" w:sz="0" w:space="0" w:color="auto"/>
          </w:divBdr>
        </w:div>
        <w:div w:id="225141115">
          <w:marLeft w:val="547"/>
          <w:marRight w:val="0"/>
          <w:marTop w:val="0"/>
          <w:marBottom w:val="0"/>
          <w:divBdr>
            <w:top w:val="none" w:sz="0" w:space="0" w:color="auto"/>
            <w:left w:val="none" w:sz="0" w:space="0" w:color="auto"/>
            <w:bottom w:val="none" w:sz="0" w:space="0" w:color="auto"/>
            <w:right w:val="none" w:sz="0" w:space="0" w:color="auto"/>
          </w:divBdr>
        </w:div>
      </w:divsChild>
    </w:div>
    <w:div w:id="143474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sportal.ru/nachalnaya-shkola/obshchepedagogicheskie-tekhnologii/2013/06/14/organizatsiya-proektnoy-deyatelnos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tochki.su/index.php?option=com_content&amp;view=section&amp;id=25&amp;Itemid=8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d-kopilka.ru/blogs/marija-aleksandrovna-solov-va/proekt-dlja-detei-vtoroi-mladshei-grupy-volshebnica-skazka.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dikshkola.ru/poteshki" TargetMode="External"/><Relationship Id="rId4" Type="http://schemas.openxmlformats.org/officeDocument/2006/relationships/settings" Target="settings.xml"/><Relationship Id="rId9" Type="http://schemas.openxmlformats.org/officeDocument/2006/relationships/hyperlink" Target="http://nsportal.ru/detskiy-sad/materialy-dlya-roditeley/"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65739-8266-41CF-95F2-770867D2E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29</Pages>
  <Words>6877</Words>
  <Characters>39203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cp:lastModifiedBy>
  <cp:revision>47</cp:revision>
  <cp:lastPrinted>2017-05-23T07:37:00Z</cp:lastPrinted>
  <dcterms:created xsi:type="dcterms:W3CDTF">2014-12-05T17:17:00Z</dcterms:created>
  <dcterms:modified xsi:type="dcterms:W3CDTF">2018-01-17T10:51:00Z</dcterms:modified>
</cp:coreProperties>
</file>