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324" w:rsidRPr="00945484" w:rsidRDefault="00946324" w:rsidP="00946324">
      <w:pPr>
        <w:jc w:val="center"/>
        <w:rPr>
          <w:rFonts w:eastAsia="Times New Roman"/>
          <w:b/>
        </w:rPr>
      </w:pPr>
      <w:r w:rsidRPr="00945484">
        <w:rPr>
          <w:b/>
        </w:rPr>
        <w:t>МИНИСТЕРСТВО ОБРАЗОВАНИЯ ПЕНЗЕНСКОЙ ОБЛАСТИ</w:t>
      </w:r>
    </w:p>
    <w:p w:rsidR="00946324" w:rsidRPr="00945484" w:rsidRDefault="00946324" w:rsidP="00946324">
      <w:pPr>
        <w:jc w:val="center"/>
        <w:rPr>
          <w:b/>
        </w:rPr>
      </w:pPr>
    </w:p>
    <w:p w:rsidR="00946324" w:rsidRPr="00945484" w:rsidRDefault="00946324" w:rsidP="00946324">
      <w:pPr>
        <w:jc w:val="center"/>
        <w:rPr>
          <w:b/>
        </w:rPr>
      </w:pPr>
      <w:r w:rsidRPr="00945484">
        <w:rPr>
          <w:b/>
        </w:rPr>
        <w:t xml:space="preserve">Государственное бюджетное профессиональное образовательное </w:t>
      </w:r>
    </w:p>
    <w:p w:rsidR="00946324" w:rsidRPr="00945484" w:rsidRDefault="00946324" w:rsidP="00946324">
      <w:pPr>
        <w:jc w:val="center"/>
        <w:rPr>
          <w:b/>
        </w:rPr>
      </w:pPr>
      <w:r w:rsidRPr="00945484">
        <w:rPr>
          <w:b/>
        </w:rPr>
        <w:t>учреждение Пензенской области</w:t>
      </w:r>
    </w:p>
    <w:p w:rsidR="00946324" w:rsidRPr="00945484" w:rsidRDefault="00946324" w:rsidP="00946324">
      <w:pPr>
        <w:jc w:val="center"/>
        <w:rPr>
          <w:b/>
        </w:rPr>
      </w:pPr>
      <w:r w:rsidRPr="00945484">
        <w:rPr>
          <w:b/>
        </w:rPr>
        <w:t xml:space="preserve">«Кузнецкий многопрофильный колледж» </w:t>
      </w:r>
    </w:p>
    <w:p w:rsidR="00946324" w:rsidRPr="00945484" w:rsidRDefault="00946324" w:rsidP="00946324">
      <w:pPr>
        <w:jc w:val="center"/>
        <w:rPr>
          <w:b/>
          <w:bCs/>
        </w:rPr>
      </w:pPr>
      <w:r w:rsidRPr="00945484">
        <w:rPr>
          <w:b/>
          <w:bCs/>
        </w:rPr>
        <w:t>(ГБПОУ «КМК»)</w:t>
      </w:r>
    </w:p>
    <w:p w:rsidR="00946324" w:rsidRPr="00945484" w:rsidRDefault="00946324" w:rsidP="00946324">
      <w:pPr>
        <w:jc w:val="center"/>
        <w:rPr>
          <w:b/>
          <w:sz w:val="28"/>
          <w:szCs w:val="28"/>
        </w:rPr>
      </w:pPr>
    </w:p>
    <w:p w:rsidR="00946324" w:rsidRDefault="00946324" w:rsidP="00946324">
      <w:pPr>
        <w:rPr>
          <w:b/>
          <w:sz w:val="48"/>
          <w:szCs w:val="48"/>
        </w:rPr>
      </w:pPr>
    </w:p>
    <w:p w:rsidR="00946324" w:rsidRPr="00AF1396" w:rsidRDefault="00946324" w:rsidP="00946324">
      <w:pPr>
        <w:jc w:val="center"/>
      </w:pPr>
    </w:p>
    <w:p w:rsidR="00946324" w:rsidRPr="00AF1396" w:rsidRDefault="00946324" w:rsidP="00946324">
      <w:pPr>
        <w:jc w:val="right"/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6737"/>
      </w:tblGrid>
      <w:tr w:rsidR="00946324" w:rsidRPr="00945484" w:rsidTr="00946324">
        <w:trPr>
          <w:jc w:val="center"/>
        </w:trPr>
        <w:tc>
          <w:tcPr>
            <w:tcW w:w="4316" w:type="dxa"/>
          </w:tcPr>
          <w:p w:rsidR="00946324" w:rsidRPr="00945484" w:rsidRDefault="00946324" w:rsidP="00946324">
            <w:pPr>
              <w:adjustRightInd w:val="0"/>
              <w:spacing w:line="256" w:lineRule="auto"/>
              <w:ind w:left="6663" w:hanging="142"/>
              <w:jc w:val="both"/>
              <w:rPr>
                <w:sz w:val="26"/>
                <w:szCs w:val="26"/>
                <w:lang w:bidi="he-IL"/>
              </w:rPr>
            </w:pPr>
          </w:p>
          <w:p w:rsidR="00946324" w:rsidRPr="00945484" w:rsidRDefault="00946324" w:rsidP="00946324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  <w:r w:rsidRPr="00945484">
              <w:rPr>
                <w:bCs/>
                <w:sz w:val="28"/>
                <w:szCs w:val="28"/>
              </w:rPr>
              <w:t>Утверждаю</w:t>
            </w:r>
          </w:p>
          <w:p w:rsidR="00946324" w:rsidRPr="00945484" w:rsidRDefault="00946324" w:rsidP="00946324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  <w:r w:rsidRPr="00945484">
              <w:rPr>
                <w:bCs/>
                <w:sz w:val="28"/>
                <w:szCs w:val="28"/>
              </w:rPr>
              <w:t>За</w:t>
            </w:r>
            <w:r>
              <w:rPr>
                <w:bCs/>
                <w:sz w:val="28"/>
                <w:szCs w:val="28"/>
              </w:rPr>
              <w:t>м</w:t>
            </w:r>
            <w:r w:rsidRPr="00945484">
              <w:rPr>
                <w:bCs/>
                <w:sz w:val="28"/>
                <w:szCs w:val="28"/>
              </w:rPr>
              <w:t>.</w:t>
            </w:r>
            <w:r>
              <w:rPr>
                <w:bCs/>
                <w:sz w:val="28"/>
                <w:szCs w:val="28"/>
              </w:rPr>
              <w:t xml:space="preserve"> директора по УР</w:t>
            </w:r>
          </w:p>
          <w:p w:rsidR="00946324" w:rsidRPr="00945484" w:rsidRDefault="00946324" w:rsidP="00946324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  <w:r w:rsidRPr="00945484">
              <w:rPr>
                <w:bCs/>
                <w:sz w:val="28"/>
                <w:szCs w:val="28"/>
              </w:rPr>
              <w:t>__</w:t>
            </w:r>
            <w:r>
              <w:rPr>
                <w:bCs/>
                <w:sz w:val="28"/>
                <w:szCs w:val="28"/>
              </w:rPr>
              <w:t>__</w:t>
            </w:r>
            <w:r w:rsidRPr="00945484">
              <w:rPr>
                <w:bCs/>
                <w:sz w:val="28"/>
                <w:szCs w:val="28"/>
              </w:rPr>
              <w:t xml:space="preserve">_____ </w:t>
            </w:r>
            <w:r>
              <w:rPr>
                <w:bCs/>
                <w:sz w:val="28"/>
                <w:szCs w:val="28"/>
              </w:rPr>
              <w:t>Гудкова И.</w:t>
            </w:r>
            <w:proofErr w:type="gramStart"/>
            <w:r>
              <w:rPr>
                <w:bCs/>
                <w:sz w:val="28"/>
                <w:szCs w:val="28"/>
              </w:rPr>
              <w:t>П</w:t>
            </w:r>
            <w:proofErr w:type="gramEnd"/>
          </w:p>
          <w:p w:rsidR="00946324" w:rsidRPr="00945484" w:rsidRDefault="00946324" w:rsidP="00946324">
            <w:pPr>
              <w:spacing w:line="256" w:lineRule="auto"/>
              <w:jc w:val="center"/>
              <w:rPr>
                <w:bCs/>
                <w:sz w:val="28"/>
                <w:szCs w:val="28"/>
              </w:rPr>
            </w:pPr>
          </w:p>
          <w:p w:rsidR="00946324" w:rsidRPr="00945484" w:rsidRDefault="00946324" w:rsidP="00946324">
            <w:pPr>
              <w:spacing w:line="256" w:lineRule="auto"/>
              <w:jc w:val="right"/>
              <w:rPr>
                <w:bCs/>
                <w:sz w:val="28"/>
                <w:szCs w:val="28"/>
              </w:rPr>
            </w:pPr>
            <w:r w:rsidRPr="00BA6489">
              <w:rPr>
                <w:bCs/>
                <w:sz w:val="28"/>
                <w:szCs w:val="28"/>
              </w:rPr>
              <w:t xml:space="preserve">     «  »</w:t>
            </w:r>
            <w:r w:rsidR="00443392">
              <w:rPr>
                <w:bCs/>
                <w:sz w:val="28"/>
                <w:szCs w:val="28"/>
              </w:rPr>
              <w:t xml:space="preserve">            </w:t>
            </w:r>
            <w:r w:rsidRPr="00945484">
              <w:rPr>
                <w:bCs/>
                <w:sz w:val="28"/>
                <w:szCs w:val="28"/>
              </w:rPr>
              <w:t xml:space="preserve">  202</w:t>
            </w:r>
            <w:r w:rsidR="00443392">
              <w:rPr>
                <w:bCs/>
                <w:sz w:val="28"/>
                <w:szCs w:val="28"/>
              </w:rPr>
              <w:t>3</w:t>
            </w:r>
            <w:r w:rsidRPr="00945484">
              <w:rPr>
                <w:bCs/>
                <w:sz w:val="28"/>
                <w:szCs w:val="28"/>
              </w:rPr>
              <w:t xml:space="preserve"> г.</w:t>
            </w:r>
          </w:p>
          <w:p w:rsidR="00946324" w:rsidRPr="00945484" w:rsidRDefault="00946324" w:rsidP="00946324">
            <w:pPr>
              <w:pStyle w:val="af2"/>
              <w:spacing w:line="256" w:lineRule="auto"/>
              <w:rPr>
                <w:b/>
                <w:sz w:val="28"/>
                <w:szCs w:val="28"/>
                <w:lang w:eastAsia="en-US" w:bidi="he-IL"/>
              </w:rPr>
            </w:pPr>
          </w:p>
          <w:p w:rsidR="00946324" w:rsidRPr="00945484" w:rsidRDefault="00946324" w:rsidP="00946324">
            <w:pPr>
              <w:adjustRightInd w:val="0"/>
              <w:spacing w:line="256" w:lineRule="auto"/>
              <w:rPr>
                <w:sz w:val="26"/>
                <w:szCs w:val="26"/>
                <w:lang w:bidi="he-IL"/>
              </w:rPr>
            </w:pPr>
          </w:p>
        </w:tc>
      </w:tr>
    </w:tbl>
    <w:p w:rsidR="00946324" w:rsidRPr="00AF1396" w:rsidRDefault="00946324" w:rsidP="00946324">
      <w:pPr>
        <w:pStyle w:val="af2"/>
        <w:jc w:val="center"/>
        <w:rPr>
          <w:b/>
          <w:sz w:val="28"/>
          <w:szCs w:val="28"/>
          <w:lang w:bidi="he-IL"/>
        </w:rPr>
      </w:pPr>
    </w:p>
    <w:p w:rsidR="00946324" w:rsidRPr="00AF1396" w:rsidRDefault="00946324" w:rsidP="00946324">
      <w:pPr>
        <w:pStyle w:val="af2"/>
        <w:jc w:val="center"/>
        <w:rPr>
          <w:b/>
          <w:sz w:val="28"/>
          <w:szCs w:val="28"/>
          <w:lang w:bidi="he-IL"/>
        </w:rPr>
      </w:pPr>
    </w:p>
    <w:p w:rsidR="00946324" w:rsidRPr="00AF1396" w:rsidRDefault="00946324" w:rsidP="00946324">
      <w:pPr>
        <w:pStyle w:val="af2"/>
        <w:jc w:val="center"/>
        <w:rPr>
          <w:b/>
          <w:sz w:val="28"/>
          <w:szCs w:val="28"/>
          <w:lang w:bidi="he-IL"/>
        </w:rPr>
      </w:pPr>
    </w:p>
    <w:p w:rsidR="00946324" w:rsidRPr="00AF1396" w:rsidRDefault="00946324" w:rsidP="00946324">
      <w:pPr>
        <w:pStyle w:val="af2"/>
        <w:jc w:val="center"/>
        <w:rPr>
          <w:b/>
          <w:sz w:val="28"/>
          <w:szCs w:val="28"/>
          <w:lang w:bidi="he-IL"/>
        </w:rPr>
      </w:pPr>
      <w:r w:rsidRPr="00AF1396">
        <w:rPr>
          <w:b/>
          <w:sz w:val="28"/>
          <w:szCs w:val="28"/>
          <w:lang w:bidi="he-IL"/>
        </w:rPr>
        <w:t>РАБОЧАЯ ПРОГРАММА УЧЕБНОЙ ДИСЦИПЛИНЫ</w:t>
      </w:r>
    </w:p>
    <w:p w:rsidR="00F563D6" w:rsidRPr="00D54B08" w:rsidRDefault="00CA6644" w:rsidP="00F563D6">
      <w:pPr>
        <w:jc w:val="center"/>
        <w:rPr>
          <w:b/>
          <w:bCs/>
          <w:sz w:val="28"/>
          <w:szCs w:val="28"/>
        </w:rPr>
      </w:pPr>
      <w:r w:rsidRPr="00AF1396">
        <w:rPr>
          <w:b/>
          <w:sz w:val="28"/>
          <w:szCs w:val="28"/>
          <w:lang w:bidi="he-IL"/>
        </w:rPr>
        <w:t>ОУД.</w:t>
      </w:r>
      <w:r w:rsidR="00F563D6" w:rsidRPr="00D54B08">
        <w:rPr>
          <w:b/>
          <w:bCs/>
          <w:sz w:val="28"/>
          <w:szCs w:val="28"/>
        </w:rPr>
        <w:t xml:space="preserve">01 </w:t>
      </w:r>
      <w:r w:rsidR="00F563D6">
        <w:rPr>
          <w:b/>
          <w:bCs/>
          <w:sz w:val="28"/>
          <w:szCs w:val="28"/>
        </w:rPr>
        <w:t>Русский язык</w:t>
      </w:r>
    </w:p>
    <w:p w:rsidR="00946324" w:rsidRDefault="00946324" w:rsidP="00946324">
      <w:pPr>
        <w:pStyle w:val="af2"/>
        <w:jc w:val="center"/>
        <w:rPr>
          <w:b/>
          <w:sz w:val="22"/>
          <w:szCs w:val="22"/>
          <w:lang w:bidi="he-IL"/>
        </w:rPr>
      </w:pPr>
    </w:p>
    <w:p w:rsidR="00946324" w:rsidRPr="00945484" w:rsidRDefault="00946324" w:rsidP="00946324">
      <w:pPr>
        <w:pStyle w:val="af2"/>
        <w:jc w:val="center"/>
        <w:rPr>
          <w:b/>
          <w:sz w:val="22"/>
          <w:szCs w:val="22"/>
          <w:lang w:bidi="he-IL"/>
        </w:rPr>
      </w:pPr>
      <w:r w:rsidRPr="00945484">
        <w:rPr>
          <w:b/>
          <w:sz w:val="22"/>
          <w:szCs w:val="22"/>
          <w:lang w:bidi="he-IL"/>
        </w:rPr>
        <w:t xml:space="preserve">Общеобразовательного  учебного цикла </w:t>
      </w:r>
    </w:p>
    <w:p w:rsidR="00946324" w:rsidRPr="00AF1396" w:rsidRDefault="00946324" w:rsidP="00946324">
      <w:pPr>
        <w:pStyle w:val="af2"/>
        <w:jc w:val="center"/>
        <w:rPr>
          <w:sz w:val="22"/>
          <w:szCs w:val="22"/>
          <w:lang w:bidi="he-IL"/>
        </w:rPr>
      </w:pPr>
    </w:p>
    <w:p w:rsidR="00946324" w:rsidRPr="00AF1396" w:rsidRDefault="00946324" w:rsidP="00946324">
      <w:pPr>
        <w:pStyle w:val="af2"/>
        <w:jc w:val="center"/>
        <w:rPr>
          <w:b/>
          <w:i/>
          <w:sz w:val="28"/>
          <w:szCs w:val="28"/>
          <w:lang w:bidi="he-IL"/>
        </w:rPr>
      </w:pPr>
      <w:r w:rsidRPr="00AF1396">
        <w:rPr>
          <w:b/>
          <w:i/>
          <w:sz w:val="28"/>
          <w:szCs w:val="28"/>
          <w:lang w:bidi="he-IL"/>
        </w:rPr>
        <w:t>основной профессиональной образовательной программы</w:t>
      </w:r>
    </w:p>
    <w:p w:rsidR="00946324" w:rsidRPr="00AF1396" w:rsidRDefault="00946324" w:rsidP="00946324">
      <w:pPr>
        <w:pStyle w:val="af2"/>
        <w:jc w:val="center"/>
        <w:rPr>
          <w:b/>
          <w:i/>
          <w:sz w:val="28"/>
          <w:szCs w:val="28"/>
          <w:lang w:bidi="he-IL"/>
        </w:rPr>
      </w:pPr>
      <w:r w:rsidRPr="00AF1396">
        <w:rPr>
          <w:b/>
          <w:i/>
          <w:sz w:val="28"/>
          <w:szCs w:val="28"/>
          <w:lang w:bidi="he-IL"/>
        </w:rPr>
        <w:t xml:space="preserve">по специальности </w:t>
      </w:r>
    </w:p>
    <w:p w:rsidR="00946324" w:rsidRPr="00945484" w:rsidRDefault="00946324" w:rsidP="00946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i/>
          <w:sz w:val="28"/>
          <w:szCs w:val="28"/>
        </w:rPr>
      </w:pPr>
      <w:r w:rsidRPr="00945484">
        <w:rPr>
          <w:b/>
          <w:i/>
          <w:sz w:val="28"/>
          <w:szCs w:val="28"/>
        </w:rPr>
        <w:t>38.02.01 Экономика и бухгалтерский учет (по отраслям)</w:t>
      </w:r>
    </w:p>
    <w:p w:rsidR="00946324" w:rsidRPr="00945484" w:rsidRDefault="00946324" w:rsidP="009463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36" w:lineRule="auto"/>
        <w:jc w:val="center"/>
        <w:rPr>
          <w:b/>
          <w:i/>
          <w:sz w:val="28"/>
          <w:szCs w:val="28"/>
        </w:rPr>
      </w:pPr>
      <w:r w:rsidRPr="00945484">
        <w:rPr>
          <w:b/>
          <w:i/>
          <w:sz w:val="28"/>
          <w:szCs w:val="28"/>
        </w:rPr>
        <w:t>(базовой подготовки)</w:t>
      </w:r>
    </w:p>
    <w:p w:rsidR="00946324" w:rsidRPr="00945484" w:rsidRDefault="00946324" w:rsidP="00946324"/>
    <w:p w:rsidR="00946324" w:rsidRPr="00945484" w:rsidRDefault="00946324" w:rsidP="00946324"/>
    <w:p w:rsidR="00946324" w:rsidRPr="00945484" w:rsidRDefault="00946324" w:rsidP="00946324"/>
    <w:p w:rsidR="00946324" w:rsidRPr="00945484" w:rsidRDefault="00946324" w:rsidP="00946324"/>
    <w:p w:rsidR="00946324" w:rsidRPr="00945484" w:rsidRDefault="00946324" w:rsidP="00946324"/>
    <w:p w:rsidR="00946324" w:rsidRPr="00945484" w:rsidRDefault="00946324" w:rsidP="00946324"/>
    <w:p w:rsidR="00946324" w:rsidRPr="00945484" w:rsidRDefault="00946324" w:rsidP="00946324"/>
    <w:p w:rsidR="00946324" w:rsidRPr="00945484" w:rsidRDefault="00946324" w:rsidP="00946324"/>
    <w:p w:rsidR="00946324" w:rsidRDefault="00946324" w:rsidP="00946324"/>
    <w:p w:rsidR="00946324" w:rsidRDefault="00946324" w:rsidP="00946324"/>
    <w:p w:rsidR="00946324" w:rsidRDefault="00946324" w:rsidP="00946324"/>
    <w:p w:rsidR="00946324" w:rsidRDefault="00946324" w:rsidP="00946324"/>
    <w:p w:rsidR="00443392" w:rsidRDefault="00443392" w:rsidP="00946324"/>
    <w:p w:rsidR="00946324" w:rsidRPr="00945484" w:rsidRDefault="00946324" w:rsidP="00946324"/>
    <w:p w:rsidR="00946324" w:rsidRPr="00945484" w:rsidRDefault="00946324" w:rsidP="00946324"/>
    <w:p w:rsidR="00946324" w:rsidRPr="00945484" w:rsidRDefault="00946324" w:rsidP="00946324"/>
    <w:p w:rsidR="00946324" w:rsidRPr="00BA6489" w:rsidRDefault="00946324" w:rsidP="00946324">
      <w:pPr>
        <w:adjustRightInd w:val="0"/>
        <w:jc w:val="center"/>
        <w:rPr>
          <w:b/>
          <w:sz w:val="28"/>
          <w:szCs w:val="28"/>
          <w:lang w:bidi="he-IL"/>
        </w:rPr>
      </w:pPr>
      <w:r w:rsidRPr="00BA6489">
        <w:rPr>
          <w:b/>
          <w:sz w:val="28"/>
          <w:szCs w:val="28"/>
          <w:lang w:bidi="he-IL"/>
        </w:rPr>
        <w:t xml:space="preserve"> Кузнецк, </w:t>
      </w:r>
    </w:p>
    <w:p w:rsidR="00946324" w:rsidRPr="00BA6489" w:rsidRDefault="00946324" w:rsidP="00946324">
      <w:pPr>
        <w:adjustRightInd w:val="0"/>
        <w:jc w:val="center"/>
        <w:rPr>
          <w:b/>
          <w:sz w:val="28"/>
          <w:szCs w:val="28"/>
          <w:lang w:bidi="he-IL"/>
        </w:rPr>
      </w:pPr>
      <w:r w:rsidRPr="00BA6489">
        <w:rPr>
          <w:b/>
          <w:sz w:val="28"/>
          <w:szCs w:val="28"/>
          <w:lang w:bidi="he-IL"/>
        </w:rPr>
        <w:t>202</w:t>
      </w:r>
      <w:r w:rsidR="00443392">
        <w:rPr>
          <w:b/>
          <w:sz w:val="28"/>
          <w:szCs w:val="28"/>
          <w:lang w:bidi="he-IL"/>
        </w:rPr>
        <w:t>3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077"/>
      </w:tblGrid>
      <w:tr w:rsidR="00C910B0" w:rsidRPr="00A368B8" w:rsidTr="00746F7B">
        <w:tc>
          <w:tcPr>
            <w:tcW w:w="4077" w:type="dxa"/>
          </w:tcPr>
          <w:p w:rsidR="00F563D6" w:rsidRPr="00945484" w:rsidRDefault="00946324" w:rsidP="00F563D6">
            <w:pPr>
              <w:adjustRightInd w:val="0"/>
              <w:spacing w:line="256" w:lineRule="auto"/>
              <w:rPr>
                <w:b/>
                <w:sz w:val="28"/>
                <w:szCs w:val="28"/>
                <w:lang w:bidi="he-IL"/>
              </w:rPr>
            </w:pPr>
            <w:r>
              <w:rPr>
                <w:b/>
              </w:rPr>
              <w:lastRenderedPageBreak/>
              <w:br w:type="page"/>
            </w:r>
            <w:r w:rsidR="00F563D6" w:rsidRPr="00945484">
              <w:rPr>
                <w:b/>
                <w:sz w:val="28"/>
                <w:szCs w:val="28"/>
                <w:lang w:bidi="he-IL"/>
              </w:rPr>
              <w:t>Одобрено</w:t>
            </w:r>
          </w:p>
          <w:p w:rsidR="00F563D6" w:rsidRPr="00945484" w:rsidRDefault="00F563D6" w:rsidP="00F563D6">
            <w:pPr>
              <w:adjustRightInd w:val="0"/>
              <w:spacing w:line="256" w:lineRule="auto"/>
              <w:rPr>
                <w:b/>
                <w:sz w:val="28"/>
                <w:szCs w:val="28"/>
                <w:lang w:bidi="he-IL"/>
              </w:rPr>
            </w:pPr>
          </w:p>
          <w:p w:rsidR="00F563D6" w:rsidRPr="00945484" w:rsidRDefault="00F563D6" w:rsidP="00F563D6">
            <w:pPr>
              <w:pStyle w:val="af2"/>
              <w:spacing w:line="256" w:lineRule="auto"/>
              <w:rPr>
                <w:sz w:val="28"/>
                <w:szCs w:val="28"/>
                <w:lang w:eastAsia="en-US" w:bidi="he-IL"/>
              </w:rPr>
            </w:pPr>
            <w:r w:rsidRPr="00945484">
              <w:rPr>
                <w:sz w:val="28"/>
                <w:szCs w:val="28"/>
                <w:lang w:eastAsia="en-US" w:bidi="he-IL"/>
              </w:rPr>
              <w:t xml:space="preserve">Предметно - цикловой </w:t>
            </w:r>
          </w:p>
          <w:p w:rsidR="00F563D6" w:rsidRPr="00945484" w:rsidRDefault="00F563D6" w:rsidP="00F563D6">
            <w:pPr>
              <w:pStyle w:val="af2"/>
              <w:spacing w:line="256" w:lineRule="auto"/>
              <w:rPr>
                <w:sz w:val="28"/>
                <w:szCs w:val="28"/>
                <w:lang w:eastAsia="en-US" w:bidi="he-IL"/>
              </w:rPr>
            </w:pPr>
            <w:r w:rsidRPr="00945484">
              <w:rPr>
                <w:sz w:val="28"/>
                <w:szCs w:val="28"/>
                <w:lang w:eastAsia="en-US" w:bidi="he-IL"/>
              </w:rPr>
              <w:t>комиссией общеобразовательного цикла</w:t>
            </w:r>
            <w:r>
              <w:rPr>
                <w:sz w:val="28"/>
                <w:szCs w:val="28"/>
                <w:lang w:eastAsia="en-US" w:bidi="he-IL"/>
              </w:rPr>
              <w:t xml:space="preserve"> по ППССЗ</w:t>
            </w:r>
          </w:p>
          <w:p w:rsidR="00F563D6" w:rsidRPr="00945484" w:rsidRDefault="00F563D6" w:rsidP="00F563D6">
            <w:pPr>
              <w:pStyle w:val="af2"/>
              <w:spacing w:line="256" w:lineRule="auto"/>
              <w:rPr>
                <w:sz w:val="28"/>
                <w:szCs w:val="28"/>
                <w:lang w:eastAsia="en-US" w:bidi="he-IL"/>
              </w:rPr>
            </w:pPr>
            <w:r w:rsidRPr="00945484">
              <w:rPr>
                <w:sz w:val="28"/>
                <w:szCs w:val="28"/>
                <w:lang w:eastAsia="en-US" w:bidi="he-IL"/>
              </w:rPr>
              <w:t xml:space="preserve">Протокол № </w:t>
            </w:r>
            <w:r>
              <w:rPr>
                <w:sz w:val="28"/>
                <w:szCs w:val="28"/>
                <w:lang w:eastAsia="en-US" w:bidi="he-IL"/>
              </w:rPr>
              <w:t>___</w:t>
            </w:r>
            <w:r w:rsidRPr="00945484">
              <w:rPr>
                <w:sz w:val="28"/>
                <w:szCs w:val="28"/>
                <w:lang w:eastAsia="en-US" w:bidi="he-IL"/>
              </w:rPr>
              <w:t xml:space="preserve">      </w:t>
            </w:r>
          </w:p>
          <w:p w:rsidR="00F563D6" w:rsidRPr="00945484" w:rsidRDefault="00F563D6" w:rsidP="00F563D6">
            <w:pPr>
              <w:adjustRightInd w:val="0"/>
              <w:spacing w:line="256" w:lineRule="auto"/>
              <w:rPr>
                <w:sz w:val="28"/>
                <w:szCs w:val="28"/>
                <w:lang w:bidi="he-IL"/>
              </w:rPr>
            </w:pPr>
            <w:r w:rsidRPr="00945484">
              <w:rPr>
                <w:sz w:val="28"/>
                <w:szCs w:val="28"/>
                <w:lang w:bidi="he-IL"/>
              </w:rPr>
              <w:t>«</w:t>
            </w:r>
            <w:r>
              <w:rPr>
                <w:sz w:val="28"/>
                <w:szCs w:val="28"/>
                <w:lang w:bidi="he-IL"/>
              </w:rPr>
              <w:t>____</w:t>
            </w:r>
            <w:r w:rsidRPr="00945484">
              <w:rPr>
                <w:sz w:val="28"/>
                <w:szCs w:val="28"/>
                <w:lang w:bidi="he-IL"/>
              </w:rPr>
              <w:t>»</w:t>
            </w:r>
            <w:r w:rsidRPr="00945484">
              <w:rPr>
                <w:color w:val="C00000"/>
                <w:sz w:val="28"/>
                <w:szCs w:val="28"/>
                <w:lang w:bidi="he-IL"/>
              </w:rPr>
              <w:t xml:space="preserve"> </w:t>
            </w:r>
            <w:r w:rsidRPr="00945484">
              <w:rPr>
                <w:sz w:val="28"/>
                <w:szCs w:val="28"/>
                <w:u w:val="single"/>
                <w:lang w:bidi="he-IL"/>
              </w:rPr>
              <w:t xml:space="preserve">августа     </w:t>
            </w:r>
            <w:r w:rsidRPr="00945484">
              <w:rPr>
                <w:sz w:val="28"/>
                <w:szCs w:val="28"/>
                <w:lang w:bidi="he-IL"/>
              </w:rPr>
              <w:t>202</w:t>
            </w:r>
            <w:r w:rsidR="00443392">
              <w:rPr>
                <w:sz w:val="28"/>
                <w:szCs w:val="28"/>
                <w:lang w:bidi="he-IL"/>
              </w:rPr>
              <w:t>3</w:t>
            </w:r>
            <w:r w:rsidRPr="00945484">
              <w:rPr>
                <w:sz w:val="28"/>
                <w:szCs w:val="28"/>
                <w:lang w:bidi="he-IL"/>
              </w:rPr>
              <w:t xml:space="preserve"> г.</w:t>
            </w:r>
          </w:p>
          <w:p w:rsidR="00F563D6" w:rsidRPr="00945484" w:rsidRDefault="00F563D6" w:rsidP="00F563D6">
            <w:pPr>
              <w:pStyle w:val="af2"/>
              <w:spacing w:line="256" w:lineRule="auto"/>
              <w:rPr>
                <w:sz w:val="28"/>
                <w:szCs w:val="28"/>
                <w:lang w:eastAsia="en-US" w:bidi="he-IL"/>
              </w:rPr>
            </w:pPr>
            <w:r w:rsidRPr="00945484">
              <w:rPr>
                <w:sz w:val="28"/>
                <w:szCs w:val="28"/>
                <w:lang w:eastAsia="en-US" w:bidi="he-IL"/>
              </w:rPr>
              <w:t>Председатель</w:t>
            </w:r>
          </w:p>
          <w:p w:rsidR="00F563D6" w:rsidRPr="00945484" w:rsidRDefault="00F563D6" w:rsidP="00F563D6">
            <w:pPr>
              <w:pStyle w:val="af2"/>
              <w:spacing w:line="256" w:lineRule="auto"/>
              <w:rPr>
                <w:sz w:val="28"/>
                <w:szCs w:val="28"/>
                <w:lang w:eastAsia="en-US" w:bidi="he-IL"/>
              </w:rPr>
            </w:pPr>
            <w:r w:rsidRPr="00945484">
              <w:rPr>
                <w:sz w:val="28"/>
                <w:szCs w:val="28"/>
                <w:lang w:eastAsia="en-US" w:bidi="he-IL"/>
              </w:rPr>
              <w:t>___________</w:t>
            </w:r>
            <w:r>
              <w:rPr>
                <w:sz w:val="28"/>
                <w:szCs w:val="28"/>
                <w:lang w:eastAsia="en-US" w:bidi="he-IL"/>
              </w:rPr>
              <w:t xml:space="preserve"> </w:t>
            </w:r>
            <w:proofErr w:type="spellStart"/>
            <w:r>
              <w:rPr>
                <w:sz w:val="28"/>
                <w:szCs w:val="28"/>
                <w:lang w:eastAsia="en-US" w:bidi="he-IL"/>
              </w:rPr>
              <w:t>Тезенина</w:t>
            </w:r>
            <w:proofErr w:type="spellEnd"/>
            <w:r>
              <w:rPr>
                <w:sz w:val="28"/>
                <w:szCs w:val="28"/>
                <w:lang w:eastAsia="en-US" w:bidi="he-IL"/>
              </w:rPr>
              <w:t xml:space="preserve"> С.А.</w:t>
            </w:r>
            <w:r w:rsidRPr="00945484">
              <w:rPr>
                <w:sz w:val="28"/>
                <w:szCs w:val="28"/>
                <w:lang w:eastAsia="en-US" w:bidi="he-IL"/>
              </w:rPr>
              <w:t xml:space="preserve"> </w:t>
            </w:r>
          </w:p>
          <w:p w:rsidR="00C910B0" w:rsidRPr="00A368B8" w:rsidRDefault="00C910B0" w:rsidP="00746F7B">
            <w:pPr>
              <w:pStyle w:val="af2"/>
              <w:rPr>
                <w:lang w:bidi="he-IL"/>
              </w:rPr>
            </w:pPr>
          </w:p>
        </w:tc>
      </w:tr>
    </w:tbl>
    <w:p w:rsidR="00C910B0" w:rsidRPr="00A368B8" w:rsidRDefault="00C910B0" w:rsidP="00C910B0">
      <w:pPr>
        <w:pStyle w:val="af2"/>
        <w:rPr>
          <w:lang w:bidi="he-IL"/>
        </w:rPr>
      </w:pPr>
    </w:p>
    <w:p w:rsidR="00C910B0" w:rsidRPr="00AD59B1" w:rsidRDefault="00C910B0" w:rsidP="00C910B0">
      <w:pPr>
        <w:rPr>
          <w:sz w:val="28"/>
          <w:szCs w:val="28"/>
          <w:lang w:bidi="he-IL"/>
        </w:rPr>
      </w:pPr>
      <w:r w:rsidRPr="00AD59B1">
        <w:rPr>
          <w:sz w:val="28"/>
          <w:szCs w:val="28"/>
          <w:lang w:bidi="he-IL"/>
        </w:rPr>
        <w:t>Составитель:</w:t>
      </w:r>
    </w:p>
    <w:p w:rsidR="00C910B0" w:rsidRPr="00AD59B1" w:rsidRDefault="00C910B0" w:rsidP="00C910B0">
      <w:pPr>
        <w:rPr>
          <w:sz w:val="28"/>
          <w:szCs w:val="28"/>
          <w:lang w:bidi="he-IL"/>
        </w:rPr>
      </w:pPr>
      <w:r w:rsidRPr="00AD59B1">
        <w:rPr>
          <w:sz w:val="28"/>
          <w:szCs w:val="28"/>
          <w:lang w:bidi="he-IL"/>
        </w:rPr>
        <w:t>Сулейманова Н.Р., преподаватель  ГБПОУ «КМК»</w:t>
      </w:r>
    </w:p>
    <w:p w:rsidR="00C910B0" w:rsidRPr="00AD59B1" w:rsidRDefault="00C910B0" w:rsidP="00C910B0">
      <w:pPr>
        <w:rPr>
          <w:sz w:val="28"/>
          <w:szCs w:val="28"/>
          <w:lang w:bidi="he-IL"/>
        </w:rPr>
      </w:pPr>
    </w:p>
    <w:p w:rsidR="00C910B0" w:rsidRPr="00AD59B1" w:rsidRDefault="00C910B0" w:rsidP="00C910B0">
      <w:pPr>
        <w:rPr>
          <w:sz w:val="28"/>
          <w:szCs w:val="28"/>
          <w:lang w:bidi="he-IL"/>
        </w:rPr>
      </w:pPr>
    </w:p>
    <w:p w:rsidR="006E6CC3" w:rsidRDefault="006E6CC3" w:rsidP="006E6CC3">
      <w:pPr>
        <w:rPr>
          <w:sz w:val="28"/>
          <w:szCs w:val="28"/>
          <w:u w:val="single"/>
          <w:lang w:bidi="he-IL"/>
        </w:rPr>
      </w:pPr>
      <w:r w:rsidRPr="00B1787E">
        <w:rPr>
          <w:sz w:val="28"/>
          <w:szCs w:val="28"/>
          <w:u w:val="single"/>
          <w:lang w:bidi="he-IL"/>
        </w:rPr>
        <w:t>Внутренняя экспертиза</w:t>
      </w:r>
    </w:p>
    <w:p w:rsidR="006E6CC3" w:rsidRPr="00B1787E" w:rsidRDefault="006E6CC3" w:rsidP="006E6CC3">
      <w:pPr>
        <w:rPr>
          <w:sz w:val="28"/>
          <w:szCs w:val="28"/>
          <w:u w:val="single"/>
          <w:lang w:bidi="he-IL"/>
        </w:rPr>
      </w:pPr>
    </w:p>
    <w:p w:rsidR="006E6CC3" w:rsidRPr="00B1787E" w:rsidRDefault="006E6CC3" w:rsidP="006E6CC3">
      <w:pPr>
        <w:rPr>
          <w:sz w:val="28"/>
          <w:szCs w:val="28"/>
          <w:lang w:bidi="he-IL"/>
        </w:rPr>
      </w:pPr>
      <w:r w:rsidRPr="00B1787E">
        <w:rPr>
          <w:sz w:val="28"/>
          <w:szCs w:val="28"/>
          <w:lang w:bidi="he-IL"/>
        </w:rPr>
        <w:t xml:space="preserve">Техническая экспертиза: </w:t>
      </w:r>
      <w:proofErr w:type="spellStart"/>
      <w:r w:rsidRPr="00B1787E">
        <w:rPr>
          <w:sz w:val="28"/>
          <w:szCs w:val="28"/>
          <w:lang w:bidi="he-IL"/>
        </w:rPr>
        <w:t>Амяшкина</w:t>
      </w:r>
      <w:proofErr w:type="spellEnd"/>
      <w:r w:rsidRPr="00B1787E">
        <w:rPr>
          <w:sz w:val="28"/>
          <w:szCs w:val="28"/>
          <w:lang w:bidi="he-IL"/>
        </w:rPr>
        <w:t xml:space="preserve"> Г.С., преподаватель ГБПОУ «КМК»</w:t>
      </w:r>
    </w:p>
    <w:p w:rsidR="006E6CC3" w:rsidRDefault="006E6CC3" w:rsidP="006E6CC3">
      <w:pPr>
        <w:rPr>
          <w:sz w:val="28"/>
          <w:szCs w:val="28"/>
          <w:lang w:bidi="he-IL"/>
        </w:rPr>
      </w:pPr>
    </w:p>
    <w:p w:rsidR="006E6CC3" w:rsidRPr="00AD59B1" w:rsidRDefault="006E6CC3" w:rsidP="006E6CC3">
      <w:pPr>
        <w:rPr>
          <w:rFonts w:ascii="Calibri" w:hAnsi="Calibri"/>
          <w:color w:val="FF0000"/>
          <w:sz w:val="28"/>
          <w:szCs w:val="28"/>
          <w:lang w:bidi="he-IL"/>
        </w:rPr>
      </w:pPr>
      <w:r w:rsidRPr="00B1787E">
        <w:rPr>
          <w:sz w:val="28"/>
          <w:szCs w:val="28"/>
          <w:lang w:bidi="he-IL"/>
        </w:rPr>
        <w:t xml:space="preserve">Содержательная экспертиза: </w:t>
      </w:r>
      <w:proofErr w:type="spellStart"/>
      <w:r w:rsidRPr="00B1787E">
        <w:rPr>
          <w:sz w:val="28"/>
          <w:szCs w:val="28"/>
          <w:lang w:bidi="he-IL"/>
        </w:rPr>
        <w:t>Амяшкина</w:t>
      </w:r>
      <w:proofErr w:type="spellEnd"/>
      <w:r w:rsidRPr="00B1787E">
        <w:rPr>
          <w:sz w:val="28"/>
          <w:szCs w:val="28"/>
          <w:lang w:bidi="he-IL"/>
        </w:rPr>
        <w:t xml:space="preserve"> Г.С., преподаватель ГБПОУ «КМК»</w:t>
      </w:r>
    </w:p>
    <w:p w:rsidR="00C910B0" w:rsidRPr="00AD59B1" w:rsidRDefault="00C910B0" w:rsidP="00C910B0">
      <w:pPr>
        <w:rPr>
          <w:sz w:val="28"/>
          <w:szCs w:val="28"/>
          <w:lang w:bidi="he-IL"/>
        </w:rPr>
      </w:pPr>
    </w:p>
    <w:p w:rsidR="00C910B0" w:rsidRPr="00AD59B1" w:rsidRDefault="00C910B0" w:rsidP="00C910B0">
      <w:pPr>
        <w:rPr>
          <w:rFonts w:ascii="Calibri" w:hAnsi="Calibri"/>
          <w:color w:val="FF0000"/>
          <w:sz w:val="28"/>
          <w:szCs w:val="28"/>
          <w:lang w:bidi="he-IL"/>
        </w:rPr>
      </w:pPr>
    </w:p>
    <w:p w:rsidR="00C910B0" w:rsidRPr="00AD59B1" w:rsidRDefault="00C910B0" w:rsidP="00C910B0">
      <w:pPr>
        <w:pStyle w:val="af2"/>
        <w:jc w:val="both"/>
        <w:rPr>
          <w:b/>
          <w:color w:val="FF0000"/>
          <w:sz w:val="28"/>
          <w:szCs w:val="28"/>
          <w:lang w:bidi="he-IL"/>
        </w:rPr>
      </w:pPr>
      <w:r w:rsidRPr="00AD59B1">
        <w:rPr>
          <w:b/>
          <w:color w:val="FF0000"/>
          <w:sz w:val="28"/>
          <w:szCs w:val="28"/>
          <w:lang w:bidi="he-IL"/>
        </w:rPr>
        <w:tab/>
      </w:r>
      <w:r w:rsidRPr="00AD59B1">
        <w:rPr>
          <w:b/>
          <w:color w:val="FF0000"/>
          <w:sz w:val="28"/>
          <w:szCs w:val="28"/>
          <w:lang w:bidi="he-IL"/>
        </w:rPr>
        <w:tab/>
      </w:r>
    </w:p>
    <w:p w:rsidR="004B3331" w:rsidRPr="00E36BEC" w:rsidRDefault="004B3331" w:rsidP="004B3331">
      <w:pPr>
        <w:jc w:val="both"/>
        <w:rPr>
          <w:iCs/>
          <w:sz w:val="28"/>
          <w:szCs w:val="28"/>
          <w:lang w:eastAsia="ru-RU"/>
        </w:rPr>
      </w:pPr>
      <w:proofErr w:type="gramStart"/>
      <w:r w:rsidRPr="00E36BEC">
        <w:rPr>
          <w:sz w:val="28"/>
          <w:szCs w:val="28"/>
        </w:rPr>
        <w:t xml:space="preserve">Рабочая программа разработана на основе требований </w:t>
      </w:r>
      <w:r w:rsidRPr="00E36BEC">
        <w:rPr>
          <w:iCs/>
          <w:sz w:val="28"/>
          <w:szCs w:val="28"/>
          <w:lang w:eastAsia="ru-RU"/>
        </w:rPr>
        <w:t xml:space="preserve">Федерального государственного образовательного стандарта среднего общего образования, </w:t>
      </w:r>
      <w:r w:rsidRPr="00E36BEC">
        <w:rPr>
          <w:sz w:val="28"/>
          <w:szCs w:val="28"/>
        </w:rPr>
        <w:t xml:space="preserve">утвержденного Приказом Министерства образования и науки РФ от </w:t>
      </w:r>
      <w:r w:rsidRPr="00E36BEC">
        <w:rPr>
          <w:iCs/>
          <w:sz w:val="28"/>
          <w:szCs w:val="28"/>
          <w:lang w:eastAsia="ru-RU"/>
        </w:rPr>
        <w:t>17 мая 2012 года N 413, с изменениями и дополнениями, на основании Приказа Министерства Просвещения РФ № 732 от 12 августа 2022 года (зарегистрированного в Министерстве юстиции РФ от 12 сентября 2022 года № 70034.</w:t>
      </w:r>
      <w:proofErr w:type="gramEnd"/>
    </w:p>
    <w:p w:rsidR="004B3331" w:rsidRDefault="004B3331" w:rsidP="0053177A">
      <w:pPr>
        <w:pStyle w:val="af2"/>
        <w:jc w:val="both"/>
        <w:rPr>
          <w:sz w:val="28"/>
          <w:szCs w:val="28"/>
        </w:rPr>
      </w:pPr>
    </w:p>
    <w:p w:rsidR="0053177A" w:rsidRPr="0053177A" w:rsidRDefault="0053177A" w:rsidP="0053177A">
      <w:pPr>
        <w:pStyle w:val="af2"/>
        <w:jc w:val="both"/>
        <w:rPr>
          <w:sz w:val="28"/>
          <w:szCs w:val="28"/>
        </w:rPr>
      </w:pPr>
      <w:r w:rsidRPr="0053177A">
        <w:rPr>
          <w:sz w:val="28"/>
          <w:szCs w:val="28"/>
        </w:rPr>
        <w:t xml:space="preserve"> </w:t>
      </w:r>
    </w:p>
    <w:p w:rsidR="006443D6" w:rsidRDefault="00C910B0" w:rsidP="0053177A">
      <w:pPr>
        <w:pStyle w:val="af2"/>
        <w:spacing w:line="360" w:lineRule="auto"/>
        <w:rPr>
          <w:sz w:val="28"/>
          <w:szCs w:val="28"/>
          <w:lang w:bidi="he-IL"/>
        </w:rPr>
      </w:pPr>
      <w:r w:rsidRPr="0053177A">
        <w:rPr>
          <w:rFonts w:ascii="Arial" w:hAnsi="Arial" w:cs="Arial"/>
          <w:b/>
          <w:bCs/>
          <w:color w:val="FF0000"/>
          <w:sz w:val="28"/>
          <w:szCs w:val="28"/>
        </w:rPr>
        <w:br/>
      </w:r>
      <w:r w:rsidRPr="00AD59B1">
        <w:rPr>
          <w:sz w:val="28"/>
          <w:szCs w:val="28"/>
          <w:lang w:bidi="he-IL"/>
        </w:rPr>
        <w:tab/>
      </w:r>
    </w:p>
    <w:p w:rsidR="006443D6" w:rsidRPr="00AD59B1" w:rsidRDefault="006443D6" w:rsidP="00C910B0">
      <w:pPr>
        <w:pStyle w:val="af2"/>
        <w:rPr>
          <w:sz w:val="28"/>
          <w:szCs w:val="28"/>
          <w:lang w:bidi="he-IL"/>
        </w:rPr>
      </w:pPr>
    </w:p>
    <w:p w:rsidR="00C910B0" w:rsidRPr="00AD59B1" w:rsidRDefault="00C910B0" w:rsidP="00C910B0">
      <w:pPr>
        <w:pStyle w:val="af2"/>
        <w:rPr>
          <w:sz w:val="28"/>
          <w:szCs w:val="28"/>
          <w:lang w:bidi="he-IL"/>
        </w:rPr>
      </w:pPr>
    </w:p>
    <w:p w:rsidR="00C910B0" w:rsidRPr="00AD59B1" w:rsidRDefault="00C910B0" w:rsidP="002B3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  <w:sz w:val="28"/>
          <w:szCs w:val="28"/>
        </w:rPr>
      </w:pPr>
      <w:r w:rsidRPr="00AD59B1">
        <w:rPr>
          <w:sz w:val="28"/>
          <w:szCs w:val="28"/>
          <w:lang w:bidi="he-IL"/>
        </w:rPr>
        <w:t xml:space="preserve">Содержание программы реализуется в процессе освоения студентами основной профессиональной образовательной программы по </w:t>
      </w:r>
      <w:r w:rsidR="002B393D" w:rsidRPr="00AD59B1">
        <w:rPr>
          <w:sz w:val="28"/>
          <w:szCs w:val="28"/>
          <w:lang w:bidi="he-IL"/>
        </w:rPr>
        <w:t>специальности: 38.02.01 Экономика и бухгалтерский учет (по отраслям)</w:t>
      </w:r>
    </w:p>
    <w:p w:rsidR="00C910B0" w:rsidRPr="00AD59B1" w:rsidRDefault="00C910B0" w:rsidP="00C910B0">
      <w:pPr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:rsidR="00C910B0" w:rsidRPr="00AD59B1" w:rsidRDefault="00C910B0" w:rsidP="00C910B0">
      <w:pPr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:rsidR="00C910B0" w:rsidRDefault="00C910B0" w:rsidP="00940B7B">
      <w:pPr>
        <w:autoSpaceDE w:val="0"/>
        <w:autoSpaceDN w:val="0"/>
        <w:adjustRightInd w:val="0"/>
        <w:jc w:val="center"/>
        <w:rPr>
          <w:b/>
        </w:rPr>
      </w:pPr>
      <w:r w:rsidRPr="00A368B8">
        <w:rPr>
          <w:b/>
        </w:rPr>
        <w:lastRenderedPageBreak/>
        <w:t>СОДЕРЖАНИЕ</w:t>
      </w:r>
    </w:p>
    <w:p w:rsidR="00CA6644" w:rsidRDefault="00CA6644" w:rsidP="00940B7B">
      <w:pPr>
        <w:autoSpaceDE w:val="0"/>
        <w:autoSpaceDN w:val="0"/>
        <w:adjustRightInd w:val="0"/>
        <w:jc w:val="center"/>
        <w:rPr>
          <w:b/>
        </w:rPr>
      </w:pPr>
    </w:p>
    <w:sdt>
      <w:sdtPr>
        <w:rPr>
          <w:rFonts w:ascii="Times New Roman" w:hAnsi="Times New Roman" w:cs="Times New Roman"/>
          <w:sz w:val="26"/>
          <w:szCs w:val="26"/>
        </w:rPr>
        <w:id w:val="-1589145080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:rsidR="00CA6644" w:rsidRPr="00CA6644" w:rsidRDefault="004E261F" w:rsidP="00940B7B">
          <w:pPr>
            <w:pStyle w:val="17"/>
            <w:tabs>
              <w:tab w:val="right" w:leader="dot" w:pos="9021"/>
            </w:tabs>
            <w:spacing w:before="0" w:line="360" w:lineRule="auto"/>
            <w:ind w:left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hyperlink w:anchor="_TOC_250007" w:history="1">
            <w:r w:rsidR="00CA6644" w:rsidRPr="00CA6644">
              <w:rPr>
                <w:rFonts w:ascii="Times New Roman" w:hAnsi="Times New Roman" w:cs="Times New Roman"/>
                <w:sz w:val="28"/>
                <w:szCs w:val="28"/>
              </w:rPr>
              <w:t>Пояснительная</w:t>
            </w:r>
            <w:r w:rsidR="00CA6644" w:rsidRPr="00CA6644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="00CA6644" w:rsidRPr="00CA66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записка</w:t>
            </w:r>
            <w:r w:rsidR="00CA6644" w:rsidRPr="00CA664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CA6644" w:rsidRPr="00CA6644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4</w:t>
            </w:r>
          </w:hyperlink>
        </w:p>
        <w:p w:rsidR="00CA6644" w:rsidRPr="00CA6644" w:rsidRDefault="00CA6644" w:rsidP="00940B7B">
          <w:pPr>
            <w:pStyle w:val="2"/>
            <w:tabs>
              <w:tab w:val="right" w:leader="dot" w:pos="9021"/>
            </w:tabs>
            <w:spacing w:before="0" w:line="360" w:lineRule="auto"/>
            <w:ind w:left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CA6644">
            <w:rPr>
              <w:rFonts w:ascii="Times New Roman" w:hAnsi="Times New Roman" w:cs="Times New Roman"/>
              <w:w w:val="95"/>
              <w:sz w:val="28"/>
              <w:szCs w:val="28"/>
            </w:rPr>
            <w:t>Общая</w:t>
          </w:r>
          <w:r w:rsidRPr="00CA6644">
            <w:rPr>
              <w:rFonts w:ascii="Times New Roman" w:hAnsi="Times New Roman" w:cs="Times New Roman"/>
              <w:spacing w:val="33"/>
              <w:sz w:val="28"/>
              <w:szCs w:val="28"/>
            </w:rPr>
            <w:t xml:space="preserve"> </w:t>
          </w:r>
          <w:r w:rsidRPr="00CA6644">
            <w:rPr>
              <w:rFonts w:ascii="Times New Roman" w:hAnsi="Times New Roman" w:cs="Times New Roman"/>
              <w:w w:val="95"/>
              <w:sz w:val="28"/>
              <w:szCs w:val="28"/>
            </w:rPr>
            <w:t>характеристика</w:t>
          </w:r>
          <w:r w:rsidRPr="00CA6644">
            <w:rPr>
              <w:rFonts w:ascii="Times New Roman" w:hAnsi="Times New Roman" w:cs="Times New Roman"/>
              <w:spacing w:val="33"/>
              <w:sz w:val="28"/>
              <w:szCs w:val="28"/>
            </w:rPr>
            <w:t xml:space="preserve"> </w:t>
          </w:r>
          <w:r w:rsidRPr="00CA6644">
            <w:rPr>
              <w:rFonts w:ascii="Times New Roman" w:hAnsi="Times New Roman" w:cs="Times New Roman"/>
              <w:w w:val="95"/>
              <w:sz w:val="28"/>
              <w:szCs w:val="28"/>
            </w:rPr>
            <w:t>учебной</w:t>
          </w:r>
          <w:r w:rsidRPr="00CA6644">
            <w:rPr>
              <w:rFonts w:ascii="Times New Roman" w:hAnsi="Times New Roman" w:cs="Times New Roman"/>
              <w:spacing w:val="33"/>
              <w:sz w:val="28"/>
              <w:szCs w:val="28"/>
            </w:rPr>
            <w:t xml:space="preserve"> </w:t>
          </w:r>
          <w:r w:rsidRPr="00CA6644">
            <w:rPr>
              <w:rFonts w:ascii="Times New Roman" w:hAnsi="Times New Roman" w:cs="Times New Roman"/>
              <w:w w:val="95"/>
              <w:sz w:val="28"/>
              <w:szCs w:val="28"/>
            </w:rPr>
            <w:t>дисциплины</w:t>
          </w:r>
          <w:r w:rsidRPr="00CA6644">
            <w:rPr>
              <w:rFonts w:ascii="Times New Roman" w:hAnsi="Times New Roman" w:cs="Times New Roman"/>
              <w:spacing w:val="33"/>
              <w:sz w:val="28"/>
              <w:szCs w:val="28"/>
            </w:rPr>
            <w:t xml:space="preserve"> </w:t>
          </w:r>
          <w:r w:rsidRPr="00CA6644">
            <w:rPr>
              <w:rFonts w:ascii="Times New Roman" w:hAnsi="Times New Roman" w:cs="Times New Roman"/>
              <w:spacing w:val="-2"/>
              <w:w w:val="95"/>
              <w:sz w:val="28"/>
              <w:szCs w:val="28"/>
            </w:rPr>
            <w:t>«Русский язык»</w:t>
          </w:r>
          <w:r w:rsidRPr="00CA6644">
            <w:rPr>
              <w:rFonts w:ascii="Times New Roman" w:hAnsi="Times New Roman" w:cs="Times New Roman"/>
              <w:sz w:val="28"/>
              <w:szCs w:val="28"/>
            </w:rPr>
            <w:tab/>
          </w:r>
          <w:r w:rsidRPr="00CA6644">
            <w:rPr>
              <w:rFonts w:ascii="Times New Roman" w:hAnsi="Times New Roman" w:cs="Times New Roman"/>
              <w:spacing w:val="-10"/>
              <w:sz w:val="28"/>
              <w:szCs w:val="28"/>
            </w:rPr>
            <w:t>5</w:t>
          </w:r>
        </w:p>
        <w:p w:rsidR="00CA6644" w:rsidRPr="00CA6644" w:rsidRDefault="004E261F" w:rsidP="00940B7B">
          <w:pPr>
            <w:pStyle w:val="2"/>
            <w:tabs>
              <w:tab w:val="right" w:leader="dot" w:pos="9021"/>
            </w:tabs>
            <w:spacing w:before="0" w:line="360" w:lineRule="auto"/>
            <w:ind w:left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hyperlink w:anchor="_TOC_250006" w:history="1">
            <w:r w:rsidR="00CA6644" w:rsidRPr="00CA6644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  <w:r w:rsidR="00CA6644" w:rsidRPr="00CA6644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="00CA6644" w:rsidRPr="00CA6644">
              <w:rPr>
                <w:rFonts w:ascii="Times New Roman" w:hAnsi="Times New Roman" w:cs="Times New Roman"/>
                <w:sz w:val="28"/>
                <w:szCs w:val="28"/>
              </w:rPr>
              <w:t>учебной</w:t>
            </w:r>
            <w:r w:rsidR="00CA6644" w:rsidRPr="00CA6644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="00CA6644" w:rsidRPr="00CA6644">
              <w:rPr>
                <w:rFonts w:ascii="Times New Roman" w:hAnsi="Times New Roman" w:cs="Times New Roman"/>
                <w:sz w:val="28"/>
                <w:szCs w:val="28"/>
              </w:rPr>
              <w:t>дисциплины</w:t>
            </w:r>
            <w:r w:rsidR="00CA6644" w:rsidRPr="00CA6644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="00CA6644" w:rsidRPr="00CA6644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CA6644" w:rsidRPr="00CA6644">
              <w:rPr>
                <w:rFonts w:ascii="Times New Roman" w:hAnsi="Times New Roman" w:cs="Times New Roman"/>
                <w:spacing w:val="-11"/>
                <w:sz w:val="28"/>
                <w:szCs w:val="28"/>
              </w:rPr>
              <w:t xml:space="preserve"> </w:t>
            </w:r>
            <w:r w:rsidR="00CA6644" w:rsidRPr="00CA6644">
              <w:rPr>
                <w:rFonts w:ascii="Times New Roman" w:hAnsi="Times New Roman" w:cs="Times New Roman"/>
                <w:sz w:val="28"/>
                <w:szCs w:val="28"/>
              </w:rPr>
              <w:t>учебном</w:t>
            </w:r>
            <w:r w:rsidR="00CA6644" w:rsidRPr="00CA6644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="00CA6644" w:rsidRPr="00CA6644">
              <w:rPr>
                <w:rFonts w:ascii="Times New Roman" w:hAnsi="Times New Roman" w:cs="Times New Roman"/>
                <w:spacing w:val="-2"/>
                <w:w w:val="95"/>
                <w:sz w:val="28"/>
                <w:szCs w:val="28"/>
              </w:rPr>
              <w:t>плане</w:t>
            </w:r>
            <w:r w:rsidR="00CA6644" w:rsidRPr="00CA664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CA6644" w:rsidRPr="00CA6644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6</w:t>
            </w:r>
          </w:hyperlink>
        </w:p>
        <w:p w:rsidR="00CA6644" w:rsidRPr="00CA6644" w:rsidRDefault="004E261F" w:rsidP="00940B7B">
          <w:pPr>
            <w:pStyle w:val="2"/>
            <w:tabs>
              <w:tab w:val="right" w:leader="dot" w:pos="9021"/>
            </w:tabs>
            <w:spacing w:before="0" w:line="360" w:lineRule="auto"/>
            <w:ind w:left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hyperlink w:anchor="_TOC_250005" w:history="1">
            <w:r w:rsidR="00CA6644" w:rsidRPr="00CA6644">
              <w:rPr>
                <w:rFonts w:ascii="Times New Roman" w:hAnsi="Times New Roman" w:cs="Times New Roman"/>
                <w:sz w:val="28"/>
                <w:szCs w:val="28"/>
              </w:rPr>
              <w:t>Результаты</w:t>
            </w:r>
            <w:r w:rsidR="00CA6644" w:rsidRPr="00CA6644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CA6644" w:rsidRPr="00CA6644">
              <w:rPr>
                <w:rFonts w:ascii="Times New Roman" w:hAnsi="Times New Roman" w:cs="Times New Roman"/>
                <w:sz w:val="28"/>
                <w:szCs w:val="28"/>
              </w:rPr>
              <w:t>освоения</w:t>
            </w:r>
            <w:r w:rsidR="00CA6644" w:rsidRPr="00CA6644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CA6644" w:rsidRPr="00CA6644">
              <w:rPr>
                <w:rFonts w:ascii="Times New Roman" w:hAnsi="Times New Roman" w:cs="Times New Roman"/>
                <w:sz w:val="28"/>
                <w:szCs w:val="28"/>
              </w:rPr>
              <w:t>учебной</w:t>
            </w:r>
            <w:r w:rsidR="00CA6644" w:rsidRPr="00CA6644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CA6644" w:rsidRPr="00CA66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дисциплины</w:t>
            </w:r>
            <w:r w:rsidR="00CA6644" w:rsidRPr="00CA6644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CA6644" w:rsidRPr="00CA6644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6</w:t>
            </w:r>
          </w:hyperlink>
        </w:p>
        <w:p w:rsidR="00CA6644" w:rsidRPr="00CA6644" w:rsidRDefault="004E261F" w:rsidP="00940B7B">
          <w:pPr>
            <w:pStyle w:val="17"/>
            <w:tabs>
              <w:tab w:val="right" w:leader="dot" w:pos="9021"/>
            </w:tabs>
            <w:spacing w:before="0" w:line="360" w:lineRule="auto"/>
            <w:ind w:left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hyperlink w:anchor="_TOC_250003" w:history="1">
            <w:r w:rsidR="00CA6644" w:rsidRPr="00CA6644">
              <w:rPr>
                <w:rFonts w:ascii="Times New Roman" w:hAnsi="Times New Roman" w:cs="Times New Roman"/>
                <w:w w:val="95"/>
                <w:sz w:val="28"/>
                <w:szCs w:val="28"/>
              </w:rPr>
              <w:t>Тематическое</w:t>
            </w:r>
            <w:r w:rsidR="00CA6644" w:rsidRPr="00CA6644">
              <w:rPr>
                <w:rFonts w:ascii="Times New Roman" w:hAnsi="Times New Roman" w:cs="Times New Roman"/>
                <w:spacing w:val="47"/>
                <w:sz w:val="28"/>
                <w:szCs w:val="28"/>
              </w:rPr>
              <w:t xml:space="preserve"> </w:t>
            </w:r>
            <w:r w:rsidR="00CA6644" w:rsidRPr="00CA6644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планирование</w:t>
            </w:r>
            <w:r w:rsidR="00CA6644" w:rsidRPr="00CA6644">
              <w:rPr>
                <w:rFonts w:ascii="Times New Roman" w:hAnsi="Times New Roman" w:cs="Times New Roman"/>
                <w:sz w:val="28"/>
                <w:szCs w:val="28"/>
              </w:rPr>
              <w:tab/>
            </w:r>
          </w:hyperlink>
          <w:r w:rsidR="00B00415">
            <w:rPr>
              <w:rFonts w:ascii="Times New Roman" w:hAnsi="Times New Roman" w:cs="Times New Roman"/>
              <w:sz w:val="28"/>
              <w:szCs w:val="28"/>
            </w:rPr>
            <w:t>8</w:t>
          </w:r>
        </w:p>
        <w:p w:rsidR="00CA6644" w:rsidRPr="00CA6644" w:rsidRDefault="004E261F" w:rsidP="00940B7B">
          <w:pPr>
            <w:pStyle w:val="2"/>
            <w:tabs>
              <w:tab w:val="right" w:leader="dot" w:pos="9021"/>
            </w:tabs>
            <w:spacing w:before="0" w:line="360" w:lineRule="auto"/>
            <w:ind w:left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hyperlink w:anchor="_TOC_250001" w:history="1">
            <w:r w:rsidR="00CA6644" w:rsidRPr="00CA6644">
              <w:rPr>
                <w:rFonts w:ascii="Times New Roman" w:hAnsi="Times New Roman" w:cs="Times New Roman"/>
                <w:w w:val="95"/>
                <w:sz w:val="28"/>
                <w:szCs w:val="28"/>
              </w:rPr>
              <w:t>Характеристика</w:t>
            </w:r>
            <w:r w:rsidR="00CA6644" w:rsidRPr="00CA6644">
              <w:rPr>
                <w:rFonts w:ascii="Times New Roman" w:hAnsi="Times New Roman" w:cs="Times New Roman"/>
                <w:spacing w:val="32"/>
                <w:sz w:val="28"/>
                <w:szCs w:val="28"/>
              </w:rPr>
              <w:t xml:space="preserve"> </w:t>
            </w:r>
            <w:r w:rsidR="00CA6644" w:rsidRPr="00CA6644">
              <w:rPr>
                <w:rFonts w:ascii="Times New Roman" w:hAnsi="Times New Roman" w:cs="Times New Roman"/>
                <w:w w:val="95"/>
                <w:sz w:val="28"/>
                <w:szCs w:val="28"/>
              </w:rPr>
              <w:t>основных</w:t>
            </w:r>
            <w:r w:rsidR="00CA6644" w:rsidRPr="00CA6644">
              <w:rPr>
                <w:rFonts w:ascii="Times New Roman" w:hAnsi="Times New Roman" w:cs="Times New Roman"/>
                <w:spacing w:val="33"/>
                <w:sz w:val="28"/>
                <w:szCs w:val="28"/>
              </w:rPr>
              <w:t xml:space="preserve"> </w:t>
            </w:r>
            <w:r w:rsidR="00CA6644" w:rsidRPr="00CA6644">
              <w:rPr>
                <w:rFonts w:ascii="Times New Roman" w:hAnsi="Times New Roman" w:cs="Times New Roman"/>
                <w:w w:val="95"/>
                <w:sz w:val="28"/>
                <w:szCs w:val="28"/>
              </w:rPr>
              <w:t>видов</w:t>
            </w:r>
            <w:r w:rsidR="00CA6644" w:rsidRPr="00CA6644">
              <w:rPr>
                <w:rFonts w:ascii="Times New Roman" w:hAnsi="Times New Roman" w:cs="Times New Roman"/>
                <w:spacing w:val="33"/>
                <w:sz w:val="28"/>
                <w:szCs w:val="28"/>
              </w:rPr>
              <w:t xml:space="preserve"> </w:t>
            </w:r>
            <w:r w:rsidR="00CA6644" w:rsidRPr="00CA6644">
              <w:rPr>
                <w:rFonts w:ascii="Times New Roman" w:hAnsi="Times New Roman" w:cs="Times New Roman"/>
                <w:w w:val="95"/>
                <w:sz w:val="28"/>
                <w:szCs w:val="28"/>
              </w:rPr>
              <w:t>учебной</w:t>
            </w:r>
            <w:r w:rsidR="00CA6644" w:rsidRPr="00CA6644">
              <w:rPr>
                <w:rFonts w:ascii="Times New Roman" w:hAnsi="Times New Roman" w:cs="Times New Roman"/>
                <w:spacing w:val="33"/>
                <w:sz w:val="28"/>
                <w:szCs w:val="28"/>
              </w:rPr>
              <w:t xml:space="preserve"> </w:t>
            </w:r>
            <w:r w:rsidR="00CA6644" w:rsidRPr="00CA6644">
              <w:rPr>
                <w:rFonts w:ascii="Times New Roman" w:hAnsi="Times New Roman" w:cs="Times New Roman"/>
                <w:w w:val="95"/>
                <w:sz w:val="28"/>
                <w:szCs w:val="28"/>
              </w:rPr>
              <w:t>деятельности</w:t>
            </w:r>
            <w:r w:rsidR="00CA6644" w:rsidRPr="00CA6644">
              <w:rPr>
                <w:rFonts w:ascii="Times New Roman" w:hAnsi="Times New Roman" w:cs="Times New Roman"/>
                <w:spacing w:val="32"/>
                <w:sz w:val="28"/>
                <w:szCs w:val="28"/>
              </w:rPr>
              <w:t xml:space="preserve"> </w:t>
            </w:r>
            <w:r w:rsidR="00CA6644" w:rsidRPr="00CA6644">
              <w:rPr>
                <w:rFonts w:ascii="Times New Roman" w:hAnsi="Times New Roman" w:cs="Times New Roman"/>
                <w:spacing w:val="-2"/>
                <w:w w:val="95"/>
                <w:sz w:val="28"/>
                <w:szCs w:val="28"/>
              </w:rPr>
              <w:t>студентов</w:t>
            </w:r>
            <w:r w:rsidR="00CA6644" w:rsidRPr="00CA6644">
              <w:rPr>
                <w:rFonts w:ascii="Times New Roman" w:hAnsi="Times New Roman" w:cs="Times New Roman"/>
                <w:sz w:val="28"/>
                <w:szCs w:val="28"/>
              </w:rPr>
              <w:tab/>
            </w:r>
          </w:hyperlink>
          <w:r w:rsidR="00CA6644">
            <w:rPr>
              <w:rFonts w:ascii="Times New Roman" w:hAnsi="Times New Roman" w:cs="Times New Roman"/>
              <w:sz w:val="28"/>
              <w:szCs w:val="28"/>
            </w:rPr>
            <w:t>1</w:t>
          </w:r>
          <w:r w:rsidR="00B00415">
            <w:rPr>
              <w:rFonts w:ascii="Times New Roman" w:hAnsi="Times New Roman" w:cs="Times New Roman"/>
              <w:sz w:val="28"/>
              <w:szCs w:val="28"/>
            </w:rPr>
            <w:t>2</w:t>
          </w:r>
        </w:p>
        <w:p w:rsidR="00CA6644" w:rsidRPr="00CA6644" w:rsidRDefault="00CA6644" w:rsidP="00940B7B">
          <w:pPr>
            <w:pStyle w:val="17"/>
            <w:spacing w:before="0" w:line="360" w:lineRule="auto"/>
            <w:ind w:left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CA6644">
            <w:rPr>
              <w:rFonts w:ascii="Times New Roman" w:hAnsi="Times New Roman" w:cs="Times New Roman"/>
              <w:w w:val="95"/>
              <w:sz w:val="28"/>
              <w:szCs w:val="28"/>
            </w:rPr>
            <w:t>Учебно-методическое</w:t>
          </w:r>
          <w:r w:rsidRPr="00CA6644">
            <w:rPr>
              <w:rFonts w:ascii="Times New Roman" w:hAnsi="Times New Roman" w:cs="Times New Roman"/>
              <w:spacing w:val="45"/>
              <w:sz w:val="28"/>
              <w:szCs w:val="28"/>
            </w:rPr>
            <w:t xml:space="preserve"> </w:t>
          </w:r>
          <w:r w:rsidRPr="00CA6644">
            <w:rPr>
              <w:rFonts w:ascii="Times New Roman" w:hAnsi="Times New Roman" w:cs="Times New Roman"/>
              <w:w w:val="95"/>
              <w:sz w:val="28"/>
              <w:szCs w:val="28"/>
            </w:rPr>
            <w:t>и</w:t>
          </w:r>
          <w:r w:rsidRPr="00CA6644">
            <w:rPr>
              <w:rFonts w:ascii="Times New Roman" w:hAnsi="Times New Roman" w:cs="Times New Roman"/>
              <w:spacing w:val="46"/>
              <w:sz w:val="28"/>
              <w:szCs w:val="28"/>
            </w:rPr>
            <w:t xml:space="preserve"> </w:t>
          </w:r>
          <w:r w:rsidRPr="00CA6644">
            <w:rPr>
              <w:rFonts w:ascii="Times New Roman" w:hAnsi="Times New Roman" w:cs="Times New Roman"/>
              <w:w w:val="95"/>
              <w:sz w:val="28"/>
              <w:szCs w:val="28"/>
            </w:rPr>
            <w:t>материально-техническое</w:t>
          </w:r>
          <w:r w:rsidRPr="00CA6644">
            <w:rPr>
              <w:rFonts w:ascii="Times New Roman" w:hAnsi="Times New Roman" w:cs="Times New Roman"/>
              <w:spacing w:val="45"/>
              <w:sz w:val="28"/>
              <w:szCs w:val="28"/>
            </w:rPr>
            <w:t xml:space="preserve"> </w:t>
          </w:r>
          <w:r w:rsidRPr="00CA6644">
            <w:rPr>
              <w:rFonts w:ascii="Times New Roman" w:hAnsi="Times New Roman" w:cs="Times New Roman"/>
              <w:w w:val="95"/>
              <w:sz w:val="28"/>
              <w:szCs w:val="28"/>
            </w:rPr>
            <w:t>обеспечение</w:t>
          </w:r>
          <w:r w:rsidRPr="00CA6644">
            <w:rPr>
              <w:rFonts w:ascii="Times New Roman" w:hAnsi="Times New Roman" w:cs="Times New Roman"/>
              <w:spacing w:val="46"/>
              <w:sz w:val="28"/>
              <w:szCs w:val="28"/>
            </w:rPr>
            <w:t xml:space="preserve"> </w:t>
          </w:r>
          <w:r w:rsidRPr="00CA6644">
            <w:rPr>
              <w:rFonts w:ascii="Times New Roman" w:hAnsi="Times New Roman" w:cs="Times New Roman"/>
              <w:spacing w:val="-2"/>
              <w:w w:val="95"/>
              <w:sz w:val="28"/>
              <w:szCs w:val="28"/>
            </w:rPr>
            <w:t>программы</w:t>
          </w:r>
        </w:p>
        <w:p w:rsidR="00CA6644" w:rsidRPr="00CA6644" w:rsidRDefault="00CA6644" w:rsidP="00940B7B">
          <w:pPr>
            <w:pStyle w:val="17"/>
            <w:tabs>
              <w:tab w:val="right" w:leader="dot" w:pos="9021"/>
            </w:tabs>
            <w:spacing w:before="0" w:line="360" w:lineRule="auto"/>
            <w:ind w:left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CA6644">
            <w:rPr>
              <w:rFonts w:ascii="Times New Roman" w:hAnsi="Times New Roman" w:cs="Times New Roman"/>
              <w:sz w:val="28"/>
              <w:szCs w:val="28"/>
            </w:rPr>
            <w:t>учебной</w:t>
          </w:r>
          <w:r w:rsidRPr="00CA6644">
            <w:rPr>
              <w:rFonts w:ascii="Times New Roman" w:hAnsi="Times New Roman" w:cs="Times New Roman"/>
              <w:spacing w:val="-13"/>
              <w:sz w:val="28"/>
              <w:szCs w:val="28"/>
            </w:rPr>
            <w:t xml:space="preserve"> </w:t>
          </w:r>
          <w:r w:rsidRPr="00CA6644">
            <w:rPr>
              <w:rFonts w:ascii="Times New Roman" w:hAnsi="Times New Roman" w:cs="Times New Roman"/>
              <w:sz w:val="28"/>
              <w:szCs w:val="28"/>
            </w:rPr>
            <w:t>дисциплины</w:t>
          </w:r>
          <w:r w:rsidRPr="00CA6644">
            <w:rPr>
              <w:rFonts w:ascii="Times New Roman" w:hAnsi="Times New Roman" w:cs="Times New Roman"/>
              <w:spacing w:val="-12"/>
              <w:sz w:val="28"/>
              <w:szCs w:val="28"/>
            </w:rPr>
            <w:t xml:space="preserve"> </w:t>
          </w:r>
          <w:r w:rsidRPr="00CA6644">
            <w:rPr>
              <w:rFonts w:ascii="Times New Roman" w:hAnsi="Times New Roman" w:cs="Times New Roman"/>
              <w:spacing w:val="-2"/>
              <w:sz w:val="28"/>
              <w:szCs w:val="28"/>
            </w:rPr>
            <w:t>«Русский язык»</w:t>
          </w:r>
          <w:r w:rsidR="00B00415">
            <w:rPr>
              <w:rFonts w:ascii="Times New Roman" w:hAnsi="Times New Roman" w:cs="Times New Roman"/>
              <w:sz w:val="28"/>
              <w:szCs w:val="28"/>
            </w:rPr>
            <w:tab/>
          </w:r>
          <w:r w:rsidR="007A32B2">
            <w:rPr>
              <w:rFonts w:ascii="Times New Roman" w:hAnsi="Times New Roman" w:cs="Times New Roman"/>
              <w:sz w:val="28"/>
              <w:szCs w:val="28"/>
            </w:rPr>
            <w:t>1</w:t>
          </w:r>
          <w:r w:rsidR="00B00415">
            <w:rPr>
              <w:rFonts w:ascii="Times New Roman" w:hAnsi="Times New Roman" w:cs="Times New Roman"/>
              <w:sz w:val="28"/>
              <w:szCs w:val="28"/>
            </w:rPr>
            <w:t>6</w:t>
          </w:r>
        </w:p>
        <w:p w:rsidR="00CA6644" w:rsidRPr="00CA6644" w:rsidRDefault="004E261F" w:rsidP="00940B7B">
          <w:pPr>
            <w:pStyle w:val="17"/>
            <w:tabs>
              <w:tab w:val="right" w:leader="dot" w:pos="9021"/>
            </w:tabs>
            <w:spacing w:before="0" w:line="360" w:lineRule="auto"/>
            <w:ind w:left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fldChar w:fldCharType="begin"/>
          </w:r>
          <w:r>
            <w:instrText xml:space="preserve"> HYPERLINK \l "_TOC_250000" </w:instrText>
          </w:r>
          <w:r>
            <w:fldChar w:fldCharType="separate"/>
          </w:r>
          <w:r w:rsidR="00CA6644" w:rsidRPr="00CA6644">
            <w:rPr>
              <w:rFonts w:ascii="Times New Roman" w:hAnsi="Times New Roman" w:cs="Times New Roman"/>
              <w:sz w:val="28"/>
              <w:szCs w:val="28"/>
            </w:rPr>
            <w:t>Рекомендуемая</w:t>
          </w:r>
          <w:r w:rsidR="00CA6644" w:rsidRPr="00CA6644">
            <w:rPr>
              <w:rFonts w:ascii="Times New Roman" w:hAnsi="Times New Roman" w:cs="Times New Roman"/>
              <w:spacing w:val="-14"/>
              <w:sz w:val="28"/>
              <w:szCs w:val="28"/>
            </w:rPr>
            <w:t xml:space="preserve"> </w:t>
          </w:r>
          <w:r w:rsidR="00CA6644" w:rsidRPr="00CA6644">
            <w:rPr>
              <w:rFonts w:ascii="Times New Roman" w:hAnsi="Times New Roman" w:cs="Times New Roman"/>
              <w:spacing w:val="-2"/>
              <w:sz w:val="28"/>
              <w:szCs w:val="28"/>
            </w:rPr>
            <w:t>литература</w:t>
          </w:r>
          <w:r w:rsidR="00CA6644" w:rsidRPr="00CA6644">
            <w:rPr>
              <w:rFonts w:ascii="Times New Roman" w:hAnsi="Times New Roman" w:cs="Times New Roman"/>
              <w:sz w:val="28"/>
              <w:szCs w:val="28"/>
            </w:rPr>
            <w:tab/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  <w:r w:rsidR="00B00415">
            <w:rPr>
              <w:rFonts w:ascii="Times New Roman" w:hAnsi="Times New Roman" w:cs="Times New Roman"/>
              <w:sz w:val="28"/>
              <w:szCs w:val="28"/>
            </w:rPr>
            <w:t>17</w:t>
          </w:r>
        </w:p>
        <w:bookmarkStart w:id="0" w:name="_GoBack" w:displacedByCustomXml="next"/>
        <w:bookmarkEnd w:id="0" w:displacedByCustomXml="next"/>
      </w:sdtContent>
    </w:sdt>
    <w:p w:rsidR="00CA6644" w:rsidRPr="00CA6644" w:rsidRDefault="00CA6644" w:rsidP="00C910B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910B0" w:rsidRPr="00A368B8" w:rsidRDefault="00C910B0" w:rsidP="000D2BB5">
      <w:pPr>
        <w:spacing w:line="276" w:lineRule="auto"/>
        <w:rPr>
          <w:b/>
        </w:rPr>
      </w:pPr>
    </w:p>
    <w:p w:rsidR="00C910B0" w:rsidRDefault="00C910B0" w:rsidP="00C910B0">
      <w:pPr>
        <w:spacing w:line="276" w:lineRule="auto"/>
      </w:pPr>
    </w:p>
    <w:p w:rsidR="00C910B0" w:rsidRDefault="00C910B0" w:rsidP="00C910B0"/>
    <w:p w:rsidR="00C910B0" w:rsidRDefault="00C910B0" w:rsidP="00C910B0">
      <w:r>
        <w:t xml:space="preserve"> </w:t>
      </w:r>
    </w:p>
    <w:p w:rsidR="00C910B0" w:rsidRDefault="00C910B0" w:rsidP="00C910B0"/>
    <w:p w:rsidR="00C910B0" w:rsidRDefault="00C910B0" w:rsidP="00C910B0"/>
    <w:p w:rsidR="00C910B0" w:rsidRDefault="00C910B0" w:rsidP="00C910B0"/>
    <w:p w:rsidR="00C910B0" w:rsidRDefault="00C910B0" w:rsidP="00C910B0">
      <w:r>
        <w:t xml:space="preserve"> </w:t>
      </w:r>
    </w:p>
    <w:p w:rsidR="00C910B0" w:rsidRDefault="00C910B0" w:rsidP="00C910B0"/>
    <w:p w:rsidR="00C910B0" w:rsidRDefault="00C910B0" w:rsidP="00C910B0">
      <w:r>
        <w:t xml:space="preserve"> </w:t>
      </w:r>
    </w:p>
    <w:p w:rsidR="00C910B0" w:rsidRDefault="00C910B0" w:rsidP="00C910B0"/>
    <w:p w:rsidR="00C910B0" w:rsidRDefault="00C910B0" w:rsidP="00C910B0">
      <w:r>
        <w:t xml:space="preserve"> </w:t>
      </w:r>
    </w:p>
    <w:p w:rsidR="00C910B0" w:rsidRDefault="00C910B0" w:rsidP="00C910B0"/>
    <w:p w:rsidR="00C910B0" w:rsidRDefault="00C910B0" w:rsidP="00C910B0">
      <w:r>
        <w:t xml:space="preserve"> </w:t>
      </w:r>
    </w:p>
    <w:p w:rsidR="00C910B0" w:rsidRDefault="00C910B0" w:rsidP="00C910B0"/>
    <w:p w:rsidR="00C910B0" w:rsidRDefault="00C910B0" w:rsidP="00C910B0">
      <w:r>
        <w:t xml:space="preserve"> </w:t>
      </w:r>
    </w:p>
    <w:p w:rsidR="00C910B0" w:rsidRDefault="00C910B0" w:rsidP="00C910B0"/>
    <w:p w:rsidR="00C910B0" w:rsidRDefault="00C910B0" w:rsidP="00C910B0">
      <w:r>
        <w:t xml:space="preserve"> </w:t>
      </w:r>
    </w:p>
    <w:p w:rsidR="00C910B0" w:rsidRDefault="00C910B0" w:rsidP="00C910B0"/>
    <w:p w:rsidR="00C910B0" w:rsidRDefault="00C910B0" w:rsidP="00C910B0">
      <w:r>
        <w:t xml:space="preserve"> </w:t>
      </w:r>
    </w:p>
    <w:p w:rsidR="00C910B0" w:rsidRDefault="00C910B0" w:rsidP="00C910B0"/>
    <w:p w:rsidR="00C910B0" w:rsidRDefault="00C910B0" w:rsidP="00C910B0">
      <w:r>
        <w:t xml:space="preserve"> </w:t>
      </w:r>
    </w:p>
    <w:p w:rsidR="00C910B0" w:rsidRDefault="00C910B0" w:rsidP="00C910B0"/>
    <w:p w:rsidR="00C910B0" w:rsidRDefault="00C910B0" w:rsidP="00C910B0">
      <w:r>
        <w:t xml:space="preserve"> </w:t>
      </w:r>
    </w:p>
    <w:p w:rsidR="00C910B0" w:rsidRDefault="00C910B0" w:rsidP="00C910B0"/>
    <w:p w:rsidR="00C910B0" w:rsidRDefault="00C910B0" w:rsidP="00C910B0">
      <w:r>
        <w:t xml:space="preserve"> </w:t>
      </w:r>
    </w:p>
    <w:p w:rsidR="00C910B0" w:rsidRDefault="00C910B0" w:rsidP="00C910B0"/>
    <w:p w:rsidR="00C910B0" w:rsidRDefault="00C910B0" w:rsidP="00C910B0">
      <w:r>
        <w:t xml:space="preserve"> </w:t>
      </w:r>
    </w:p>
    <w:p w:rsidR="006443D6" w:rsidRDefault="006443D6" w:rsidP="00C910B0"/>
    <w:p w:rsidR="00C53970" w:rsidRDefault="00C53970" w:rsidP="00C910B0"/>
    <w:p w:rsidR="00C910B0" w:rsidRDefault="00C910B0" w:rsidP="00C910B0"/>
    <w:p w:rsidR="00C910B0" w:rsidRDefault="00C910B0" w:rsidP="00C910B0">
      <w:r>
        <w:t xml:space="preserve"> </w:t>
      </w:r>
    </w:p>
    <w:p w:rsidR="00F563D6" w:rsidRDefault="00F563D6" w:rsidP="00C910B0"/>
    <w:p w:rsidR="00AD59B1" w:rsidRPr="003740B8" w:rsidRDefault="00C910B0" w:rsidP="00AD59B1">
      <w:pPr>
        <w:pStyle w:val="1"/>
        <w:rPr>
          <w:rFonts w:ascii="Times New Roman" w:hAnsi="Times New Roman" w:cs="Times New Roman"/>
          <w:sz w:val="26"/>
          <w:szCs w:val="26"/>
        </w:rPr>
      </w:pPr>
      <w:r w:rsidRPr="00C85498">
        <w:rPr>
          <w:b/>
          <w:bCs/>
        </w:rPr>
        <w:lastRenderedPageBreak/>
        <w:t xml:space="preserve"> </w:t>
      </w:r>
      <w:bookmarkStart w:id="1" w:name="_TOC_250007"/>
      <w:r w:rsidR="00AD59B1" w:rsidRPr="003740B8">
        <w:rPr>
          <w:rFonts w:ascii="Times New Roman" w:hAnsi="Times New Roman" w:cs="Times New Roman"/>
          <w:color w:val="231F20"/>
          <w:sz w:val="26"/>
          <w:szCs w:val="26"/>
        </w:rPr>
        <w:t>ПОЯСНИТЕЛЬНАЯ</w:t>
      </w:r>
      <w:r w:rsidR="00AD59B1" w:rsidRPr="003740B8">
        <w:rPr>
          <w:rFonts w:ascii="Times New Roman" w:hAnsi="Times New Roman" w:cs="Times New Roman"/>
          <w:color w:val="231F20"/>
          <w:spacing w:val="56"/>
          <w:sz w:val="26"/>
          <w:szCs w:val="26"/>
        </w:rPr>
        <w:t xml:space="preserve"> </w:t>
      </w:r>
      <w:bookmarkEnd w:id="1"/>
      <w:r w:rsidR="00AD59B1" w:rsidRPr="003740B8">
        <w:rPr>
          <w:rFonts w:ascii="Times New Roman" w:hAnsi="Times New Roman" w:cs="Times New Roman"/>
          <w:color w:val="231F20"/>
          <w:spacing w:val="-2"/>
          <w:sz w:val="26"/>
          <w:szCs w:val="26"/>
        </w:rPr>
        <w:t>ЗАПИСКА</w:t>
      </w:r>
    </w:p>
    <w:p w:rsidR="00C910B0" w:rsidRPr="00C85498" w:rsidRDefault="00C910B0" w:rsidP="00AD59B1">
      <w:pPr>
        <w:jc w:val="center"/>
      </w:pPr>
      <w:r w:rsidRPr="00C85498">
        <w:t xml:space="preserve"> </w:t>
      </w:r>
    </w:p>
    <w:p w:rsidR="00B00415" w:rsidRPr="00B00415" w:rsidRDefault="00B00415" w:rsidP="00B00415">
      <w:pPr>
        <w:overflowPunct w:val="0"/>
        <w:autoSpaceDE w:val="0"/>
        <w:autoSpaceDN w:val="0"/>
        <w:adjustRightInd w:val="0"/>
        <w:spacing w:line="276" w:lineRule="auto"/>
        <w:ind w:firstLine="515"/>
        <w:jc w:val="both"/>
        <w:rPr>
          <w:sz w:val="26"/>
          <w:szCs w:val="26"/>
        </w:rPr>
      </w:pPr>
      <w:r w:rsidRPr="00B00415">
        <w:rPr>
          <w:sz w:val="26"/>
          <w:szCs w:val="26"/>
        </w:rPr>
        <w:t>Рабочая программа общеобразовательной учебной дисциплины «Русский язык» предназначена для изучения русского языка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по специальности 38.02.01 Экономика и бухгалтерский учёт (по отраслям) на базе основного общего образования при подготовке специалистов среднего звена.</w:t>
      </w:r>
    </w:p>
    <w:p w:rsidR="00B00415" w:rsidRDefault="00B00415" w:rsidP="00B00415">
      <w:pPr>
        <w:overflowPunct w:val="0"/>
        <w:autoSpaceDE w:val="0"/>
        <w:autoSpaceDN w:val="0"/>
        <w:adjustRightInd w:val="0"/>
        <w:spacing w:line="276" w:lineRule="auto"/>
        <w:ind w:firstLine="515"/>
        <w:jc w:val="both"/>
        <w:rPr>
          <w:b/>
          <w:sz w:val="26"/>
          <w:szCs w:val="26"/>
        </w:rPr>
      </w:pPr>
      <w:r w:rsidRPr="00B00415">
        <w:rPr>
          <w:sz w:val="26"/>
          <w:szCs w:val="26"/>
        </w:rPr>
        <w:t>Рабочая программа разработана на основе требований ФГОС среднего общего образования по дисциплине «Русский язык » (базовый уровень).</w:t>
      </w:r>
      <w:r w:rsidR="00C910B0" w:rsidRPr="00086FD4">
        <w:rPr>
          <w:b/>
          <w:sz w:val="26"/>
          <w:szCs w:val="26"/>
        </w:rPr>
        <w:t xml:space="preserve"> </w:t>
      </w:r>
    </w:p>
    <w:p w:rsidR="00C910B0" w:rsidRPr="00086FD4" w:rsidRDefault="00C910B0" w:rsidP="00B00415">
      <w:pPr>
        <w:overflowPunct w:val="0"/>
        <w:autoSpaceDE w:val="0"/>
        <w:autoSpaceDN w:val="0"/>
        <w:adjustRightInd w:val="0"/>
        <w:spacing w:line="276" w:lineRule="auto"/>
        <w:ind w:firstLine="515"/>
        <w:jc w:val="both"/>
        <w:rPr>
          <w:sz w:val="26"/>
          <w:szCs w:val="26"/>
        </w:rPr>
      </w:pPr>
      <w:r w:rsidRPr="00086FD4">
        <w:rPr>
          <w:sz w:val="26"/>
          <w:szCs w:val="26"/>
        </w:rPr>
        <w:t xml:space="preserve">Изучение русского языка направлено на достижение </w:t>
      </w:r>
      <w:r w:rsidRPr="004E1CCE">
        <w:rPr>
          <w:sz w:val="26"/>
          <w:szCs w:val="26"/>
        </w:rPr>
        <w:t>таких целей как</w:t>
      </w:r>
      <w:r w:rsidRPr="00086FD4">
        <w:rPr>
          <w:sz w:val="26"/>
          <w:szCs w:val="26"/>
        </w:rPr>
        <w:t>:</w:t>
      </w:r>
    </w:p>
    <w:p w:rsidR="00C910B0" w:rsidRPr="00086FD4" w:rsidRDefault="00C910B0" w:rsidP="00CA3459">
      <w:pPr>
        <w:spacing w:line="276" w:lineRule="auto"/>
        <w:ind w:left="45"/>
        <w:jc w:val="both"/>
        <w:rPr>
          <w:sz w:val="26"/>
          <w:szCs w:val="26"/>
        </w:rPr>
      </w:pPr>
      <w:r w:rsidRPr="00086FD4">
        <w:rPr>
          <w:sz w:val="26"/>
          <w:szCs w:val="26"/>
        </w:rPr>
        <w:t xml:space="preserve"> • совершенствование </w:t>
      </w:r>
      <w:proofErr w:type="spellStart"/>
      <w:r w:rsidRPr="00086FD4">
        <w:rPr>
          <w:sz w:val="26"/>
          <w:szCs w:val="26"/>
        </w:rPr>
        <w:t>общеучебных</w:t>
      </w:r>
      <w:proofErr w:type="spellEnd"/>
      <w:r w:rsidRPr="00086FD4">
        <w:rPr>
          <w:sz w:val="26"/>
          <w:szCs w:val="26"/>
        </w:rPr>
        <w:t xml:space="preserve"> умений и навыков обучаемых: языковых, речемыслительных, орфографических, пунктуационных, стилистических; </w:t>
      </w:r>
    </w:p>
    <w:p w:rsidR="00C910B0" w:rsidRPr="00086FD4" w:rsidRDefault="00C910B0" w:rsidP="00CA3459">
      <w:pPr>
        <w:spacing w:line="276" w:lineRule="auto"/>
        <w:ind w:left="45"/>
        <w:jc w:val="both"/>
        <w:rPr>
          <w:sz w:val="26"/>
          <w:szCs w:val="26"/>
        </w:rPr>
      </w:pPr>
      <w:r w:rsidRPr="00086FD4">
        <w:rPr>
          <w:sz w:val="26"/>
          <w:szCs w:val="26"/>
        </w:rPr>
        <w:t xml:space="preserve">• формирование функциональной грамотности и всех видов компетенций (языковой, лингвистической (языковедческой), коммуникативной, </w:t>
      </w:r>
      <w:proofErr w:type="spellStart"/>
      <w:r w:rsidRPr="00086FD4">
        <w:rPr>
          <w:sz w:val="26"/>
          <w:szCs w:val="26"/>
        </w:rPr>
        <w:t>культуроведческой</w:t>
      </w:r>
      <w:proofErr w:type="spellEnd"/>
      <w:r w:rsidRPr="00086FD4">
        <w:rPr>
          <w:sz w:val="26"/>
          <w:szCs w:val="26"/>
        </w:rPr>
        <w:t xml:space="preserve">); </w:t>
      </w:r>
    </w:p>
    <w:p w:rsidR="00C910B0" w:rsidRPr="00086FD4" w:rsidRDefault="00C910B0" w:rsidP="00CA3459">
      <w:pPr>
        <w:spacing w:line="276" w:lineRule="auto"/>
        <w:ind w:left="45"/>
        <w:jc w:val="both"/>
        <w:rPr>
          <w:sz w:val="26"/>
          <w:szCs w:val="26"/>
        </w:rPr>
      </w:pPr>
      <w:r w:rsidRPr="00086FD4">
        <w:rPr>
          <w:sz w:val="26"/>
          <w:szCs w:val="26"/>
        </w:rPr>
        <w:t xml:space="preserve">• совершенствование умений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 </w:t>
      </w:r>
    </w:p>
    <w:p w:rsidR="00C910B0" w:rsidRDefault="00C910B0" w:rsidP="00CA3459">
      <w:pPr>
        <w:spacing w:line="276" w:lineRule="auto"/>
        <w:ind w:left="45"/>
        <w:jc w:val="both"/>
        <w:rPr>
          <w:sz w:val="26"/>
          <w:szCs w:val="26"/>
        </w:rPr>
      </w:pPr>
      <w:r w:rsidRPr="00086FD4">
        <w:rPr>
          <w:sz w:val="26"/>
          <w:szCs w:val="26"/>
        </w:rPr>
        <w:t>• 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:rsidR="004E1CCE" w:rsidRPr="009061C1" w:rsidRDefault="004E1CCE" w:rsidP="004E1CCE">
      <w:pPr>
        <w:spacing w:line="276" w:lineRule="auto"/>
        <w:ind w:left="45" w:firstLine="663"/>
        <w:jc w:val="both"/>
        <w:rPr>
          <w:sz w:val="26"/>
          <w:szCs w:val="26"/>
        </w:rPr>
      </w:pPr>
      <w:r w:rsidRPr="004E1CCE">
        <w:rPr>
          <w:sz w:val="26"/>
          <w:szCs w:val="26"/>
        </w:rPr>
        <w:t xml:space="preserve">В программу включено содержание, направленное на формирование у студентов компетенций, необходимых для качественного освоения </w:t>
      </w:r>
      <w:r w:rsidRPr="00644CF7">
        <w:rPr>
          <w:sz w:val="26"/>
          <w:szCs w:val="26"/>
        </w:rPr>
        <w:t>профессиональной образовательной программы СПО</w:t>
      </w:r>
      <w:r w:rsidRPr="004E1CCE">
        <w:rPr>
          <w:sz w:val="26"/>
          <w:szCs w:val="26"/>
        </w:rPr>
        <w:t xml:space="preserve"> на базе основного общего образования с получением среднего общего образования; программы подготовки специалистов среднего звена по специальности 38.02.01  Экономика и бухгалтерский учет (по отраслям).</w:t>
      </w:r>
    </w:p>
    <w:p w:rsidR="004E1CCE" w:rsidRPr="00086FD4" w:rsidRDefault="004E1CCE" w:rsidP="00CA3459">
      <w:pPr>
        <w:spacing w:line="276" w:lineRule="auto"/>
        <w:ind w:left="45"/>
        <w:jc w:val="both"/>
        <w:rPr>
          <w:sz w:val="26"/>
          <w:szCs w:val="26"/>
        </w:rPr>
      </w:pPr>
    </w:p>
    <w:p w:rsidR="00086FD4" w:rsidRDefault="00086FD4" w:rsidP="00CA3459">
      <w:pPr>
        <w:spacing w:line="276" w:lineRule="auto"/>
        <w:ind w:left="45"/>
        <w:jc w:val="both"/>
      </w:pPr>
    </w:p>
    <w:p w:rsidR="00CA6644" w:rsidRDefault="00CA6644" w:rsidP="004E1CCE">
      <w:pPr>
        <w:pStyle w:val="af5"/>
        <w:spacing w:line="276" w:lineRule="auto"/>
        <w:jc w:val="center"/>
        <w:rPr>
          <w:rFonts w:ascii="Times New Roman" w:hAnsi="Times New Roman"/>
          <w:sz w:val="26"/>
          <w:szCs w:val="26"/>
        </w:rPr>
      </w:pPr>
    </w:p>
    <w:p w:rsidR="004E1CCE" w:rsidRPr="00644CF7" w:rsidRDefault="004E1CCE" w:rsidP="004E1CCE">
      <w:pPr>
        <w:pStyle w:val="af5"/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644CF7">
        <w:rPr>
          <w:rFonts w:ascii="Times New Roman" w:hAnsi="Times New Roman"/>
          <w:sz w:val="26"/>
          <w:szCs w:val="26"/>
        </w:rPr>
        <w:t>ОБЩАЯ ХАРАКТЕРИСТИКА УЧЕБНОЙ ДИСЦИПЛИНЫ</w:t>
      </w:r>
    </w:p>
    <w:p w:rsidR="004E1CCE" w:rsidRDefault="004E1CCE" w:rsidP="004E1CCE">
      <w:pPr>
        <w:pStyle w:val="af5"/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644CF7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РУССКИЙ ЯЗЫК</w:t>
      </w:r>
      <w:r w:rsidRPr="00644CF7">
        <w:rPr>
          <w:rFonts w:ascii="Times New Roman" w:hAnsi="Times New Roman"/>
          <w:sz w:val="26"/>
          <w:szCs w:val="26"/>
        </w:rPr>
        <w:t>»</w:t>
      </w:r>
    </w:p>
    <w:p w:rsidR="004E1CCE" w:rsidRPr="004E1CCE" w:rsidRDefault="004E1CCE" w:rsidP="00445663">
      <w:pPr>
        <w:pStyle w:val="af5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E1CCE">
        <w:rPr>
          <w:rFonts w:ascii="Times New Roman" w:hAnsi="Times New Roman"/>
          <w:sz w:val="26"/>
          <w:szCs w:val="26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развивает их </w:t>
      </w:r>
      <w:proofErr w:type="gramStart"/>
      <w:r w:rsidRPr="004E1CCE">
        <w:rPr>
          <w:rFonts w:ascii="Times New Roman" w:hAnsi="Times New Roman"/>
          <w:sz w:val="26"/>
          <w:szCs w:val="26"/>
        </w:rPr>
        <w:t>абстракт-</w:t>
      </w:r>
      <w:proofErr w:type="spellStart"/>
      <w:r w:rsidRPr="004E1CCE">
        <w:rPr>
          <w:rFonts w:ascii="Times New Roman" w:hAnsi="Times New Roman"/>
          <w:sz w:val="26"/>
          <w:szCs w:val="26"/>
        </w:rPr>
        <w:t>ное</w:t>
      </w:r>
      <w:proofErr w:type="spellEnd"/>
      <w:proofErr w:type="gramEnd"/>
      <w:r w:rsidRPr="004E1CCE">
        <w:rPr>
          <w:rFonts w:ascii="Times New Roman" w:hAnsi="Times New Roman"/>
          <w:sz w:val="26"/>
          <w:szCs w:val="26"/>
        </w:rPr>
        <w:t xml:space="preserve">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4E1CCE" w:rsidRPr="004E1CCE" w:rsidRDefault="004E1CCE" w:rsidP="00445663">
      <w:pPr>
        <w:pStyle w:val="af5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E1CCE">
        <w:rPr>
          <w:rFonts w:ascii="Times New Roman" w:hAnsi="Times New Roman"/>
          <w:sz w:val="26"/>
          <w:szCs w:val="26"/>
        </w:rPr>
        <w:t xml:space="preserve">Содержание учебной дисциплины </w:t>
      </w:r>
      <w:r w:rsidR="00621007" w:rsidRPr="004E1CCE">
        <w:rPr>
          <w:rFonts w:ascii="Times New Roman" w:hAnsi="Times New Roman"/>
          <w:sz w:val="26"/>
          <w:szCs w:val="26"/>
        </w:rPr>
        <w:t>«Русский</w:t>
      </w:r>
      <w:r w:rsidRPr="004E1CCE">
        <w:rPr>
          <w:rFonts w:ascii="Times New Roman" w:hAnsi="Times New Roman"/>
          <w:sz w:val="26"/>
          <w:szCs w:val="26"/>
        </w:rPr>
        <w:t xml:space="preserve"> язык» обеспечивает формирование и развитие коммуникативной, языковой и лингвистической (языковедческой) и </w:t>
      </w:r>
      <w:proofErr w:type="spellStart"/>
      <w:r w:rsidRPr="004E1CCE">
        <w:rPr>
          <w:rFonts w:ascii="Times New Roman" w:hAnsi="Times New Roman"/>
          <w:sz w:val="26"/>
          <w:szCs w:val="26"/>
        </w:rPr>
        <w:t>культуроведческой</w:t>
      </w:r>
      <w:proofErr w:type="spellEnd"/>
      <w:r w:rsidRPr="004E1CCE">
        <w:rPr>
          <w:rFonts w:ascii="Times New Roman" w:hAnsi="Times New Roman"/>
          <w:sz w:val="26"/>
          <w:szCs w:val="26"/>
        </w:rPr>
        <w:t xml:space="preserve"> компетенций.</w:t>
      </w:r>
    </w:p>
    <w:p w:rsidR="004E1CCE" w:rsidRPr="004E1CCE" w:rsidRDefault="004E1CCE" w:rsidP="00445663">
      <w:pPr>
        <w:pStyle w:val="af5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E1CCE">
        <w:rPr>
          <w:rFonts w:ascii="Times New Roman" w:hAnsi="Times New Roman"/>
          <w:sz w:val="26"/>
          <w:szCs w:val="26"/>
        </w:rPr>
        <w:lastRenderedPageBreak/>
        <w:t>В реальном образовательном процессе формирование указанных компетенций происходит при изучении каждой темы, поскольку все виды компетенций взаимосвязаны.</w:t>
      </w:r>
    </w:p>
    <w:p w:rsidR="004E1CCE" w:rsidRPr="004E1CCE" w:rsidRDefault="004E1CCE" w:rsidP="00445663">
      <w:pPr>
        <w:pStyle w:val="af5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E1CCE">
        <w:rPr>
          <w:rFonts w:ascii="Times New Roman" w:hAnsi="Times New Roman"/>
          <w:sz w:val="26"/>
          <w:szCs w:val="26"/>
        </w:rPr>
        <w:t>Коммуникативная компетенция формируется в процессе работы по овладению обучающимися всеми видами речевой деятельности (слушанием, чтением, говорением, письмом) и основами культуры устной и письменной речи в процессе работы над особенностями употребления единиц языка в речи в соответствии с их коммуникативной целесообразностью. Это умения осознанно отбирать языковые средства для осуществления общения в соответствии с речевой ситуацией; адекватно понимать устную и письменную речь и воспроизводить ее содержание в необходимом объеме, создавать собственные связные высказывания разной жанрово-стилистической и типологической принадлежности.</w:t>
      </w:r>
    </w:p>
    <w:p w:rsidR="004E1CCE" w:rsidRPr="004E1CCE" w:rsidRDefault="004E1CCE" w:rsidP="00445663">
      <w:pPr>
        <w:pStyle w:val="af5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E1CCE">
        <w:rPr>
          <w:rFonts w:ascii="Times New Roman" w:hAnsi="Times New Roman"/>
          <w:sz w:val="26"/>
          <w:szCs w:val="26"/>
        </w:rPr>
        <w:t>Формирование языковой и лингвистической (языковедческой) компетенций проходит в процессе систематизации знаний о языке как знаковой системе и общественном явлении, его устройстве, развитии и функционировании; овладения основными нормами русского литературного языка; совершенствования умения пользоваться различными лингвистическими словарями; обогащения словарного запаса и грамматического строя речи учащихся.</w:t>
      </w:r>
    </w:p>
    <w:p w:rsidR="004E1CCE" w:rsidRPr="004E1CCE" w:rsidRDefault="004E1CCE" w:rsidP="00445663">
      <w:pPr>
        <w:pStyle w:val="af5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E1CCE">
        <w:rPr>
          <w:rFonts w:ascii="Times New Roman" w:hAnsi="Times New Roman"/>
          <w:sz w:val="26"/>
          <w:szCs w:val="26"/>
        </w:rPr>
        <w:t xml:space="preserve">Формирование </w:t>
      </w:r>
      <w:proofErr w:type="spellStart"/>
      <w:r w:rsidRPr="004E1CCE">
        <w:rPr>
          <w:rFonts w:ascii="Times New Roman" w:hAnsi="Times New Roman"/>
          <w:sz w:val="26"/>
          <w:szCs w:val="26"/>
        </w:rPr>
        <w:t>культуроведческой</w:t>
      </w:r>
      <w:proofErr w:type="spellEnd"/>
      <w:r w:rsidRPr="004E1CCE">
        <w:rPr>
          <w:rFonts w:ascii="Times New Roman" w:hAnsi="Times New Roman"/>
          <w:sz w:val="26"/>
          <w:szCs w:val="26"/>
        </w:rPr>
        <w:t xml:space="preserve"> компетенции нацелено на осознание языка как формы выражения национальной культуры, взаимосвязь языка и истории народа, национально-культурной специфики русского языка, владение нормами русского речевого этикета, культуры межнационального общения.</w:t>
      </w:r>
    </w:p>
    <w:p w:rsidR="004E1CCE" w:rsidRPr="004E1CCE" w:rsidRDefault="004E1CCE" w:rsidP="00445663">
      <w:pPr>
        <w:pStyle w:val="af5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E1CCE">
        <w:rPr>
          <w:rFonts w:ascii="Times New Roman" w:hAnsi="Times New Roman"/>
          <w:sz w:val="26"/>
          <w:szCs w:val="26"/>
        </w:rPr>
        <w:t>При изучении русского языка на базовом уровне решаются задачи, связанные с формированием общей культуры, развития, воспитания и социализации личности.</w:t>
      </w:r>
    </w:p>
    <w:p w:rsidR="004E1CCE" w:rsidRPr="004E1CCE" w:rsidRDefault="004E1CCE" w:rsidP="00445663">
      <w:pPr>
        <w:pStyle w:val="af5"/>
        <w:spacing w:line="276" w:lineRule="auto"/>
        <w:jc w:val="both"/>
        <w:rPr>
          <w:rFonts w:ascii="Times New Roman" w:hAnsi="Times New Roman"/>
          <w:sz w:val="26"/>
          <w:szCs w:val="26"/>
        </w:rPr>
      </w:pPr>
      <w:r w:rsidRPr="004E1CCE">
        <w:rPr>
          <w:rFonts w:ascii="Times New Roman" w:hAnsi="Times New Roman"/>
          <w:sz w:val="26"/>
          <w:szCs w:val="26"/>
        </w:rPr>
        <w:t xml:space="preserve">Русский язык представлен в программе перечнем не только тех дидактических единиц, которые отражают устройство языка, но и тех, которые обеспечивают речевую деятельность. Содержание учебной дисциплины ориентировано на синтез языкового, речемыслительного и духовного развития студентов,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создаются условия для успешной реализации </w:t>
      </w:r>
      <w:proofErr w:type="spellStart"/>
      <w:r w:rsidRPr="004E1CCE">
        <w:rPr>
          <w:rFonts w:ascii="Times New Roman" w:hAnsi="Times New Roman"/>
          <w:sz w:val="26"/>
          <w:szCs w:val="26"/>
        </w:rPr>
        <w:t>деятельностного</w:t>
      </w:r>
      <w:proofErr w:type="spellEnd"/>
      <w:r w:rsidRPr="004E1CCE">
        <w:rPr>
          <w:rFonts w:ascii="Times New Roman" w:hAnsi="Times New Roman"/>
          <w:sz w:val="26"/>
          <w:szCs w:val="26"/>
        </w:rPr>
        <w:t xml:space="preserve"> подхода к изучению русского языка.</w:t>
      </w:r>
    </w:p>
    <w:p w:rsidR="004E1CCE" w:rsidRPr="004E1CCE" w:rsidRDefault="004E1CCE" w:rsidP="004E1CCE">
      <w:pPr>
        <w:pStyle w:val="af5"/>
        <w:spacing w:line="276" w:lineRule="auto"/>
        <w:rPr>
          <w:rFonts w:ascii="Times New Roman" w:hAnsi="Times New Roman"/>
          <w:sz w:val="26"/>
          <w:szCs w:val="26"/>
        </w:rPr>
      </w:pPr>
    </w:p>
    <w:p w:rsidR="004E1CCE" w:rsidRPr="004E1CCE" w:rsidRDefault="004E1CCE" w:rsidP="00445663">
      <w:pPr>
        <w:pStyle w:val="af5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E1CCE">
        <w:rPr>
          <w:rFonts w:ascii="Times New Roman" w:hAnsi="Times New Roman"/>
          <w:sz w:val="26"/>
          <w:szCs w:val="26"/>
        </w:rPr>
        <w:t>Использование электронных образовательных ресурсов позволяет разнообразить деятельность обучающихся, активизировать их внимание, повышает творческий потенциал личности, мотивацию к успешному усвоению учебного материала, воспитывает интерес к занятиям при изучении русского языка.</w:t>
      </w:r>
    </w:p>
    <w:p w:rsidR="004E1CCE" w:rsidRPr="004E1CCE" w:rsidRDefault="004E1CCE" w:rsidP="00445663">
      <w:pPr>
        <w:pStyle w:val="af5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4E1CCE">
        <w:rPr>
          <w:rFonts w:ascii="Times New Roman" w:hAnsi="Times New Roman"/>
          <w:sz w:val="26"/>
          <w:szCs w:val="26"/>
        </w:rPr>
        <w:t>Реализация содержания учебной дисциплины «</w:t>
      </w:r>
      <w:r w:rsidR="00CA6644">
        <w:rPr>
          <w:rFonts w:ascii="Times New Roman" w:hAnsi="Times New Roman"/>
          <w:sz w:val="26"/>
          <w:szCs w:val="26"/>
        </w:rPr>
        <w:t>Рус</w:t>
      </w:r>
      <w:r w:rsidRPr="004E1CCE">
        <w:rPr>
          <w:rFonts w:ascii="Times New Roman" w:hAnsi="Times New Roman"/>
          <w:sz w:val="26"/>
          <w:szCs w:val="26"/>
        </w:rPr>
        <w:t>ский язык» предполагает соблюдение принципа ст</w:t>
      </w:r>
      <w:r w:rsidR="00CA6644">
        <w:rPr>
          <w:rFonts w:ascii="Times New Roman" w:hAnsi="Times New Roman"/>
          <w:sz w:val="26"/>
          <w:szCs w:val="26"/>
        </w:rPr>
        <w:t>рогой преемственности по отноше</w:t>
      </w:r>
      <w:r w:rsidRPr="004E1CCE">
        <w:rPr>
          <w:rFonts w:ascii="Times New Roman" w:hAnsi="Times New Roman"/>
          <w:sz w:val="26"/>
          <w:szCs w:val="26"/>
        </w:rPr>
        <w:t xml:space="preserve">нию к содержанию курса русского языка на ступени основного общего образования. В то же время учебная дисциплина «Русский язык» </w:t>
      </w:r>
      <w:r w:rsidR="00CA6644">
        <w:rPr>
          <w:rFonts w:ascii="Times New Roman" w:hAnsi="Times New Roman"/>
          <w:sz w:val="26"/>
          <w:szCs w:val="26"/>
        </w:rPr>
        <w:t>обладает самостоятельн</w:t>
      </w:r>
      <w:r w:rsidRPr="004E1CCE">
        <w:rPr>
          <w:rFonts w:ascii="Times New Roman" w:hAnsi="Times New Roman"/>
          <w:sz w:val="26"/>
          <w:szCs w:val="26"/>
        </w:rPr>
        <w:t>остью и цельностью.</w:t>
      </w:r>
    </w:p>
    <w:p w:rsidR="004E1CCE" w:rsidRPr="004E1CCE" w:rsidRDefault="004E1CCE" w:rsidP="00445663">
      <w:pPr>
        <w:pStyle w:val="af5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4E1CCE" w:rsidRDefault="004E1CCE" w:rsidP="00445663">
      <w:pPr>
        <w:spacing w:line="276" w:lineRule="auto"/>
        <w:ind w:left="45"/>
        <w:jc w:val="both"/>
      </w:pPr>
    </w:p>
    <w:p w:rsidR="00086FD4" w:rsidRPr="00644CF7" w:rsidRDefault="00086FD4" w:rsidP="00445663">
      <w:pPr>
        <w:pStyle w:val="af5"/>
        <w:spacing w:line="276" w:lineRule="auto"/>
        <w:ind w:firstLine="720"/>
        <w:jc w:val="center"/>
        <w:rPr>
          <w:rFonts w:ascii="Times New Roman" w:hAnsi="Times New Roman"/>
          <w:sz w:val="26"/>
          <w:szCs w:val="26"/>
        </w:rPr>
      </w:pPr>
      <w:bookmarkStart w:id="2" w:name="_TOC_250006"/>
      <w:r w:rsidRPr="00644CF7">
        <w:rPr>
          <w:rFonts w:ascii="Times New Roman" w:hAnsi="Times New Roman"/>
          <w:sz w:val="26"/>
          <w:szCs w:val="26"/>
        </w:rPr>
        <w:t xml:space="preserve">МЕСТО УЧЕБНОЙ ДИСЦИПЛИНЫ В УЧЕБНОМ </w:t>
      </w:r>
      <w:bookmarkEnd w:id="2"/>
      <w:r w:rsidRPr="00644CF7">
        <w:rPr>
          <w:rFonts w:ascii="Times New Roman" w:hAnsi="Times New Roman"/>
          <w:sz w:val="26"/>
          <w:szCs w:val="26"/>
        </w:rPr>
        <w:t>ПЛАНЕ</w:t>
      </w:r>
    </w:p>
    <w:p w:rsidR="00086FD4" w:rsidRPr="00086FD4" w:rsidRDefault="00086FD4" w:rsidP="00445663">
      <w:pPr>
        <w:overflowPunct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086FD4">
        <w:rPr>
          <w:sz w:val="26"/>
          <w:szCs w:val="26"/>
        </w:rPr>
        <w:t>Учебная дисциплина «Русский язык» является обязательной частью предметной области «Филология» ФГОС среднего общего образования.</w:t>
      </w:r>
    </w:p>
    <w:p w:rsidR="00086FD4" w:rsidRPr="00C85498" w:rsidRDefault="00B00415" w:rsidP="00B00415">
      <w:pPr>
        <w:spacing w:line="276" w:lineRule="auto"/>
        <w:ind w:left="45" w:firstLine="663"/>
        <w:jc w:val="both"/>
      </w:pPr>
      <w:r w:rsidRPr="00B00415">
        <w:rPr>
          <w:sz w:val="26"/>
          <w:szCs w:val="26"/>
        </w:rPr>
        <w:t>Учебная дисциплина «Русский язык» относится к общеобразовательному циклу учебного плана ОПОП СПО по специальности 38.02.01 Экономика и бухгалтерский учёт (по отраслям)</w:t>
      </w:r>
      <w:r>
        <w:rPr>
          <w:sz w:val="26"/>
          <w:szCs w:val="26"/>
        </w:rPr>
        <w:t xml:space="preserve"> </w:t>
      </w:r>
      <w:r w:rsidRPr="00B00415">
        <w:rPr>
          <w:sz w:val="26"/>
          <w:szCs w:val="26"/>
        </w:rPr>
        <w:t>на базе основного общего образования с получением среднего общего образования.</w:t>
      </w:r>
    </w:p>
    <w:p w:rsidR="00086FD4" w:rsidRPr="00CA6644" w:rsidRDefault="00086FD4" w:rsidP="00966201">
      <w:pPr>
        <w:jc w:val="center"/>
        <w:rPr>
          <w:b/>
          <w:sz w:val="26"/>
          <w:szCs w:val="26"/>
        </w:rPr>
      </w:pPr>
      <w:r w:rsidRPr="00CA6644">
        <w:rPr>
          <w:b/>
          <w:sz w:val="26"/>
          <w:szCs w:val="26"/>
        </w:rPr>
        <w:t>Объем учебной 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086FD4" w:rsidRPr="00C85498" w:rsidTr="007548D4">
        <w:trPr>
          <w:trHeight w:val="460"/>
        </w:trPr>
        <w:tc>
          <w:tcPr>
            <w:tcW w:w="7904" w:type="dxa"/>
            <w:shd w:val="clear" w:color="auto" w:fill="auto"/>
          </w:tcPr>
          <w:p w:rsidR="00086FD4" w:rsidRPr="00C85498" w:rsidRDefault="00086FD4" w:rsidP="007548D4">
            <w:pPr>
              <w:spacing w:before="100" w:beforeAutospacing="1" w:after="100" w:afterAutospacing="1"/>
              <w:jc w:val="center"/>
            </w:pPr>
            <w:r w:rsidRPr="00C85498"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086FD4" w:rsidRPr="00C85498" w:rsidRDefault="00086FD4" w:rsidP="007548D4">
            <w:pPr>
              <w:spacing w:before="100" w:beforeAutospacing="1" w:after="100" w:afterAutospacing="1"/>
              <w:jc w:val="center"/>
              <w:rPr>
                <w:i/>
              </w:rPr>
            </w:pPr>
            <w:r w:rsidRPr="00C85498">
              <w:rPr>
                <w:b/>
              </w:rPr>
              <w:t>Объем часов</w:t>
            </w:r>
          </w:p>
        </w:tc>
      </w:tr>
      <w:tr w:rsidR="00086FD4" w:rsidRPr="00C85498" w:rsidTr="007548D4">
        <w:trPr>
          <w:trHeight w:val="285"/>
        </w:trPr>
        <w:tc>
          <w:tcPr>
            <w:tcW w:w="7904" w:type="dxa"/>
            <w:shd w:val="clear" w:color="auto" w:fill="auto"/>
          </w:tcPr>
          <w:p w:rsidR="00086FD4" w:rsidRPr="00961F15" w:rsidRDefault="00086FD4" w:rsidP="007548D4">
            <w:pPr>
              <w:spacing w:before="100" w:beforeAutospacing="1" w:after="100" w:afterAutospacing="1"/>
              <w:rPr>
                <w:b/>
              </w:rPr>
            </w:pPr>
            <w:r w:rsidRPr="00961F15">
              <w:rPr>
                <w:b/>
              </w:rPr>
              <w:t>Объем образовательной нагрузки</w:t>
            </w:r>
          </w:p>
        </w:tc>
        <w:tc>
          <w:tcPr>
            <w:tcW w:w="1800" w:type="dxa"/>
            <w:shd w:val="clear" w:color="auto" w:fill="auto"/>
          </w:tcPr>
          <w:p w:rsidR="00086FD4" w:rsidRPr="00C85498" w:rsidRDefault="00086FD4" w:rsidP="007548D4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160</w:t>
            </w:r>
          </w:p>
        </w:tc>
      </w:tr>
      <w:tr w:rsidR="00086FD4" w:rsidRPr="00C85498" w:rsidTr="007548D4">
        <w:tc>
          <w:tcPr>
            <w:tcW w:w="7904" w:type="dxa"/>
            <w:shd w:val="clear" w:color="auto" w:fill="auto"/>
          </w:tcPr>
          <w:p w:rsidR="00086FD4" w:rsidRPr="00961F15" w:rsidRDefault="00086FD4" w:rsidP="007548D4">
            <w:pPr>
              <w:spacing w:before="100" w:beforeAutospacing="1" w:after="100" w:afterAutospacing="1"/>
              <w:jc w:val="both"/>
            </w:pPr>
            <w:r w:rsidRPr="00961F15">
              <w:rPr>
                <w:b/>
              </w:rPr>
              <w:t xml:space="preserve">Учебная нагрузка во взаимодействии с преподавателем </w:t>
            </w:r>
          </w:p>
        </w:tc>
        <w:tc>
          <w:tcPr>
            <w:tcW w:w="1800" w:type="dxa"/>
            <w:shd w:val="clear" w:color="auto" w:fill="auto"/>
          </w:tcPr>
          <w:p w:rsidR="00086FD4" w:rsidRPr="00C85498" w:rsidRDefault="00086FD4" w:rsidP="007548D4">
            <w:pPr>
              <w:tabs>
                <w:tab w:val="left" w:pos="660"/>
                <w:tab w:val="center" w:pos="792"/>
              </w:tabs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142</w:t>
            </w:r>
          </w:p>
        </w:tc>
      </w:tr>
      <w:tr w:rsidR="00086FD4" w:rsidRPr="00C85498" w:rsidTr="007548D4">
        <w:tc>
          <w:tcPr>
            <w:tcW w:w="7904" w:type="dxa"/>
            <w:shd w:val="clear" w:color="auto" w:fill="auto"/>
          </w:tcPr>
          <w:p w:rsidR="00086FD4" w:rsidRPr="00BA6489" w:rsidRDefault="00086FD4" w:rsidP="00BA6489">
            <w:r w:rsidRPr="00BA6489"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086FD4" w:rsidRPr="00C85498" w:rsidRDefault="00086FD4" w:rsidP="007548D4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:rsidR="00086FD4" w:rsidRPr="00C85498" w:rsidTr="007548D4">
        <w:tc>
          <w:tcPr>
            <w:tcW w:w="7904" w:type="dxa"/>
            <w:shd w:val="clear" w:color="auto" w:fill="auto"/>
          </w:tcPr>
          <w:p w:rsidR="00086FD4" w:rsidRPr="00BA6489" w:rsidRDefault="00086FD4" w:rsidP="00BA6489">
            <w:pPr>
              <w:ind w:left="142" w:firstLine="142"/>
            </w:pPr>
            <w:r w:rsidRPr="00BA6489">
              <w:t>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086FD4" w:rsidRPr="00C85498" w:rsidRDefault="00086FD4" w:rsidP="007548D4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</w:tr>
      <w:tr w:rsidR="00086FD4" w:rsidRPr="00C85498" w:rsidTr="007548D4">
        <w:tc>
          <w:tcPr>
            <w:tcW w:w="7904" w:type="dxa"/>
            <w:shd w:val="clear" w:color="auto" w:fill="auto"/>
          </w:tcPr>
          <w:p w:rsidR="00086FD4" w:rsidRPr="00BA6489" w:rsidRDefault="00086FD4" w:rsidP="00BA6489">
            <w:pPr>
              <w:spacing w:before="100" w:beforeAutospacing="1" w:after="100" w:afterAutospacing="1"/>
              <w:ind w:left="142" w:firstLine="142"/>
            </w:pPr>
            <w:r w:rsidRPr="00BA6489">
              <w:t>самостоятельная работа</w:t>
            </w:r>
          </w:p>
        </w:tc>
        <w:tc>
          <w:tcPr>
            <w:tcW w:w="1800" w:type="dxa"/>
            <w:shd w:val="clear" w:color="auto" w:fill="auto"/>
          </w:tcPr>
          <w:p w:rsidR="00086FD4" w:rsidRPr="00C85498" w:rsidRDefault="002F4216" w:rsidP="007548D4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86FD4" w:rsidRPr="00C85498" w:rsidTr="007548D4">
        <w:tc>
          <w:tcPr>
            <w:tcW w:w="7904" w:type="dxa"/>
            <w:shd w:val="clear" w:color="auto" w:fill="auto"/>
          </w:tcPr>
          <w:p w:rsidR="00086FD4" w:rsidRPr="00BA6489" w:rsidRDefault="00BA6489" w:rsidP="00BA6489">
            <w:pPr>
              <w:spacing w:before="100" w:beforeAutospacing="1" w:after="100" w:afterAutospacing="1"/>
              <w:ind w:left="142" w:firstLine="142"/>
            </w:pPr>
            <w:r>
              <w:t xml:space="preserve">консультации </w:t>
            </w:r>
          </w:p>
        </w:tc>
        <w:tc>
          <w:tcPr>
            <w:tcW w:w="1800" w:type="dxa"/>
            <w:shd w:val="clear" w:color="auto" w:fill="auto"/>
          </w:tcPr>
          <w:p w:rsidR="00086FD4" w:rsidRPr="00BA6489" w:rsidRDefault="00BA6489" w:rsidP="00BA6489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BA6489">
              <w:rPr>
                <w:b/>
              </w:rPr>
              <w:t xml:space="preserve">12 </w:t>
            </w:r>
          </w:p>
        </w:tc>
      </w:tr>
      <w:tr w:rsidR="00BA6489" w:rsidRPr="00C85498" w:rsidTr="007548D4">
        <w:tc>
          <w:tcPr>
            <w:tcW w:w="7904" w:type="dxa"/>
            <w:shd w:val="clear" w:color="auto" w:fill="auto"/>
          </w:tcPr>
          <w:p w:rsidR="00BA6489" w:rsidRPr="00BA6489" w:rsidRDefault="00BA6489" w:rsidP="00BA6489">
            <w:pPr>
              <w:autoSpaceDE w:val="0"/>
              <w:spacing w:line="276" w:lineRule="auto"/>
              <w:rPr>
                <w:bCs/>
                <w:i/>
                <w:sz w:val="26"/>
                <w:szCs w:val="26"/>
              </w:rPr>
            </w:pPr>
            <w:r>
              <w:t xml:space="preserve">   </w:t>
            </w:r>
            <w:r w:rsidRPr="00BA6489">
              <w:rPr>
                <w:sz w:val="26"/>
                <w:szCs w:val="26"/>
              </w:rPr>
              <w:t>Промежуточная аттестация в форме экзамена</w:t>
            </w:r>
          </w:p>
        </w:tc>
        <w:tc>
          <w:tcPr>
            <w:tcW w:w="1800" w:type="dxa"/>
            <w:shd w:val="clear" w:color="auto" w:fill="auto"/>
          </w:tcPr>
          <w:p w:rsidR="00BA6489" w:rsidRPr="00BA6489" w:rsidRDefault="00BA6489" w:rsidP="00BA6489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BA6489">
              <w:rPr>
                <w:b/>
              </w:rPr>
              <w:t xml:space="preserve">6 </w:t>
            </w:r>
          </w:p>
        </w:tc>
      </w:tr>
    </w:tbl>
    <w:p w:rsidR="00BA6489" w:rsidRDefault="00BA6489" w:rsidP="00086FD4">
      <w:pPr>
        <w:pStyle w:val="af5"/>
        <w:spacing w:line="276" w:lineRule="auto"/>
        <w:ind w:firstLine="720"/>
        <w:jc w:val="center"/>
        <w:rPr>
          <w:rFonts w:ascii="Times New Roman" w:hAnsi="Times New Roman"/>
          <w:sz w:val="26"/>
          <w:szCs w:val="26"/>
        </w:rPr>
      </w:pPr>
      <w:bookmarkStart w:id="3" w:name="_TOC_250005"/>
    </w:p>
    <w:p w:rsidR="00086FD4" w:rsidRPr="00644CF7" w:rsidRDefault="00086FD4" w:rsidP="00086FD4">
      <w:pPr>
        <w:pStyle w:val="af5"/>
        <w:spacing w:line="276" w:lineRule="auto"/>
        <w:ind w:firstLine="720"/>
        <w:jc w:val="center"/>
        <w:rPr>
          <w:rFonts w:ascii="Times New Roman" w:hAnsi="Times New Roman"/>
          <w:sz w:val="26"/>
          <w:szCs w:val="26"/>
        </w:rPr>
      </w:pPr>
      <w:r w:rsidRPr="00644CF7">
        <w:rPr>
          <w:rFonts w:ascii="Times New Roman" w:hAnsi="Times New Roman"/>
          <w:sz w:val="26"/>
          <w:szCs w:val="26"/>
        </w:rPr>
        <w:t xml:space="preserve">РЕЗУЛЬТАТЫ ОСВОЕНИЯ УЧЕБНОЙ </w:t>
      </w:r>
      <w:bookmarkEnd w:id="3"/>
      <w:r w:rsidRPr="00644CF7">
        <w:rPr>
          <w:rFonts w:ascii="Times New Roman" w:hAnsi="Times New Roman"/>
          <w:sz w:val="26"/>
          <w:szCs w:val="26"/>
        </w:rPr>
        <w:t>ДИСЦИПЛИНЫ</w:t>
      </w:r>
    </w:p>
    <w:p w:rsidR="00C910B0" w:rsidRPr="00086FD4" w:rsidRDefault="00C910B0" w:rsidP="00CA3459">
      <w:pPr>
        <w:spacing w:line="276" w:lineRule="auto"/>
        <w:ind w:firstLine="706"/>
        <w:jc w:val="both"/>
        <w:rPr>
          <w:sz w:val="26"/>
          <w:szCs w:val="26"/>
        </w:rPr>
      </w:pPr>
      <w:r w:rsidRPr="00086FD4">
        <w:rPr>
          <w:sz w:val="26"/>
          <w:szCs w:val="26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развивает их абстрактное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C910B0" w:rsidRPr="00086FD4" w:rsidRDefault="00C910B0" w:rsidP="00CA3459">
      <w:pPr>
        <w:spacing w:line="276" w:lineRule="auto"/>
        <w:ind w:left="15" w:hanging="360"/>
        <w:jc w:val="both"/>
        <w:rPr>
          <w:sz w:val="26"/>
          <w:szCs w:val="26"/>
        </w:rPr>
      </w:pPr>
      <w:r w:rsidRPr="00086FD4">
        <w:rPr>
          <w:sz w:val="26"/>
          <w:szCs w:val="26"/>
        </w:rPr>
        <w:t xml:space="preserve">     </w:t>
      </w:r>
      <w:r w:rsidRPr="00086FD4">
        <w:rPr>
          <w:sz w:val="26"/>
          <w:szCs w:val="26"/>
        </w:rPr>
        <w:tab/>
      </w:r>
      <w:r w:rsidRPr="00086FD4">
        <w:rPr>
          <w:sz w:val="26"/>
          <w:szCs w:val="26"/>
        </w:rPr>
        <w:tab/>
      </w:r>
      <w:r w:rsidR="00621007" w:rsidRPr="00086FD4">
        <w:rPr>
          <w:sz w:val="26"/>
          <w:szCs w:val="26"/>
        </w:rPr>
        <w:t>Освоение содержания</w:t>
      </w:r>
      <w:r w:rsidRPr="00086FD4">
        <w:rPr>
          <w:sz w:val="26"/>
          <w:szCs w:val="26"/>
        </w:rPr>
        <w:t xml:space="preserve"> учебной дисциплины «Русский язык» обеспечивает достижение студентами следующих результатов:</w:t>
      </w:r>
    </w:p>
    <w:p w:rsidR="00C910B0" w:rsidRDefault="00C910B0" w:rsidP="00CA3459">
      <w:pPr>
        <w:widowControl/>
        <w:numPr>
          <w:ilvl w:val="0"/>
          <w:numId w:val="16"/>
        </w:numPr>
        <w:suppressAutoHyphens w:val="0"/>
        <w:spacing w:line="276" w:lineRule="auto"/>
        <w:jc w:val="both"/>
        <w:rPr>
          <w:b/>
          <w:i/>
          <w:sz w:val="26"/>
          <w:szCs w:val="26"/>
        </w:rPr>
      </w:pPr>
      <w:r w:rsidRPr="00086FD4">
        <w:rPr>
          <w:b/>
          <w:i/>
          <w:sz w:val="26"/>
          <w:szCs w:val="26"/>
        </w:rPr>
        <w:t xml:space="preserve">личностных: 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529"/>
        <w:gridCol w:w="7611"/>
      </w:tblGrid>
      <w:tr w:rsidR="007A32B2" w:rsidRPr="002D2098" w:rsidTr="007548D4">
        <w:tc>
          <w:tcPr>
            <w:tcW w:w="1529" w:type="dxa"/>
          </w:tcPr>
          <w:p w:rsidR="007A32B2" w:rsidRPr="002D2098" w:rsidRDefault="007A32B2" w:rsidP="007548D4">
            <w:pPr>
              <w:jc w:val="both"/>
              <w:rPr>
                <w:sz w:val="26"/>
                <w:szCs w:val="26"/>
              </w:rPr>
            </w:pPr>
            <w:r w:rsidRPr="002D2098">
              <w:rPr>
                <w:sz w:val="26"/>
                <w:szCs w:val="26"/>
              </w:rPr>
              <w:t>Код ЛР</w:t>
            </w:r>
          </w:p>
        </w:tc>
        <w:tc>
          <w:tcPr>
            <w:tcW w:w="7611" w:type="dxa"/>
          </w:tcPr>
          <w:p w:rsidR="007A32B2" w:rsidRPr="002D2098" w:rsidRDefault="007A32B2" w:rsidP="007548D4">
            <w:pPr>
              <w:autoSpaceDE w:val="0"/>
              <w:autoSpaceDN w:val="0"/>
              <w:ind w:firstLine="33"/>
              <w:jc w:val="center"/>
              <w:rPr>
                <w:sz w:val="26"/>
                <w:szCs w:val="26"/>
              </w:rPr>
            </w:pPr>
            <w:r w:rsidRPr="002D2098">
              <w:rPr>
                <w:sz w:val="26"/>
                <w:szCs w:val="26"/>
              </w:rPr>
              <w:t xml:space="preserve">Личностные результаты </w:t>
            </w:r>
          </w:p>
          <w:p w:rsidR="007A32B2" w:rsidRPr="002D2098" w:rsidRDefault="007A32B2" w:rsidP="007548D4">
            <w:pPr>
              <w:autoSpaceDE w:val="0"/>
              <w:autoSpaceDN w:val="0"/>
              <w:ind w:firstLine="33"/>
              <w:jc w:val="center"/>
              <w:rPr>
                <w:sz w:val="26"/>
                <w:szCs w:val="26"/>
              </w:rPr>
            </w:pPr>
            <w:r w:rsidRPr="002D2098">
              <w:rPr>
                <w:sz w:val="26"/>
                <w:szCs w:val="26"/>
              </w:rPr>
              <w:t xml:space="preserve">реализации программы воспитания </w:t>
            </w:r>
          </w:p>
          <w:p w:rsidR="007A32B2" w:rsidRPr="002D2098" w:rsidRDefault="007A32B2" w:rsidP="007548D4">
            <w:pPr>
              <w:jc w:val="both"/>
              <w:rPr>
                <w:sz w:val="26"/>
                <w:szCs w:val="26"/>
              </w:rPr>
            </w:pPr>
          </w:p>
        </w:tc>
      </w:tr>
      <w:tr w:rsidR="007A32B2" w:rsidRPr="00E3328C" w:rsidTr="007548D4">
        <w:tc>
          <w:tcPr>
            <w:tcW w:w="1529" w:type="dxa"/>
          </w:tcPr>
          <w:p w:rsidR="007A32B2" w:rsidRPr="00E3328C" w:rsidRDefault="007A32B2" w:rsidP="007548D4">
            <w:pPr>
              <w:jc w:val="both"/>
              <w:rPr>
                <w:b/>
                <w:color w:val="C00000"/>
                <w:sz w:val="26"/>
                <w:szCs w:val="26"/>
              </w:rPr>
            </w:pPr>
            <w:r w:rsidRPr="009061C1">
              <w:rPr>
                <w:sz w:val="26"/>
                <w:szCs w:val="26"/>
              </w:rPr>
              <w:t>ЛР 5</w:t>
            </w:r>
          </w:p>
        </w:tc>
        <w:tc>
          <w:tcPr>
            <w:tcW w:w="7611" w:type="dxa"/>
          </w:tcPr>
          <w:p w:rsidR="007A32B2" w:rsidRPr="00E3328C" w:rsidRDefault="007A32B2" w:rsidP="007548D4">
            <w:pPr>
              <w:jc w:val="both"/>
              <w:rPr>
                <w:b/>
                <w:color w:val="C00000"/>
                <w:sz w:val="26"/>
                <w:szCs w:val="26"/>
              </w:rPr>
            </w:pPr>
            <w:proofErr w:type="gramStart"/>
            <w:r w:rsidRPr="009061C1">
              <w:rPr>
                <w:sz w:val="26"/>
                <w:szCs w:val="26"/>
              </w:rPr>
              <w:t>Демонстрирующий</w:t>
            </w:r>
            <w:proofErr w:type="gramEnd"/>
            <w:r w:rsidRPr="009061C1">
              <w:rPr>
                <w:sz w:val="26"/>
                <w:szCs w:val="26"/>
              </w:rPr>
              <w:t xml:space="preserve">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России.</w:t>
            </w:r>
          </w:p>
        </w:tc>
      </w:tr>
      <w:tr w:rsidR="007A32B2" w:rsidRPr="00E3328C" w:rsidTr="007548D4">
        <w:tc>
          <w:tcPr>
            <w:tcW w:w="1529" w:type="dxa"/>
          </w:tcPr>
          <w:p w:rsidR="007A32B2" w:rsidRPr="009061C1" w:rsidRDefault="007A32B2" w:rsidP="007548D4">
            <w:pPr>
              <w:jc w:val="both"/>
              <w:rPr>
                <w:sz w:val="26"/>
                <w:szCs w:val="26"/>
              </w:rPr>
            </w:pPr>
            <w:r w:rsidRPr="009061C1">
              <w:rPr>
                <w:sz w:val="26"/>
                <w:szCs w:val="26"/>
              </w:rPr>
              <w:t>ЛР 7</w:t>
            </w:r>
          </w:p>
        </w:tc>
        <w:tc>
          <w:tcPr>
            <w:tcW w:w="7611" w:type="dxa"/>
          </w:tcPr>
          <w:p w:rsidR="007A32B2" w:rsidRPr="009061C1" w:rsidRDefault="007A32B2" w:rsidP="007548D4">
            <w:pPr>
              <w:jc w:val="both"/>
              <w:rPr>
                <w:sz w:val="26"/>
                <w:szCs w:val="26"/>
              </w:rPr>
            </w:pPr>
            <w:proofErr w:type="gramStart"/>
            <w:r w:rsidRPr="009061C1">
              <w:rPr>
                <w:sz w:val="26"/>
                <w:szCs w:val="26"/>
              </w:rPr>
              <w:t>Осознающий</w:t>
            </w:r>
            <w:proofErr w:type="gramEnd"/>
            <w:r w:rsidRPr="009061C1">
              <w:rPr>
                <w:sz w:val="26"/>
                <w:szCs w:val="26"/>
              </w:rPr>
              <w:t xml:space="preserve"> приоритетную ценность личности человека; уважающий собственную и чужую уникальность в различных ситуациях, во</w:t>
            </w:r>
            <w:r>
              <w:rPr>
                <w:sz w:val="26"/>
                <w:szCs w:val="26"/>
              </w:rPr>
              <w:t xml:space="preserve"> </w:t>
            </w:r>
            <w:r w:rsidRPr="009061C1">
              <w:rPr>
                <w:sz w:val="26"/>
                <w:szCs w:val="26"/>
              </w:rPr>
              <w:t>всех формах и видах деятельности.</w:t>
            </w:r>
          </w:p>
        </w:tc>
      </w:tr>
      <w:tr w:rsidR="007A32B2" w:rsidRPr="00E3328C" w:rsidTr="007548D4">
        <w:tc>
          <w:tcPr>
            <w:tcW w:w="1529" w:type="dxa"/>
          </w:tcPr>
          <w:p w:rsidR="007A32B2" w:rsidRPr="0025625C" w:rsidRDefault="007548D4" w:rsidP="007548D4">
            <w:pPr>
              <w:rPr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ЛР 13</w:t>
            </w:r>
          </w:p>
        </w:tc>
        <w:tc>
          <w:tcPr>
            <w:tcW w:w="7611" w:type="dxa"/>
          </w:tcPr>
          <w:p w:rsidR="007A32B2" w:rsidRPr="0025625C" w:rsidRDefault="007A32B2">
            <w:pPr>
              <w:rPr>
                <w:sz w:val="26"/>
                <w:szCs w:val="26"/>
              </w:rPr>
            </w:pPr>
            <w:r w:rsidRPr="0025625C">
              <w:rPr>
                <w:rFonts w:eastAsia="Times New Roman"/>
                <w:bCs/>
                <w:sz w:val="26"/>
                <w:szCs w:val="26"/>
              </w:rPr>
              <w:t xml:space="preserve"> Демонстрирующий умение эффективно взаимодействовать в команде, вести диалог, в том числе с использованием средств коммуникации</w:t>
            </w:r>
          </w:p>
        </w:tc>
      </w:tr>
    </w:tbl>
    <w:p w:rsidR="00CA6644" w:rsidRDefault="00CA6644" w:rsidP="00CA6644">
      <w:pPr>
        <w:widowControl/>
        <w:suppressAutoHyphens w:val="0"/>
        <w:spacing w:line="276" w:lineRule="auto"/>
        <w:ind w:left="720"/>
        <w:jc w:val="both"/>
        <w:rPr>
          <w:b/>
          <w:i/>
          <w:sz w:val="26"/>
          <w:szCs w:val="26"/>
        </w:rPr>
      </w:pPr>
    </w:p>
    <w:p w:rsidR="00C910B0" w:rsidRPr="00086FD4" w:rsidRDefault="00C910B0" w:rsidP="00CA3459">
      <w:pPr>
        <w:widowControl/>
        <w:numPr>
          <w:ilvl w:val="0"/>
          <w:numId w:val="16"/>
        </w:numPr>
        <w:suppressAutoHyphens w:val="0"/>
        <w:spacing w:line="276" w:lineRule="auto"/>
        <w:jc w:val="both"/>
        <w:rPr>
          <w:b/>
          <w:i/>
          <w:sz w:val="26"/>
          <w:szCs w:val="26"/>
        </w:rPr>
      </w:pPr>
      <w:proofErr w:type="spellStart"/>
      <w:r w:rsidRPr="00086FD4">
        <w:rPr>
          <w:b/>
          <w:i/>
          <w:sz w:val="26"/>
          <w:szCs w:val="26"/>
        </w:rPr>
        <w:t>метапредметных</w:t>
      </w:r>
      <w:proofErr w:type="spellEnd"/>
      <w:r w:rsidRPr="00086FD4">
        <w:rPr>
          <w:b/>
          <w:i/>
          <w:sz w:val="26"/>
          <w:szCs w:val="26"/>
        </w:rPr>
        <w:t xml:space="preserve">: </w:t>
      </w:r>
    </w:p>
    <w:p w:rsidR="00C910B0" w:rsidRPr="00086FD4" w:rsidRDefault="00C910B0" w:rsidP="00CA3459">
      <w:pPr>
        <w:spacing w:line="276" w:lineRule="auto"/>
        <w:jc w:val="both"/>
        <w:rPr>
          <w:sz w:val="26"/>
          <w:szCs w:val="26"/>
        </w:rPr>
      </w:pPr>
      <w:r w:rsidRPr="00086FD4">
        <w:rPr>
          <w:sz w:val="26"/>
          <w:szCs w:val="26"/>
        </w:rPr>
        <w:t xml:space="preserve">—  владение всеми видами речевой деятельности: </w:t>
      </w:r>
      <w:proofErr w:type="spellStart"/>
      <w:r w:rsidRPr="00086FD4">
        <w:rPr>
          <w:sz w:val="26"/>
          <w:szCs w:val="26"/>
        </w:rPr>
        <w:t>аудированием</w:t>
      </w:r>
      <w:proofErr w:type="spellEnd"/>
      <w:r w:rsidRPr="00086FD4">
        <w:rPr>
          <w:sz w:val="26"/>
          <w:szCs w:val="26"/>
        </w:rPr>
        <w:t xml:space="preserve">, чтением (пониманием), говорением, письмом; </w:t>
      </w:r>
    </w:p>
    <w:p w:rsidR="00C910B0" w:rsidRPr="00086FD4" w:rsidRDefault="00C910B0" w:rsidP="00CA3459">
      <w:pPr>
        <w:spacing w:line="276" w:lineRule="auto"/>
        <w:jc w:val="both"/>
        <w:rPr>
          <w:sz w:val="26"/>
          <w:szCs w:val="26"/>
        </w:rPr>
      </w:pPr>
      <w:r w:rsidRPr="00086FD4">
        <w:rPr>
          <w:sz w:val="26"/>
          <w:szCs w:val="26"/>
        </w:rPr>
        <w:t xml:space="preserve">—  владение языковыми средствами — умение ясно, логично и точно излагать свою </w:t>
      </w:r>
      <w:r w:rsidRPr="00086FD4">
        <w:rPr>
          <w:sz w:val="26"/>
          <w:szCs w:val="26"/>
        </w:rPr>
        <w:lastRenderedPageBreak/>
        <w:t xml:space="preserve">точку зрения, использовать адекватные языковые средства; использование приобретенных знаний и умений для анализа языковых явлений на </w:t>
      </w:r>
      <w:proofErr w:type="spellStart"/>
      <w:r w:rsidRPr="00086FD4">
        <w:rPr>
          <w:sz w:val="26"/>
          <w:szCs w:val="26"/>
        </w:rPr>
        <w:t>межпредметном</w:t>
      </w:r>
      <w:proofErr w:type="spellEnd"/>
      <w:r w:rsidRPr="00086FD4">
        <w:rPr>
          <w:sz w:val="26"/>
          <w:szCs w:val="26"/>
        </w:rPr>
        <w:t xml:space="preserve"> уровне; </w:t>
      </w:r>
    </w:p>
    <w:p w:rsidR="00C910B0" w:rsidRPr="00086FD4" w:rsidRDefault="00C910B0" w:rsidP="00CA3459">
      <w:pPr>
        <w:spacing w:line="276" w:lineRule="auto"/>
        <w:jc w:val="both"/>
        <w:rPr>
          <w:sz w:val="26"/>
          <w:szCs w:val="26"/>
        </w:rPr>
      </w:pPr>
      <w:r w:rsidRPr="00086FD4">
        <w:rPr>
          <w:sz w:val="26"/>
          <w:szCs w:val="26"/>
        </w:rPr>
        <w:t xml:space="preserve">— 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 </w:t>
      </w:r>
    </w:p>
    <w:p w:rsidR="00C910B0" w:rsidRPr="00086FD4" w:rsidRDefault="00C910B0" w:rsidP="00CA3459">
      <w:pPr>
        <w:spacing w:line="276" w:lineRule="auto"/>
        <w:jc w:val="both"/>
        <w:rPr>
          <w:sz w:val="26"/>
          <w:szCs w:val="26"/>
        </w:rPr>
      </w:pPr>
      <w:r w:rsidRPr="00086FD4">
        <w:rPr>
          <w:sz w:val="26"/>
          <w:szCs w:val="26"/>
        </w:rPr>
        <w:t xml:space="preserve">—  овладение нормами речевого поведения в различных ситуациях межличностного и межкультурного общения; </w:t>
      </w:r>
    </w:p>
    <w:p w:rsidR="00C910B0" w:rsidRPr="00086FD4" w:rsidRDefault="00C910B0" w:rsidP="00CA3459">
      <w:pPr>
        <w:spacing w:line="276" w:lineRule="auto"/>
        <w:jc w:val="both"/>
        <w:rPr>
          <w:sz w:val="26"/>
          <w:szCs w:val="26"/>
        </w:rPr>
      </w:pPr>
      <w:r w:rsidRPr="00086FD4">
        <w:rPr>
          <w:sz w:val="26"/>
          <w:szCs w:val="26"/>
        </w:rPr>
        <w:t xml:space="preserve">— 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:rsidR="00C910B0" w:rsidRPr="00086FD4" w:rsidRDefault="00C910B0" w:rsidP="00CA3459">
      <w:pPr>
        <w:spacing w:line="276" w:lineRule="auto"/>
        <w:jc w:val="both"/>
        <w:rPr>
          <w:sz w:val="26"/>
          <w:szCs w:val="26"/>
        </w:rPr>
      </w:pPr>
      <w:r w:rsidRPr="00086FD4">
        <w:rPr>
          <w:sz w:val="26"/>
          <w:szCs w:val="26"/>
        </w:rPr>
        <w:t xml:space="preserve">—  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языка; </w:t>
      </w:r>
    </w:p>
    <w:p w:rsidR="00C910B0" w:rsidRPr="00086FD4" w:rsidRDefault="00C910B0" w:rsidP="00CA3459">
      <w:pPr>
        <w:widowControl/>
        <w:numPr>
          <w:ilvl w:val="0"/>
          <w:numId w:val="16"/>
        </w:numPr>
        <w:suppressAutoHyphens w:val="0"/>
        <w:spacing w:line="276" w:lineRule="auto"/>
        <w:jc w:val="both"/>
        <w:rPr>
          <w:b/>
          <w:i/>
          <w:sz w:val="26"/>
          <w:szCs w:val="26"/>
        </w:rPr>
      </w:pPr>
      <w:r w:rsidRPr="00086FD4">
        <w:rPr>
          <w:b/>
          <w:i/>
          <w:sz w:val="26"/>
          <w:szCs w:val="26"/>
        </w:rPr>
        <w:t xml:space="preserve">предметных: </w:t>
      </w:r>
    </w:p>
    <w:p w:rsidR="00C910B0" w:rsidRPr="00086FD4" w:rsidRDefault="00C910B0" w:rsidP="00CA3459">
      <w:pPr>
        <w:spacing w:line="276" w:lineRule="auto"/>
        <w:jc w:val="both"/>
        <w:rPr>
          <w:sz w:val="26"/>
          <w:szCs w:val="26"/>
        </w:rPr>
      </w:pPr>
      <w:r w:rsidRPr="00086FD4">
        <w:rPr>
          <w:sz w:val="26"/>
          <w:szCs w:val="26"/>
        </w:rPr>
        <w:t xml:space="preserve">—  </w:t>
      </w:r>
      <w:proofErr w:type="spellStart"/>
      <w:r w:rsidRPr="00086FD4">
        <w:rPr>
          <w:sz w:val="26"/>
          <w:szCs w:val="26"/>
        </w:rPr>
        <w:t>сформированность</w:t>
      </w:r>
      <w:proofErr w:type="spellEnd"/>
      <w:r w:rsidRPr="00086FD4">
        <w:rPr>
          <w:sz w:val="26"/>
          <w:szCs w:val="26"/>
        </w:rPr>
        <w:t xml:space="preserve"> понятий о нормах русского литературного языка и применение знаний о них в речевой практике; </w:t>
      </w:r>
    </w:p>
    <w:p w:rsidR="00C910B0" w:rsidRPr="00086FD4" w:rsidRDefault="00C910B0" w:rsidP="00CA3459">
      <w:pPr>
        <w:spacing w:line="276" w:lineRule="auto"/>
        <w:jc w:val="both"/>
        <w:rPr>
          <w:sz w:val="26"/>
          <w:szCs w:val="26"/>
        </w:rPr>
      </w:pPr>
      <w:proofErr w:type="gramStart"/>
      <w:r w:rsidRPr="00086FD4">
        <w:rPr>
          <w:sz w:val="26"/>
          <w:szCs w:val="26"/>
        </w:rPr>
        <w:t xml:space="preserve">—  </w:t>
      </w:r>
      <w:proofErr w:type="spellStart"/>
      <w:r w:rsidRPr="00086FD4">
        <w:rPr>
          <w:sz w:val="26"/>
          <w:szCs w:val="26"/>
        </w:rPr>
        <w:t>сформированность</w:t>
      </w:r>
      <w:proofErr w:type="spellEnd"/>
      <w:r w:rsidRPr="00086FD4">
        <w:rPr>
          <w:sz w:val="26"/>
          <w:szCs w:val="26"/>
        </w:rPr>
        <w:t xml:space="preserve">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 </w:t>
      </w:r>
      <w:proofErr w:type="gramEnd"/>
    </w:p>
    <w:p w:rsidR="00C910B0" w:rsidRPr="00086FD4" w:rsidRDefault="00C910B0" w:rsidP="00CA3459">
      <w:pPr>
        <w:spacing w:line="276" w:lineRule="auto"/>
        <w:jc w:val="both"/>
        <w:rPr>
          <w:sz w:val="26"/>
          <w:szCs w:val="26"/>
        </w:rPr>
      </w:pPr>
      <w:r w:rsidRPr="00086FD4">
        <w:rPr>
          <w:sz w:val="26"/>
          <w:szCs w:val="26"/>
        </w:rPr>
        <w:t xml:space="preserve">—  владение навыками самоанализа и самооценки на основе наблюдений за собственной речью; </w:t>
      </w:r>
    </w:p>
    <w:p w:rsidR="00C910B0" w:rsidRPr="00086FD4" w:rsidRDefault="00C910B0" w:rsidP="00CA3459">
      <w:pPr>
        <w:spacing w:line="276" w:lineRule="auto"/>
        <w:jc w:val="both"/>
        <w:rPr>
          <w:sz w:val="26"/>
          <w:szCs w:val="26"/>
        </w:rPr>
      </w:pPr>
      <w:r w:rsidRPr="00086FD4">
        <w:rPr>
          <w:sz w:val="26"/>
          <w:szCs w:val="26"/>
        </w:rPr>
        <w:t xml:space="preserve">—  владение умением анализировать текст с точки зрения наличия в нем явной и скрытой, основной и второстепенной информации; </w:t>
      </w:r>
    </w:p>
    <w:p w:rsidR="00C910B0" w:rsidRPr="00086FD4" w:rsidRDefault="00C910B0" w:rsidP="00CA3459">
      <w:pPr>
        <w:spacing w:line="276" w:lineRule="auto"/>
        <w:jc w:val="both"/>
        <w:rPr>
          <w:sz w:val="26"/>
          <w:szCs w:val="26"/>
        </w:rPr>
      </w:pPr>
      <w:r w:rsidRPr="00086FD4">
        <w:rPr>
          <w:sz w:val="26"/>
          <w:szCs w:val="26"/>
        </w:rPr>
        <w:t xml:space="preserve">—  владение умением представлять тексты в виде тезисов, конспектов, аннотаций, рефератов, сочинений различных жанров; </w:t>
      </w:r>
    </w:p>
    <w:p w:rsidR="00C910B0" w:rsidRPr="00086FD4" w:rsidRDefault="00C910B0" w:rsidP="00CA3459">
      <w:pPr>
        <w:spacing w:line="276" w:lineRule="auto"/>
        <w:jc w:val="both"/>
        <w:rPr>
          <w:sz w:val="26"/>
          <w:szCs w:val="26"/>
        </w:rPr>
      </w:pPr>
      <w:r w:rsidRPr="00086FD4">
        <w:rPr>
          <w:sz w:val="26"/>
          <w:szCs w:val="26"/>
        </w:rPr>
        <w:t xml:space="preserve">—  </w:t>
      </w:r>
      <w:proofErr w:type="spellStart"/>
      <w:r w:rsidRPr="00086FD4">
        <w:rPr>
          <w:sz w:val="26"/>
          <w:szCs w:val="26"/>
        </w:rPr>
        <w:t>сформированность</w:t>
      </w:r>
      <w:proofErr w:type="spellEnd"/>
      <w:r w:rsidRPr="00086FD4">
        <w:rPr>
          <w:sz w:val="26"/>
          <w:szCs w:val="26"/>
        </w:rPr>
        <w:t xml:space="preserve"> представлений об изобразительно-выразительных возможностях русского языка; </w:t>
      </w:r>
    </w:p>
    <w:p w:rsidR="00C910B0" w:rsidRPr="00086FD4" w:rsidRDefault="00C910B0" w:rsidP="00CA3459">
      <w:pPr>
        <w:spacing w:line="276" w:lineRule="auto"/>
        <w:jc w:val="both"/>
        <w:rPr>
          <w:sz w:val="26"/>
          <w:szCs w:val="26"/>
        </w:rPr>
      </w:pPr>
      <w:r w:rsidRPr="00086FD4">
        <w:rPr>
          <w:sz w:val="26"/>
          <w:szCs w:val="26"/>
        </w:rPr>
        <w:t xml:space="preserve">—  </w:t>
      </w:r>
      <w:proofErr w:type="spellStart"/>
      <w:r w:rsidRPr="00086FD4">
        <w:rPr>
          <w:sz w:val="26"/>
          <w:szCs w:val="26"/>
        </w:rPr>
        <w:t>сформированность</w:t>
      </w:r>
      <w:proofErr w:type="spellEnd"/>
      <w:r w:rsidRPr="00086FD4">
        <w:rPr>
          <w:sz w:val="26"/>
          <w:szCs w:val="26"/>
        </w:rPr>
        <w:t xml:space="preserve"> умений учитывать исторический, историко-культурный контекст и конте</w:t>
      </w:r>
      <w:proofErr w:type="gramStart"/>
      <w:r w:rsidRPr="00086FD4">
        <w:rPr>
          <w:sz w:val="26"/>
          <w:szCs w:val="26"/>
        </w:rPr>
        <w:t>кст тв</w:t>
      </w:r>
      <w:proofErr w:type="gramEnd"/>
      <w:r w:rsidRPr="00086FD4">
        <w:rPr>
          <w:sz w:val="26"/>
          <w:szCs w:val="26"/>
        </w:rPr>
        <w:t xml:space="preserve">орчества писателя в процессе анализа текста; </w:t>
      </w:r>
    </w:p>
    <w:p w:rsidR="00C910B0" w:rsidRPr="00086FD4" w:rsidRDefault="00C910B0" w:rsidP="00CA3459">
      <w:pPr>
        <w:spacing w:line="276" w:lineRule="auto"/>
        <w:jc w:val="both"/>
        <w:rPr>
          <w:sz w:val="26"/>
          <w:szCs w:val="26"/>
        </w:rPr>
      </w:pPr>
      <w:r w:rsidRPr="00086FD4">
        <w:rPr>
          <w:sz w:val="26"/>
          <w:szCs w:val="26"/>
        </w:rPr>
        <w:t xml:space="preserve">—  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 </w:t>
      </w:r>
    </w:p>
    <w:p w:rsidR="00C910B0" w:rsidRPr="00086FD4" w:rsidRDefault="00C910B0" w:rsidP="00CA3459">
      <w:pPr>
        <w:spacing w:line="276" w:lineRule="auto"/>
        <w:jc w:val="both"/>
        <w:rPr>
          <w:sz w:val="26"/>
          <w:szCs w:val="26"/>
        </w:rPr>
      </w:pPr>
      <w:r w:rsidRPr="00086FD4">
        <w:rPr>
          <w:sz w:val="26"/>
          <w:szCs w:val="26"/>
        </w:rPr>
        <w:t xml:space="preserve">—  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 </w:t>
      </w:r>
    </w:p>
    <w:p w:rsidR="00C910B0" w:rsidRPr="00C85498" w:rsidRDefault="00C910B0" w:rsidP="00B00415">
      <w:pPr>
        <w:spacing w:line="276" w:lineRule="auto"/>
        <w:jc w:val="both"/>
        <w:rPr>
          <w:b/>
        </w:rPr>
      </w:pPr>
      <w:r w:rsidRPr="00086FD4">
        <w:rPr>
          <w:sz w:val="26"/>
          <w:szCs w:val="26"/>
        </w:rPr>
        <w:t xml:space="preserve">—  </w:t>
      </w:r>
      <w:proofErr w:type="spellStart"/>
      <w:r w:rsidRPr="00086FD4">
        <w:rPr>
          <w:sz w:val="26"/>
          <w:szCs w:val="26"/>
        </w:rPr>
        <w:t>сформированность</w:t>
      </w:r>
      <w:proofErr w:type="spellEnd"/>
      <w:r w:rsidRPr="00086FD4">
        <w:rPr>
          <w:sz w:val="26"/>
          <w:szCs w:val="26"/>
        </w:rPr>
        <w:t xml:space="preserve"> представлений о системе стилей языка художественной литературы. </w:t>
      </w:r>
    </w:p>
    <w:p w:rsidR="00C910B0" w:rsidRPr="00C85498" w:rsidRDefault="00C910B0" w:rsidP="00C910B0">
      <w:pPr>
        <w:sectPr w:rsidR="00C910B0" w:rsidRPr="00C85498" w:rsidSect="006E1887">
          <w:footerReference w:type="even" r:id="rId9"/>
          <w:footerReference w:type="default" r:id="rId10"/>
          <w:footerReference w:type="first" r:id="rId11"/>
          <w:pgSz w:w="11906" w:h="16838"/>
          <w:pgMar w:top="567" w:right="1134" w:bottom="1134" w:left="1134" w:header="720" w:footer="720" w:gutter="0"/>
          <w:pgNumType w:start="1"/>
          <w:cols w:space="720"/>
          <w:titlePg/>
          <w:docGrid w:linePitch="326"/>
        </w:sectPr>
      </w:pPr>
    </w:p>
    <w:p w:rsidR="00401A77" w:rsidRDefault="00644CBD" w:rsidP="00644CBD">
      <w:pPr>
        <w:ind w:firstLine="142"/>
        <w:jc w:val="center"/>
        <w:rPr>
          <w:b/>
        </w:rPr>
      </w:pPr>
      <w:r w:rsidRPr="000B383C">
        <w:lastRenderedPageBreak/>
        <w:t>Т</w:t>
      </w:r>
      <w:r>
        <w:t>ЕМАТИЧЕСКОЕ ПЛАНИРОВАНИЕ УЧЕБНОЙ ДИСЦИПЛИНЫ «РУССКИЙ ЯЗЫК»</w:t>
      </w:r>
    </w:p>
    <w:tbl>
      <w:tblPr>
        <w:tblStyle w:val="aa"/>
        <w:tblW w:w="14962" w:type="dxa"/>
        <w:tblInd w:w="-176" w:type="dxa"/>
        <w:tblLook w:val="04A0" w:firstRow="1" w:lastRow="0" w:firstColumn="1" w:lastColumn="0" w:noHBand="0" w:noVBand="1"/>
      </w:tblPr>
      <w:tblGrid>
        <w:gridCol w:w="3101"/>
        <w:gridCol w:w="491"/>
        <w:gridCol w:w="7808"/>
        <w:gridCol w:w="1671"/>
        <w:gridCol w:w="1891"/>
      </w:tblGrid>
      <w:tr w:rsidR="00621007" w:rsidTr="00621007">
        <w:tc>
          <w:tcPr>
            <w:tcW w:w="3101" w:type="dxa"/>
          </w:tcPr>
          <w:p w:rsidR="00621007" w:rsidRPr="00644CBD" w:rsidRDefault="00621007" w:rsidP="00091F9C">
            <w:pPr>
              <w:jc w:val="center"/>
              <w:rPr>
                <w:b/>
                <w:sz w:val="24"/>
                <w:szCs w:val="24"/>
              </w:rPr>
            </w:pPr>
            <w:r w:rsidRPr="00644CBD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299" w:type="dxa"/>
            <w:gridSpan w:val="2"/>
          </w:tcPr>
          <w:p w:rsidR="00621007" w:rsidRPr="00644CBD" w:rsidRDefault="00621007" w:rsidP="00091F9C">
            <w:pPr>
              <w:jc w:val="center"/>
              <w:rPr>
                <w:b/>
                <w:sz w:val="24"/>
                <w:szCs w:val="24"/>
              </w:rPr>
            </w:pPr>
            <w:r w:rsidRPr="00644CBD">
              <w:rPr>
                <w:b/>
                <w:sz w:val="24"/>
                <w:szCs w:val="24"/>
              </w:rPr>
              <w:t xml:space="preserve">Содержание учебного материала, практические занятия и самостоятельная работа </w:t>
            </w:r>
            <w:proofErr w:type="gramStart"/>
            <w:r w:rsidRPr="00644CBD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671" w:type="dxa"/>
          </w:tcPr>
          <w:p w:rsidR="00621007" w:rsidRPr="00644CBD" w:rsidRDefault="00621007" w:rsidP="00091F9C">
            <w:pPr>
              <w:jc w:val="center"/>
              <w:rPr>
                <w:b/>
                <w:sz w:val="24"/>
                <w:szCs w:val="24"/>
              </w:rPr>
            </w:pPr>
            <w:r w:rsidRPr="00644CBD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1891" w:type="dxa"/>
          </w:tcPr>
          <w:p w:rsidR="00621007" w:rsidRPr="00C85498" w:rsidRDefault="00621007" w:rsidP="00091F9C">
            <w:pPr>
              <w:jc w:val="center"/>
            </w:pPr>
            <w:r w:rsidRPr="009061C1">
              <w:rPr>
                <w:b/>
                <w:bCs/>
                <w:sz w:val="24"/>
                <w:szCs w:val="24"/>
              </w:rPr>
              <w:t>Коды личностных результатов, формированию которых способствует элемент программы</w:t>
            </w:r>
            <w:r w:rsidRPr="00C85498">
              <w:t xml:space="preserve"> </w:t>
            </w:r>
          </w:p>
        </w:tc>
      </w:tr>
      <w:tr w:rsidR="00621007" w:rsidTr="00621007">
        <w:tc>
          <w:tcPr>
            <w:tcW w:w="3101" w:type="dxa"/>
          </w:tcPr>
          <w:p w:rsidR="00621007" w:rsidRPr="00C85498" w:rsidRDefault="00621007" w:rsidP="00091F9C">
            <w:pPr>
              <w:jc w:val="center"/>
            </w:pPr>
            <w:r w:rsidRPr="00C85498">
              <w:t>1</w:t>
            </w: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21007" w:rsidRPr="00C85498" w:rsidRDefault="00621007" w:rsidP="00401A77">
            <w:pPr>
              <w:pStyle w:val="c6c24c19"/>
              <w:spacing w:before="0" w:beforeAutospacing="0" w:after="0" w:afterAutospacing="0"/>
              <w:jc w:val="center"/>
            </w:pP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21007" w:rsidRPr="00C85498" w:rsidRDefault="00621007" w:rsidP="00091F9C">
            <w:pPr>
              <w:pStyle w:val="c6c24c19"/>
              <w:spacing w:after="0"/>
              <w:ind w:hanging="10"/>
              <w:jc w:val="center"/>
            </w:pPr>
            <w:r w:rsidRPr="00C85498">
              <w:rPr>
                <w:rStyle w:val="c0"/>
                <w:color w:val="000000"/>
              </w:rPr>
              <w:t>2</w:t>
            </w:r>
          </w:p>
        </w:tc>
        <w:tc>
          <w:tcPr>
            <w:tcW w:w="1671" w:type="dxa"/>
          </w:tcPr>
          <w:p w:rsidR="00621007" w:rsidRPr="00CA7864" w:rsidRDefault="00621007" w:rsidP="00091F9C">
            <w:pPr>
              <w:jc w:val="center"/>
            </w:pPr>
            <w:r w:rsidRPr="00CA7864">
              <w:t>3</w:t>
            </w:r>
          </w:p>
        </w:tc>
        <w:tc>
          <w:tcPr>
            <w:tcW w:w="1891" w:type="dxa"/>
          </w:tcPr>
          <w:p w:rsidR="00621007" w:rsidRPr="00C85498" w:rsidRDefault="00621007" w:rsidP="00091F9C">
            <w:pPr>
              <w:jc w:val="center"/>
            </w:pPr>
            <w:r w:rsidRPr="00C85498">
              <w:t>4</w:t>
            </w:r>
          </w:p>
        </w:tc>
      </w:tr>
      <w:tr w:rsidR="00621007" w:rsidTr="00621007">
        <w:tc>
          <w:tcPr>
            <w:tcW w:w="3101" w:type="dxa"/>
            <w:vMerge w:val="restart"/>
          </w:tcPr>
          <w:p w:rsidR="00621007" w:rsidRDefault="00621007" w:rsidP="004771A1">
            <w:pPr>
              <w:spacing w:line="276" w:lineRule="auto"/>
              <w:rPr>
                <w:b/>
              </w:rPr>
            </w:pPr>
            <w:r w:rsidRPr="003B37BD">
              <w:rPr>
                <w:b/>
              </w:rPr>
              <w:t>Введение</w:t>
            </w:r>
          </w:p>
        </w:tc>
        <w:tc>
          <w:tcPr>
            <w:tcW w:w="8299" w:type="dxa"/>
            <w:gridSpan w:val="2"/>
          </w:tcPr>
          <w:p w:rsidR="00621007" w:rsidRDefault="00621007" w:rsidP="004771A1">
            <w:pPr>
              <w:spacing w:line="276" w:lineRule="auto"/>
              <w:rPr>
                <w:b/>
              </w:rPr>
            </w:pPr>
            <w:r w:rsidRPr="007F7194">
              <w:t>Содержание учебного материала</w:t>
            </w:r>
          </w:p>
        </w:tc>
        <w:tc>
          <w:tcPr>
            <w:tcW w:w="1671" w:type="dxa"/>
            <w:vMerge w:val="restart"/>
          </w:tcPr>
          <w:p w:rsidR="00621007" w:rsidRDefault="00621007" w:rsidP="004771A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91" w:type="dxa"/>
            <w:vMerge w:val="restart"/>
          </w:tcPr>
          <w:p w:rsidR="00621007" w:rsidRPr="007A32B2" w:rsidRDefault="00621007" w:rsidP="00F57C10">
            <w:r w:rsidRPr="007A32B2">
              <w:t xml:space="preserve">ЛР 5, ЛР 7, </w:t>
            </w:r>
          </w:p>
          <w:p w:rsidR="00621007" w:rsidRPr="007A32B2" w:rsidRDefault="00621007" w:rsidP="00F57C10">
            <w:pPr>
              <w:rPr>
                <w:sz w:val="24"/>
                <w:szCs w:val="24"/>
              </w:rPr>
            </w:pPr>
            <w:r w:rsidRPr="007A32B2">
              <w:t>ЛР 13</w:t>
            </w:r>
          </w:p>
        </w:tc>
      </w:tr>
      <w:tr w:rsidR="00621007" w:rsidTr="00621007">
        <w:tc>
          <w:tcPr>
            <w:tcW w:w="3101" w:type="dxa"/>
            <w:vMerge/>
          </w:tcPr>
          <w:p w:rsidR="00621007" w:rsidRDefault="00621007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21007" w:rsidRPr="00341757" w:rsidRDefault="00621007" w:rsidP="004771A1">
            <w:pPr>
              <w:spacing w:line="276" w:lineRule="auto"/>
            </w:pPr>
            <w:r w:rsidRPr="00341757">
              <w:t>1</w:t>
            </w:r>
            <w:r>
              <w:t>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21007" w:rsidRDefault="00621007" w:rsidP="003A3644">
            <w:pPr>
              <w:spacing w:line="276" w:lineRule="auto"/>
              <w:rPr>
                <w:b/>
              </w:rPr>
            </w:pPr>
            <w:r>
              <w:t xml:space="preserve">Основные функции языка. </w:t>
            </w:r>
            <w:r w:rsidRPr="003A3644">
              <w:t>Язык и культура</w:t>
            </w:r>
            <w:r>
              <w:t>.</w:t>
            </w:r>
          </w:p>
        </w:tc>
        <w:tc>
          <w:tcPr>
            <w:tcW w:w="1671" w:type="dxa"/>
            <w:vMerge/>
          </w:tcPr>
          <w:p w:rsidR="00621007" w:rsidRDefault="00621007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891" w:type="dxa"/>
            <w:vMerge/>
          </w:tcPr>
          <w:p w:rsidR="00621007" w:rsidRPr="007A32B2" w:rsidRDefault="00621007" w:rsidP="00F57C1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21007" w:rsidTr="00621007">
        <w:tc>
          <w:tcPr>
            <w:tcW w:w="3101" w:type="dxa"/>
            <w:vMerge/>
          </w:tcPr>
          <w:p w:rsidR="00621007" w:rsidRDefault="00621007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21007" w:rsidRPr="00341757" w:rsidRDefault="00621007" w:rsidP="004771A1">
            <w:pPr>
              <w:spacing w:line="276" w:lineRule="auto"/>
            </w:pPr>
            <w:r w:rsidRPr="00341757">
              <w:t>2.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21007" w:rsidRDefault="00621007" w:rsidP="003A3644">
            <w:pPr>
              <w:spacing w:line="276" w:lineRule="auto"/>
              <w:rPr>
                <w:b/>
              </w:rPr>
            </w:pPr>
            <w:r>
              <w:t xml:space="preserve">Русский язык — государственный язык РФ. </w:t>
            </w:r>
            <w:r w:rsidRPr="003A3644">
              <w:t>Формы существования русского национального языка</w:t>
            </w:r>
            <w:r>
              <w:t>.</w:t>
            </w:r>
          </w:p>
        </w:tc>
        <w:tc>
          <w:tcPr>
            <w:tcW w:w="1671" w:type="dxa"/>
            <w:vMerge/>
          </w:tcPr>
          <w:p w:rsidR="00621007" w:rsidRDefault="00621007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891" w:type="dxa"/>
            <w:vMerge/>
          </w:tcPr>
          <w:p w:rsidR="00621007" w:rsidRPr="007A32B2" w:rsidRDefault="00621007" w:rsidP="00F57C1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21007" w:rsidTr="00621007">
        <w:tc>
          <w:tcPr>
            <w:tcW w:w="11400" w:type="dxa"/>
            <w:gridSpan w:val="3"/>
          </w:tcPr>
          <w:p w:rsidR="00621007" w:rsidRPr="00841081" w:rsidRDefault="00621007" w:rsidP="003A3644">
            <w:pPr>
              <w:spacing w:line="276" w:lineRule="auto"/>
              <w:jc w:val="center"/>
            </w:pPr>
            <w:r w:rsidRPr="00C0184B">
              <w:rPr>
                <w:b/>
              </w:rPr>
              <w:t xml:space="preserve">Раздел </w:t>
            </w:r>
            <w:r>
              <w:rPr>
                <w:b/>
              </w:rPr>
              <w:t>1</w:t>
            </w:r>
            <w:r w:rsidRPr="00C0184B">
              <w:rPr>
                <w:b/>
              </w:rPr>
              <w:t>.</w:t>
            </w:r>
            <w:r>
              <w:rPr>
                <w:b/>
              </w:rPr>
              <w:t xml:space="preserve"> Язык и речь. Культура речи</w:t>
            </w:r>
          </w:p>
        </w:tc>
        <w:tc>
          <w:tcPr>
            <w:tcW w:w="1671" w:type="dxa"/>
          </w:tcPr>
          <w:p w:rsidR="00621007" w:rsidRDefault="00621007" w:rsidP="004771A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1891" w:type="dxa"/>
          </w:tcPr>
          <w:p w:rsidR="00621007" w:rsidRPr="007A32B2" w:rsidRDefault="00621007" w:rsidP="00F57C10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21007" w:rsidTr="00621007">
        <w:tc>
          <w:tcPr>
            <w:tcW w:w="3101" w:type="dxa"/>
            <w:vMerge w:val="restart"/>
          </w:tcPr>
          <w:p w:rsidR="00621007" w:rsidRPr="003B37BD" w:rsidRDefault="00621007" w:rsidP="00474268">
            <w:pPr>
              <w:spacing w:line="276" w:lineRule="auto"/>
              <w:rPr>
                <w:b/>
              </w:rPr>
            </w:pPr>
            <w:r w:rsidRPr="009B2FB3">
              <w:rPr>
                <w:rStyle w:val="c0"/>
                <w:b/>
                <w:color w:val="000000"/>
              </w:rPr>
              <w:t>Тема 1.1</w:t>
            </w:r>
            <w:r>
              <w:t xml:space="preserve"> </w:t>
            </w:r>
            <w:r w:rsidRPr="00BC755B">
              <w:rPr>
                <w:rStyle w:val="c0"/>
                <w:b/>
                <w:color w:val="000000"/>
              </w:rPr>
              <w:t>Система языка. Культура речи</w:t>
            </w:r>
          </w:p>
        </w:tc>
        <w:tc>
          <w:tcPr>
            <w:tcW w:w="8299" w:type="dxa"/>
            <w:gridSpan w:val="2"/>
          </w:tcPr>
          <w:p w:rsidR="00621007" w:rsidRPr="00841081" w:rsidRDefault="00621007" w:rsidP="004771A1">
            <w:pPr>
              <w:spacing w:line="276" w:lineRule="auto"/>
            </w:pPr>
            <w:r w:rsidRPr="007F7194">
              <w:t>Содержание учебного материала</w:t>
            </w:r>
          </w:p>
        </w:tc>
        <w:tc>
          <w:tcPr>
            <w:tcW w:w="1671" w:type="dxa"/>
            <w:vMerge w:val="restart"/>
          </w:tcPr>
          <w:p w:rsidR="00621007" w:rsidRPr="00D31492" w:rsidRDefault="00621007" w:rsidP="004771A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891" w:type="dxa"/>
            <w:vMerge w:val="restart"/>
          </w:tcPr>
          <w:p w:rsidR="00621007" w:rsidRPr="007A32B2" w:rsidRDefault="00621007" w:rsidP="00F57C10">
            <w:pPr>
              <w:rPr>
                <w:sz w:val="24"/>
                <w:szCs w:val="24"/>
              </w:rPr>
            </w:pPr>
            <w:r w:rsidRPr="007A32B2">
              <w:t>ЛР 7, ЛР 13</w:t>
            </w:r>
          </w:p>
        </w:tc>
      </w:tr>
      <w:tr w:rsidR="00621007" w:rsidTr="00621007">
        <w:tc>
          <w:tcPr>
            <w:tcW w:w="3101" w:type="dxa"/>
            <w:vMerge/>
          </w:tcPr>
          <w:p w:rsidR="00621007" w:rsidRPr="003B37BD" w:rsidRDefault="00621007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21007" w:rsidRPr="0096385E" w:rsidRDefault="00621007" w:rsidP="004771A1">
            <w:pPr>
              <w:spacing w:line="276" w:lineRule="auto"/>
            </w:pPr>
            <w:r>
              <w:t>1.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21007" w:rsidRPr="00BF4630" w:rsidRDefault="00621007" w:rsidP="003A3644">
            <w:pPr>
              <w:pStyle w:val="c6c24c19c27"/>
              <w:spacing w:line="276" w:lineRule="auto"/>
              <w:ind w:left="-10" w:firstLine="10"/>
              <w:jc w:val="both"/>
            </w:pPr>
            <w:r w:rsidRPr="003A3644">
              <w:rPr>
                <w:rStyle w:val="c0"/>
                <w:color w:val="000000"/>
              </w:rPr>
              <w:t>Система языка, её</w:t>
            </w:r>
            <w:r>
              <w:rPr>
                <w:rStyle w:val="c0"/>
                <w:color w:val="000000"/>
              </w:rPr>
              <w:t xml:space="preserve"> </w:t>
            </w:r>
            <w:r w:rsidRPr="003A3644">
              <w:rPr>
                <w:rStyle w:val="c0"/>
                <w:color w:val="000000"/>
              </w:rPr>
              <w:t>устройство, функционирование</w:t>
            </w:r>
          </w:p>
        </w:tc>
        <w:tc>
          <w:tcPr>
            <w:tcW w:w="1671" w:type="dxa"/>
            <w:vMerge/>
          </w:tcPr>
          <w:p w:rsidR="00621007" w:rsidRPr="00D31492" w:rsidRDefault="00621007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21007" w:rsidRPr="007A32B2" w:rsidRDefault="00621007" w:rsidP="00F57C10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621007" w:rsidTr="00621007">
        <w:tc>
          <w:tcPr>
            <w:tcW w:w="3101" w:type="dxa"/>
            <w:vMerge/>
          </w:tcPr>
          <w:p w:rsidR="00621007" w:rsidRPr="003B37BD" w:rsidRDefault="00621007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21007" w:rsidRPr="0096385E" w:rsidRDefault="00621007" w:rsidP="004771A1">
            <w:pPr>
              <w:spacing w:line="276" w:lineRule="auto"/>
            </w:pPr>
            <w:r>
              <w:t>2.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21007" w:rsidRPr="00354DD3" w:rsidRDefault="00621007" w:rsidP="003A3644">
            <w:pPr>
              <w:pStyle w:val="c6c24c19"/>
              <w:spacing w:line="276" w:lineRule="auto"/>
              <w:ind w:hanging="10"/>
              <w:jc w:val="both"/>
              <w:rPr>
                <w:rStyle w:val="c0"/>
                <w:b/>
                <w:i/>
                <w:color w:val="000000"/>
              </w:rPr>
            </w:pPr>
            <w:r w:rsidRPr="003A3644">
              <w:rPr>
                <w:rStyle w:val="c0"/>
                <w:color w:val="000000"/>
              </w:rPr>
              <w:t>Культура речи как</w:t>
            </w:r>
            <w:r>
              <w:rPr>
                <w:rStyle w:val="c0"/>
                <w:color w:val="000000"/>
              </w:rPr>
              <w:t xml:space="preserve"> </w:t>
            </w:r>
            <w:r w:rsidRPr="003A3644">
              <w:rPr>
                <w:rStyle w:val="c0"/>
                <w:color w:val="000000"/>
              </w:rPr>
              <w:t>раздел лингвистики</w:t>
            </w:r>
            <w:r>
              <w:rPr>
                <w:rStyle w:val="c0"/>
                <w:color w:val="000000"/>
              </w:rPr>
              <w:t>.</w:t>
            </w:r>
            <w:r>
              <w:t xml:space="preserve"> </w:t>
            </w:r>
            <w:r w:rsidRPr="003A3644">
              <w:rPr>
                <w:rStyle w:val="c0"/>
                <w:color w:val="000000"/>
              </w:rPr>
              <w:t>Языковая норма</w:t>
            </w:r>
            <w:r>
              <w:rPr>
                <w:rStyle w:val="c0"/>
                <w:color w:val="000000"/>
              </w:rPr>
              <w:t>. Виды словарей</w:t>
            </w:r>
          </w:p>
        </w:tc>
        <w:tc>
          <w:tcPr>
            <w:tcW w:w="1671" w:type="dxa"/>
            <w:vMerge/>
          </w:tcPr>
          <w:p w:rsidR="00621007" w:rsidRPr="00D31492" w:rsidRDefault="00621007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21007" w:rsidRPr="007A32B2" w:rsidRDefault="00621007" w:rsidP="00F57C10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</w:tr>
      <w:tr w:rsidR="00621007" w:rsidTr="00621007">
        <w:tc>
          <w:tcPr>
            <w:tcW w:w="3101" w:type="dxa"/>
            <w:vMerge w:val="restart"/>
          </w:tcPr>
          <w:p w:rsidR="00621007" w:rsidRPr="003B37BD" w:rsidRDefault="00621007" w:rsidP="00474268">
            <w:pPr>
              <w:spacing w:line="276" w:lineRule="auto"/>
              <w:ind w:right="-125"/>
              <w:rPr>
                <w:b/>
              </w:rPr>
            </w:pPr>
            <w:r>
              <w:rPr>
                <w:rStyle w:val="c0"/>
                <w:b/>
                <w:color w:val="000000"/>
              </w:rPr>
              <w:t xml:space="preserve">Тема 1.2. </w:t>
            </w:r>
            <w:r w:rsidRPr="00BC755B">
              <w:rPr>
                <w:rStyle w:val="c0"/>
                <w:b/>
                <w:color w:val="000000"/>
              </w:rPr>
              <w:t xml:space="preserve">Фонетика. Орфоэпия. </w:t>
            </w:r>
            <w:r>
              <w:rPr>
                <w:rStyle w:val="c0"/>
                <w:b/>
                <w:color w:val="000000"/>
              </w:rPr>
              <w:t>О</w:t>
            </w:r>
            <w:r w:rsidRPr="00BC755B">
              <w:rPr>
                <w:rStyle w:val="c0"/>
                <w:b/>
                <w:color w:val="000000"/>
              </w:rPr>
              <w:t>рфоэпические</w:t>
            </w:r>
            <w:r>
              <w:rPr>
                <w:rStyle w:val="c0"/>
                <w:b/>
                <w:color w:val="000000"/>
              </w:rPr>
              <w:t xml:space="preserve">  </w:t>
            </w:r>
            <w:r w:rsidRPr="00BC755B">
              <w:rPr>
                <w:rStyle w:val="c0"/>
                <w:b/>
                <w:color w:val="000000"/>
              </w:rPr>
              <w:t xml:space="preserve"> нормы</w:t>
            </w:r>
          </w:p>
        </w:tc>
        <w:tc>
          <w:tcPr>
            <w:tcW w:w="8299" w:type="dxa"/>
            <w:gridSpan w:val="2"/>
          </w:tcPr>
          <w:p w:rsidR="00621007" w:rsidRPr="00841081" w:rsidRDefault="00621007" w:rsidP="004771A1">
            <w:pPr>
              <w:spacing w:line="276" w:lineRule="auto"/>
            </w:pPr>
            <w:r w:rsidRPr="007F7194">
              <w:t>Содержание учебного материала</w:t>
            </w:r>
          </w:p>
        </w:tc>
        <w:tc>
          <w:tcPr>
            <w:tcW w:w="1671" w:type="dxa"/>
            <w:vMerge w:val="restart"/>
          </w:tcPr>
          <w:p w:rsidR="00621007" w:rsidRPr="00D31492" w:rsidRDefault="00621007" w:rsidP="004771A1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891" w:type="dxa"/>
            <w:vMerge w:val="restart"/>
          </w:tcPr>
          <w:p w:rsidR="00621007" w:rsidRPr="007A32B2" w:rsidRDefault="00621007" w:rsidP="00F57C10">
            <w:pPr>
              <w:rPr>
                <w:sz w:val="24"/>
                <w:szCs w:val="24"/>
              </w:rPr>
            </w:pPr>
            <w:r w:rsidRPr="007A32B2">
              <w:t>ЛР 7, ЛР 13</w:t>
            </w:r>
          </w:p>
        </w:tc>
      </w:tr>
      <w:tr w:rsidR="00621007" w:rsidTr="00621007">
        <w:tc>
          <w:tcPr>
            <w:tcW w:w="3101" w:type="dxa"/>
            <w:vMerge/>
          </w:tcPr>
          <w:p w:rsidR="00621007" w:rsidRPr="003B37BD" w:rsidRDefault="00621007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21007" w:rsidRPr="00840009" w:rsidRDefault="00621007" w:rsidP="004771A1">
            <w:pPr>
              <w:pStyle w:val="c6c24c19"/>
              <w:spacing w:before="0" w:beforeAutospacing="0" w:after="0" w:afterAutospacing="0" w:line="276" w:lineRule="auto"/>
              <w:ind w:hanging="10"/>
              <w:jc w:val="both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1.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21007" w:rsidRPr="00840009" w:rsidRDefault="00621007" w:rsidP="004771A1">
            <w:pPr>
              <w:pStyle w:val="c24c50c51"/>
              <w:spacing w:before="0" w:beforeAutospacing="0" w:after="0" w:afterAutospacing="0" w:line="276" w:lineRule="auto"/>
              <w:ind w:hanging="10"/>
              <w:jc w:val="both"/>
              <w:rPr>
                <w:rStyle w:val="c0"/>
                <w:color w:val="000000"/>
              </w:rPr>
            </w:pPr>
            <w:r>
              <w:t>Фонетические единицы.</w:t>
            </w:r>
            <w:r w:rsidRPr="00B63F84">
              <w:rPr>
                <w:rStyle w:val="c0"/>
                <w:color w:val="000000"/>
              </w:rPr>
              <w:t xml:space="preserve"> </w:t>
            </w:r>
            <w:r>
              <w:rPr>
                <w:rStyle w:val="c0"/>
                <w:color w:val="000000"/>
              </w:rPr>
              <w:t>Фонетический разбор слов</w:t>
            </w:r>
          </w:p>
        </w:tc>
        <w:tc>
          <w:tcPr>
            <w:tcW w:w="1671" w:type="dxa"/>
            <w:vMerge/>
          </w:tcPr>
          <w:p w:rsidR="00621007" w:rsidRPr="00D31492" w:rsidRDefault="00621007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21007" w:rsidRPr="00B07E51" w:rsidRDefault="00621007" w:rsidP="00F57C10">
            <w:pPr>
              <w:spacing w:line="276" w:lineRule="auto"/>
            </w:pPr>
          </w:p>
        </w:tc>
      </w:tr>
      <w:tr w:rsidR="00621007" w:rsidTr="00621007">
        <w:tc>
          <w:tcPr>
            <w:tcW w:w="3101" w:type="dxa"/>
            <w:vMerge/>
          </w:tcPr>
          <w:p w:rsidR="00621007" w:rsidRPr="003B37BD" w:rsidRDefault="00621007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21007" w:rsidRPr="008919A7" w:rsidRDefault="00621007" w:rsidP="004771A1">
            <w:pPr>
              <w:pStyle w:val="c6c24c19"/>
              <w:spacing w:before="0" w:beforeAutospacing="0" w:after="0" w:afterAutospacing="0" w:line="276" w:lineRule="auto"/>
              <w:ind w:hanging="10"/>
              <w:jc w:val="both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2.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21007" w:rsidRPr="008919A7" w:rsidRDefault="00621007" w:rsidP="00BC755B">
            <w:pPr>
              <w:pStyle w:val="c24c50c51"/>
              <w:spacing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BC755B">
              <w:rPr>
                <w:rStyle w:val="c0"/>
                <w:color w:val="000000"/>
              </w:rPr>
              <w:t>Основные нормы современного</w:t>
            </w:r>
            <w:r>
              <w:rPr>
                <w:rStyle w:val="c0"/>
                <w:color w:val="000000"/>
              </w:rPr>
              <w:t xml:space="preserve"> </w:t>
            </w:r>
            <w:r w:rsidRPr="00BC755B">
              <w:rPr>
                <w:rStyle w:val="c0"/>
                <w:color w:val="000000"/>
              </w:rPr>
              <w:t>литературного произношения</w:t>
            </w:r>
          </w:p>
        </w:tc>
        <w:tc>
          <w:tcPr>
            <w:tcW w:w="1671" w:type="dxa"/>
            <w:vMerge/>
          </w:tcPr>
          <w:p w:rsidR="00621007" w:rsidRPr="00D31492" w:rsidRDefault="00621007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21007" w:rsidRPr="00B07E51" w:rsidRDefault="00621007" w:rsidP="00F57C10">
            <w:pPr>
              <w:spacing w:line="276" w:lineRule="auto"/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299" w:type="dxa"/>
            <w:gridSpan w:val="2"/>
          </w:tcPr>
          <w:p w:rsidR="00665999" w:rsidRPr="004771A1" w:rsidRDefault="00665999" w:rsidP="004771A1">
            <w:pPr>
              <w:overflowPunct w:val="0"/>
              <w:autoSpaceDE w:val="0"/>
              <w:autoSpaceDN w:val="0"/>
              <w:adjustRightInd w:val="0"/>
              <w:spacing w:line="276" w:lineRule="auto"/>
              <w:ind w:hanging="10"/>
              <w:jc w:val="both"/>
            </w:pPr>
            <w:r w:rsidRPr="004771A1">
              <w:t>Практическое занятие:</w:t>
            </w:r>
          </w:p>
          <w:p w:rsidR="00665999" w:rsidRPr="004771A1" w:rsidRDefault="00665999" w:rsidP="004771A1">
            <w:pPr>
              <w:overflowPunct w:val="0"/>
              <w:autoSpaceDE w:val="0"/>
              <w:autoSpaceDN w:val="0"/>
              <w:adjustRightInd w:val="0"/>
              <w:spacing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4771A1">
              <w:t>1.</w:t>
            </w:r>
            <w:r w:rsidRPr="004771A1">
              <w:rPr>
                <w:rStyle w:val="c0"/>
                <w:color w:val="000000"/>
              </w:rPr>
              <w:t xml:space="preserve"> </w:t>
            </w:r>
            <w:r>
              <w:rPr>
                <w:rStyle w:val="c0"/>
                <w:color w:val="000000"/>
              </w:rPr>
              <w:t>Ф</w:t>
            </w:r>
            <w:r w:rsidRPr="00BC755B">
              <w:rPr>
                <w:rStyle w:val="c0"/>
                <w:color w:val="000000"/>
              </w:rPr>
              <w:t>онетический анализ слова</w:t>
            </w:r>
            <w:r>
              <w:rPr>
                <w:rStyle w:val="c0"/>
                <w:color w:val="000000"/>
              </w:rPr>
              <w:t>. Работа с орфоэпическим словарем</w:t>
            </w:r>
          </w:p>
        </w:tc>
        <w:tc>
          <w:tcPr>
            <w:tcW w:w="1671" w:type="dxa"/>
          </w:tcPr>
          <w:p w:rsidR="00665999" w:rsidRPr="00D31492" w:rsidRDefault="00665999" w:rsidP="004771A1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891" w:type="dxa"/>
          </w:tcPr>
          <w:p w:rsidR="00665999" w:rsidRPr="007A32B2" w:rsidRDefault="00665999" w:rsidP="005F25BA">
            <w:pPr>
              <w:rPr>
                <w:sz w:val="24"/>
                <w:szCs w:val="24"/>
              </w:rPr>
            </w:pPr>
            <w:r w:rsidRPr="007A32B2">
              <w:t>ЛР 7, ЛР 13</w:t>
            </w:r>
          </w:p>
        </w:tc>
      </w:tr>
      <w:tr w:rsidR="00665999" w:rsidTr="00621007">
        <w:tc>
          <w:tcPr>
            <w:tcW w:w="3101" w:type="dxa"/>
            <w:vMerge w:val="restart"/>
          </w:tcPr>
          <w:p w:rsidR="00665999" w:rsidRPr="003B37BD" w:rsidRDefault="00665999" w:rsidP="00BC755B">
            <w:pPr>
              <w:spacing w:line="276" w:lineRule="auto"/>
              <w:rPr>
                <w:b/>
              </w:rPr>
            </w:pPr>
            <w:r w:rsidRPr="009B2FB3">
              <w:rPr>
                <w:rStyle w:val="c0"/>
                <w:b/>
                <w:color w:val="000000"/>
              </w:rPr>
              <w:t>Тема 1.3.</w:t>
            </w:r>
            <w:r>
              <w:rPr>
                <w:rStyle w:val="c0"/>
                <w:b/>
                <w:color w:val="000000"/>
              </w:rPr>
              <w:t>Л</w:t>
            </w:r>
            <w:r w:rsidRPr="00BC755B">
              <w:rPr>
                <w:rStyle w:val="c0"/>
                <w:b/>
                <w:color w:val="000000"/>
              </w:rPr>
              <w:t>ексикология и фразеология. Лексические нормы</w:t>
            </w:r>
          </w:p>
        </w:tc>
        <w:tc>
          <w:tcPr>
            <w:tcW w:w="8299" w:type="dxa"/>
            <w:gridSpan w:val="2"/>
          </w:tcPr>
          <w:p w:rsidR="00665999" w:rsidRPr="004771A1" w:rsidRDefault="00665999" w:rsidP="004771A1">
            <w:pPr>
              <w:spacing w:line="276" w:lineRule="auto"/>
            </w:pPr>
            <w:r w:rsidRPr="004771A1">
              <w:t>Содержание учебного материала</w:t>
            </w:r>
          </w:p>
        </w:tc>
        <w:tc>
          <w:tcPr>
            <w:tcW w:w="1671" w:type="dxa"/>
            <w:vMerge w:val="restart"/>
          </w:tcPr>
          <w:p w:rsidR="00665999" w:rsidRPr="00D31492" w:rsidRDefault="00665999" w:rsidP="004771A1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1891" w:type="dxa"/>
            <w:vMerge w:val="restart"/>
          </w:tcPr>
          <w:p w:rsidR="00665999" w:rsidRPr="00B07E51" w:rsidRDefault="00665999" w:rsidP="00F57C10">
            <w:pPr>
              <w:spacing w:line="276" w:lineRule="auto"/>
            </w:pPr>
            <w:r w:rsidRPr="007A32B2">
              <w:t>ЛР 7, ЛР 13</w:t>
            </w: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Pr="004771A1" w:rsidRDefault="00665999" w:rsidP="004771A1">
            <w:pPr>
              <w:pStyle w:val="c6c24c19"/>
              <w:spacing w:before="0" w:beforeAutospacing="0" w:after="0" w:afterAutospacing="0"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4771A1">
              <w:rPr>
                <w:rStyle w:val="c0"/>
                <w:color w:val="000000"/>
              </w:rPr>
              <w:t>1.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4771A1" w:rsidRDefault="00665999" w:rsidP="0031703C">
            <w:pPr>
              <w:pStyle w:val="c6c24c19"/>
              <w:spacing w:line="276" w:lineRule="auto"/>
              <w:ind w:left="-10" w:firstLine="10"/>
              <w:jc w:val="both"/>
              <w:rPr>
                <w:rStyle w:val="c0"/>
                <w:color w:val="000000"/>
              </w:rPr>
            </w:pPr>
            <w:r w:rsidRPr="0031703C">
              <w:rPr>
                <w:rStyle w:val="c0"/>
                <w:color w:val="000000"/>
              </w:rPr>
              <w:t>Лексикология и</w:t>
            </w:r>
            <w:r>
              <w:rPr>
                <w:rStyle w:val="c0"/>
                <w:color w:val="000000"/>
              </w:rPr>
              <w:t xml:space="preserve"> </w:t>
            </w:r>
            <w:r w:rsidRPr="0031703C">
              <w:rPr>
                <w:rStyle w:val="c0"/>
                <w:color w:val="000000"/>
              </w:rPr>
              <w:t>фразеология как</w:t>
            </w:r>
            <w:r>
              <w:rPr>
                <w:rStyle w:val="c0"/>
                <w:color w:val="000000"/>
              </w:rPr>
              <w:t xml:space="preserve"> </w:t>
            </w:r>
            <w:r w:rsidRPr="0031703C">
              <w:rPr>
                <w:rStyle w:val="c0"/>
                <w:color w:val="000000"/>
              </w:rPr>
              <w:t>разделы лингвистики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Pr="004771A1" w:rsidRDefault="00665999" w:rsidP="004771A1">
            <w:pPr>
              <w:pStyle w:val="c6c24c19"/>
              <w:spacing w:before="0" w:beforeAutospacing="0" w:after="0" w:afterAutospacing="0" w:line="276" w:lineRule="auto"/>
              <w:ind w:hanging="10"/>
              <w:jc w:val="both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2.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31703C" w:rsidRDefault="00665999" w:rsidP="0031703C">
            <w:pPr>
              <w:pStyle w:val="c6c24c19"/>
              <w:spacing w:line="276" w:lineRule="auto"/>
              <w:ind w:left="-10" w:firstLine="10"/>
              <w:jc w:val="both"/>
              <w:rPr>
                <w:rStyle w:val="c0"/>
                <w:color w:val="000000"/>
              </w:rPr>
            </w:pPr>
            <w:r w:rsidRPr="0031703C">
              <w:rPr>
                <w:rStyle w:val="c0"/>
                <w:color w:val="000000"/>
              </w:rPr>
              <w:t>Основные лексические нормы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Pr="004771A1" w:rsidRDefault="00665999" w:rsidP="004771A1">
            <w:pPr>
              <w:pStyle w:val="c6c24c19"/>
              <w:spacing w:before="0" w:beforeAutospacing="0" w:after="0" w:afterAutospacing="0" w:line="276" w:lineRule="auto"/>
              <w:ind w:hanging="10"/>
              <w:jc w:val="both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3.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31703C" w:rsidRDefault="00665999" w:rsidP="0031703C">
            <w:pPr>
              <w:pStyle w:val="c6c24c19"/>
              <w:spacing w:line="276" w:lineRule="auto"/>
              <w:ind w:left="-10" w:firstLine="10"/>
              <w:jc w:val="both"/>
              <w:rPr>
                <w:rStyle w:val="c0"/>
                <w:color w:val="000000"/>
              </w:rPr>
            </w:pPr>
            <w:r w:rsidRPr="0031703C">
              <w:rPr>
                <w:rStyle w:val="c0"/>
                <w:color w:val="000000"/>
              </w:rPr>
              <w:t>Функционально-стилистическая окраска</w:t>
            </w:r>
            <w:r>
              <w:rPr>
                <w:rStyle w:val="c0"/>
                <w:color w:val="000000"/>
              </w:rPr>
              <w:t xml:space="preserve"> </w:t>
            </w:r>
            <w:r w:rsidRPr="0031703C">
              <w:rPr>
                <w:rStyle w:val="c0"/>
                <w:color w:val="000000"/>
              </w:rPr>
              <w:t>слова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Pr="004771A1" w:rsidRDefault="00665999" w:rsidP="004771A1">
            <w:pPr>
              <w:pStyle w:val="c6c24c19"/>
              <w:spacing w:before="0" w:beforeAutospacing="0" w:after="0" w:afterAutospacing="0" w:line="276" w:lineRule="auto"/>
              <w:ind w:hanging="10"/>
              <w:jc w:val="both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4.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31703C" w:rsidRDefault="00665999" w:rsidP="0031703C">
            <w:pPr>
              <w:pStyle w:val="c6c24c19"/>
              <w:spacing w:line="276" w:lineRule="auto"/>
              <w:ind w:left="-10" w:firstLine="10"/>
              <w:jc w:val="both"/>
              <w:rPr>
                <w:rStyle w:val="c0"/>
                <w:color w:val="000000"/>
              </w:rPr>
            </w:pPr>
            <w:r w:rsidRPr="0031703C">
              <w:rPr>
                <w:rStyle w:val="c0"/>
                <w:color w:val="000000"/>
              </w:rPr>
              <w:t>Экспрессивно-стилистическая окраска</w:t>
            </w:r>
            <w:r>
              <w:rPr>
                <w:rStyle w:val="c0"/>
                <w:color w:val="000000"/>
              </w:rPr>
              <w:t xml:space="preserve"> </w:t>
            </w:r>
            <w:r w:rsidRPr="0031703C">
              <w:rPr>
                <w:rStyle w:val="c0"/>
                <w:color w:val="000000"/>
              </w:rPr>
              <w:t>слова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Pr="004771A1" w:rsidRDefault="00665999" w:rsidP="004771A1">
            <w:pPr>
              <w:spacing w:line="276" w:lineRule="auto"/>
            </w:pPr>
            <w:r>
              <w:t>5.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31703C" w:rsidRDefault="00665999" w:rsidP="0031703C">
            <w:pPr>
              <w:pStyle w:val="c24c50c51"/>
              <w:spacing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31703C">
              <w:rPr>
                <w:rStyle w:val="c0"/>
                <w:color w:val="000000"/>
              </w:rPr>
              <w:t>Фразеология русского языка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299" w:type="dxa"/>
            <w:gridSpan w:val="2"/>
          </w:tcPr>
          <w:p w:rsidR="00665999" w:rsidRDefault="00665999" w:rsidP="00474268">
            <w:pPr>
              <w:overflowPunct w:val="0"/>
              <w:autoSpaceDE w:val="0"/>
              <w:autoSpaceDN w:val="0"/>
              <w:adjustRightInd w:val="0"/>
              <w:spacing w:line="276" w:lineRule="auto"/>
              <w:ind w:hanging="10"/>
              <w:jc w:val="both"/>
            </w:pPr>
            <w:r w:rsidRPr="004771A1">
              <w:t>Практическое занятие:</w:t>
            </w:r>
          </w:p>
          <w:p w:rsidR="00665999" w:rsidRPr="0031703C" w:rsidRDefault="00665999" w:rsidP="00474268">
            <w:pPr>
              <w:overflowPunct w:val="0"/>
              <w:autoSpaceDE w:val="0"/>
              <w:autoSpaceDN w:val="0"/>
              <w:adjustRightInd w:val="0"/>
              <w:spacing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4771A1">
              <w:t>1.Лексика</w:t>
            </w:r>
          </w:p>
        </w:tc>
        <w:tc>
          <w:tcPr>
            <w:tcW w:w="1671" w:type="dxa"/>
          </w:tcPr>
          <w:p w:rsidR="00665999" w:rsidRPr="00D31492" w:rsidRDefault="00665999" w:rsidP="004771A1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891" w:type="dxa"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  <w:r w:rsidRPr="007A32B2">
              <w:t>ЛР 7, ЛР 13</w:t>
            </w:r>
          </w:p>
        </w:tc>
      </w:tr>
      <w:tr w:rsidR="00665999" w:rsidTr="00621007">
        <w:tc>
          <w:tcPr>
            <w:tcW w:w="3101" w:type="dxa"/>
            <w:vMerge w:val="restart"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  <w:r w:rsidRPr="009B2FB3">
              <w:rPr>
                <w:rStyle w:val="c0"/>
                <w:b/>
                <w:color w:val="000000"/>
              </w:rPr>
              <w:t xml:space="preserve">Тема 1.4. </w:t>
            </w:r>
            <w:proofErr w:type="spellStart"/>
            <w:r w:rsidRPr="0031703C">
              <w:rPr>
                <w:rStyle w:val="c0"/>
                <w:b/>
                <w:color w:val="000000"/>
              </w:rPr>
              <w:t>Морфемика</w:t>
            </w:r>
            <w:proofErr w:type="spellEnd"/>
            <w:r w:rsidRPr="0031703C">
              <w:rPr>
                <w:rStyle w:val="c0"/>
                <w:b/>
                <w:color w:val="000000"/>
              </w:rPr>
              <w:t xml:space="preserve"> и словообразование. </w:t>
            </w:r>
            <w:r w:rsidRPr="0031703C">
              <w:rPr>
                <w:rStyle w:val="c0"/>
                <w:b/>
                <w:color w:val="000000"/>
              </w:rPr>
              <w:lastRenderedPageBreak/>
              <w:t>Словообразовательные нормы</w:t>
            </w:r>
          </w:p>
        </w:tc>
        <w:tc>
          <w:tcPr>
            <w:tcW w:w="8299" w:type="dxa"/>
            <w:gridSpan w:val="2"/>
          </w:tcPr>
          <w:p w:rsidR="00665999" w:rsidRPr="004771A1" w:rsidRDefault="00665999" w:rsidP="004771A1">
            <w:pPr>
              <w:pStyle w:val="c24c50c51"/>
              <w:spacing w:before="0" w:beforeAutospacing="0" w:after="0" w:afterAutospacing="0" w:line="276" w:lineRule="auto"/>
              <w:ind w:hanging="10"/>
              <w:jc w:val="both"/>
              <w:rPr>
                <w:rStyle w:val="c0"/>
                <w:i/>
                <w:color w:val="000000"/>
              </w:rPr>
            </w:pPr>
            <w:r w:rsidRPr="004771A1">
              <w:lastRenderedPageBreak/>
              <w:t>Содержание учебного материала</w:t>
            </w:r>
          </w:p>
        </w:tc>
        <w:tc>
          <w:tcPr>
            <w:tcW w:w="1671" w:type="dxa"/>
            <w:vMerge w:val="restart"/>
          </w:tcPr>
          <w:p w:rsidR="00665999" w:rsidRPr="00D31492" w:rsidRDefault="00665999" w:rsidP="004771A1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891" w:type="dxa"/>
            <w:vMerge w:val="restart"/>
          </w:tcPr>
          <w:p w:rsidR="00665999" w:rsidRDefault="00665999" w:rsidP="00F57C10">
            <w:pPr>
              <w:spacing w:line="276" w:lineRule="auto"/>
            </w:pPr>
            <w:r w:rsidRPr="007A32B2">
              <w:t>ЛР 7, ЛР 13</w:t>
            </w: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Pr="004771A1" w:rsidRDefault="00665999" w:rsidP="004771A1">
            <w:pPr>
              <w:spacing w:line="276" w:lineRule="auto"/>
            </w:pPr>
            <w:r w:rsidRPr="004771A1">
              <w:t>1.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4771A1" w:rsidRDefault="00665999" w:rsidP="0031703C">
            <w:pPr>
              <w:pStyle w:val="c6c24c19"/>
              <w:spacing w:line="276" w:lineRule="auto"/>
              <w:ind w:hanging="10"/>
              <w:jc w:val="both"/>
              <w:rPr>
                <w:rStyle w:val="c0"/>
                <w:i/>
                <w:color w:val="000000"/>
              </w:rPr>
            </w:pPr>
            <w:proofErr w:type="spellStart"/>
            <w:r w:rsidRPr="0031703C">
              <w:rPr>
                <w:rStyle w:val="c0"/>
                <w:color w:val="000000"/>
              </w:rPr>
              <w:t>Морфемика</w:t>
            </w:r>
            <w:proofErr w:type="spellEnd"/>
            <w:r>
              <w:rPr>
                <w:rStyle w:val="c0"/>
                <w:color w:val="000000"/>
              </w:rPr>
              <w:t xml:space="preserve"> </w:t>
            </w:r>
            <w:r w:rsidRPr="0031703C">
              <w:rPr>
                <w:rStyle w:val="c0"/>
                <w:color w:val="000000"/>
              </w:rPr>
              <w:t>и словообразование</w:t>
            </w:r>
            <w:r>
              <w:rPr>
                <w:rStyle w:val="c0"/>
                <w:color w:val="000000"/>
              </w:rPr>
              <w:t xml:space="preserve"> </w:t>
            </w:r>
            <w:r w:rsidRPr="0031703C">
              <w:rPr>
                <w:rStyle w:val="c0"/>
                <w:color w:val="000000"/>
              </w:rPr>
              <w:t>как разделы лингвистики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Pr="004771A1" w:rsidRDefault="00665999" w:rsidP="004771A1">
            <w:pPr>
              <w:spacing w:line="276" w:lineRule="auto"/>
            </w:pPr>
            <w:r>
              <w:t>2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31703C" w:rsidRDefault="00665999" w:rsidP="0031703C">
            <w:pPr>
              <w:pStyle w:val="c6c24c19"/>
              <w:spacing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31703C">
              <w:rPr>
                <w:rStyle w:val="c0"/>
                <w:color w:val="000000"/>
              </w:rPr>
              <w:t>Словообразовательные нормы</w:t>
            </w:r>
          </w:p>
        </w:tc>
        <w:tc>
          <w:tcPr>
            <w:tcW w:w="1671" w:type="dxa"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299" w:type="dxa"/>
            <w:gridSpan w:val="2"/>
          </w:tcPr>
          <w:p w:rsidR="00665999" w:rsidRPr="004771A1" w:rsidRDefault="00665999" w:rsidP="004771A1">
            <w:pPr>
              <w:overflowPunct w:val="0"/>
              <w:autoSpaceDE w:val="0"/>
              <w:autoSpaceDN w:val="0"/>
              <w:adjustRightInd w:val="0"/>
              <w:spacing w:line="276" w:lineRule="auto"/>
              <w:ind w:hanging="10"/>
              <w:jc w:val="both"/>
            </w:pPr>
            <w:r w:rsidRPr="004771A1">
              <w:t>Практическое занятие:</w:t>
            </w:r>
          </w:p>
          <w:p w:rsidR="00665999" w:rsidRPr="004771A1" w:rsidRDefault="00665999" w:rsidP="00474268">
            <w:pPr>
              <w:pStyle w:val="c6c24c19"/>
              <w:spacing w:before="0" w:beforeAutospacing="0" w:after="0" w:afterAutospacing="0"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4771A1">
              <w:rPr>
                <w:rStyle w:val="c0"/>
                <w:color w:val="000000"/>
              </w:rPr>
              <w:t xml:space="preserve">1. </w:t>
            </w:r>
            <w:r>
              <w:rPr>
                <w:rStyle w:val="c0"/>
                <w:color w:val="000000"/>
              </w:rPr>
              <w:t>Словообразовательные нормы</w:t>
            </w:r>
          </w:p>
        </w:tc>
        <w:tc>
          <w:tcPr>
            <w:tcW w:w="1671" w:type="dxa"/>
          </w:tcPr>
          <w:p w:rsidR="00665999" w:rsidRPr="00D31492" w:rsidRDefault="00665999" w:rsidP="004771A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891" w:type="dxa"/>
          </w:tcPr>
          <w:p w:rsidR="00665999" w:rsidRPr="00B07E51" w:rsidRDefault="00665999" w:rsidP="00F57C10">
            <w:pPr>
              <w:spacing w:line="276" w:lineRule="auto"/>
            </w:pPr>
            <w:r w:rsidRPr="007A32B2">
              <w:t>ЛР 7, ЛР 13</w:t>
            </w:r>
          </w:p>
        </w:tc>
      </w:tr>
      <w:tr w:rsidR="00665999" w:rsidTr="00621007">
        <w:tc>
          <w:tcPr>
            <w:tcW w:w="3101" w:type="dxa"/>
            <w:vMerge w:val="restart"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  <w:r w:rsidRPr="009B2FB3">
              <w:rPr>
                <w:rStyle w:val="c0"/>
                <w:b/>
                <w:color w:val="000000"/>
              </w:rPr>
              <w:t>Тема 1.5</w:t>
            </w:r>
            <w:r>
              <w:t xml:space="preserve"> </w:t>
            </w:r>
            <w:r w:rsidRPr="000069A4">
              <w:rPr>
                <w:rStyle w:val="c0"/>
                <w:b/>
                <w:color w:val="000000"/>
              </w:rPr>
              <w:t>Морфология. Морфологические нормы</w:t>
            </w:r>
          </w:p>
        </w:tc>
        <w:tc>
          <w:tcPr>
            <w:tcW w:w="8299" w:type="dxa"/>
            <w:gridSpan w:val="2"/>
          </w:tcPr>
          <w:p w:rsidR="00665999" w:rsidRPr="004771A1" w:rsidRDefault="00665999" w:rsidP="004771A1">
            <w:pPr>
              <w:pStyle w:val="c6c24c19"/>
              <w:spacing w:before="0" w:beforeAutospacing="0" w:after="0" w:afterAutospacing="0" w:line="276" w:lineRule="auto"/>
              <w:ind w:hanging="10"/>
              <w:jc w:val="both"/>
              <w:rPr>
                <w:rStyle w:val="c0"/>
                <w:i/>
                <w:color w:val="000000"/>
              </w:rPr>
            </w:pPr>
            <w:r w:rsidRPr="004771A1">
              <w:t>Содержание учебного материала</w:t>
            </w:r>
          </w:p>
        </w:tc>
        <w:tc>
          <w:tcPr>
            <w:tcW w:w="1671" w:type="dxa"/>
            <w:vMerge w:val="restart"/>
          </w:tcPr>
          <w:p w:rsidR="00665999" w:rsidRPr="00D31492" w:rsidRDefault="00665999" w:rsidP="004771A1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891" w:type="dxa"/>
            <w:vMerge w:val="restart"/>
          </w:tcPr>
          <w:p w:rsidR="00665999" w:rsidRDefault="00665999" w:rsidP="00F57C10">
            <w:pPr>
              <w:spacing w:line="276" w:lineRule="auto"/>
            </w:pPr>
            <w:r w:rsidRPr="007A32B2">
              <w:t>ЛР 7, ЛР 13</w:t>
            </w: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Pr="004771A1" w:rsidRDefault="00665999" w:rsidP="004771A1">
            <w:pPr>
              <w:spacing w:line="276" w:lineRule="auto"/>
            </w:pPr>
            <w:r w:rsidRPr="004771A1">
              <w:t>1.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4771A1" w:rsidRDefault="00665999" w:rsidP="000069A4">
            <w:pPr>
              <w:pStyle w:val="c6c24c19"/>
              <w:spacing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0069A4">
              <w:rPr>
                <w:rStyle w:val="c0"/>
                <w:color w:val="000000"/>
              </w:rPr>
              <w:t>Морфология как</w:t>
            </w:r>
            <w:r>
              <w:rPr>
                <w:rStyle w:val="c0"/>
                <w:color w:val="000000"/>
              </w:rPr>
              <w:t xml:space="preserve"> </w:t>
            </w:r>
            <w:r w:rsidRPr="000069A4">
              <w:rPr>
                <w:rStyle w:val="c0"/>
                <w:color w:val="000000"/>
              </w:rPr>
              <w:t>раздел лингвистики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Pr="004771A1" w:rsidRDefault="00665999" w:rsidP="00855DF0">
            <w:pPr>
              <w:pStyle w:val="c6c24c19"/>
              <w:spacing w:before="0" w:beforeAutospacing="0" w:after="0" w:afterAutospacing="0" w:line="276" w:lineRule="auto"/>
              <w:ind w:hanging="10"/>
              <w:jc w:val="both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2.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0069A4" w:rsidRDefault="00665999" w:rsidP="000069A4">
            <w:pPr>
              <w:pStyle w:val="c6c24c19"/>
              <w:spacing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0069A4">
              <w:rPr>
                <w:rStyle w:val="c0"/>
                <w:color w:val="000000"/>
              </w:rPr>
              <w:t>Основные нормы</w:t>
            </w:r>
            <w:r>
              <w:rPr>
                <w:rStyle w:val="c0"/>
                <w:color w:val="000000"/>
              </w:rPr>
              <w:t xml:space="preserve"> </w:t>
            </w:r>
            <w:r w:rsidRPr="000069A4">
              <w:rPr>
                <w:rStyle w:val="c0"/>
                <w:color w:val="000000"/>
              </w:rPr>
              <w:t>употребления имён</w:t>
            </w:r>
            <w:r>
              <w:rPr>
                <w:rStyle w:val="c0"/>
                <w:color w:val="000000"/>
              </w:rPr>
              <w:t xml:space="preserve"> </w:t>
            </w:r>
            <w:r w:rsidRPr="000069A4">
              <w:rPr>
                <w:rStyle w:val="c0"/>
                <w:color w:val="000000"/>
              </w:rPr>
              <w:t>существительных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Pr="004771A1" w:rsidRDefault="00665999" w:rsidP="00855DF0">
            <w:pPr>
              <w:pStyle w:val="c6c24c19"/>
              <w:spacing w:before="0" w:beforeAutospacing="0" w:after="0" w:afterAutospacing="0" w:line="276" w:lineRule="auto"/>
              <w:ind w:hanging="10"/>
              <w:jc w:val="both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3.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0069A4" w:rsidRDefault="00665999" w:rsidP="000069A4">
            <w:pPr>
              <w:pStyle w:val="c6c24c19"/>
              <w:spacing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0069A4">
              <w:rPr>
                <w:rStyle w:val="c0"/>
                <w:color w:val="000000"/>
              </w:rPr>
              <w:t>Основные нормы</w:t>
            </w:r>
            <w:r>
              <w:rPr>
                <w:rStyle w:val="c0"/>
                <w:color w:val="000000"/>
              </w:rPr>
              <w:t xml:space="preserve"> </w:t>
            </w:r>
            <w:r w:rsidRPr="000069A4">
              <w:rPr>
                <w:rStyle w:val="c0"/>
                <w:color w:val="000000"/>
              </w:rPr>
              <w:t>употребления имён</w:t>
            </w:r>
            <w:r>
              <w:rPr>
                <w:rStyle w:val="c0"/>
                <w:color w:val="000000"/>
              </w:rPr>
              <w:t xml:space="preserve"> </w:t>
            </w:r>
            <w:r w:rsidRPr="000069A4">
              <w:rPr>
                <w:rStyle w:val="c0"/>
                <w:color w:val="000000"/>
              </w:rPr>
              <w:t>прилагательных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Pr="004771A1" w:rsidRDefault="00665999" w:rsidP="00855DF0">
            <w:pPr>
              <w:pStyle w:val="c6c24c19"/>
              <w:spacing w:before="0" w:beforeAutospacing="0" w:after="0" w:afterAutospacing="0" w:line="276" w:lineRule="auto"/>
              <w:ind w:hanging="10"/>
              <w:jc w:val="both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4.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0069A4" w:rsidRDefault="00665999" w:rsidP="000069A4">
            <w:pPr>
              <w:pStyle w:val="c6c24c19"/>
              <w:spacing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0069A4">
              <w:rPr>
                <w:rStyle w:val="c0"/>
                <w:color w:val="000000"/>
              </w:rPr>
              <w:t>Основные нормы</w:t>
            </w:r>
            <w:r>
              <w:rPr>
                <w:rStyle w:val="c0"/>
                <w:color w:val="000000"/>
              </w:rPr>
              <w:t xml:space="preserve"> </w:t>
            </w:r>
            <w:r w:rsidRPr="000069A4">
              <w:rPr>
                <w:rStyle w:val="c0"/>
                <w:color w:val="000000"/>
              </w:rPr>
              <w:t>употребления имён</w:t>
            </w:r>
            <w:r>
              <w:rPr>
                <w:rStyle w:val="c0"/>
                <w:color w:val="000000"/>
              </w:rPr>
              <w:t xml:space="preserve"> </w:t>
            </w:r>
            <w:r w:rsidRPr="000069A4">
              <w:rPr>
                <w:rStyle w:val="c0"/>
                <w:color w:val="000000"/>
              </w:rPr>
              <w:t>числительных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Pr="004771A1" w:rsidRDefault="00665999" w:rsidP="00855DF0">
            <w:pPr>
              <w:spacing w:line="276" w:lineRule="auto"/>
            </w:pPr>
            <w:r>
              <w:t>5.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0069A4" w:rsidRDefault="00665999" w:rsidP="000069A4">
            <w:pPr>
              <w:pStyle w:val="c6c24c19"/>
              <w:spacing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0069A4">
              <w:rPr>
                <w:rStyle w:val="c0"/>
                <w:color w:val="000000"/>
              </w:rPr>
              <w:t>Основные нормы</w:t>
            </w:r>
            <w:r>
              <w:rPr>
                <w:rStyle w:val="c0"/>
                <w:color w:val="000000"/>
              </w:rPr>
              <w:t xml:space="preserve"> </w:t>
            </w:r>
            <w:r w:rsidRPr="000069A4">
              <w:rPr>
                <w:rStyle w:val="c0"/>
                <w:color w:val="000000"/>
              </w:rPr>
              <w:t>употребления местоимений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Pr="004771A1" w:rsidRDefault="00665999" w:rsidP="004771A1">
            <w:pPr>
              <w:spacing w:line="276" w:lineRule="auto"/>
            </w:pPr>
            <w:r>
              <w:t>6.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0069A4" w:rsidRDefault="00665999" w:rsidP="000069A4">
            <w:pPr>
              <w:pStyle w:val="c6c24c19"/>
              <w:spacing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0069A4">
              <w:rPr>
                <w:rStyle w:val="c0"/>
                <w:color w:val="000000"/>
              </w:rPr>
              <w:t>Основные нормы</w:t>
            </w:r>
            <w:r>
              <w:rPr>
                <w:rStyle w:val="c0"/>
                <w:color w:val="000000"/>
              </w:rPr>
              <w:t xml:space="preserve"> </w:t>
            </w:r>
            <w:r w:rsidRPr="000069A4">
              <w:rPr>
                <w:rStyle w:val="c0"/>
                <w:color w:val="000000"/>
              </w:rPr>
              <w:t>употребления глаголов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8299" w:type="dxa"/>
            <w:gridSpan w:val="2"/>
          </w:tcPr>
          <w:p w:rsidR="00665999" w:rsidRPr="004771A1" w:rsidRDefault="00665999" w:rsidP="004771A1">
            <w:pPr>
              <w:overflowPunct w:val="0"/>
              <w:autoSpaceDE w:val="0"/>
              <w:autoSpaceDN w:val="0"/>
              <w:adjustRightInd w:val="0"/>
              <w:spacing w:line="276" w:lineRule="auto"/>
              <w:ind w:hanging="10"/>
              <w:jc w:val="both"/>
            </w:pPr>
            <w:r w:rsidRPr="004771A1">
              <w:t>Практическое занятие:</w:t>
            </w:r>
          </w:p>
          <w:p w:rsidR="00665999" w:rsidRPr="004771A1" w:rsidRDefault="00665999" w:rsidP="004771A1">
            <w:pPr>
              <w:pStyle w:val="c6c24c19"/>
              <w:spacing w:before="0" w:beforeAutospacing="0" w:after="0" w:afterAutospacing="0"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4771A1">
              <w:rPr>
                <w:rStyle w:val="c0"/>
                <w:color w:val="000000"/>
              </w:rPr>
              <w:t xml:space="preserve">1. </w:t>
            </w:r>
            <w:r w:rsidRPr="00474268">
              <w:rPr>
                <w:rStyle w:val="c0"/>
                <w:color w:val="000000"/>
              </w:rPr>
              <w:t>Морфологические нормы</w:t>
            </w:r>
          </w:p>
        </w:tc>
        <w:tc>
          <w:tcPr>
            <w:tcW w:w="1671" w:type="dxa"/>
          </w:tcPr>
          <w:p w:rsidR="00665999" w:rsidRPr="00D31492" w:rsidRDefault="00665999" w:rsidP="004771A1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891" w:type="dxa"/>
          </w:tcPr>
          <w:p w:rsidR="00665999" w:rsidRPr="00B07E51" w:rsidRDefault="00665999" w:rsidP="004771A1">
            <w:pPr>
              <w:spacing w:line="276" w:lineRule="auto"/>
              <w:jc w:val="center"/>
            </w:pPr>
            <w:r w:rsidRPr="007A32B2">
              <w:t>ЛР 7, ЛР 13</w:t>
            </w:r>
          </w:p>
        </w:tc>
      </w:tr>
      <w:tr w:rsidR="00665999" w:rsidTr="00621007">
        <w:tc>
          <w:tcPr>
            <w:tcW w:w="3101" w:type="dxa"/>
            <w:vMerge w:val="restart"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  <w:r w:rsidRPr="009B2FB3">
              <w:rPr>
                <w:rStyle w:val="c0"/>
                <w:b/>
                <w:color w:val="000000"/>
              </w:rPr>
              <w:t xml:space="preserve">Тема 1.6. </w:t>
            </w:r>
            <w:r w:rsidRPr="000069A4">
              <w:rPr>
                <w:rStyle w:val="c0"/>
                <w:b/>
                <w:color w:val="000000"/>
              </w:rPr>
              <w:t>Орфография. Основные правила орфографии</w:t>
            </w:r>
          </w:p>
        </w:tc>
        <w:tc>
          <w:tcPr>
            <w:tcW w:w="8299" w:type="dxa"/>
            <w:gridSpan w:val="2"/>
          </w:tcPr>
          <w:p w:rsidR="00665999" w:rsidRPr="008919A7" w:rsidRDefault="00665999" w:rsidP="004771A1">
            <w:pPr>
              <w:pStyle w:val="c6c24c19"/>
              <w:spacing w:before="0" w:beforeAutospacing="0" w:after="0" w:afterAutospacing="0"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7F7194">
              <w:t>Содержание учебного материала</w:t>
            </w:r>
          </w:p>
        </w:tc>
        <w:tc>
          <w:tcPr>
            <w:tcW w:w="1671" w:type="dxa"/>
            <w:vMerge w:val="restart"/>
          </w:tcPr>
          <w:p w:rsidR="00665999" w:rsidRPr="00D31492" w:rsidRDefault="00665999" w:rsidP="004771A1">
            <w:pPr>
              <w:spacing w:line="276" w:lineRule="auto"/>
              <w:jc w:val="center"/>
            </w:pPr>
            <w:r>
              <w:t>22</w:t>
            </w:r>
          </w:p>
        </w:tc>
        <w:tc>
          <w:tcPr>
            <w:tcW w:w="1891" w:type="dxa"/>
            <w:vMerge w:val="restart"/>
          </w:tcPr>
          <w:p w:rsidR="00665999" w:rsidRPr="00B07E51" w:rsidRDefault="00665999" w:rsidP="00F57C10">
            <w:pPr>
              <w:spacing w:line="276" w:lineRule="auto"/>
            </w:pPr>
            <w:r w:rsidRPr="007A32B2">
              <w:t>ЛР 7, ЛР 13</w:t>
            </w: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Pr="009B2FB3" w:rsidRDefault="00665999" w:rsidP="004771A1">
            <w:pPr>
              <w:spacing w:line="276" w:lineRule="auto"/>
            </w:pPr>
            <w:r>
              <w:t>1.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354DD3" w:rsidRDefault="00665999" w:rsidP="004A061A">
            <w:pPr>
              <w:pStyle w:val="c6c24"/>
              <w:spacing w:line="276" w:lineRule="auto"/>
              <w:jc w:val="both"/>
              <w:rPr>
                <w:rStyle w:val="c0"/>
                <w:b/>
                <w:i/>
                <w:color w:val="000000"/>
              </w:rPr>
            </w:pPr>
            <w:r>
              <w:rPr>
                <w:rStyle w:val="c0"/>
                <w:color w:val="000000"/>
              </w:rPr>
              <w:t>О</w:t>
            </w:r>
            <w:r w:rsidRPr="004A061A">
              <w:rPr>
                <w:rStyle w:val="c0"/>
                <w:color w:val="000000"/>
              </w:rPr>
              <w:t>рфография как</w:t>
            </w:r>
            <w:r>
              <w:rPr>
                <w:rStyle w:val="c0"/>
                <w:color w:val="000000"/>
              </w:rPr>
              <w:t xml:space="preserve"> </w:t>
            </w:r>
            <w:r w:rsidRPr="004A061A">
              <w:rPr>
                <w:rStyle w:val="c0"/>
                <w:color w:val="000000"/>
              </w:rPr>
              <w:t>раздел лингвистики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Pr="004771A1" w:rsidRDefault="00665999" w:rsidP="00CB2ED5">
            <w:pPr>
              <w:pStyle w:val="c6c24c19"/>
              <w:spacing w:before="0" w:beforeAutospacing="0" w:after="0" w:afterAutospacing="0" w:line="276" w:lineRule="auto"/>
              <w:ind w:hanging="10"/>
              <w:jc w:val="both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2.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840009" w:rsidRDefault="00665999" w:rsidP="004A061A">
            <w:pPr>
              <w:pStyle w:val="c6c24"/>
              <w:spacing w:line="276" w:lineRule="auto"/>
              <w:jc w:val="both"/>
              <w:rPr>
                <w:rStyle w:val="c0"/>
                <w:color w:val="000000"/>
              </w:rPr>
            </w:pPr>
            <w:r w:rsidRPr="004A061A">
              <w:rPr>
                <w:rStyle w:val="c0"/>
                <w:color w:val="000000"/>
              </w:rPr>
              <w:t>Правописание</w:t>
            </w:r>
            <w:r>
              <w:rPr>
                <w:rStyle w:val="c0"/>
                <w:color w:val="000000"/>
              </w:rPr>
              <w:t xml:space="preserve"> </w:t>
            </w:r>
            <w:r w:rsidRPr="004A061A">
              <w:rPr>
                <w:rStyle w:val="c0"/>
                <w:color w:val="000000"/>
              </w:rPr>
              <w:t>гласных и согласных</w:t>
            </w:r>
            <w:r>
              <w:rPr>
                <w:rStyle w:val="c0"/>
                <w:color w:val="000000"/>
              </w:rPr>
              <w:t xml:space="preserve"> </w:t>
            </w:r>
            <w:r w:rsidRPr="004A061A">
              <w:rPr>
                <w:rStyle w:val="c0"/>
                <w:color w:val="000000"/>
              </w:rPr>
              <w:t>в корне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Pr="004771A1" w:rsidRDefault="00665999" w:rsidP="00CB2ED5">
            <w:pPr>
              <w:pStyle w:val="c6c24c19"/>
              <w:spacing w:before="0" w:beforeAutospacing="0" w:after="0" w:afterAutospacing="0" w:line="276" w:lineRule="auto"/>
              <w:ind w:hanging="10"/>
              <w:jc w:val="both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3.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840009" w:rsidRDefault="00665999" w:rsidP="004771A1">
            <w:pPr>
              <w:pStyle w:val="c6c24"/>
              <w:spacing w:before="0" w:beforeAutospacing="0" w:after="0" w:afterAutospacing="0" w:line="276" w:lineRule="auto"/>
              <w:jc w:val="both"/>
              <w:rPr>
                <w:rStyle w:val="c0"/>
                <w:color w:val="000000"/>
              </w:rPr>
            </w:pPr>
            <w:r w:rsidRPr="004A061A">
              <w:rPr>
                <w:rStyle w:val="c0"/>
                <w:color w:val="000000"/>
              </w:rPr>
              <w:t xml:space="preserve">Употребление </w:t>
            </w:r>
            <w:proofErr w:type="gramStart"/>
            <w:r w:rsidRPr="004A061A">
              <w:rPr>
                <w:rStyle w:val="c0"/>
                <w:color w:val="000000"/>
              </w:rPr>
              <w:t>разделительных</w:t>
            </w:r>
            <w:proofErr w:type="gramEnd"/>
            <w:r w:rsidRPr="004A061A">
              <w:rPr>
                <w:rStyle w:val="c0"/>
                <w:color w:val="000000"/>
              </w:rPr>
              <w:t xml:space="preserve"> ъ и ь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Pr="004771A1" w:rsidRDefault="00665999" w:rsidP="00CB2ED5">
            <w:pPr>
              <w:pStyle w:val="c6c24c19"/>
              <w:spacing w:before="0" w:beforeAutospacing="0" w:after="0" w:afterAutospacing="0" w:line="276" w:lineRule="auto"/>
              <w:ind w:hanging="10"/>
              <w:jc w:val="both"/>
              <w:rPr>
                <w:rStyle w:val="c0"/>
                <w:color w:val="000000"/>
              </w:rPr>
            </w:pPr>
            <w:r>
              <w:rPr>
                <w:rStyle w:val="c0"/>
                <w:color w:val="000000"/>
              </w:rPr>
              <w:t>4.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840009" w:rsidRDefault="00665999" w:rsidP="004A061A">
            <w:pPr>
              <w:pStyle w:val="c6c24"/>
              <w:spacing w:line="276" w:lineRule="auto"/>
              <w:jc w:val="both"/>
              <w:rPr>
                <w:rStyle w:val="c0"/>
                <w:color w:val="000000"/>
              </w:rPr>
            </w:pPr>
            <w:r w:rsidRPr="004A061A">
              <w:rPr>
                <w:rStyle w:val="c0"/>
                <w:color w:val="000000"/>
              </w:rPr>
              <w:t>Правописание</w:t>
            </w:r>
            <w:r>
              <w:rPr>
                <w:rStyle w:val="c0"/>
                <w:color w:val="000000"/>
              </w:rPr>
              <w:t xml:space="preserve"> </w:t>
            </w:r>
            <w:r w:rsidRPr="004A061A">
              <w:rPr>
                <w:rStyle w:val="c0"/>
                <w:color w:val="000000"/>
              </w:rPr>
              <w:t>приставок Буквы</w:t>
            </w:r>
            <w:r>
              <w:rPr>
                <w:rStyle w:val="c0"/>
                <w:color w:val="000000"/>
              </w:rPr>
              <w:t xml:space="preserve"> </w:t>
            </w:r>
            <w:r w:rsidRPr="004A061A">
              <w:rPr>
                <w:rStyle w:val="c0"/>
                <w:color w:val="000000"/>
              </w:rPr>
              <w:t>ы — и после приставок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Pr="004771A1" w:rsidRDefault="00665999" w:rsidP="00CB2ED5">
            <w:pPr>
              <w:spacing w:line="276" w:lineRule="auto"/>
            </w:pPr>
            <w:r>
              <w:t>5.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4A061A" w:rsidRDefault="00665999" w:rsidP="004A061A">
            <w:pPr>
              <w:pStyle w:val="c6c24"/>
              <w:spacing w:line="276" w:lineRule="auto"/>
              <w:jc w:val="both"/>
              <w:rPr>
                <w:rStyle w:val="c0"/>
                <w:color w:val="000000"/>
              </w:rPr>
            </w:pPr>
            <w:r w:rsidRPr="004A061A">
              <w:rPr>
                <w:rStyle w:val="c0"/>
                <w:color w:val="000000"/>
              </w:rPr>
              <w:t>Правописание</w:t>
            </w:r>
            <w:r>
              <w:rPr>
                <w:rStyle w:val="c0"/>
                <w:color w:val="000000"/>
              </w:rPr>
              <w:t xml:space="preserve"> </w:t>
            </w:r>
            <w:r w:rsidRPr="004A061A">
              <w:rPr>
                <w:rStyle w:val="c0"/>
                <w:color w:val="000000"/>
              </w:rPr>
              <w:t>суффиксов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Pr="004771A1" w:rsidRDefault="00665999" w:rsidP="00CB2ED5">
            <w:pPr>
              <w:spacing w:line="276" w:lineRule="auto"/>
            </w:pPr>
            <w:r>
              <w:t>6.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4A061A" w:rsidRDefault="00665999" w:rsidP="004A061A">
            <w:pPr>
              <w:pStyle w:val="c6c24"/>
              <w:spacing w:line="276" w:lineRule="auto"/>
              <w:jc w:val="both"/>
              <w:rPr>
                <w:rStyle w:val="c0"/>
                <w:color w:val="000000"/>
              </w:rPr>
            </w:pPr>
            <w:r w:rsidRPr="004A061A">
              <w:rPr>
                <w:rStyle w:val="c0"/>
                <w:color w:val="000000"/>
              </w:rPr>
              <w:t>Правописание н и</w:t>
            </w:r>
            <w:r>
              <w:rPr>
                <w:rStyle w:val="c0"/>
                <w:color w:val="000000"/>
              </w:rPr>
              <w:t xml:space="preserve"> </w:t>
            </w:r>
            <w:proofErr w:type="spellStart"/>
            <w:r w:rsidRPr="004A061A">
              <w:rPr>
                <w:rStyle w:val="c0"/>
                <w:color w:val="000000"/>
              </w:rPr>
              <w:t>нн</w:t>
            </w:r>
            <w:proofErr w:type="spellEnd"/>
            <w:r w:rsidRPr="004A061A">
              <w:rPr>
                <w:rStyle w:val="c0"/>
                <w:color w:val="000000"/>
              </w:rPr>
              <w:t xml:space="preserve"> в словах различных частей речи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Default="00665999" w:rsidP="004771A1">
            <w:pPr>
              <w:spacing w:line="276" w:lineRule="auto"/>
            </w:pPr>
            <w:r>
              <w:t>7.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4A061A" w:rsidRDefault="00665999" w:rsidP="004A061A">
            <w:pPr>
              <w:pStyle w:val="c6c24"/>
              <w:spacing w:line="276" w:lineRule="auto"/>
              <w:jc w:val="both"/>
              <w:rPr>
                <w:rStyle w:val="c0"/>
                <w:color w:val="000000"/>
              </w:rPr>
            </w:pPr>
            <w:r w:rsidRPr="004A061A">
              <w:rPr>
                <w:rStyle w:val="c0"/>
                <w:color w:val="000000"/>
              </w:rPr>
              <w:t>Правописание не и</w:t>
            </w:r>
            <w:r>
              <w:rPr>
                <w:rStyle w:val="c0"/>
                <w:color w:val="000000"/>
              </w:rPr>
              <w:t xml:space="preserve"> </w:t>
            </w:r>
            <w:r w:rsidRPr="004A061A">
              <w:rPr>
                <w:rStyle w:val="c0"/>
                <w:color w:val="000000"/>
              </w:rPr>
              <w:t>ни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Default="00665999" w:rsidP="004771A1">
            <w:pPr>
              <w:spacing w:line="276" w:lineRule="auto"/>
            </w:pPr>
            <w:r>
              <w:t>8.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4A061A" w:rsidRDefault="00665999" w:rsidP="004A061A">
            <w:pPr>
              <w:pStyle w:val="c6c24"/>
              <w:spacing w:line="276" w:lineRule="auto"/>
              <w:jc w:val="both"/>
              <w:rPr>
                <w:rStyle w:val="c0"/>
                <w:color w:val="000000"/>
              </w:rPr>
            </w:pPr>
            <w:r w:rsidRPr="004A061A">
              <w:rPr>
                <w:rStyle w:val="c0"/>
                <w:color w:val="000000"/>
              </w:rPr>
              <w:t>Правописание</w:t>
            </w:r>
            <w:r>
              <w:rPr>
                <w:rStyle w:val="c0"/>
                <w:color w:val="000000"/>
              </w:rPr>
              <w:t xml:space="preserve"> </w:t>
            </w:r>
            <w:r w:rsidRPr="004A061A">
              <w:rPr>
                <w:rStyle w:val="c0"/>
                <w:color w:val="000000"/>
              </w:rPr>
              <w:t>окончаний имён</w:t>
            </w:r>
            <w:r>
              <w:rPr>
                <w:rStyle w:val="c0"/>
                <w:color w:val="000000"/>
              </w:rPr>
              <w:t xml:space="preserve"> </w:t>
            </w:r>
            <w:r w:rsidRPr="004A061A">
              <w:rPr>
                <w:rStyle w:val="c0"/>
                <w:color w:val="000000"/>
              </w:rPr>
              <w:t>существительных,</w:t>
            </w:r>
            <w:r>
              <w:rPr>
                <w:rStyle w:val="c0"/>
                <w:color w:val="000000"/>
              </w:rPr>
              <w:t xml:space="preserve"> </w:t>
            </w:r>
            <w:r w:rsidRPr="004A061A">
              <w:rPr>
                <w:rStyle w:val="c0"/>
                <w:color w:val="000000"/>
              </w:rPr>
              <w:t>имён прилагательных и глаголов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Default="00665999" w:rsidP="004771A1">
            <w:pPr>
              <w:spacing w:line="276" w:lineRule="auto"/>
            </w:pPr>
            <w:r>
              <w:t>9.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4A061A" w:rsidRDefault="00665999" w:rsidP="004A061A">
            <w:pPr>
              <w:pStyle w:val="c6c24"/>
              <w:spacing w:line="276" w:lineRule="auto"/>
              <w:jc w:val="both"/>
              <w:rPr>
                <w:rStyle w:val="c0"/>
                <w:color w:val="000000"/>
              </w:rPr>
            </w:pPr>
            <w:r w:rsidRPr="004A061A">
              <w:rPr>
                <w:rStyle w:val="c0"/>
                <w:color w:val="000000"/>
              </w:rPr>
              <w:t>Слитное, дефисное и</w:t>
            </w:r>
            <w:r>
              <w:rPr>
                <w:rStyle w:val="c0"/>
                <w:color w:val="000000"/>
              </w:rPr>
              <w:t xml:space="preserve"> </w:t>
            </w:r>
            <w:r w:rsidRPr="004A061A">
              <w:rPr>
                <w:rStyle w:val="c0"/>
                <w:color w:val="000000"/>
              </w:rPr>
              <w:t>раздельное написание слов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299" w:type="dxa"/>
            <w:gridSpan w:val="2"/>
          </w:tcPr>
          <w:p w:rsidR="00665999" w:rsidRDefault="00665999" w:rsidP="002D4E3C">
            <w:pPr>
              <w:overflowPunct w:val="0"/>
              <w:autoSpaceDE w:val="0"/>
              <w:autoSpaceDN w:val="0"/>
              <w:adjustRightInd w:val="0"/>
              <w:spacing w:line="276" w:lineRule="auto"/>
              <w:ind w:hanging="10"/>
              <w:jc w:val="both"/>
            </w:pPr>
            <w:r w:rsidRPr="004771A1">
              <w:t>Практическое занятие:</w:t>
            </w:r>
          </w:p>
          <w:p w:rsidR="00665999" w:rsidRPr="004A061A" w:rsidRDefault="00665999" w:rsidP="00B546E2">
            <w:pPr>
              <w:overflowPunct w:val="0"/>
              <w:autoSpaceDE w:val="0"/>
              <w:autoSpaceDN w:val="0"/>
              <w:adjustRightInd w:val="0"/>
              <w:spacing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4771A1">
              <w:rPr>
                <w:rStyle w:val="c0"/>
                <w:color w:val="000000"/>
              </w:rPr>
              <w:t xml:space="preserve">1. </w:t>
            </w:r>
            <w:r w:rsidRPr="00B546E2">
              <w:rPr>
                <w:rStyle w:val="c0"/>
                <w:color w:val="000000"/>
              </w:rPr>
              <w:t>Орфография</w:t>
            </w:r>
          </w:p>
        </w:tc>
        <w:tc>
          <w:tcPr>
            <w:tcW w:w="1671" w:type="dxa"/>
          </w:tcPr>
          <w:p w:rsidR="00665999" w:rsidRPr="00D31492" w:rsidRDefault="00665999" w:rsidP="004771A1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1891" w:type="dxa"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  <w:r w:rsidRPr="007A32B2">
              <w:t>ЛР 7, ЛР 13</w:t>
            </w:r>
          </w:p>
        </w:tc>
      </w:tr>
      <w:tr w:rsidR="00665999" w:rsidTr="00621007">
        <w:tc>
          <w:tcPr>
            <w:tcW w:w="11400" w:type="dxa"/>
            <w:gridSpan w:val="3"/>
          </w:tcPr>
          <w:p w:rsidR="00665999" w:rsidRPr="004A061A" w:rsidRDefault="00665999" w:rsidP="002D4E3C">
            <w:pPr>
              <w:pStyle w:val="c6c24"/>
              <w:spacing w:line="276" w:lineRule="auto"/>
              <w:jc w:val="center"/>
              <w:rPr>
                <w:rStyle w:val="c0"/>
                <w:color w:val="000000"/>
              </w:rPr>
            </w:pPr>
            <w:r w:rsidRPr="00C0184B">
              <w:rPr>
                <w:b/>
              </w:rPr>
              <w:t xml:space="preserve">Раздел </w:t>
            </w:r>
            <w:r>
              <w:rPr>
                <w:b/>
              </w:rPr>
              <w:t>2</w:t>
            </w:r>
            <w:r w:rsidRPr="00C0184B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4A061A">
              <w:rPr>
                <w:rStyle w:val="c0"/>
                <w:b/>
                <w:color w:val="000000"/>
              </w:rPr>
              <w:t>Речь. Речевое общение</w:t>
            </w:r>
          </w:p>
        </w:tc>
        <w:tc>
          <w:tcPr>
            <w:tcW w:w="1671" w:type="dxa"/>
          </w:tcPr>
          <w:p w:rsidR="00665999" w:rsidRPr="006565E8" w:rsidRDefault="00665999" w:rsidP="004771A1">
            <w:pPr>
              <w:spacing w:line="276" w:lineRule="auto"/>
              <w:jc w:val="center"/>
              <w:rPr>
                <w:b/>
              </w:rPr>
            </w:pPr>
            <w:r w:rsidRPr="006565E8">
              <w:rPr>
                <w:b/>
              </w:rPr>
              <w:t>4</w:t>
            </w:r>
          </w:p>
        </w:tc>
        <w:tc>
          <w:tcPr>
            <w:tcW w:w="1891" w:type="dxa"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 w:val="restart"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  <w:r w:rsidRPr="009B2FB3">
              <w:rPr>
                <w:rStyle w:val="c0"/>
                <w:b/>
                <w:color w:val="000000"/>
              </w:rPr>
              <w:t xml:space="preserve">Тема 1.7. </w:t>
            </w:r>
            <w:r w:rsidRPr="004A061A">
              <w:rPr>
                <w:rStyle w:val="c0"/>
                <w:b/>
                <w:color w:val="000000"/>
              </w:rPr>
              <w:t>Речь. Речевое общение</w:t>
            </w:r>
          </w:p>
        </w:tc>
        <w:tc>
          <w:tcPr>
            <w:tcW w:w="8299" w:type="dxa"/>
            <w:gridSpan w:val="2"/>
          </w:tcPr>
          <w:p w:rsidR="00665999" w:rsidRPr="00840009" w:rsidRDefault="00665999" w:rsidP="004771A1">
            <w:pPr>
              <w:pStyle w:val="c24c50c51"/>
              <w:spacing w:before="0" w:beforeAutospacing="0" w:after="0" w:afterAutospacing="0"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7F7194">
              <w:t>Содержание учебного материала</w:t>
            </w:r>
          </w:p>
        </w:tc>
        <w:tc>
          <w:tcPr>
            <w:tcW w:w="1671" w:type="dxa"/>
            <w:vMerge w:val="restart"/>
          </w:tcPr>
          <w:p w:rsidR="00665999" w:rsidRPr="00D31492" w:rsidRDefault="00665999" w:rsidP="004771A1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891" w:type="dxa"/>
            <w:vMerge w:val="restart"/>
          </w:tcPr>
          <w:p w:rsidR="00665999" w:rsidRDefault="00665999" w:rsidP="00F57C10">
            <w:pPr>
              <w:rPr>
                <w:b/>
              </w:rPr>
            </w:pPr>
            <w:r w:rsidRPr="007A32B2">
              <w:t>ЛР 7, ЛР 13</w:t>
            </w: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Pr="001B4C60" w:rsidRDefault="00665999" w:rsidP="004771A1">
            <w:pPr>
              <w:spacing w:line="276" w:lineRule="auto"/>
            </w:pPr>
            <w:r>
              <w:t>1.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354DD3" w:rsidRDefault="00665999" w:rsidP="004771A1">
            <w:pPr>
              <w:pStyle w:val="c6c24c19"/>
              <w:spacing w:before="0" w:beforeAutospacing="0" w:after="0" w:afterAutospacing="0" w:line="276" w:lineRule="auto"/>
              <w:ind w:hanging="10"/>
              <w:jc w:val="both"/>
              <w:rPr>
                <w:rStyle w:val="c0"/>
                <w:b/>
                <w:i/>
                <w:color w:val="000000"/>
              </w:rPr>
            </w:pPr>
            <w:r w:rsidRPr="004A061A">
              <w:rPr>
                <w:rStyle w:val="c0"/>
                <w:color w:val="000000"/>
              </w:rPr>
              <w:t>Речь как деятельность</w:t>
            </w:r>
          </w:p>
        </w:tc>
        <w:tc>
          <w:tcPr>
            <w:tcW w:w="1671" w:type="dxa"/>
            <w:vMerge/>
          </w:tcPr>
          <w:p w:rsidR="00665999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Default="00665999" w:rsidP="004771A1">
            <w:pPr>
              <w:spacing w:line="276" w:lineRule="auto"/>
            </w:pPr>
            <w:r>
              <w:t>2.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4A061A" w:rsidRDefault="00665999" w:rsidP="004A061A">
            <w:pPr>
              <w:pStyle w:val="c6c24c19"/>
              <w:spacing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4A061A">
              <w:rPr>
                <w:rStyle w:val="c0"/>
                <w:color w:val="000000"/>
              </w:rPr>
              <w:t>Речевое общение и</w:t>
            </w:r>
            <w:r>
              <w:rPr>
                <w:rStyle w:val="c0"/>
                <w:color w:val="000000"/>
              </w:rPr>
              <w:t xml:space="preserve"> </w:t>
            </w:r>
            <w:r w:rsidRPr="004A061A">
              <w:rPr>
                <w:rStyle w:val="c0"/>
                <w:color w:val="000000"/>
              </w:rPr>
              <w:t>его виды</w:t>
            </w:r>
          </w:p>
        </w:tc>
        <w:tc>
          <w:tcPr>
            <w:tcW w:w="1671" w:type="dxa"/>
            <w:vMerge/>
          </w:tcPr>
          <w:p w:rsidR="00665999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Default="00665999" w:rsidP="004771A1">
            <w:pPr>
              <w:spacing w:line="276" w:lineRule="auto"/>
            </w:pPr>
            <w:r>
              <w:t>3.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4A061A" w:rsidRDefault="00665999" w:rsidP="004A061A">
            <w:pPr>
              <w:pStyle w:val="c6c24c19"/>
              <w:spacing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4A061A">
              <w:rPr>
                <w:rStyle w:val="c0"/>
                <w:color w:val="000000"/>
              </w:rPr>
              <w:t>Речевой этикет</w:t>
            </w:r>
          </w:p>
        </w:tc>
        <w:tc>
          <w:tcPr>
            <w:tcW w:w="1671" w:type="dxa"/>
            <w:vMerge/>
          </w:tcPr>
          <w:p w:rsidR="00665999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Default="00665999" w:rsidP="004771A1">
            <w:pPr>
              <w:spacing w:line="276" w:lineRule="auto"/>
            </w:pPr>
            <w:r>
              <w:t>4.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4A061A" w:rsidRDefault="00665999" w:rsidP="004A061A">
            <w:pPr>
              <w:pStyle w:val="c6c24c19"/>
              <w:spacing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4A061A">
              <w:rPr>
                <w:rStyle w:val="c0"/>
                <w:color w:val="000000"/>
              </w:rPr>
              <w:t>Публичное выступлени</w:t>
            </w:r>
            <w:r>
              <w:rPr>
                <w:rStyle w:val="c0"/>
                <w:color w:val="000000"/>
              </w:rPr>
              <w:t>е</w:t>
            </w:r>
          </w:p>
        </w:tc>
        <w:tc>
          <w:tcPr>
            <w:tcW w:w="1671" w:type="dxa"/>
            <w:vMerge/>
          </w:tcPr>
          <w:p w:rsidR="00665999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891" w:type="dxa"/>
            <w:vMerge/>
            <w:tcBorders>
              <w:bottom w:val="single" w:sz="4" w:space="0" w:color="auto"/>
            </w:tcBorders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8299" w:type="dxa"/>
            <w:gridSpan w:val="2"/>
          </w:tcPr>
          <w:p w:rsidR="00665999" w:rsidRPr="004771A1" w:rsidRDefault="00665999" w:rsidP="004771A1">
            <w:pPr>
              <w:overflowPunct w:val="0"/>
              <w:autoSpaceDE w:val="0"/>
              <w:autoSpaceDN w:val="0"/>
              <w:adjustRightInd w:val="0"/>
              <w:spacing w:line="276" w:lineRule="auto"/>
              <w:ind w:hanging="10"/>
              <w:jc w:val="both"/>
            </w:pPr>
            <w:r w:rsidRPr="004771A1">
              <w:t>Практическое занятие:</w:t>
            </w:r>
          </w:p>
          <w:p w:rsidR="00665999" w:rsidRPr="004771A1" w:rsidRDefault="00665999" w:rsidP="004771A1">
            <w:pPr>
              <w:pStyle w:val="c24c50c51"/>
              <w:spacing w:before="0" w:beforeAutospacing="0" w:after="0" w:afterAutospacing="0"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4771A1">
              <w:rPr>
                <w:rStyle w:val="c0"/>
                <w:color w:val="000000"/>
              </w:rPr>
              <w:lastRenderedPageBreak/>
              <w:t xml:space="preserve">1. </w:t>
            </w:r>
            <w:r w:rsidRPr="006565E8">
              <w:rPr>
                <w:rStyle w:val="c0"/>
                <w:color w:val="000000"/>
              </w:rPr>
              <w:t>Речь. Речевое общение</w:t>
            </w:r>
          </w:p>
        </w:tc>
        <w:tc>
          <w:tcPr>
            <w:tcW w:w="1671" w:type="dxa"/>
          </w:tcPr>
          <w:p w:rsidR="00665999" w:rsidRPr="00CE74D4" w:rsidRDefault="00665999" w:rsidP="004771A1">
            <w:pPr>
              <w:spacing w:line="276" w:lineRule="auto"/>
              <w:jc w:val="center"/>
            </w:pPr>
            <w:r>
              <w:lastRenderedPageBreak/>
              <w:t>2</w:t>
            </w:r>
          </w:p>
        </w:tc>
        <w:tc>
          <w:tcPr>
            <w:tcW w:w="1891" w:type="dxa"/>
            <w:tcBorders>
              <w:top w:val="single" w:sz="4" w:space="0" w:color="auto"/>
            </w:tcBorders>
          </w:tcPr>
          <w:p w:rsidR="00665999" w:rsidRPr="00886079" w:rsidRDefault="00665999" w:rsidP="00F57C10">
            <w:pPr>
              <w:spacing w:line="276" w:lineRule="auto"/>
            </w:pPr>
            <w:r w:rsidRPr="007A32B2">
              <w:t>ЛР 7, ЛР 13</w:t>
            </w:r>
          </w:p>
        </w:tc>
      </w:tr>
      <w:tr w:rsidR="00665999" w:rsidTr="00621007">
        <w:tc>
          <w:tcPr>
            <w:tcW w:w="11400" w:type="dxa"/>
            <w:gridSpan w:val="3"/>
          </w:tcPr>
          <w:p w:rsidR="00665999" w:rsidRPr="00840009" w:rsidRDefault="00665999" w:rsidP="002D4E3C">
            <w:pPr>
              <w:pStyle w:val="c24c50c51"/>
              <w:spacing w:before="0" w:beforeAutospacing="0" w:after="0" w:afterAutospacing="0" w:line="276" w:lineRule="auto"/>
              <w:ind w:hanging="10"/>
              <w:jc w:val="center"/>
              <w:rPr>
                <w:rStyle w:val="c0"/>
                <w:color w:val="000000"/>
              </w:rPr>
            </w:pPr>
            <w:r w:rsidRPr="00B63F84">
              <w:rPr>
                <w:rStyle w:val="c0c1"/>
                <w:b/>
                <w:bCs/>
                <w:color w:val="000000"/>
              </w:rPr>
              <w:lastRenderedPageBreak/>
              <w:t xml:space="preserve">Раздел </w:t>
            </w:r>
            <w:r>
              <w:rPr>
                <w:rStyle w:val="c0c1"/>
                <w:b/>
                <w:bCs/>
                <w:color w:val="000000"/>
              </w:rPr>
              <w:t>3</w:t>
            </w:r>
            <w:r w:rsidRPr="00B63F84">
              <w:rPr>
                <w:rStyle w:val="c0c1"/>
                <w:b/>
                <w:bCs/>
                <w:color w:val="000000"/>
              </w:rPr>
              <w:t xml:space="preserve">. </w:t>
            </w:r>
            <w:r w:rsidRPr="004A061A">
              <w:rPr>
                <w:rStyle w:val="c0c1"/>
                <w:b/>
                <w:bCs/>
                <w:color w:val="000000"/>
              </w:rPr>
              <w:t>Текст. Информационно-смысловая переработка текста</w:t>
            </w:r>
          </w:p>
        </w:tc>
        <w:tc>
          <w:tcPr>
            <w:tcW w:w="1671" w:type="dxa"/>
          </w:tcPr>
          <w:p w:rsidR="00665999" w:rsidRDefault="00665999" w:rsidP="004771A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91" w:type="dxa"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 w:val="restart"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  <w:r w:rsidRPr="00652721">
              <w:rPr>
                <w:rStyle w:val="c0"/>
                <w:b/>
                <w:color w:val="000000"/>
              </w:rPr>
              <w:t>Тема 2.1.</w:t>
            </w:r>
            <w:r w:rsidRPr="00652721">
              <w:rPr>
                <w:b/>
              </w:rPr>
              <w:t xml:space="preserve"> </w:t>
            </w:r>
            <w:r w:rsidRPr="004A061A">
              <w:rPr>
                <w:rStyle w:val="c0c1"/>
                <w:b/>
                <w:bCs/>
                <w:color w:val="000000"/>
              </w:rPr>
              <w:t>Текст. Информационно-смысловая переработка текста</w:t>
            </w:r>
          </w:p>
        </w:tc>
        <w:tc>
          <w:tcPr>
            <w:tcW w:w="8299" w:type="dxa"/>
            <w:gridSpan w:val="2"/>
          </w:tcPr>
          <w:p w:rsidR="00665999" w:rsidRPr="00840009" w:rsidRDefault="00665999" w:rsidP="004771A1">
            <w:pPr>
              <w:pStyle w:val="c24c50c51"/>
              <w:spacing w:before="0" w:beforeAutospacing="0" w:after="0" w:afterAutospacing="0"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7F7194">
              <w:t>Содержание учебного материала</w:t>
            </w:r>
          </w:p>
        </w:tc>
        <w:tc>
          <w:tcPr>
            <w:tcW w:w="1671" w:type="dxa"/>
            <w:vMerge w:val="restart"/>
          </w:tcPr>
          <w:p w:rsidR="00665999" w:rsidRPr="006565E8" w:rsidRDefault="00665999" w:rsidP="004771A1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1891" w:type="dxa"/>
            <w:vMerge w:val="restart"/>
          </w:tcPr>
          <w:p w:rsidR="00665999" w:rsidRPr="000E3717" w:rsidRDefault="00665999" w:rsidP="00F57C10">
            <w:pPr>
              <w:spacing w:line="276" w:lineRule="auto"/>
            </w:pPr>
            <w:r w:rsidRPr="007A32B2">
              <w:t>ЛР 7, ЛР 13</w:t>
            </w: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Pr="00652721" w:rsidRDefault="00665999" w:rsidP="004771A1">
            <w:pPr>
              <w:spacing w:line="276" w:lineRule="auto"/>
            </w:pPr>
            <w:r>
              <w:t>1.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354DD3" w:rsidRDefault="00665999" w:rsidP="004A061A">
            <w:pPr>
              <w:pStyle w:val="c6c24c27"/>
              <w:spacing w:line="276" w:lineRule="auto"/>
              <w:ind w:hanging="10"/>
              <w:jc w:val="both"/>
              <w:rPr>
                <w:rStyle w:val="c0"/>
                <w:b/>
                <w:i/>
                <w:color w:val="000000"/>
              </w:rPr>
            </w:pPr>
            <w:r>
              <w:t>Текст, его основные признаки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Pr="000E3717" w:rsidRDefault="00665999" w:rsidP="00F57C10">
            <w:pPr>
              <w:spacing w:line="276" w:lineRule="auto"/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Default="00665999" w:rsidP="00CB2ED5">
            <w:pPr>
              <w:spacing w:line="276" w:lineRule="auto"/>
            </w:pPr>
            <w:r>
              <w:t>2.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Default="00665999" w:rsidP="004A061A">
            <w:pPr>
              <w:pStyle w:val="c6c24c27"/>
              <w:spacing w:line="276" w:lineRule="auto"/>
              <w:ind w:hanging="10"/>
              <w:jc w:val="both"/>
            </w:pPr>
            <w:r>
              <w:t>Логико-смысловые отношения между предложениями в тексте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Pr="000E3717" w:rsidRDefault="00665999" w:rsidP="00F57C10">
            <w:pPr>
              <w:spacing w:line="276" w:lineRule="auto"/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Default="00665999" w:rsidP="00CB2ED5">
            <w:pPr>
              <w:spacing w:line="276" w:lineRule="auto"/>
            </w:pPr>
            <w:r>
              <w:t>3.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Default="00665999" w:rsidP="004A061A">
            <w:pPr>
              <w:pStyle w:val="c6c24c27"/>
              <w:spacing w:line="276" w:lineRule="auto"/>
              <w:ind w:hanging="10"/>
              <w:jc w:val="both"/>
            </w:pPr>
            <w:r>
              <w:t>Информативность текста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Pr="000E3717" w:rsidRDefault="00665999" w:rsidP="00F57C10">
            <w:pPr>
              <w:spacing w:line="276" w:lineRule="auto"/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Default="00665999" w:rsidP="00CB2ED5">
            <w:pPr>
              <w:spacing w:line="276" w:lineRule="auto"/>
            </w:pPr>
            <w:r>
              <w:t>4.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Default="00665999" w:rsidP="004A061A">
            <w:pPr>
              <w:pStyle w:val="c6c24c27"/>
              <w:spacing w:line="276" w:lineRule="auto"/>
              <w:ind w:hanging="10"/>
              <w:jc w:val="both"/>
            </w:pPr>
            <w:r w:rsidRPr="00123907">
              <w:t>Информационно</w:t>
            </w:r>
            <w:r>
              <w:t>-</w:t>
            </w:r>
            <w:r w:rsidRPr="00123907">
              <w:t>смысловая переработка текста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Pr="000E3717" w:rsidRDefault="00665999" w:rsidP="00F57C10">
            <w:pPr>
              <w:spacing w:line="276" w:lineRule="auto"/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8299" w:type="dxa"/>
            <w:gridSpan w:val="2"/>
          </w:tcPr>
          <w:p w:rsidR="00665999" w:rsidRPr="004771A1" w:rsidRDefault="00665999" w:rsidP="004771A1">
            <w:pPr>
              <w:overflowPunct w:val="0"/>
              <w:autoSpaceDE w:val="0"/>
              <w:autoSpaceDN w:val="0"/>
              <w:adjustRightInd w:val="0"/>
              <w:spacing w:line="276" w:lineRule="auto"/>
              <w:ind w:hanging="10"/>
              <w:jc w:val="both"/>
            </w:pPr>
            <w:r w:rsidRPr="004771A1">
              <w:t>Практическое занятие:</w:t>
            </w:r>
          </w:p>
          <w:p w:rsidR="00665999" w:rsidRPr="000E3717" w:rsidRDefault="00665999" w:rsidP="004771A1">
            <w:pPr>
              <w:pStyle w:val="c6c24c27"/>
              <w:tabs>
                <w:tab w:val="left" w:pos="2580"/>
              </w:tabs>
              <w:spacing w:before="0" w:beforeAutospacing="0" w:after="0" w:afterAutospacing="0" w:line="276" w:lineRule="auto"/>
              <w:ind w:hanging="10"/>
              <w:jc w:val="both"/>
            </w:pPr>
            <w:r w:rsidRPr="004771A1">
              <w:t>1.</w:t>
            </w:r>
            <w:r w:rsidRPr="004771A1">
              <w:rPr>
                <w:rStyle w:val="c0c1"/>
                <w:bCs/>
                <w:color w:val="000000"/>
              </w:rPr>
              <w:t xml:space="preserve"> </w:t>
            </w:r>
            <w:r>
              <w:rPr>
                <w:rStyle w:val="c0c1"/>
                <w:bCs/>
                <w:color w:val="000000"/>
              </w:rPr>
              <w:t>Текст</w:t>
            </w:r>
            <w:r w:rsidRPr="004771A1">
              <w:rPr>
                <w:rStyle w:val="c0c1"/>
                <w:bCs/>
                <w:color w:val="000000"/>
              </w:rPr>
              <w:tab/>
            </w:r>
          </w:p>
        </w:tc>
        <w:tc>
          <w:tcPr>
            <w:tcW w:w="1671" w:type="dxa"/>
          </w:tcPr>
          <w:p w:rsidR="00665999" w:rsidRPr="00D31492" w:rsidRDefault="00665999" w:rsidP="004771A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91" w:type="dxa"/>
          </w:tcPr>
          <w:p w:rsidR="00665999" w:rsidRPr="000E3717" w:rsidRDefault="00665999" w:rsidP="00F57C10">
            <w:pPr>
              <w:spacing w:line="276" w:lineRule="auto"/>
            </w:pPr>
            <w:r w:rsidRPr="007A32B2">
              <w:t>ЛР 7, ЛР 13</w:t>
            </w:r>
          </w:p>
        </w:tc>
      </w:tr>
      <w:tr w:rsidR="00665999" w:rsidTr="00621007">
        <w:tc>
          <w:tcPr>
            <w:tcW w:w="11400" w:type="dxa"/>
            <w:gridSpan w:val="3"/>
          </w:tcPr>
          <w:p w:rsidR="00665999" w:rsidRPr="00605649" w:rsidRDefault="00665999" w:rsidP="006565E8">
            <w:pPr>
              <w:overflowPunct w:val="0"/>
              <w:autoSpaceDE w:val="0"/>
              <w:autoSpaceDN w:val="0"/>
              <w:adjustRightInd w:val="0"/>
              <w:spacing w:line="276" w:lineRule="auto"/>
              <w:ind w:hanging="10"/>
              <w:jc w:val="center"/>
              <w:rPr>
                <w:b/>
              </w:rPr>
            </w:pPr>
            <w:r w:rsidRPr="00B63F84">
              <w:rPr>
                <w:rStyle w:val="c0c1"/>
                <w:b/>
                <w:bCs/>
                <w:color w:val="000000"/>
              </w:rPr>
              <w:t xml:space="preserve">Раздел </w:t>
            </w:r>
            <w:r>
              <w:rPr>
                <w:rStyle w:val="c0c1"/>
                <w:b/>
                <w:bCs/>
                <w:color w:val="000000"/>
              </w:rPr>
              <w:t xml:space="preserve">4. </w:t>
            </w:r>
            <w:r w:rsidRPr="00605649">
              <w:rPr>
                <w:b/>
              </w:rPr>
              <w:t>Синтаксис. Синтаксические нормы</w:t>
            </w:r>
          </w:p>
        </w:tc>
        <w:tc>
          <w:tcPr>
            <w:tcW w:w="1671" w:type="dxa"/>
          </w:tcPr>
          <w:p w:rsidR="00665999" w:rsidRPr="00703318" w:rsidRDefault="00665999" w:rsidP="004771A1">
            <w:pPr>
              <w:spacing w:line="276" w:lineRule="auto"/>
              <w:jc w:val="center"/>
              <w:rPr>
                <w:b/>
              </w:rPr>
            </w:pPr>
            <w:r w:rsidRPr="00703318">
              <w:rPr>
                <w:b/>
              </w:rPr>
              <w:t>68</w:t>
            </w:r>
          </w:p>
        </w:tc>
        <w:tc>
          <w:tcPr>
            <w:tcW w:w="1891" w:type="dxa"/>
          </w:tcPr>
          <w:p w:rsidR="00665999" w:rsidRPr="000E3717" w:rsidRDefault="00665999" w:rsidP="00F57C10">
            <w:pPr>
              <w:spacing w:line="276" w:lineRule="auto"/>
            </w:pPr>
          </w:p>
        </w:tc>
      </w:tr>
      <w:tr w:rsidR="00665999" w:rsidTr="00621007">
        <w:tc>
          <w:tcPr>
            <w:tcW w:w="3101" w:type="dxa"/>
            <w:vMerge w:val="restart"/>
          </w:tcPr>
          <w:p w:rsidR="00665999" w:rsidRPr="00605649" w:rsidRDefault="00665999" w:rsidP="00605649">
            <w:pPr>
              <w:spacing w:line="276" w:lineRule="auto"/>
              <w:rPr>
                <w:rStyle w:val="c0"/>
                <w:b/>
                <w:color w:val="000000"/>
              </w:rPr>
            </w:pPr>
            <w:r w:rsidRPr="00652721">
              <w:rPr>
                <w:rStyle w:val="c0"/>
                <w:b/>
                <w:color w:val="000000"/>
              </w:rPr>
              <w:t xml:space="preserve">Тема 2.2. </w:t>
            </w:r>
            <w:r w:rsidRPr="00605649">
              <w:rPr>
                <w:rStyle w:val="c0"/>
                <w:b/>
                <w:color w:val="000000"/>
              </w:rPr>
              <w:t>Синтаксис как</w:t>
            </w:r>
          </w:p>
          <w:p w:rsidR="00665999" w:rsidRPr="003B37BD" w:rsidRDefault="00665999" w:rsidP="00605649">
            <w:pPr>
              <w:spacing w:line="276" w:lineRule="auto"/>
              <w:rPr>
                <w:b/>
              </w:rPr>
            </w:pPr>
            <w:r w:rsidRPr="00605649">
              <w:rPr>
                <w:rStyle w:val="c0"/>
                <w:b/>
                <w:color w:val="000000"/>
              </w:rPr>
              <w:t>раздел лингвистики</w:t>
            </w:r>
          </w:p>
        </w:tc>
        <w:tc>
          <w:tcPr>
            <w:tcW w:w="8299" w:type="dxa"/>
            <w:gridSpan w:val="2"/>
          </w:tcPr>
          <w:p w:rsidR="00665999" w:rsidRPr="00840009" w:rsidRDefault="00665999" w:rsidP="004771A1">
            <w:pPr>
              <w:pStyle w:val="c24c50c51"/>
              <w:spacing w:before="0" w:beforeAutospacing="0" w:after="0" w:afterAutospacing="0"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7F7194">
              <w:t>Содержание учебного материала</w:t>
            </w:r>
          </w:p>
        </w:tc>
        <w:tc>
          <w:tcPr>
            <w:tcW w:w="1671" w:type="dxa"/>
            <w:vMerge w:val="restart"/>
          </w:tcPr>
          <w:p w:rsidR="00665999" w:rsidRPr="00D31492" w:rsidRDefault="00665999" w:rsidP="00444C8C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1891" w:type="dxa"/>
            <w:vMerge w:val="restart"/>
          </w:tcPr>
          <w:p w:rsidR="00665999" w:rsidRPr="000E3717" w:rsidRDefault="00665999" w:rsidP="00F57C10">
            <w:pPr>
              <w:spacing w:line="276" w:lineRule="auto"/>
            </w:pPr>
            <w:r w:rsidRPr="007A32B2">
              <w:t>ЛР 7, ЛР 13</w:t>
            </w: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Pr="00652721" w:rsidRDefault="00665999" w:rsidP="004771A1">
            <w:pPr>
              <w:spacing w:line="276" w:lineRule="auto"/>
            </w:pPr>
            <w:r>
              <w:t>1.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Default="00665999" w:rsidP="00605649">
            <w:pPr>
              <w:pStyle w:val="c6c24c19"/>
              <w:spacing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605649">
              <w:rPr>
                <w:rStyle w:val="c0"/>
                <w:color w:val="000000"/>
              </w:rPr>
              <w:t>Основные понятия</w:t>
            </w:r>
            <w:r>
              <w:rPr>
                <w:rStyle w:val="c0"/>
                <w:color w:val="000000"/>
              </w:rPr>
              <w:t xml:space="preserve"> </w:t>
            </w:r>
            <w:r w:rsidRPr="00605649">
              <w:rPr>
                <w:rStyle w:val="c0"/>
                <w:color w:val="000000"/>
              </w:rPr>
              <w:t>синтаксиса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Default="00665999" w:rsidP="00CB2ED5">
            <w:pPr>
              <w:spacing w:line="276" w:lineRule="auto"/>
            </w:pPr>
            <w:r>
              <w:t>2.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605649" w:rsidRDefault="00665999" w:rsidP="00605649">
            <w:pPr>
              <w:pStyle w:val="c6c24c19"/>
              <w:spacing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870790">
              <w:rPr>
                <w:rStyle w:val="c0"/>
                <w:color w:val="000000"/>
              </w:rPr>
              <w:t>Изобразительно-выразительные средства синтаксиса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Default="00665999" w:rsidP="00CB2ED5">
            <w:pPr>
              <w:spacing w:line="276" w:lineRule="auto"/>
            </w:pPr>
            <w:r>
              <w:t>3.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605649" w:rsidRDefault="00665999" w:rsidP="00870790">
            <w:pPr>
              <w:pStyle w:val="c6c24c19"/>
              <w:spacing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870790">
              <w:rPr>
                <w:rStyle w:val="c0"/>
                <w:color w:val="000000"/>
              </w:rPr>
              <w:t>Синтаксические</w:t>
            </w:r>
            <w:r>
              <w:rPr>
                <w:rStyle w:val="c0"/>
                <w:color w:val="000000"/>
              </w:rPr>
              <w:t xml:space="preserve"> </w:t>
            </w:r>
            <w:r w:rsidRPr="00870790">
              <w:rPr>
                <w:rStyle w:val="c0"/>
                <w:color w:val="000000"/>
              </w:rPr>
              <w:t>нормы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Default="00665999" w:rsidP="00CB2ED5">
            <w:pPr>
              <w:spacing w:line="276" w:lineRule="auto"/>
            </w:pPr>
            <w:r>
              <w:t>4.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870790" w:rsidRDefault="00665999" w:rsidP="00870790">
            <w:pPr>
              <w:pStyle w:val="c6c24c19"/>
              <w:spacing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870790">
              <w:rPr>
                <w:rStyle w:val="c0"/>
                <w:color w:val="000000"/>
              </w:rPr>
              <w:t>Основные нормы</w:t>
            </w:r>
            <w:r>
              <w:rPr>
                <w:rStyle w:val="c0"/>
                <w:color w:val="000000"/>
              </w:rPr>
              <w:t xml:space="preserve"> </w:t>
            </w:r>
            <w:r w:rsidRPr="00870790">
              <w:rPr>
                <w:rStyle w:val="c0"/>
                <w:color w:val="000000"/>
              </w:rPr>
              <w:t>управления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Default="00665999" w:rsidP="004771A1">
            <w:pPr>
              <w:spacing w:line="276" w:lineRule="auto"/>
            </w:pPr>
            <w:r>
              <w:t>5.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870790" w:rsidRDefault="00665999" w:rsidP="00870790">
            <w:pPr>
              <w:pStyle w:val="c6c24c19"/>
              <w:spacing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870790">
              <w:rPr>
                <w:rStyle w:val="c0"/>
                <w:color w:val="000000"/>
              </w:rPr>
              <w:t>Основные нормы</w:t>
            </w:r>
            <w:r>
              <w:rPr>
                <w:rStyle w:val="c0"/>
                <w:color w:val="000000"/>
              </w:rPr>
              <w:t xml:space="preserve"> </w:t>
            </w:r>
            <w:r w:rsidRPr="00870790">
              <w:rPr>
                <w:rStyle w:val="c0"/>
                <w:color w:val="000000"/>
              </w:rPr>
              <w:t>употребления однородных членов</w:t>
            </w:r>
            <w:r>
              <w:rPr>
                <w:rStyle w:val="c0"/>
                <w:color w:val="000000"/>
              </w:rPr>
              <w:t xml:space="preserve"> </w:t>
            </w:r>
            <w:r w:rsidRPr="00870790">
              <w:rPr>
                <w:rStyle w:val="c0"/>
                <w:color w:val="000000"/>
              </w:rPr>
              <w:t>предложения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Default="00665999" w:rsidP="004771A1">
            <w:pPr>
              <w:spacing w:line="276" w:lineRule="auto"/>
            </w:pPr>
            <w:r>
              <w:t>6.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870790" w:rsidRDefault="00665999" w:rsidP="00870790">
            <w:pPr>
              <w:pStyle w:val="c6c24c19"/>
              <w:spacing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870790">
              <w:rPr>
                <w:rStyle w:val="c0"/>
                <w:color w:val="000000"/>
              </w:rPr>
              <w:t>Основные нормы</w:t>
            </w:r>
            <w:r>
              <w:rPr>
                <w:rStyle w:val="c0"/>
                <w:color w:val="000000"/>
              </w:rPr>
              <w:t xml:space="preserve"> </w:t>
            </w:r>
            <w:r w:rsidRPr="00870790">
              <w:rPr>
                <w:rStyle w:val="c0"/>
                <w:color w:val="000000"/>
              </w:rPr>
              <w:t>употребления причастных и деепричастных оборотов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Default="00665999" w:rsidP="004771A1">
            <w:pPr>
              <w:spacing w:line="276" w:lineRule="auto"/>
            </w:pPr>
            <w:r>
              <w:t>7.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870790" w:rsidRDefault="00665999" w:rsidP="00870790">
            <w:pPr>
              <w:pStyle w:val="c6c24c19"/>
              <w:spacing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870790">
              <w:rPr>
                <w:rStyle w:val="c0"/>
                <w:color w:val="000000"/>
              </w:rPr>
              <w:t>Основные нормы</w:t>
            </w:r>
            <w:r>
              <w:rPr>
                <w:rStyle w:val="c0"/>
                <w:color w:val="000000"/>
              </w:rPr>
              <w:t xml:space="preserve"> </w:t>
            </w:r>
            <w:r w:rsidRPr="00870790">
              <w:rPr>
                <w:rStyle w:val="c0"/>
                <w:color w:val="000000"/>
              </w:rPr>
              <w:t>построения сложных</w:t>
            </w:r>
            <w:r>
              <w:rPr>
                <w:rStyle w:val="c0"/>
                <w:color w:val="000000"/>
              </w:rPr>
              <w:t xml:space="preserve"> </w:t>
            </w:r>
            <w:r w:rsidRPr="00870790">
              <w:rPr>
                <w:rStyle w:val="c0"/>
                <w:color w:val="000000"/>
              </w:rPr>
              <w:t>предложений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8299" w:type="dxa"/>
            <w:gridSpan w:val="2"/>
          </w:tcPr>
          <w:p w:rsidR="00665999" w:rsidRDefault="00665999" w:rsidP="006565E8">
            <w:pPr>
              <w:overflowPunct w:val="0"/>
              <w:autoSpaceDE w:val="0"/>
              <w:autoSpaceDN w:val="0"/>
              <w:adjustRightInd w:val="0"/>
              <w:spacing w:line="276" w:lineRule="auto"/>
              <w:ind w:hanging="10"/>
              <w:jc w:val="both"/>
            </w:pPr>
            <w:r w:rsidRPr="004771A1">
              <w:t>Практическое занятие:</w:t>
            </w:r>
          </w:p>
          <w:p w:rsidR="00665999" w:rsidRPr="00870790" w:rsidRDefault="00665999" w:rsidP="006565E8">
            <w:pPr>
              <w:overflowPunct w:val="0"/>
              <w:autoSpaceDE w:val="0"/>
              <w:autoSpaceDN w:val="0"/>
              <w:adjustRightInd w:val="0"/>
              <w:spacing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4771A1">
              <w:t>1.</w:t>
            </w:r>
            <w:r w:rsidRPr="004771A1">
              <w:rPr>
                <w:rStyle w:val="c0c1"/>
                <w:bCs/>
                <w:color w:val="000000"/>
              </w:rPr>
              <w:t xml:space="preserve"> </w:t>
            </w:r>
            <w:r w:rsidRPr="00870790">
              <w:rPr>
                <w:rStyle w:val="c0"/>
                <w:color w:val="000000"/>
              </w:rPr>
              <w:t>Синтаксические</w:t>
            </w:r>
            <w:r>
              <w:rPr>
                <w:rStyle w:val="c0"/>
                <w:color w:val="000000"/>
              </w:rPr>
              <w:t xml:space="preserve"> </w:t>
            </w:r>
            <w:r w:rsidRPr="00870790">
              <w:rPr>
                <w:rStyle w:val="c0"/>
                <w:color w:val="000000"/>
              </w:rPr>
              <w:t>нормы</w:t>
            </w:r>
            <w:r>
              <w:rPr>
                <w:rStyle w:val="c0c1"/>
                <w:bCs/>
                <w:color w:val="000000"/>
              </w:rPr>
              <w:t xml:space="preserve"> </w:t>
            </w:r>
          </w:p>
        </w:tc>
        <w:tc>
          <w:tcPr>
            <w:tcW w:w="1671" w:type="dxa"/>
          </w:tcPr>
          <w:p w:rsidR="00665999" w:rsidRPr="00D31492" w:rsidRDefault="00665999" w:rsidP="004771A1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1891" w:type="dxa"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 w:val="restart"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  <w:r w:rsidRPr="0002235E">
              <w:rPr>
                <w:rStyle w:val="c0"/>
                <w:b/>
                <w:color w:val="000000"/>
              </w:rPr>
              <w:t>Тема 2.3.</w:t>
            </w:r>
            <w:r w:rsidRPr="0002235E">
              <w:rPr>
                <w:b/>
              </w:rPr>
              <w:t xml:space="preserve"> </w:t>
            </w:r>
            <w:r w:rsidRPr="00447A99">
              <w:rPr>
                <w:b/>
              </w:rPr>
              <w:t>Пунктуация. Основные правила пунктуации</w:t>
            </w:r>
          </w:p>
        </w:tc>
        <w:tc>
          <w:tcPr>
            <w:tcW w:w="8299" w:type="dxa"/>
            <w:gridSpan w:val="2"/>
          </w:tcPr>
          <w:p w:rsidR="00665999" w:rsidRPr="00840009" w:rsidRDefault="00665999" w:rsidP="004771A1">
            <w:pPr>
              <w:pStyle w:val="c24c50c51"/>
              <w:spacing w:before="0" w:beforeAutospacing="0" w:after="0" w:afterAutospacing="0"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7F7194">
              <w:t>Содержание учебного материала</w:t>
            </w:r>
          </w:p>
        </w:tc>
        <w:tc>
          <w:tcPr>
            <w:tcW w:w="1671" w:type="dxa"/>
            <w:vMerge w:val="restart"/>
          </w:tcPr>
          <w:p w:rsidR="00665999" w:rsidRPr="00D31492" w:rsidRDefault="00665999" w:rsidP="004771A1">
            <w:pPr>
              <w:spacing w:line="276" w:lineRule="auto"/>
              <w:jc w:val="center"/>
            </w:pPr>
            <w:r>
              <w:t>48</w:t>
            </w:r>
          </w:p>
        </w:tc>
        <w:tc>
          <w:tcPr>
            <w:tcW w:w="1891" w:type="dxa"/>
            <w:vMerge w:val="restart"/>
          </w:tcPr>
          <w:p w:rsidR="00665999" w:rsidRDefault="00665999" w:rsidP="00F57C10">
            <w:pPr>
              <w:spacing w:line="276" w:lineRule="auto"/>
            </w:pPr>
            <w:r w:rsidRPr="007A32B2">
              <w:t>ЛР 7, ЛР 13</w:t>
            </w:r>
          </w:p>
        </w:tc>
      </w:tr>
      <w:tr w:rsidR="00665999" w:rsidTr="00621007">
        <w:trPr>
          <w:trHeight w:val="330"/>
        </w:trPr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bottom w:val="single" w:sz="4" w:space="0" w:color="auto"/>
              <w:right w:val="single" w:sz="4" w:space="0" w:color="auto"/>
            </w:tcBorders>
          </w:tcPr>
          <w:p w:rsidR="00665999" w:rsidRPr="0002235E" w:rsidRDefault="00665999" w:rsidP="004771A1">
            <w:pPr>
              <w:spacing w:line="276" w:lineRule="auto"/>
            </w:pPr>
            <w:r>
              <w:t>1.</w:t>
            </w:r>
          </w:p>
        </w:tc>
        <w:tc>
          <w:tcPr>
            <w:tcW w:w="7808" w:type="dxa"/>
            <w:tcBorders>
              <w:left w:val="single" w:sz="4" w:space="0" w:color="auto"/>
              <w:bottom w:val="single" w:sz="4" w:space="0" w:color="auto"/>
            </w:tcBorders>
          </w:tcPr>
          <w:p w:rsidR="00665999" w:rsidRDefault="00665999" w:rsidP="00447A99">
            <w:pPr>
              <w:pStyle w:val="c6c24"/>
              <w:spacing w:line="276" w:lineRule="auto"/>
              <w:ind w:hanging="10"/>
              <w:jc w:val="both"/>
            </w:pPr>
            <w:r>
              <w:t>Пунктуация как раздел лингвистики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rPr>
          <w:trHeight w:val="210"/>
        </w:trPr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999" w:rsidRDefault="00665999" w:rsidP="004771A1">
            <w:pPr>
              <w:spacing w:line="276" w:lineRule="auto"/>
            </w:pPr>
            <w:r>
              <w:t>2.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5999" w:rsidRPr="00B63F84" w:rsidRDefault="00665999" w:rsidP="00447A99">
            <w:pPr>
              <w:pStyle w:val="c6c24"/>
              <w:spacing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447A99">
              <w:rPr>
                <w:rStyle w:val="c0"/>
                <w:color w:val="000000"/>
              </w:rPr>
              <w:t>Знаки препинания</w:t>
            </w:r>
            <w:r>
              <w:rPr>
                <w:rStyle w:val="c0"/>
                <w:color w:val="000000"/>
              </w:rPr>
              <w:t xml:space="preserve"> </w:t>
            </w:r>
            <w:r w:rsidRPr="00447A99">
              <w:rPr>
                <w:rStyle w:val="c0"/>
                <w:color w:val="000000"/>
              </w:rPr>
              <w:t>между подлежащим</w:t>
            </w:r>
            <w:r>
              <w:rPr>
                <w:rStyle w:val="c0"/>
                <w:color w:val="000000"/>
              </w:rPr>
              <w:t xml:space="preserve"> </w:t>
            </w:r>
            <w:r w:rsidRPr="00447A99">
              <w:rPr>
                <w:rStyle w:val="c0"/>
                <w:color w:val="000000"/>
              </w:rPr>
              <w:t>и сказуемым</w:t>
            </w:r>
          </w:p>
        </w:tc>
        <w:tc>
          <w:tcPr>
            <w:tcW w:w="1671" w:type="dxa"/>
            <w:vMerge/>
          </w:tcPr>
          <w:p w:rsidR="00665999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rPr>
          <w:trHeight w:val="241"/>
        </w:trPr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top w:val="single" w:sz="4" w:space="0" w:color="auto"/>
              <w:right w:val="single" w:sz="4" w:space="0" w:color="auto"/>
            </w:tcBorders>
          </w:tcPr>
          <w:p w:rsidR="00665999" w:rsidRDefault="00665999" w:rsidP="004771A1">
            <w:pPr>
              <w:spacing w:line="276" w:lineRule="auto"/>
            </w:pPr>
            <w:r>
              <w:t>3.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</w:tcBorders>
          </w:tcPr>
          <w:p w:rsidR="00665999" w:rsidRPr="00B63F84" w:rsidRDefault="00665999" w:rsidP="00447A99">
            <w:pPr>
              <w:pStyle w:val="c6c24"/>
              <w:spacing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447A99">
              <w:rPr>
                <w:rStyle w:val="c0"/>
                <w:color w:val="000000"/>
              </w:rPr>
              <w:t>Знаки препинания</w:t>
            </w:r>
            <w:r>
              <w:rPr>
                <w:rStyle w:val="c0"/>
                <w:color w:val="000000"/>
              </w:rPr>
              <w:t xml:space="preserve"> </w:t>
            </w:r>
            <w:r w:rsidRPr="00447A99">
              <w:rPr>
                <w:rStyle w:val="c0"/>
                <w:color w:val="000000"/>
              </w:rPr>
              <w:t>в предложениях</w:t>
            </w:r>
            <w:r>
              <w:rPr>
                <w:rStyle w:val="c0"/>
                <w:color w:val="000000"/>
              </w:rPr>
              <w:t xml:space="preserve"> </w:t>
            </w:r>
            <w:r w:rsidRPr="00447A99">
              <w:rPr>
                <w:rStyle w:val="c0"/>
                <w:color w:val="000000"/>
              </w:rPr>
              <w:t>с однородными</w:t>
            </w:r>
            <w:r>
              <w:rPr>
                <w:rStyle w:val="c0"/>
                <w:color w:val="000000"/>
              </w:rPr>
              <w:t xml:space="preserve"> </w:t>
            </w:r>
            <w:r w:rsidRPr="00447A99">
              <w:rPr>
                <w:rStyle w:val="c0"/>
                <w:color w:val="000000"/>
              </w:rPr>
              <w:t>членами</w:t>
            </w:r>
          </w:p>
        </w:tc>
        <w:tc>
          <w:tcPr>
            <w:tcW w:w="1671" w:type="dxa"/>
            <w:vMerge/>
          </w:tcPr>
          <w:p w:rsidR="00665999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rPr>
          <w:trHeight w:val="241"/>
        </w:trPr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top w:val="single" w:sz="4" w:space="0" w:color="auto"/>
              <w:right w:val="single" w:sz="4" w:space="0" w:color="auto"/>
            </w:tcBorders>
          </w:tcPr>
          <w:p w:rsidR="00665999" w:rsidRDefault="00665999" w:rsidP="00CB2ED5">
            <w:pPr>
              <w:spacing w:line="276" w:lineRule="auto"/>
            </w:pPr>
            <w:r>
              <w:t>4.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</w:tcBorders>
          </w:tcPr>
          <w:p w:rsidR="00665999" w:rsidRPr="00447A99" w:rsidRDefault="00665999" w:rsidP="00447A99">
            <w:pPr>
              <w:pStyle w:val="c6c24"/>
              <w:spacing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447A99">
              <w:rPr>
                <w:rStyle w:val="c0"/>
                <w:color w:val="000000"/>
              </w:rPr>
              <w:t>Знаки препинания</w:t>
            </w:r>
            <w:r>
              <w:rPr>
                <w:rStyle w:val="c0"/>
                <w:color w:val="000000"/>
              </w:rPr>
              <w:t xml:space="preserve"> </w:t>
            </w:r>
            <w:r w:rsidRPr="00447A99">
              <w:rPr>
                <w:rStyle w:val="c0"/>
                <w:color w:val="000000"/>
              </w:rPr>
              <w:t>при обособлении</w:t>
            </w:r>
          </w:p>
        </w:tc>
        <w:tc>
          <w:tcPr>
            <w:tcW w:w="1671" w:type="dxa"/>
            <w:vMerge/>
          </w:tcPr>
          <w:p w:rsidR="00665999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rPr>
          <w:trHeight w:val="241"/>
        </w:trPr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top w:val="single" w:sz="4" w:space="0" w:color="auto"/>
              <w:right w:val="single" w:sz="4" w:space="0" w:color="auto"/>
            </w:tcBorders>
          </w:tcPr>
          <w:p w:rsidR="00665999" w:rsidRDefault="00665999" w:rsidP="00CB2ED5">
            <w:pPr>
              <w:spacing w:line="276" w:lineRule="auto"/>
            </w:pPr>
            <w:r>
              <w:t>5.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</w:tcBorders>
          </w:tcPr>
          <w:p w:rsidR="00665999" w:rsidRPr="00447A99" w:rsidRDefault="00665999" w:rsidP="00447A99">
            <w:pPr>
              <w:pStyle w:val="c6c24"/>
              <w:spacing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447A99">
              <w:rPr>
                <w:rStyle w:val="c0"/>
                <w:color w:val="000000"/>
              </w:rPr>
              <w:t>Знаки препинания в</w:t>
            </w:r>
            <w:r>
              <w:rPr>
                <w:rStyle w:val="c0"/>
                <w:color w:val="000000"/>
              </w:rPr>
              <w:t xml:space="preserve"> </w:t>
            </w:r>
            <w:r w:rsidRPr="00447A99">
              <w:rPr>
                <w:rStyle w:val="c0"/>
                <w:color w:val="000000"/>
              </w:rPr>
              <w:t>предложениях с</w:t>
            </w:r>
            <w:r>
              <w:rPr>
                <w:rStyle w:val="c0"/>
                <w:color w:val="000000"/>
              </w:rPr>
              <w:t xml:space="preserve"> </w:t>
            </w:r>
            <w:r w:rsidRPr="00447A99">
              <w:rPr>
                <w:rStyle w:val="c0"/>
                <w:color w:val="000000"/>
              </w:rPr>
              <w:t>вводными конструкциями, обращениями, междометиями</w:t>
            </w:r>
          </w:p>
        </w:tc>
        <w:tc>
          <w:tcPr>
            <w:tcW w:w="1671" w:type="dxa"/>
            <w:vMerge/>
          </w:tcPr>
          <w:p w:rsidR="00665999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rPr>
          <w:trHeight w:val="241"/>
        </w:trPr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top w:val="single" w:sz="4" w:space="0" w:color="auto"/>
              <w:right w:val="single" w:sz="4" w:space="0" w:color="auto"/>
            </w:tcBorders>
          </w:tcPr>
          <w:p w:rsidR="00665999" w:rsidRDefault="00665999" w:rsidP="00CB2ED5">
            <w:pPr>
              <w:spacing w:line="276" w:lineRule="auto"/>
            </w:pPr>
            <w:r>
              <w:t>6.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</w:tcBorders>
          </w:tcPr>
          <w:p w:rsidR="00665999" w:rsidRPr="00447A99" w:rsidRDefault="00665999" w:rsidP="009E2E00">
            <w:pPr>
              <w:pStyle w:val="c6c24"/>
              <w:spacing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9E2E00">
              <w:rPr>
                <w:rStyle w:val="c0"/>
                <w:color w:val="000000"/>
              </w:rPr>
              <w:t>Знаки препинания в</w:t>
            </w:r>
            <w:r>
              <w:rPr>
                <w:rStyle w:val="c0"/>
                <w:color w:val="000000"/>
              </w:rPr>
              <w:t xml:space="preserve"> </w:t>
            </w:r>
            <w:r w:rsidRPr="009E2E00">
              <w:rPr>
                <w:rStyle w:val="c0"/>
                <w:color w:val="000000"/>
              </w:rPr>
              <w:t>сложном предложении</w:t>
            </w:r>
          </w:p>
        </w:tc>
        <w:tc>
          <w:tcPr>
            <w:tcW w:w="1671" w:type="dxa"/>
            <w:vMerge/>
          </w:tcPr>
          <w:p w:rsidR="00665999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rPr>
          <w:trHeight w:val="241"/>
        </w:trPr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top w:val="single" w:sz="4" w:space="0" w:color="auto"/>
              <w:right w:val="single" w:sz="4" w:space="0" w:color="auto"/>
            </w:tcBorders>
          </w:tcPr>
          <w:p w:rsidR="00665999" w:rsidRDefault="00665999" w:rsidP="00CB2ED5">
            <w:pPr>
              <w:spacing w:line="276" w:lineRule="auto"/>
            </w:pPr>
            <w:r>
              <w:t>7.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</w:tcBorders>
          </w:tcPr>
          <w:p w:rsidR="00665999" w:rsidRPr="009E2E00" w:rsidRDefault="00665999" w:rsidP="00D564D0">
            <w:pPr>
              <w:pStyle w:val="c6c24"/>
              <w:spacing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D564D0">
              <w:rPr>
                <w:rStyle w:val="c0"/>
                <w:color w:val="000000"/>
              </w:rPr>
              <w:t>Знаки препинания в</w:t>
            </w:r>
            <w:r>
              <w:rPr>
                <w:rStyle w:val="c0"/>
                <w:color w:val="000000"/>
              </w:rPr>
              <w:t xml:space="preserve"> </w:t>
            </w:r>
            <w:r w:rsidRPr="00D564D0">
              <w:rPr>
                <w:rStyle w:val="c0"/>
                <w:color w:val="000000"/>
              </w:rPr>
              <w:t>сложном предложении с разными</w:t>
            </w:r>
            <w:r>
              <w:rPr>
                <w:rStyle w:val="c0"/>
                <w:color w:val="000000"/>
              </w:rPr>
              <w:t xml:space="preserve"> </w:t>
            </w:r>
            <w:r w:rsidRPr="00D564D0">
              <w:rPr>
                <w:rStyle w:val="c0"/>
                <w:color w:val="000000"/>
              </w:rPr>
              <w:t>видами связи</w:t>
            </w:r>
          </w:p>
        </w:tc>
        <w:tc>
          <w:tcPr>
            <w:tcW w:w="1671" w:type="dxa"/>
            <w:vMerge/>
          </w:tcPr>
          <w:p w:rsidR="00665999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rPr>
          <w:trHeight w:val="241"/>
        </w:trPr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top w:val="single" w:sz="4" w:space="0" w:color="auto"/>
              <w:right w:val="single" w:sz="4" w:space="0" w:color="auto"/>
            </w:tcBorders>
          </w:tcPr>
          <w:p w:rsidR="00665999" w:rsidRDefault="00665999" w:rsidP="004771A1">
            <w:pPr>
              <w:spacing w:line="276" w:lineRule="auto"/>
            </w:pPr>
            <w:r>
              <w:t>8.</w:t>
            </w:r>
          </w:p>
        </w:tc>
        <w:tc>
          <w:tcPr>
            <w:tcW w:w="7808" w:type="dxa"/>
            <w:tcBorders>
              <w:top w:val="single" w:sz="4" w:space="0" w:color="auto"/>
              <w:left w:val="single" w:sz="4" w:space="0" w:color="auto"/>
            </w:tcBorders>
          </w:tcPr>
          <w:p w:rsidR="00665999" w:rsidRPr="00D564D0" w:rsidRDefault="00665999" w:rsidP="00D564D0">
            <w:pPr>
              <w:pStyle w:val="c6c24"/>
              <w:spacing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D564D0">
              <w:rPr>
                <w:rStyle w:val="c0"/>
                <w:color w:val="000000"/>
              </w:rPr>
              <w:t>Знаки препинания</w:t>
            </w:r>
            <w:r>
              <w:rPr>
                <w:rStyle w:val="c0"/>
                <w:color w:val="000000"/>
              </w:rPr>
              <w:t xml:space="preserve"> </w:t>
            </w:r>
            <w:r w:rsidRPr="00D564D0">
              <w:rPr>
                <w:rStyle w:val="c0"/>
                <w:color w:val="000000"/>
              </w:rPr>
              <w:t>при передаче чужой</w:t>
            </w:r>
            <w:r>
              <w:rPr>
                <w:rStyle w:val="c0"/>
                <w:color w:val="000000"/>
              </w:rPr>
              <w:t xml:space="preserve"> </w:t>
            </w:r>
            <w:r w:rsidRPr="00D564D0">
              <w:rPr>
                <w:rStyle w:val="c0"/>
                <w:color w:val="000000"/>
              </w:rPr>
              <w:t>речи</w:t>
            </w:r>
          </w:p>
        </w:tc>
        <w:tc>
          <w:tcPr>
            <w:tcW w:w="1671" w:type="dxa"/>
            <w:vMerge/>
          </w:tcPr>
          <w:p w:rsidR="00665999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  <w:tcBorders>
              <w:bottom w:val="single" w:sz="4" w:space="0" w:color="auto"/>
            </w:tcBorders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8299" w:type="dxa"/>
            <w:gridSpan w:val="2"/>
          </w:tcPr>
          <w:p w:rsidR="00665999" w:rsidRPr="004771A1" w:rsidRDefault="00665999" w:rsidP="004771A1">
            <w:pPr>
              <w:overflowPunct w:val="0"/>
              <w:autoSpaceDE w:val="0"/>
              <w:autoSpaceDN w:val="0"/>
              <w:adjustRightInd w:val="0"/>
              <w:spacing w:line="276" w:lineRule="auto"/>
              <w:ind w:hanging="10"/>
              <w:jc w:val="both"/>
            </w:pPr>
            <w:r w:rsidRPr="004771A1">
              <w:t>Практическое занятие:</w:t>
            </w:r>
          </w:p>
          <w:p w:rsidR="00665999" w:rsidRPr="000E3717" w:rsidRDefault="00665999" w:rsidP="004771A1">
            <w:pPr>
              <w:pStyle w:val="c6c24"/>
              <w:spacing w:before="0" w:beforeAutospacing="0" w:after="0" w:afterAutospacing="0" w:line="276" w:lineRule="auto"/>
              <w:ind w:hanging="10"/>
              <w:jc w:val="both"/>
              <w:rPr>
                <w:rStyle w:val="c0"/>
                <w:color w:val="000000"/>
              </w:rPr>
            </w:pPr>
            <w:r w:rsidRPr="004771A1">
              <w:rPr>
                <w:rStyle w:val="c0"/>
                <w:color w:val="000000"/>
              </w:rPr>
              <w:t>1.</w:t>
            </w:r>
            <w:r>
              <w:t xml:space="preserve"> Знаки препинания в простом и сложном предложениях</w:t>
            </w:r>
          </w:p>
        </w:tc>
        <w:tc>
          <w:tcPr>
            <w:tcW w:w="1671" w:type="dxa"/>
          </w:tcPr>
          <w:p w:rsidR="00665999" w:rsidRPr="008E59C0" w:rsidRDefault="00665999" w:rsidP="004771A1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1891" w:type="dxa"/>
            <w:tcBorders>
              <w:top w:val="single" w:sz="4" w:space="0" w:color="auto"/>
            </w:tcBorders>
          </w:tcPr>
          <w:p w:rsidR="00665999" w:rsidRDefault="00665999" w:rsidP="00F57C10">
            <w:pPr>
              <w:spacing w:line="276" w:lineRule="auto"/>
            </w:pPr>
            <w:r w:rsidRPr="007A32B2">
              <w:t>ЛР 7, ЛР 13</w:t>
            </w:r>
          </w:p>
        </w:tc>
      </w:tr>
      <w:tr w:rsidR="00665999" w:rsidTr="00621007">
        <w:tc>
          <w:tcPr>
            <w:tcW w:w="11400" w:type="dxa"/>
            <w:gridSpan w:val="3"/>
          </w:tcPr>
          <w:p w:rsidR="00665999" w:rsidRPr="00840009" w:rsidRDefault="00665999" w:rsidP="004771A1">
            <w:pPr>
              <w:pStyle w:val="c24c50c51"/>
              <w:spacing w:before="0" w:beforeAutospacing="0" w:after="0" w:afterAutospacing="0" w:line="276" w:lineRule="auto"/>
              <w:ind w:hanging="10"/>
              <w:rPr>
                <w:rStyle w:val="c0"/>
                <w:color w:val="000000"/>
              </w:rPr>
            </w:pPr>
            <w:r>
              <w:rPr>
                <w:b/>
              </w:rPr>
              <w:lastRenderedPageBreak/>
              <w:t xml:space="preserve">                                                    Раздел 3</w:t>
            </w:r>
            <w:r w:rsidRPr="00B63F84">
              <w:rPr>
                <w:b/>
              </w:rPr>
              <w:t xml:space="preserve">. </w:t>
            </w:r>
            <w:r w:rsidRPr="00D564D0">
              <w:rPr>
                <w:b/>
              </w:rPr>
              <w:t>Функциональная стилистика. Культура речи</w:t>
            </w:r>
          </w:p>
        </w:tc>
        <w:tc>
          <w:tcPr>
            <w:tcW w:w="1671" w:type="dxa"/>
          </w:tcPr>
          <w:p w:rsidR="00665999" w:rsidRDefault="00665999" w:rsidP="00B546E2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91" w:type="dxa"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 w:val="restart"/>
            <w:tcBorders>
              <w:top w:val="single" w:sz="4" w:space="0" w:color="auto"/>
            </w:tcBorders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  <w:r w:rsidRPr="00A937EF">
              <w:rPr>
                <w:rStyle w:val="c0"/>
                <w:b/>
                <w:color w:val="000000"/>
              </w:rPr>
              <w:t>Тема 3.1.</w:t>
            </w:r>
            <w:r>
              <w:rPr>
                <w:b/>
              </w:rPr>
              <w:t xml:space="preserve"> Функциональная стилистика</w:t>
            </w:r>
          </w:p>
        </w:tc>
        <w:tc>
          <w:tcPr>
            <w:tcW w:w="8299" w:type="dxa"/>
            <w:gridSpan w:val="2"/>
            <w:tcBorders>
              <w:top w:val="single" w:sz="4" w:space="0" w:color="auto"/>
            </w:tcBorders>
          </w:tcPr>
          <w:p w:rsidR="00665999" w:rsidRDefault="00665999" w:rsidP="004771A1">
            <w:pPr>
              <w:pStyle w:val="c6c24"/>
              <w:spacing w:before="0" w:beforeAutospacing="0" w:after="0" w:afterAutospacing="0" w:line="276" w:lineRule="auto"/>
              <w:ind w:hanging="10"/>
              <w:jc w:val="both"/>
            </w:pPr>
            <w:r w:rsidRPr="007F7194">
              <w:t>Содержание учебного материала</w:t>
            </w:r>
          </w:p>
        </w:tc>
        <w:tc>
          <w:tcPr>
            <w:tcW w:w="1671" w:type="dxa"/>
            <w:vMerge w:val="restart"/>
            <w:tcBorders>
              <w:top w:val="single" w:sz="4" w:space="0" w:color="auto"/>
            </w:tcBorders>
          </w:tcPr>
          <w:p w:rsidR="00665999" w:rsidRPr="00D31492" w:rsidRDefault="00665999" w:rsidP="00444C8C">
            <w:pPr>
              <w:spacing w:line="276" w:lineRule="auto"/>
              <w:jc w:val="center"/>
            </w:pPr>
            <w:r w:rsidRPr="00B546E2">
              <w:t>1</w:t>
            </w:r>
            <w:r>
              <w:t>0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</w:tcBorders>
          </w:tcPr>
          <w:p w:rsidR="00665999" w:rsidRDefault="00665999" w:rsidP="00F57C10">
            <w:pPr>
              <w:spacing w:line="276" w:lineRule="auto"/>
            </w:pPr>
            <w:r w:rsidRPr="007A32B2">
              <w:t>ЛР 7, ЛР 13</w:t>
            </w: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Pr="001410EF" w:rsidRDefault="00665999" w:rsidP="004771A1">
            <w:pPr>
              <w:spacing w:line="276" w:lineRule="auto"/>
            </w:pPr>
            <w:r>
              <w:t>1.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Default="00665999" w:rsidP="00D564D0">
            <w:pPr>
              <w:spacing w:line="276" w:lineRule="auto"/>
              <w:jc w:val="both"/>
              <w:rPr>
                <w:rStyle w:val="c0"/>
                <w:color w:val="000000"/>
              </w:rPr>
            </w:pPr>
            <w:r w:rsidRPr="006C4565">
              <w:t xml:space="preserve"> </w:t>
            </w:r>
            <w:r>
              <w:t>Функциональная стилистика как раздел лингвистики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Default="00665999" w:rsidP="00CB2ED5">
            <w:pPr>
              <w:spacing w:line="276" w:lineRule="auto"/>
            </w:pPr>
            <w:r>
              <w:t>2.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6C4565" w:rsidRDefault="00665999" w:rsidP="004771A1">
            <w:pPr>
              <w:pStyle w:val="c6c24c19"/>
              <w:spacing w:before="0" w:beforeAutospacing="0" w:after="0" w:afterAutospacing="0" w:line="276" w:lineRule="auto"/>
              <w:ind w:left="-104"/>
            </w:pPr>
            <w:r w:rsidRPr="00D564D0">
              <w:t>Разговорная речь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Default="00665999" w:rsidP="00CB2ED5">
            <w:pPr>
              <w:spacing w:line="276" w:lineRule="auto"/>
            </w:pPr>
            <w:r>
              <w:t>3.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Pr="00D564D0" w:rsidRDefault="00665999" w:rsidP="00D564D0">
            <w:pPr>
              <w:pStyle w:val="c6c24c19"/>
              <w:spacing w:line="276" w:lineRule="auto"/>
              <w:ind w:left="-104"/>
            </w:pPr>
            <w:r>
              <w:t>Основные жанры разговорной речи: устный рассказ, беседа, спор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Default="00665999" w:rsidP="00CB2ED5">
            <w:pPr>
              <w:spacing w:line="276" w:lineRule="auto"/>
            </w:pPr>
            <w:r>
              <w:t>4.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Default="00665999" w:rsidP="00D564D0">
            <w:pPr>
              <w:pStyle w:val="c6c24c19"/>
              <w:spacing w:line="276" w:lineRule="auto"/>
              <w:ind w:left="-104"/>
            </w:pPr>
            <w:r w:rsidRPr="00D564D0">
              <w:t>Научный стиль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Default="00665999" w:rsidP="00CB2ED5">
            <w:pPr>
              <w:spacing w:line="276" w:lineRule="auto"/>
            </w:pPr>
            <w:r>
              <w:t>5.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Default="00665999" w:rsidP="00D564D0">
            <w:pPr>
              <w:pStyle w:val="c6c24c19"/>
              <w:spacing w:line="276" w:lineRule="auto"/>
              <w:ind w:left="-104"/>
            </w:pPr>
            <w:r>
              <w:t>Основные жанры  научного стиля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Default="00665999" w:rsidP="00CB2ED5">
            <w:pPr>
              <w:spacing w:line="276" w:lineRule="auto"/>
            </w:pPr>
            <w:r>
              <w:t>6.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Default="00665999" w:rsidP="00D564D0">
            <w:pPr>
              <w:pStyle w:val="c6c24c19"/>
              <w:spacing w:line="276" w:lineRule="auto"/>
              <w:ind w:left="-104"/>
            </w:pPr>
            <w:r>
              <w:t>Официально-деловой стиль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Default="00665999" w:rsidP="00CB2ED5">
            <w:pPr>
              <w:spacing w:line="276" w:lineRule="auto"/>
            </w:pPr>
            <w:r>
              <w:t>7.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Default="00665999" w:rsidP="00D564D0">
            <w:pPr>
              <w:pStyle w:val="c6c24c19"/>
              <w:spacing w:line="276" w:lineRule="auto"/>
              <w:ind w:left="-104"/>
            </w:pPr>
            <w:r>
              <w:t>Основные жанры официально-делового стиля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Default="00665999" w:rsidP="00CB2ED5">
            <w:pPr>
              <w:spacing w:line="276" w:lineRule="auto"/>
            </w:pPr>
            <w:r>
              <w:t>8.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Default="00665999" w:rsidP="00D564D0">
            <w:pPr>
              <w:pStyle w:val="c6c24c19"/>
              <w:spacing w:line="276" w:lineRule="auto"/>
              <w:ind w:left="-104"/>
            </w:pPr>
            <w:r>
              <w:t>Публицистический стиль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Default="00665999" w:rsidP="004771A1">
            <w:pPr>
              <w:spacing w:line="276" w:lineRule="auto"/>
            </w:pPr>
            <w:r>
              <w:t>9.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Default="00665999" w:rsidP="00D564D0">
            <w:pPr>
              <w:pStyle w:val="c6c24c19"/>
              <w:spacing w:line="276" w:lineRule="auto"/>
              <w:ind w:left="-104"/>
            </w:pPr>
            <w:r>
              <w:t>Основные жанры публицистического стиля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491" w:type="dxa"/>
            <w:tcBorders>
              <w:right w:val="single" w:sz="4" w:space="0" w:color="auto"/>
            </w:tcBorders>
          </w:tcPr>
          <w:p w:rsidR="00665999" w:rsidRDefault="00665999" w:rsidP="004771A1">
            <w:pPr>
              <w:spacing w:line="276" w:lineRule="auto"/>
            </w:pPr>
            <w:r>
              <w:t>10.</w:t>
            </w:r>
          </w:p>
        </w:tc>
        <w:tc>
          <w:tcPr>
            <w:tcW w:w="7808" w:type="dxa"/>
            <w:tcBorders>
              <w:left w:val="single" w:sz="4" w:space="0" w:color="auto"/>
            </w:tcBorders>
          </w:tcPr>
          <w:p w:rsidR="00665999" w:rsidRDefault="00665999" w:rsidP="00D564D0">
            <w:pPr>
              <w:pStyle w:val="c6c24c19"/>
              <w:spacing w:line="276" w:lineRule="auto"/>
              <w:ind w:left="-104"/>
            </w:pPr>
            <w:r>
              <w:t>Я</w:t>
            </w:r>
            <w:r w:rsidRPr="00D564D0">
              <w:t>зык художественной литературы</w:t>
            </w:r>
          </w:p>
        </w:tc>
        <w:tc>
          <w:tcPr>
            <w:tcW w:w="1671" w:type="dxa"/>
            <w:vMerge/>
          </w:tcPr>
          <w:p w:rsidR="00665999" w:rsidRPr="00D31492" w:rsidRDefault="00665999" w:rsidP="004771A1">
            <w:pPr>
              <w:spacing w:line="276" w:lineRule="auto"/>
              <w:jc w:val="center"/>
            </w:pPr>
          </w:p>
        </w:tc>
        <w:tc>
          <w:tcPr>
            <w:tcW w:w="1891" w:type="dxa"/>
            <w:vMerge/>
          </w:tcPr>
          <w:p w:rsidR="00665999" w:rsidRDefault="00665999" w:rsidP="00F57C10">
            <w:pPr>
              <w:spacing w:line="276" w:lineRule="auto"/>
              <w:rPr>
                <w:b/>
              </w:rPr>
            </w:pPr>
          </w:p>
        </w:tc>
      </w:tr>
      <w:tr w:rsidR="00665999" w:rsidTr="00621007">
        <w:tc>
          <w:tcPr>
            <w:tcW w:w="3101" w:type="dxa"/>
            <w:vMerge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8299" w:type="dxa"/>
            <w:gridSpan w:val="2"/>
          </w:tcPr>
          <w:p w:rsidR="00665999" w:rsidRPr="004771A1" w:rsidRDefault="00665999" w:rsidP="00B546E2">
            <w:pPr>
              <w:overflowPunct w:val="0"/>
              <w:autoSpaceDE w:val="0"/>
              <w:autoSpaceDN w:val="0"/>
              <w:adjustRightInd w:val="0"/>
              <w:spacing w:line="276" w:lineRule="auto"/>
              <w:ind w:hanging="10"/>
              <w:jc w:val="both"/>
            </w:pPr>
            <w:r w:rsidRPr="004771A1">
              <w:t>Практическое занятие:</w:t>
            </w:r>
          </w:p>
          <w:p w:rsidR="00665999" w:rsidRDefault="00665999" w:rsidP="00B546E2">
            <w:pPr>
              <w:pStyle w:val="c6c24c19"/>
              <w:spacing w:before="0" w:beforeAutospacing="0" w:after="0" w:afterAutospacing="0" w:line="276" w:lineRule="auto"/>
              <w:ind w:left="-104"/>
            </w:pPr>
            <w:r w:rsidRPr="004771A1">
              <w:rPr>
                <w:rStyle w:val="c0"/>
                <w:color w:val="000000"/>
              </w:rPr>
              <w:t>1.</w:t>
            </w:r>
            <w:r>
              <w:t xml:space="preserve"> </w:t>
            </w:r>
            <w:r w:rsidRPr="00B546E2">
              <w:rPr>
                <w:rStyle w:val="c0"/>
                <w:color w:val="000000"/>
              </w:rPr>
              <w:t>Функциональная стилистика</w:t>
            </w:r>
          </w:p>
        </w:tc>
        <w:tc>
          <w:tcPr>
            <w:tcW w:w="1671" w:type="dxa"/>
          </w:tcPr>
          <w:p w:rsidR="00665999" w:rsidRPr="00D31492" w:rsidRDefault="00665999" w:rsidP="004771A1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1891" w:type="dxa"/>
          </w:tcPr>
          <w:p w:rsidR="00665999" w:rsidRPr="000E3717" w:rsidRDefault="00665999" w:rsidP="00F57C10">
            <w:pPr>
              <w:spacing w:line="276" w:lineRule="auto"/>
            </w:pPr>
            <w:r w:rsidRPr="007A32B2">
              <w:t>ЛР 7, ЛР 13</w:t>
            </w:r>
          </w:p>
        </w:tc>
      </w:tr>
      <w:tr w:rsidR="00665999" w:rsidTr="00621007">
        <w:tc>
          <w:tcPr>
            <w:tcW w:w="3101" w:type="dxa"/>
          </w:tcPr>
          <w:p w:rsidR="00665999" w:rsidRPr="003B37BD" w:rsidRDefault="00665999" w:rsidP="004771A1">
            <w:pPr>
              <w:spacing w:line="276" w:lineRule="auto"/>
              <w:rPr>
                <w:b/>
              </w:rPr>
            </w:pPr>
          </w:p>
        </w:tc>
        <w:tc>
          <w:tcPr>
            <w:tcW w:w="8299" w:type="dxa"/>
            <w:gridSpan w:val="2"/>
          </w:tcPr>
          <w:p w:rsidR="00665999" w:rsidRDefault="00665999" w:rsidP="00CB2ED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ИТОГО</w:t>
            </w:r>
          </w:p>
          <w:p w:rsidR="00665999" w:rsidRPr="00C0184B" w:rsidRDefault="00665999" w:rsidP="00CB2ED5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671" w:type="dxa"/>
          </w:tcPr>
          <w:p w:rsidR="00665999" w:rsidRPr="006F4EE5" w:rsidRDefault="00665999" w:rsidP="00CB2ED5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142</w:t>
            </w:r>
          </w:p>
        </w:tc>
        <w:tc>
          <w:tcPr>
            <w:tcW w:w="1891" w:type="dxa"/>
          </w:tcPr>
          <w:p w:rsidR="00665999" w:rsidRPr="000E3717" w:rsidRDefault="00665999" w:rsidP="00F57C10">
            <w:pPr>
              <w:spacing w:line="276" w:lineRule="auto"/>
            </w:pPr>
          </w:p>
        </w:tc>
      </w:tr>
    </w:tbl>
    <w:p w:rsidR="00401A77" w:rsidRDefault="00401A77" w:rsidP="00C910B0">
      <w:pPr>
        <w:jc w:val="center"/>
        <w:rPr>
          <w:b/>
        </w:rPr>
      </w:pPr>
    </w:p>
    <w:p w:rsidR="00C910B0" w:rsidRPr="00917BEB" w:rsidRDefault="00C910B0" w:rsidP="00E86F93">
      <w:pPr>
        <w:sectPr w:rsidR="00C910B0" w:rsidRPr="00917BEB" w:rsidSect="00CE74D4">
          <w:pgSz w:w="16838" w:h="11906" w:orient="landscape"/>
          <w:pgMar w:top="567" w:right="1134" w:bottom="1134" w:left="1134" w:header="720" w:footer="720" w:gutter="0"/>
          <w:cols w:space="720"/>
        </w:sectPr>
      </w:pPr>
    </w:p>
    <w:p w:rsidR="00C910B0" w:rsidRPr="00644CBD" w:rsidRDefault="00C910B0" w:rsidP="00C910B0">
      <w:pPr>
        <w:autoSpaceDE w:val="0"/>
        <w:autoSpaceDN w:val="0"/>
        <w:adjustRightInd w:val="0"/>
        <w:ind w:left="80"/>
        <w:jc w:val="center"/>
      </w:pPr>
      <w:r w:rsidRPr="00644CBD">
        <w:lastRenderedPageBreak/>
        <w:t>ХАРАКТЕРИСТИКА ОСНОВНЫХ ВИДОВ ДЕЯТЕЛЬНОСТИ СТУДЕНТОВ</w:t>
      </w:r>
    </w:p>
    <w:p w:rsidR="00C910B0" w:rsidRPr="006C4565" w:rsidRDefault="00C910B0" w:rsidP="00C910B0">
      <w:pPr>
        <w:autoSpaceDE w:val="0"/>
        <w:autoSpaceDN w:val="0"/>
        <w:adjustRightInd w:val="0"/>
        <w:ind w:left="80"/>
        <w:jc w:val="center"/>
      </w:pPr>
    </w:p>
    <w:tbl>
      <w:tblPr>
        <w:tblW w:w="9100" w:type="dxa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6"/>
        <w:gridCol w:w="6434"/>
      </w:tblGrid>
      <w:tr w:rsidR="00C910B0" w:rsidRPr="00464195" w:rsidTr="00746F7B">
        <w:tc>
          <w:tcPr>
            <w:tcW w:w="2666" w:type="dxa"/>
          </w:tcPr>
          <w:p w:rsidR="00C910B0" w:rsidRPr="00464195" w:rsidRDefault="00C910B0" w:rsidP="00746F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64195">
              <w:rPr>
                <w:b/>
              </w:rPr>
              <w:t>Содержание обучения</w:t>
            </w:r>
          </w:p>
          <w:p w:rsidR="00C910B0" w:rsidRPr="00464195" w:rsidRDefault="00C910B0" w:rsidP="00746F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6434" w:type="dxa"/>
          </w:tcPr>
          <w:p w:rsidR="00C910B0" w:rsidRPr="00464195" w:rsidRDefault="00C910B0" w:rsidP="00746F7B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64195">
              <w:rPr>
                <w:b/>
              </w:rPr>
              <w:t>Характеристика основных видов учебной деятельности студентов (на уровне учебных действий)</w:t>
            </w:r>
          </w:p>
        </w:tc>
      </w:tr>
      <w:tr w:rsidR="00C910B0" w:rsidRPr="00464195" w:rsidTr="00746F7B">
        <w:tc>
          <w:tcPr>
            <w:tcW w:w="2666" w:type="dxa"/>
          </w:tcPr>
          <w:p w:rsidR="00C910B0" w:rsidRPr="00464195" w:rsidRDefault="00C910B0" w:rsidP="00746F7B">
            <w:pPr>
              <w:rPr>
                <w:b/>
              </w:rPr>
            </w:pPr>
            <w:r w:rsidRPr="00464195">
              <w:rPr>
                <w:b/>
              </w:rPr>
              <w:t>Введение</w:t>
            </w:r>
          </w:p>
          <w:p w:rsidR="00C910B0" w:rsidRPr="00464195" w:rsidRDefault="00C910B0" w:rsidP="00746F7B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6434" w:type="dxa"/>
          </w:tcPr>
          <w:p w:rsidR="00C910B0" w:rsidRPr="008C0753" w:rsidRDefault="00C910B0" w:rsidP="00746F7B">
            <w:pPr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jc w:val="both"/>
            </w:pPr>
            <w:r w:rsidRPr="008C0753">
              <w:t>Извлекать из разных источников и преобразовывать информацию о языке как развивающемся явлении, о связи языка и культуры;</w:t>
            </w:r>
          </w:p>
          <w:p w:rsidR="00C910B0" w:rsidRPr="008C0753" w:rsidRDefault="00C910B0" w:rsidP="00746F7B">
            <w:pPr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jc w:val="both"/>
            </w:pPr>
            <w:r w:rsidRPr="008C0753">
              <w:t>характеризовать на отдельных примерах взаимосвязь языка, культуры и истории народа — носителя языка; анализировать пословицы и поговорки о русском языке;</w:t>
            </w:r>
          </w:p>
          <w:p w:rsidR="00C910B0" w:rsidRPr="008C0753" w:rsidRDefault="00C910B0" w:rsidP="00746F7B">
            <w:pPr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jc w:val="both"/>
            </w:pPr>
            <w:r w:rsidRPr="008C0753">
              <w:t>составлять связное высказывание (сочинение-рассуждение) в устной или письменной форме;</w:t>
            </w:r>
          </w:p>
          <w:p w:rsidR="00C910B0" w:rsidRPr="008C0753" w:rsidRDefault="00C910B0" w:rsidP="00746F7B">
            <w:pPr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jc w:val="both"/>
            </w:pPr>
            <w:r w:rsidRPr="008C0753">
              <w:t>приводить примеры, которые доказывают, что изучение языка позволяет лучше узнать историю и культуру страны; определять тему, основную мысль текстов о роли русского языка в жизни общества;</w:t>
            </w:r>
          </w:p>
          <w:p w:rsidR="00C910B0" w:rsidRPr="008C0753" w:rsidRDefault="00C910B0" w:rsidP="00746F7B">
            <w:pPr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jc w:val="both"/>
            </w:pPr>
            <w:r w:rsidRPr="008C0753">
              <w:t>вычитывать разные виды информации; проводить языковой разбор текстов; извлекать информацию из разных источников (таблиц, схем);</w:t>
            </w:r>
          </w:p>
          <w:p w:rsidR="00C910B0" w:rsidRPr="008C0753" w:rsidRDefault="00C910B0" w:rsidP="00746F7B">
            <w:pPr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jc w:val="both"/>
            </w:pPr>
            <w:r w:rsidRPr="008C0753">
              <w:t>преобразовывать информацию; строить рассуждение о роли русского языка в жизни человека</w:t>
            </w:r>
          </w:p>
        </w:tc>
      </w:tr>
      <w:tr w:rsidR="00C910B0" w:rsidRPr="00464195" w:rsidTr="00746F7B">
        <w:tc>
          <w:tcPr>
            <w:tcW w:w="2666" w:type="dxa"/>
          </w:tcPr>
          <w:p w:rsidR="00C910B0" w:rsidRPr="00464195" w:rsidRDefault="00C910B0" w:rsidP="00746F7B">
            <w:pPr>
              <w:ind w:hanging="80"/>
              <w:rPr>
                <w:b/>
              </w:rPr>
            </w:pPr>
            <w:r>
              <w:rPr>
                <w:b/>
              </w:rPr>
              <w:t xml:space="preserve"> </w:t>
            </w:r>
            <w:r w:rsidRPr="00464195">
              <w:rPr>
                <w:b/>
              </w:rPr>
              <w:t>Язык и речь. Функциональные стили речи</w:t>
            </w:r>
          </w:p>
          <w:p w:rsidR="00C910B0" w:rsidRPr="00464195" w:rsidRDefault="00C910B0" w:rsidP="00746F7B">
            <w:pPr>
              <w:autoSpaceDE w:val="0"/>
              <w:autoSpaceDN w:val="0"/>
              <w:adjustRightInd w:val="0"/>
              <w:ind w:left="720"/>
            </w:pPr>
          </w:p>
        </w:tc>
        <w:tc>
          <w:tcPr>
            <w:tcW w:w="6434" w:type="dxa"/>
          </w:tcPr>
          <w:p w:rsidR="00C910B0" w:rsidRPr="003D3C9D" w:rsidRDefault="00C910B0" w:rsidP="00746F7B">
            <w:pPr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ind w:hanging="631"/>
              <w:jc w:val="both"/>
            </w:pPr>
            <w:r w:rsidRPr="003D3C9D">
              <w:t>Выразительно читать текст, определять тему, функциональный тип речи, формулировать основную мысль художественных текстов;</w:t>
            </w:r>
          </w:p>
          <w:p w:rsidR="00C910B0" w:rsidRPr="003D3C9D" w:rsidRDefault="00C910B0" w:rsidP="00746F7B">
            <w:pPr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ind w:hanging="631"/>
              <w:jc w:val="both"/>
            </w:pPr>
            <w:r w:rsidRPr="003D3C9D">
              <w:t>вычитывать разные виды информации;</w:t>
            </w:r>
          </w:p>
          <w:p w:rsidR="00C910B0" w:rsidRPr="003D3C9D" w:rsidRDefault="00C910B0" w:rsidP="00746F7B">
            <w:pPr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ind w:hanging="631"/>
              <w:jc w:val="both"/>
            </w:pPr>
            <w:r w:rsidRPr="003D3C9D">
              <w:t xml:space="preserve">характеризовать средства и способы связи предложений в тексте; </w:t>
            </w:r>
          </w:p>
          <w:p w:rsidR="00C910B0" w:rsidRPr="003D3C9D" w:rsidRDefault="00C910B0" w:rsidP="00746F7B">
            <w:pPr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ind w:hanging="631"/>
              <w:jc w:val="both"/>
            </w:pPr>
            <w:r w:rsidRPr="003D3C9D">
              <w:t>выполнять лингвостилистический анализ текста; определять авторскую позицию в тексте; высказывать свою точку зрения по проблеме текста;</w:t>
            </w:r>
          </w:p>
          <w:p w:rsidR="00C910B0" w:rsidRPr="003D3C9D" w:rsidRDefault="00C910B0" w:rsidP="00746F7B">
            <w:pPr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ind w:hanging="631"/>
              <w:jc w:val="both"/>
            </w:pPr>
            <w:r w:rsidRPr="003D3C9D">
              <w:t xml:space="preserve">характеризовать изобразительно-выразительные средства языка, указывать их роль в идейно-художественном содержании текста; </w:t>
            </w:r>
          </w:p>
          <w:p w:rsidR="00C910B0" w:rsidRPr="003D3C9D" w:rsidRDefault="00C910B0" w:rsidP="00746F7B">
            <w:pPr>
              <w:numPr>
                <w:ilvl w:val="0"/>
                <w:numId w:val="32"/>
              </w:numPr>
              <w:suppressAutoHyphens w:val="0"/>
              <w:autoSpaceDE w:val="0"/>
              <w:autoSpaceDN w:val="0"/>
              <w:adjustRightInd w:val="0"/>
              <w:ind w:hanging="631"/>
              <w:jc w:val="both"/>
            </w:pPr>
            <w:r w:rsidRPr="003D3C9D">
              <w:t xml:space="preserve">составлять связное высказывание (сочинение) в устной и письменной форме на основе проанализированных текстов; определять эмоциональный настрой текста; </w:t>
            </w:r>
          </w:p>
          <w:p w:rsidR="00C910B0" w:rsidRPr="003D3C9D" w:rsidRDefault="00C910B0" w:rsidP="00746F7B">
            <w:pPr>
              <w:numPr>
                <w:ilvl w:val="0"/>
                <w:numId w:val="32"/>
              </w:numPr>
              <w:suppressAutoHyphens w:val="0"/>
              <w:autoSpaceDE w:val="0"/>
              <w:autoSpaceDN w:val="0"/>
              <w:adjustRightInd w:val="0"/>
              <w:ind w:hanging="347"/>
              <w:jc w:val="both"/>
            </w:pPr>
            <w:r w:rsidRPr="003D3C9D">
              <w:t>анализировать речь с точки зрения правильности, точности, выразительности, уместности употребления языковых средств</w:t>
            </w:r>
          </w:p>
          <w:p w:rsidR="00C910B0" w:rsidRPr="003D3C9D" w:rsidRDefault="00C910B0" w:rsidP="00746F7B">
            <w:pPr>
              <w:numPr>
                <w:ilvl w:val="0"/>
                <w:numId w:val="32"/>
              </w:numPr>
              <w:suppressAutoHyphens w:val="0"/>
              <w:autoSpaceDE w:val="0"/>
              <w:autoSpaceDN w:val="0"/>
              <w:adjustRightInd w:val="0"/>
              <w:jc w:val="both"/>
            </w:pPr>
            <w:r w:rsidRPr="003D3C9D">
              <w:t>подбирать примеры по темам, взятым из изучаемых художественных произведений;</w:t>
            </w:r>
          </w:p>
          <w:p w:rsidR="00C910B0" w:rsidRPr="003D3C9D" w:rsidRDefault="00C910B0" w:rsidP="00746F7B">
            <w:pPr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jc w:val="both"/>
            </w:pPr>
            <w:r w:rsidRPr="003D3C9D">
              <w:t xml:space="preserve">оценивать чужие и собственные речевые высказывания </w:t>
            </w:r>
            <w:proofErr w:type="gramStart"/>
            <w:r w:rsidRPr="003D3C9D">
              <w:t>разной</w:t>
            </w:r>
            <w:proofErr w:type="gramEnd"/>
            <w:r w:rsidRPr="003D3C9D">
              <w:t xml:space="preserve"> функциональной</w:t>
            </w:r>
          </w:p>
          <w:p w:rsidR="00C910B0" w:rsidRPr="003D3C9D" w:rsidRDefault="00C910B0" w:rsidP="00746F7B">
            <w:pPr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jc w:val="both"/>
            </w:pPr>
            <w:r w:rsidRPr="003D3C9D">
              <w:t>направленности с точки зрения соответствия их коммуникативным задачам и нормам современного русского литературного языка;</w:t>
            </w:r>
          </w:p>
          <w:p w:rsidR="00C910B0" w:rsidRPr="003D3C9D" w:rsidRDefault="00C910B0" w:rsidP="00746F7B">
            <w:pPr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jc w:val="both"/>
            </w:pPr>
            <w:r w:rsidRPr="003D3C9D">
              <w:t xml:space="preserve">исправлять речевые недостатки, редактировать текст; </w:t>
            </w:r>
          </w:p>
          <w:p w:rsidR="00C910B0" w:rsidRPr="003D3C9D" w:rsidRDefault="00C910B0" w:rsidP="00746F7B">
            <w:pPr>
              <w:numPr>
                <w:ilvl w:val="0"/>
                <w:numId w:val="27"/>
              </w:numPr>
              <w:suppressAutoHyphens w:val="0"/>
              <w:autoSpaceDE w:val="0"/>
              <w:autoSpaceDN w:val="0"/>
              <w:adjustRightInd w:val="0"/>
              <w:jc w:val="both"/>
            </w:pPr>
            <w:r w:rsidRPr="003D3C9D">
              <w:t xml:space="preserve">выступать перед аудиторией сверстников с небольшими информационными сообщениями, </w:t>
            </w:r>
            <w:r w:rsidRPr="003D3C9D">
              <w:lastRenderedPageBreak/>
              <w:t>докладами на учебно-научную тему;</w:t>
            </w:r>
          </w:p>
          <w:p w:rsidR="00C910B0" w:rsidRPr="003D3C9D" w:rsidRDefault="00C910B0" w:rsidP="00746F7B">
            <w:pPr>
              <w:numPr>
                <w:ilvl w:val="0"/>
                <w:numId w:val="28"/>
              </w:numPr>
              <w:suppressAutoHyphens w:val="0"/>
              <w:autoSpaceDE w:val="0"/>
              <w:autoSpaceDN w:val="0"/>
              <w:adjustRightInd w:val="0"/>
              <w:jc w:val="both"/>
            </w:pPr>
            <w:r w:rsidRPr="003D3C9D">
              <w:t xml:space="preserve">анализировать и сравнивать русский речевой этикет с речевым этикетом отдельных народов России и мира; </w:t>
            </w:r>
          </w:p>
          <w:p w:rsidR="00C910B0" w:rsidRPr="003D3C9D" w:rsidRDefault="00C910B0" w:rsidP="00746F7B">
            <w:pPr>
              <w:numPr>
                <w:ilvl w:val="0"/>
                <w:numId w:val="28"/>
              </w:numPr>
              <w:suppressAutoHyphens w:val="0"/>
              <w:autoSpaceDE w:val="0"/>
              <w:autoSpaceDN w:val="0"/>
              <w:adjustRightInd w:val="0"/>
              <w:jc w:val="both"/>
            </w:pPr>
            <w:r w:rsidRPr="003D3C9D">
              <w:t>различать тексты разных функциональных стилей (экстралингвистические особенности, лингвистические особенности на уровне употребления лексических средств, типичных синтаксических конструкций);</w:t>
            </w:r>
          </w:p>
          <w:p w:rsidR="00C910B0" w:rsidRPr="003D3C9D" w:rsidRDefault="00C910B0" w:rsidP="00746F7B">
            <w:pPr>
              <w:numPr>
                <w:ilvl w:val="0"/>
                <w:numId w:val="28"/>
              </w:numPr>
              <w:suppressAutoHyphens w:val="0"/>
              <w:autoSpaceDE w:val="0"/>
              <w:autoSpaceDN w:val="0"/>
              <w:adjustRightInd w:val="0"/>
              <w:jc w:val="both"/>
            </w:pPr>
            <w:r w:rsidRPr="003D3C9D">
              <w:t>анализировать тексты разных жанров научного (учебно-научного), публицистического, официально-делового стилей, разговорной речи;</w:t>
            </w:r>
          </w:p>
          <w:p w:rsidR="00C910B0" w:rsidRPr="003D3C9D" w:rsidRDefault="00C910B0" w:rsidP="00746F7B">
            <w:pPr>
              <w:numPr>
                <w:ilvl w:val="0"/>
                <w:numId w:val="28"/>
              </w:numPr>
              <w:suppressAutoHyphens w:val="0"/>
              <w:autoSpaceDE w:val="0"/>
              <w:autoSpaceDN w:val="0"/>
              <w:adjustRightInd w:val="0"/>
              <w:jc w:val="both"/>
            </w:pPr>
            <w:proofErr w:type="gramStart"/>
            <w:r w:rsidRPr="003D3C9D">
              <w:t>создавать устные и письменные высказывания разных стилей, жанров и типов речи (отзыв, сообщение, доклад; интервью, репортаж, эссе; расписка, доверенность, заявление; рассказ, беседа, спор);</w:t>
            </w:r>
            <w:proofErr w:type="gramEnd"/>
          </w:p>
          <w:p w:rsidR="00C910B0" w:rsidRPr="003D3C9D" w:rsidRDefault="00C910B0" w:rsidP="00746F7B">
            <w:pPr>
              <w:numPr>
                <w:ilvl w:val="0"/>
                <w:numId w:val="28"/>
              </w:numPr>
              <w:suppressAutoHyphens w:val="0"/>
              <w:autoSpaceDE w:val="0"/>
              <w:autoSpaceDN w:val="0"/>
              <w:adjustRightInd w:val="0"/>
              <w:jc w:val="both"/>
            </w:pPr>
            <w:r w:rsidRPr="003D3C9D">
              <w:t xml:space="preserve">подбирать тексты разных функциональных типов и стилей; осуществлять информационную переработку текста, создавать вторичный текст, используя разные </w:t>
            </w:r>
          </w:p>
          <w:p w:rsidR="00C910B0" w:rsidRPr="003D3C9D" w:rsidRDefault="00C910B0" w:rsidP="00746F7B">
            <w:pPr>
              <w:numPr>
                <w:ilvl w:val="0"/>
                <w:numId w:val="32"/>
              </w:numPr>
              <w:suppressAutoHyphens w:val="0"/>
              <w:autoSpaceDE w:val="0"/>
              <w:autoSpaceDN w:val="0"/>
              <w:adjustRightInd w:val="0"/>
              <w:ind w:hanging="347"/>
              <w:jc w:val="both"/>
            </w:pPr>
            <w:r w:rsidRPr="003D3C9D">
              <w:t>виды переработки текста (план, тезисы, конспект, реферат, аннотацию, рецензию)</w:t>
            </w:r>
          </w:p>
        </w:tc>
      </w:tr>
      <w:tr w:rsidR="00C910B0" w:rsidRPr="00464195" w:rsidTr="00746F7B">
        <w:tc>
          <w:tcPr>
            <w:tcW w:w="2666" w:type="dxa"/>
          </w:tcPr>
          <w:p w:rsidR="00C910B0" w:rsidRPr="00464195" w:rsidRDefault="00C910B0" w:rsidP="00746F7B">
            <w:pPr>
              <w:autoSpaceDE w:val="0"/>
              <w:autoSpaceDN w:val="0"/>
              <w:adjustRightInd w:val="0"/>
              <w:ind w:firstLine="62"/>
              <w:rPr>
                <w:b/>
              </w:rPr>
            </w:pPr>
            <w:r w:rsidRPr="00464195">
              <w:rPr>
                <w:b/>
              </w:rPr>
              <w:lastRenderedPageBreak/>
              <w:t>Фонетика, орфоэпия, графика, орфография</w:t>
            </w:r>
          </w:p>
        </w:tc>
        <w:tc>
          <w:tcPr>
            <w:tcW w:w="6434" w:type="dxa"/>
          </w:tcPr>
          <w:p w:rsidR="00C910B0" w:rsidRPr="008C0753" w:rsidRDefault="00C910B0" w:rsidP="00746F7B">
            <w:pPr>
              <w:numPr>
                <w:ilvl w:val="0"/>
                <w:numId w:val="33"/>
              </w:numPr>
              <w:suppressAutoHyphens w:val="0"/>
              <w:autoSpaceDE w:val="0"/>
              <w:autoSpaceDN w:val="0"/>
              <w:adjustRightInd w:val="0"/>
              <w:ind w:left="742" w:hanging="567"/>
              <w:jc w:val="both"/>
            </w:pPr>
            <w:r w:rsidRPr="008C0753">
              <w:t>Проводить фонетический разбор; извлекать необходимую информацию по изучаемой теме из таблиц, схем учебника;</w:t>
            </w:r>
          </w:p>
          <w:p w:rsidR="00C910B0" w:rsidRPr="008C0753" w:rsidRDefault="00C910B0" w:rsidP="00746F7B">
            <w:pPr>
              <w:numPr>
                <w:ilvl w:val="0"/>
                <w:numId w:val="29"/>
              </w:numPr>
              <w:suppressAutoHyphens w:val="0"/>
              <w:autoSpaceDE w:val="0"/>
              <w:autoSpaceDN w:val="0"/>
              <w:adjustRightInd w:val="0"/>
              <w:ind w:left="742" w:hanging="567"/>
              <w:jc w:val="both"/>
            </w:pPr>
            <w:r w:rsidRPr="008C0753">
              <w:t>извлекать необходимую информацию из мультимедийных орфоэпических словарей и справочников; использовать ее в различных видах деятельности;</w:t>
            </w:r>
          </w:p>
          <w:p w:rsidR="00C910B0" w:rsidRPr="008C0753" w:rsidRDefault="00C910B0" w:rsidP="00746F7B">
            <w:pPr>
              <w:autoSpaceDE w:val="0"/>
              <w:autoSpaceDN w:val="0"/>
              <w:adjustRightInd w:val="0"/>
              <w:ind w:left="742"/>
              <w:jc w:val="both"/>
            </w:pPr>
            <w:r w:rsidRPr="008C0753">
              <w:t>строить рассуждения с целью анализа проделанной работы; определять круг орфографических и пунктуационных правил, по которым следует ориентироваться в конкретном случае;</w:t>
            </w:r>
          </w:p>
          <w:p w:rsidR="00C910B0" w:rsidRPr="008C0753" w:rsidRDefault="00C910B0" w:rsidP="00746F7B">
            <w:pPr>
              <w:numPr>
                <w:ilvl w:val="0"/>
                <w:numId w:val="29"/>
              </w:numPr>
              <w:suppressAutoHyphens w:val="0"/>
              <w:autoSpaceDE w:val="0"/>
              <w:autoSpaceDN w:val="0"/>
              <w:adjustRightInd w:val="0"/>
              <w:ind w:left="742" w:hanging="566"/>
              <w:jc w:val="both"/>
            </w:pPr>
            <w:r w:rsidRPr="008C0753">
              <w:t>проводить операции синтеза и анализа с целью обобщения признаков, характеристик, фактов и т.д.;</w:t>
            </w:r>
          </w:p>
          <w:p w:rsidR="00C910B0" w:rsidRPr="008C0753" w:rsidRDefault="00C910B0" w:rsidP="00746F7B">
            <w:pPr>
              <w:numPr>
                <w:ilvl w:val="0"/>
                <w:numId w:val="29"/>
              </w:numPr>
              <w:suppressAutoHyphens w:val="0"/>
              <w:autoSpaceDE w:val="0"/>
              <w:autoSpaceDN w:val="0"/>
              <w:adjustRightInd w:val="0"/>
              <w:ind w:left="742" w:hanging="566"/>
              <w:jc w:val="both"/>
            </w:pPr>
            <w:r w:rsidRPr="008C0753">
              <w:t>извлекать необходимую информацию из орфоэпических словарей и справочников; опознавать основные выразительные средства фонетики (звукопись)</w:t>
            </w:r>
          </w:p>
        </w:tc>
      </w:tr>
      <w:tr w:rsidR="00C910B0" w:rsidRPr="00464195" w:rsidTr="00746F7B">
        <w:tc>
          <w:tcPr>
            <w:tcW w:w="2666" w:type="dxa"/>
          </w:tcPr>
          <w:p w:rsidR="00C910B0" w:rsidRPr="00464195" w:rsidRDefault="00C910B0" w:rsidP="00746F7B">
            <w:pPr>
              <w:autoSpaceDE w:val="0"/>
              <w:autoSpaceDN w:val="0"/>
              <w:adjustRightInd w:val="0"/>
              <w:ind w:firstLine="62"/>
              <w:rPr>
                <w:b/>
              </w:rPr>
            </w:pPr>
            <w:r w:rsidRPr="00464195">
              <w:rPr>
                <w:b/>
              </w:rPr>
              <w:t>Лексикология и фразеология</w:t>
            </w:r>
          </w:p>
        </w:tc>
        <w:tc>
          <w:tcPr>
            <w:tcW w:w="6434" w:type="dxa"/>
          </w:tcPr>
          <w:p w:rsidR="00C910B0" w:rsidRPr="008C0753" w:rsidRDefault="00C910B0" w:rsidP="00746F7B">
            <w:pPr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ind w:left="742" w:hanging="567"/>
              <w:jc w:val="both"/>
            </w:pPr>
            <w:r w:rsidRPr="008C0753">
              <w:t>Аргументировать различие лексического и грамматического значения слова; опознавать основные выразительные средства</w:t>
            </w:r>
          </w:p>
          <w:p w:rsidR="00C910B0" w:rsidRPr="008C0753" w:rsidRDefault="00C910B0" w:rsidP="00746F7B">
            <w:pPr>
              <w:autoSpaceDE w:val="0"/>
              <w:autoSpaceDN w:val="0"/>
              <w:adjustRightInd w:val="0"/>
              <w:ind w:left="742"/>
              <w:jc w:val="both"/>
            </w:pPr>
            <w:r w:rsidRPr="008C0753">
              <w:t>лексики и фразеологии в публицистической и художественной речи и оценивать их;</w:t>
            </w:r>
          </w:p>
          <w:p w:rsidR="00C910B0" w:rsidRPr="008C0753" w:rsidRDefault="00C910B0" w:rsidP="00746F7B">
            <w:pPr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ind w:left="742" w:hanging="567"/>
              <w:jc w:val="both"/>
            </w:pPr>
            <w:r w:rsidRPr="008C0753">
              <w:tab/>
              <w:t>объяснять особенности употребления лексических сре</w:t>
            </w:r>
            <w:proofErr w:type="gramStart"/>
            <w:r w:rsidRPr="008C0753">
              <w:t>дств в т</w:t>
            </w:r>
            <w:proofErr w:type="gramEnd"/>
            <w:r w:rsidRPr="008C0753">
              <w:t xml:space="preserve">екстах научного и официально-делового стилей речи;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</w:t>
            </w:r>
            <w:r w:rsidRPr="008C0753">
              <w:lastRenderedPageBreak/>
              <w:t>использовать эту информацию в различных видах деятельности;</w:t>
            </w:r>
          </w:p>
          <w:p w:rsidR="00C910B0" w:rsidRPr="008C0753" w:rsidRDefault="00C910B0" w:rsidP="00746F7B">
            <w:pPr>
              <w:numPr>
                <w:ilvl w:val="0"/>
                <w:numId w:val="30"/>
              </w:numPr>
              <w:suppressAutoHyphens w:val="0"/>
              <w:autoSpaceDE w:val="0"/>
              <w:autoSpaceDN w:val="0"/>
              <w:adjustRightInd w:val="0"/>
              <w:ind w:left="656" w:hanging="425"/>
              <w:jc w:val="both"/>
            </w:pPr>
            <w:r w:rsidRPr="008C0753">
              <w:t>познавать основные виды тропов, построенных на переносном значении слова (метафора, эпитет, олицетворение)</w:t>
            </w:r>
          </w:p>
        </w:tc>
      </w:tr>
      <w:tr w:rsidR="00C910B0" w:rsidRPr="00464195" w:rsidTr="00746F7B">
        <w:tc>
          <w:tcPr>
            <w:tcW w:w="2666" w:type="dxa"/>
          </w:tcPr>
          <w:p w:rsidR="00C910B0" w:rsidRPr="00464195" w:rsidRDefault="00C910B0" w:rsidP="00746F7B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r w:rsidRPr="00464195">
              <w:rPr>
                <w:b/>
              </w:rPr>
              <w:lastRenderedPageBreak/>
              <w:t>Морфемика</w:t>
            </w:r>
            <w:proofErr w:type="spellEnd"/>
            <w:r w:rsidRPr="00464195">
              <w:rPr>
                <w:b/>
              </w:rPr>
              <w:t>,</w:t>
            </w:r>
          </w:p>
          <w:p w:rsidR="00C910B0" w:rsidRPr="00464195" w:rsidRDefault="00C910B0" w:rsidP="00746F7B">
            <w:pPr>
              <w:autoSpaceDE w:val="0"/>
              <w:autoSpaceDN w:val="0"/>
              <w:adjustRightInd w:val="0"/>
              <w:rPr>
                <w:b/>
              </w:rPr>
            </w:pPr>
            <w:r w:rsidRPr="00464195">
              <w:rPr>
                <w:b/>
              </w:rPr>
              <w:t>словообразование,</w:t>
            </w:r>
          </w:p>
          <w:p w:rsidR="00C910B0" w:rsidRPr="00464195" w:rsidRDefault="00C910B0" w:rsidP="00746F7B">
            <w:pPr>
              <w:autoSpaceDE w:val="0"/>
              <w:autoSpaceDN w:val="0"/>
              <w:adjustRightInd w:val="0"/>
            </w:pPr>
            <w:r w:rsidRPr="00464195">
              <w:rPr>
                <w:b/>
              </w:rPr>
              <w:t>орфография</w:t>
            </w:r>
          </w:p>
        </w:tc>
        <w:tc>
          <w:tcPr>
            <w:tcW w:w="6434" w:type="dxa"/>
          </w:tcPr>
          <w:p w:rsidR="00C910B0" w:rsidRPr="008C0753" w:rsidRDefault="00C910B0" w:rsidP="00746F7B">
            <w:pPr>
              <w:numPr>
                <w:ilvl w:val="0"/>
                <w:numId w:val="31"/>
              </w:numPr>
              <w:suppressAutoHyphens w:val="0"/>
              <w:autoSpaceDE w:val="0"/>
              <w:autoSpaceDN w:val="0"/>
              <w:adjustRightInd w:val="0"/>
              <w:ind w:hanging="545"/>
              <w:jc w:val="both"/>
            </w:pPr>
            <w:r w:rsidRPr="008C0753">
              <w:t xml:space="preserve">Опознавать, наблюдать изучаемое языковое </w:t>
            </w:r>
            <w:proofErr w:type="spellStart"/>
            <w:r w:rsidRPr="008C0753">
              <w:t>явление</w:t>
            </w:r>
            <w:proofErr w:type="gramStart"/>
            <w:r w:rsidRPr="008C0753">
              <w:t>,и</w:t>
            </w:r>
            <w:proofErr w:type="gramEnd"/>
            <w:r w:rsidRPr="008C0753">
              <w:t>звлекать</w:t>
            </w:r>
            <w:proofErr w:type="spellEnd"/>
            <w:r w:rsidRPr="008C0753">
              <w:t xml:space="preserve"> его из текста;</w:t>
            </w:r>
            <w:r w:rsidRPr="008C0753">
              <w:tab/>
            </w:r>
          </w:p>
          <w:p w:rsidR="00C910B0" w:rsidRPr="008C0753" w:rsidRDefault="00C910B0" w:rsidP="00746F7B">
            <w:pPr>
              <w:numPr>
                <w:ilvl w:val="0"/>
                <w:numId w:val="31"/>
              </w:numPr>
              <w:suppressAutoHyphens w:val="0"/>
              <w:autoSpaceDE w:val="0"/>
              <w:autoSpaceDN w:val="0"/>
              <w:adjustRightInd w:val="0"/>
              <w:ind w:hanging="545"/>
              <w:jc w:val="both"/>
            </w:pPr>
            <w:r w:rsidRPr="008C0753">
              <w:t>проводить морфемный, словообразовательный, этимологический, орфографический анализ;</w:t>
            </w:r>
          </w:p>
          <w:p w:rsidR="00C910B0" w:rsidRPr="008C0753" w:rsidRDefault="00C910B0" w:rsidP="00746F7B">
            <w:pPr>
              <w:numPr>
                <w:ilvl w:val="0"/>
                <w:numId w:val="31"/>
              </w:numPr>
              <w:suppressAutoHyphens w:val="0"/>
              <w:autoSpaceDE w:val="0"/>
              <w:autoSpaceDN w:val="0"/>
              <w:adjustRightInd w:val="0"/>
              <w:ind w:hanging="545"/>
              <w:jc w:val="both"/>
            </w:pPr>
            <w:r w:rsidRPr="008C0753">
              <w:t>извлекать необходимую информацию по изучаемой теме из таблиц, схем учебника;</w:t>
            </w:r>
          </w:p>
          <w:p w:rsidR="00C910B0" w:rsidRPr="008C0753" w:rsidRDefault="00C910B0" w:rsidP="00746F7B">
            <w:pPr>
              <w:numPr>
                <w:ilvl w:val="0"/>
                <w:numId w:val="31"/>
              </w:numPr>
              <w:suppressAutoHyphens w:val="0"/>
              <w:autoSpaceDE w:val="0"/>
              <w:autoSpaceDN w:val="0"/>
              <w:adjustRightInd w:val="0"/>
              <w:ind w:hanging="545"/>
              <w:jc w:val="both"/>
            </w:pPr>
            <w:r w:rsidRPr="008C0753">
              <w:t>характеризовать словообразовательные цепочки и словообразовательные гнезда, устанавливая смысловую и структурную связь однокоренных слов;</w:t>
            </w:r>
          </w:p>
          <w:p w:rsidR="00C910B0" w:rsidRPr="008C0753" w:rsidRDefault="00C910B0" w:rsidP="00746F7B">
            <w:pPr>
              <w:numPr>
                <w:ilvl w:val="0"/>
                <w:numId w:val="31"/>
              </w:numPr>
              <w:suppressAutoHyphens w:val="0"/>
              <w:autoSpaceDE w:val="0"/>
              <w:autoSpaceDN w:val="0"/>
              <w:adjustRightInd w:val="0"/>
              <w:ind w:hanging="545"/>
              <w:jc w:val="both"/>
            </w:pPr>
            <w:r w:rsidRPr="008C0753">
              <w:t>опознавать основные выразительные средства словообразования в художественной речи и оценивать их;</w:t>
            </w:r>
          </w:p>
          <w:p w:rsidR="00C910B0" w:rsidRPr="008C0753" w:rsidRDefault="00C910B0" w:rsidP="00746F7B">
            <w:pPr>
              <w:numPr>
                <w:ilvl w:val="0"/>
                <w:numId w:val="31"/>
              </w:numPr>
              <w:suppressAutoHyphens w:val="0"/>
              <w:autoSpaceDE w:val="0"/>
              <w:autoSpaceDN w:val="0"/>
              <w:adjustRightInd w:val="0"/>
              <w:ind w:hanging="545"/>
              <w:jc w:val="both"/>
            </w:pPr>
            <w:r w:rsidRPr="008C0753">
              <w:t xml:space="preserve">извлекать необходимую информацию из морфемных, словообразовательных и этимологических словарей и справочников, в том числе мультимедийных; </w:t>
            </w:r>
          </w:p>
          <w:p w:rsidR="00C910B0" w:rsidRPr="008C0753" w:rsidRDefault="00C910B0" w:rsidP="00746F7B">
            <w:pPr>
              <w:numPr>
                <w:ilvl w:val="0"/>
                <w:numId w:val="31"/>
              </w:numPr>
              <w:suppressAutoHyphens w:val="0"/>
              <w:autoSpaceDE w:val="0"/>
              <w:autoSpaceDN w:val="0"/>
              <w:adjustRightInd w:val="0"/>
              <w:ind w:hanging="545"/>
              <w:jc w:val="both"/>
            </w:pPr>
            <w:r w:rsidRPr="008C0753">
              <w:t>использовать этимологическую справку для объяснения правописания и лексического</w:t>
            </w:r>
            <w:r>
              <w:t xml:space="preserve"> значения</w:t>
            </w:r>
          </w:p>
          <w:p w:rsidR="00C910B0" w:rsidRPr="008C0753" w:rsidRDefault="00C910B0" w:rsidP="00746F7B">
            <w:pPr>
              <w:suppressAutoHyphens w:val="0"/>
              <w:autoSpaceDE w:val="0"/>
              <w:autoSpaceDN w:val="0"/>
              <w:adjustRightInd w:val="0"/>
              <w:ind w:left="720"/>
              <w:jc w:val="both"/>
            </w:pPr>
          </w:p>
        </w:tc>
      </w:tr>
      <w:tr w:rsidR="00C910B0" w:rsidRPr="00464195" w:rsidTr="00746F7B">
        <w:tc>
          <w:tcPr>
            <w:tcW w:w="2666" w:type="dxa"/>
          </w:tcPr>
          <w:p w:rsidR="00C910B0" w:rsidRPr="00464195" w:rsidRDefault="00C910B0" w:rsidP="00746F7B">
            <w:pPr>
              <w:rPr>
                <w:b/>
              </w:rPr>
            </w:pPr>
            <w:r w:rsidRPr="00464195">
              <w:rPr>
                <w:b/>
              </w:rPr>
              <w:t>Морфология</w:t>
            </w:r>
          </w:p>
          <w:p w:rsidR="00C910B0" w:rsidRPr="00464195" w:rsidRDefault="00C910B0" w:rsidP="00746F7B">
            <w:r w:rsidRPr="00464195">
              <w:rPr>
                <w:b/>
              </w:rPr>
              <w:t>и орфография</w:t>
            </w:r>
          </w:p>
        </w:tc>
        <w:tc>
          <w:tcPr>
            <w:tcW w:w="6434" w:type="dxa"/>
          </w:tcPr>
          <w:p w:rsidR="00C910B0" w:rsidRPr="008C0753" w:rsidRDefault="00C910B0" w:rsidP="00746F7B">
            <w:pPr>
              <w:widowControl/>
              <w:numPr>
                <w:ilvl w:val="0"/>
                <w:numId w:val="31"/>
              </w:numPr>
              <w:suppressAutoHyphens w:val="0"/>
              <w:ind w:hanging="545"/>
              <w:jc w:val="both"/>
            </w:pPr>
            <w:r w:rsidRPr="008C0753">
              <w:t>Опознавать, наблюдать изучаемое языковое явление, извле</w:t>
            </w:r>
            <w:r w:rsidRPr="008C0753">
              <w:softHyphen/>
              <w:t xml:space="preserve">кать его из текста, анализировать с точки зрения </w:t>
            </w:r>
            <w:proofErr w:type="spellStart"/>
            <w:r w:rsidRPr="008C0753">
              <w:t>текстообразующей</w:t>
            </w:r>
            <w:proofErr w:type="spellEnd"/>
            <w:r w:rsidRPr="008C0753">
              <w:t xml:space="preserve"> роли;</w:t>
            </w:r>
          </w:p>
          <w:p w:rsidR="00C910B0" w:rsidRPr="008C0753" w:rsidRDefault="00C910B0" w:rsidP="00746F7B">
            <w:pPr>
              <w:widowControl/>
              <w:numPr>
                <w:ilvl w:val="0"/>
                <w:numId w:val="31"/>
              </w:numPr>
              <w:suppressAutoHyphens w:val="0"/>
              <w:ind w:hanging="545"/>
              <w:jc w:val="both"/>
            </w:pPr>
            <w:r w:rsidRPr="008C0753">
              <w:t>проводить морфологический, орфографический, пунктуаци</w:t>
            </w:r>
            <w:r w:rsidRPr="008C0753">
              <w:softHyphen/>
              <w:t>онный анализ;</w:t>
            </w:r>
          </w:p>
          <w:p w:rsidR="00C910B0" w:rsidRPr="008C0753" w:rsidRDefault="00C910B0" w:rsidP="00746F7B">
            <w:pPr>
              <w:widowControl/>
              <w:numPr>
                <w:ilvl w:val="0"/>
                <w:numId w:val="31"/>
              </w:numPr>
              <w:suppressAutoHyphens w:val="0"/>
              <w:ind w:hanging="545"/>
              <w:jc w:val="both"/>
            </w:pPr>
            <w:r w:rsidRPr="008C0753">
              <w:t>извлекать необходимую информацию по изучаемой теме из таблиц, схем учебника; строить рассуждения с целью анализа проделанной работы;</w:t>
            </w:r>
          </w:p>
          <w:p w:rsidR="00C910B0" w:rsidRPr="008C0753" w:rsidRDefault="00C910B0" w:rsidP="00746F7B">
            <w:pPr>
              <w:widowControl/>
              <w:numPr>
                <w:ilvl w:val="0"/>
                <w:numId w:val="31"/>
              </w:numPr>
              <w:suppressAutoHyphens w:val="0"/>
              <w:ind w:hanging="545"/>
              <w:jc w:val="both"/>
            </w:pPr>
            <w:r w:rsidRPr="008C0753">
              <w:t>определять круг орфографических и пунктуационных правил, по которым следует ориентироваться в конкретном случае;</w:t>
            </w:r>
          </w:p>
          <w:p w:rsidR="00C910B0" w:rsidRPr="00756516" w:rsidRDefault="00C910B0" w:rsidP="00746F7B">
            <w:pPr>
              <w:widowControl/>
              <w:numPr>
                <w:ilvl w:val="0"/>
                <w:numId w:val="31"/>
              </w:numPr>
              <w:suppressAutoHyphens w:val="0"/>
              <w:ind w:hanging="545"/>
              <w:jc w:val="both"/>
            </w:pPr>
            <w:r w:rsidRPr="008C0753">
              <w:t>проводить операции синтеза и анализа с целью обобщения при</w:t>
            </w:r>
            <w:r w:rsidRPr="008C0753">
              <w:softHyphen/>
              <w:t>знаков, характеристик, фактов и т.д.; подбирать примеры по теме из художественных текстов изучаемых произведений;</w:t>
            </w:r>
          </w:p>
          <w:p w:rsidR="00C910B0" w:rsidRPr="00756516" w:rsidRDefault="00C910B0" w:rsidP="00746F7B">
            <w:pPr>
              <w:widowControl/>
              <w:numPr>
                <w:ilvl w:val="0"/>
                <w:numId w:val="31"/>
              </w:numPr>
              <w:suppressAutoHyphens w:val="0"/>
              <w:ind w:hanging="545"/>
              <w:jc w:val="both"/>
            </w:pPr>
            <w:r>
              <w:t xml:space="preserve">составлять монологическое высказывание на </w:t>
            </w:r>
            <w:proofErr w:type="spellStart"/>
            <w:r>
              <w:t>лингвистическуютему</w:t>
            </w:r>
            <w:proofErr w:type="spellEnd"/>
            <w:r>
              <w:t xml:space="preserve"> в устной или письменной форме; анализировать текст </w:t>
            </w:r>
            <w:proofErr w:type="spellStart"/>
            <w:r>
              <w:t>сцелью</w:t>
            </w:r>
            <w:proofErr w:type="spellEnd"/>
            <w:r>
              <w:t xml:space="preserve"> обнаружения изученных понятий (категорий), орфограмм, </w:t>
            </w:r>
            <w:proofErr w:type="spellStart"/>
            <w:r>
              <w:t>пунктограмм</w:t>
            </w:r>
            <w:proofErr w:type="spellEnd"/>
            <w:r>
              <w:t>;</w:t>
            </w:r>
          </w:p>
          <w:p w:rsidR="00C910B0" w:rsidRDefault="00C910B0" w:rsidP="00746F7B">
            <w:pPr>
              <w:widowControl/>
              <w:numPr>
                <w:ilvl w:val="0"/>
                <w:numId w:val="31"/>
              </w:numPr>
              <w:suppressAutoHyphens w:val="0"/>
              <w:ind w:hanging="545"/>
              <w:jc w:val="both"/>
            </w:pPr>
            <w:r>
              <w:t>извлекать необходимую информацию из мультимедийных</w:t>
            </w:r>
            <w:r w:rsidRPr="00756516">
              <w:t xml:space="preserve"> </w:t>
            </w:r>
            <w:r>
              <w:t>словарей и справочников по правописанию; использовать эту информацию в процессе письма; определять роль слов разных</w:t>
            </w:r>
          </w:p>
          <w:p w:rsidR="00C910B0" w:rsidRPr="008C0753" w:rsidRDefault="00C910B0" w:rsidP="00746F7B">
            <w:pPr>
              <w:widowControl/>
              <w:suppressAutoHyphens w:val="0"/>
              <w:ind w:left="720"/>
              <w:jc w:val="both"/>
            </w:pPr>
            <w:r>
              <w:t xml:space="preserve">частей речи в </w:t>
            </w:r>
            <w:proofErr w:type="spellStart"/>
            <w:r>
              <w:t>текстообразовании</w:t>
            </w:r>
            <w:proofErr w:type="spellEnd"/>
            <w:r>
              <w:t xml:space="preserve"> </w:t>
            </w:r>
          </w:p>
        </w:tc>
      </w:tr>
      <w:tr w:rsidR="00C910B0" w:rsidRPr="00464195" w:rsidTr="00746F7B">
        <w:tc>
          <w:tcPr>
            <w:tcW w:w="2666" w:type="dxa"/>
          </w:tcPr>
          <w:p w:rsidR="00C910B0" w:rsidRPr="00464195" w:rsidRDefault="00C910B0" w:rsidP="00746F7B">
            <w:pPr>
              <w:rPr>
                <w:b/>
                <w:bCs/>
              </w:rPr>
            </w:pPr>
            <w:r w:rsidRPr="00464195">
              <w:rPr>
                <w:b/>
                <w:bCs/>
              </w:rPr>
              <w:t>Синтаксис и пунктуация</w:t>
            </w:r>
          </w:p>
          <w:p w:rsidR="00C910B0" w:rsidRPr="00464195" w:rsidRDefault="00C910B0" w:rsidP="00746F7B"/>
        </w:tc>
        <w:tc>
          <w:tcPr>
            <w:tcW w:w="6434" w:type="dxa"/>
          </w:tcPr>
          <w:p w:rsidR="00C910B0" w:rsidRPr="008C0753" w:rsidRDefault="00C910B0" w:rsidP="00746F7B">
            <w:pPr>
              <w:widowControl/>
              <w:numPr>
                <w:ilvl w:val="0"/>
                <w:numId w:val="31"/>
              </w:numPr>
              <w:suppressAutoHyphens w:val="0"/>
              <w:ind w:hanging="545"/>
              <w:jc w:val="both"/>
            </w:pPr>
            <w:r w:rsidRPr="008C0753">
              <w:t xml:space="preserve"> </w:t>
            </w:r>
            <w:proofErr w:type="gramStart"/>
            <w:r w:rsidRPr="008C0753">
              <w:t xml:space="preserve">Опознавать, наблюдать изучаемое языковое явление, извлекать его из текста, анализировать с точки зрения </w:t>
            </w:r>
            <w:proofErr w:type="spellStart"/>
            <w:r w:rsidRPr="008C0753">
              <w:t>текстообразующей</w:t>
            </w:r>
            <w:proofErr w:type="spellEnd"/>
            <w:r w:rsidRPr="008C0753">
              <w:t xml:space="preserve"> роли, проводить языковой </w:t>
            </w:r>
            <w:r w:rsidRPr="008C0753">
              <w:lastRenderedPageBreak/>
              <w:t xml:space="preserve">разбор (фонетический, лексический, морфемный, словообразовательный, этимологический, морфологический, синтаксический, орфографический, пунктуационный); </w:t>
            </w:r>
            <w:proofErr w:type="gramEnd"/>
          </w:p>
          <w:p w:rsidR="00C910B0" w:rsidRPr="008C0753" w:rsidRDefault="00C910B0" w:rsidP="00746F7B">
            <w:pPr>
              <w:widowControl/>
              <w:numPr>
                <w:ilvl w:val="0"/>
                <w:numId w:val="31"/>
              </w:numPr>
              <w:suppressAutoHyphens w:val="0"/>
              <w:ind w:hanging="545"/>
              <w:jc w:val="both"/>
            </w:pPr>
            <w:r w:rsidRPr="008C0753">
              <w:tab/>
              <w:t>комментировать ответы товарищей;</w:t>
            </w:r>
          </w:p>
          <w:p w:rsidR="00C910B0" w:rsidRPr="008C0753" w:rsidRDefault="00C910B0" w:rsidP="00746F7B">
            <w:pPr>
              <w:widowControl/>
              <w:numPr>
                <w:ilvl w:val="0"/>
                <w:numId w:val="31"/>
              </w:numPr>
              <w:suppressAutoHyphens w:val="0"/>
              <w:ind w:hanging="545"/>
              <w:jc w:val="both"/>
            </w:pPr>
            <w:r w:rsidRPr="008C0753">
              <w:t>извлекать необходимую информацию по изучаемой теме из таблиц, схем учебника; строить рассуждения с целью анализа проделанной работы; определять круг орфографических и пунктуационных правил, по которым следует ориентироваться в конкретном случае; анализировать текст с целью обнаружения изученных понятий</w:t>
            </w:r>
          </w:p>
          <w:p w:rsidR="00C910B0" w:rsidRPr="008C0753" w:rsidRDefault="00C910B0" w:rsidP="00746F7B">
            <w:pPr>
              <w:autoSpaceDE w:val="0"/>
              <w:autoSpaceDN w:val="0"/>
              <w:adjustRightInd w:val="0"/>
              <w:ind w:left="720"/>
              <w:jc w:val="both"/>
            </w:pPr>
            <w:r w:rsidRPr="008C0753">
              <w:t xml:space="preserve">(категорий), орфограмм, </w:t>
            </w:r>
            <w:proofErr w:type="spellStart"/>
            <w:r w:rsidRPr="008C0753">
              <w:t>пунктограмм</w:t>
            </w:r>
            <w:proofErr w:type="spellEnd"/>
            <w:r w:rsidRPr="008C0753">
              <w:t xml:space="preserve">; </w:t>
            </w:r>
          </w:p>
          <w:p w:rsidR="00C910B0" w:rsidRPr="008C0753" w:rsidRDefault="00C910B0" w:rsidP="00746F7B">
            <w:pPr>
              <w:widowControl/>
              <w:numPr>
                <w:ilvl w:val="0"/>
                <w:numId w:val="34"/>
              </w:numPr>
              <w:suppressAutoHyphens w:val="0"/>
              <w:ind w:left="656" w:hanging="425"/>
              <w:jc w:val="both"/>
            </w:pPr>
            <w:r w:rsidRPr="008C0753">
              <w:t xml:space="preserve">составлять синтаксические конструкции (словосочетания, предложения) по опорным словам, схемам, заданным темам, соблюдая основные синтаксические нормы; </w:t>
            </w:r>
          </w:p>
          <w:p w:rsidR="00C910B0" w:rsidRPr="008C0753" w:rsidRDefault="00C910B0" w:rsidP="00746F7B">
            <w:pPr>
              <w:numPr>
                <w:ilvl w:val="0"/>
                <w:numId w:val="31"/>
              </w:numPr>
              <w:suppressAutoHyphens w:val="0"/>
              <w:autoSpaceDE w:val="0"/>
              <w:autoSpaceDN w:val="0"/>
              <w:adjustRightInd w:val="0"/>
              <w:ind w:left="656" w:hanging="425"/>
              <w:jc w:val="both"/>
            </w:pPr>
            <w:r w:rsidRPr="008C0753">
              <w:t xml:space="preserve">проводить операции синтеза и анализа с целью обобщения признаков, характеристик, фактов и т.д.; подбирать примеры по теме из художественных текстов изучаемых произведений; </w:t>
            </w:r>
          </w:p>
          <w:p w:rsidR="00C910B0" w:rsidRPr="008C0753" w:rsidRDefault="00C910B0" w:rsidP="00746F7B">
            <w:pPr>
              <w:numPr>
                <w:ilvl w:val="0"/>
                <w:numId w:val="31"/>
              </w:numPr>
              <w:suppressAutoHyphens w:val="0"/>
              <w:autoSpaceDE w:val="0"/>
              <w:autoSpaceDN w:val="0"/>
              <w:adjustRightInd w:val="0"/>
              <w:ind w:left="656" w:hanging="425"/>
              <w:jc w:val="both"/>
            </w:pPr>
            <w:r w:rsidRPr="008C0753">
              <w:t>определять роль синтаксических конструкций</w:t>
            </w:r>
          </w:p>
          <w:p w:rsidR="00C910B0" w:rsidRPr="008C0753" w:rsidRDefault="00C910B0" w:rsidP="00746F7B">
            <w:pPr>
              <w:autoSpaceDE w:val="0"/>
              <w:autoSpaceDN w:val="0"/>
              <w:adjustRightInd w:val="0"/>
              <w:ind w:left="720"/>
              <w:jc w:val="both"/>
            </w:pPr>
            <w:r w:rsidRPr="008C0753">
              <w:t xml:space="preserve">в </w:t>
            </w:r>
            <w:proofErr w:type="spellStart"/>
            <w:r w:rsidRPr="008C0753">
              <w:t>текстообразовании</w:t>
            </w:r>
            <w:proofErr w:type="spellEnd"/>
            <w:r w:rsidRPr="008C0753">
              <w:t xml:space="preserve">; находить в тексте стилистические фигуры; </w:t>
            </w:r>
          </w:p>
          <w:p w:rsidR="00C910B0" w:rsidRPr="008C0753" w:rsidRDefault="00C910B0" w:rsidP="00746F7B">
            <w:pPr>
              <w:numPr>
                <w:ilvl w:val="0"/>
                <w:numId w:val="31"/>
              </w:numPr>
              <w:suppressAutoHyphens w:val="0"/>
              <w:autoSpaceDE w:val="0"/>
              <w:autoSpaceDN w:val="0"/>
              <w:adjustRightInd w:val="0"/>
              <w:ind w:hanging="545"/>
              <w:jc w:val="both"/>
            </w:pPr>
            <w:r w:rsidRPr="008C0753">
              <w:t xml:space="preserve">составлять связное высказывание (сочинение) на лингвистическую тему в устной и письменной форме по теме занятия; </w:t>
            </w:r>
          </w:p>
          <w:p w:rsidR="00C910B0" w:rsidRPr="008C0753" w:rsidRDefault="00C910B0" w:rsidP="00746F7B">
            <w:pPr>
              <w:numPr>
                <w:ilvl w:val="0"/>
                <w:numId w:val="31"/>
              </w:numPr>
              <w:suppressAutoHyphens w:val="0"/>
              <w:autoSpaceDE w:val="0"/>
              <w:autoSpaceDN w:val="0"/>
              <w:adjustRightInd w:val="0"/>
              <w:ind w:hanging="545"/>
              <w:jc w:val="both"/>
            </w:pPr>
            <w:r w:rsidRPr="008C0753">
              <w:t>извлекать необходимую информацию из мультимедийных словарей и справочников по правописанию; использовать эту информацию в процессе письма;</w:t>
            </w:r>
          </w:p>
          <w:p w:rsidR="00C910B0" w:rsidRPr="008C0753" w:rsidRDefault="00C910B0" w:rsidP="00746F7B">
            <w:pPr>
              <w:numPr>
                <w:ilvl w:val="0"/>
                <w:numId w:val="31"/>
              </w:numPr>
              <w:suppressAutoHyphens w:val="0"/>
              <w:autoSpaceDE w:val="0"/>
              <w:autoSpaceDN w:val="0"/>
              <w:adjustRightInd w:val="0"/>
              <w:ind w:hanging="545"/>
              <w:jc w:val="both"/>
            </w:pPr>
            <w:r w:rsidRPr="008C0753">
              <w:t>производить синонимическую замену синтаксических конструкций;</w:t>
            </w:r>
          </w:p>
          <w:p w:rsidR="00C910B0" w:rsidRPr="008C0753" w:rsidRDefault="00C910B0" w:rsidP="00746F7B">
            <w:pPr>
              <w:numPr>
                <w:ilvl w:val="0"/>
                <w:numId w:val="31"/>
              </w:numPr>
              <w:suppressAutoHyphens w:val="0"/>
              <w:autoSpaceDE w:val="0"/>
              <w:autoSpaceDN w:val="0"/>
              <w:adjustRightInd w:val="0"/>
              <w:ind w:hanging="545"/>
              <w:jc w:val="both"/>
            </w:pPr>
            <w:r w:rsidRPr="008C0753">
              <w:t xml:space="preserve">составлять монологическое высказывание на лингвистическую тему в </w:t>
            </w:r>
            <w:proofErr w:type="gramStart"/>
            <w:r w:rsidRPr="008C0753">
              <w:t>устной</w:t>
            </w:r>
            <w:proofErr w:type="gramEnd"/>
            <w:r w:rsidRPr="008C0753">
              <w:t xml:space="preserve"> или письменной </w:t>
            </w:r>
          </w:p>
          <w:p w:rsidR="00C910B0" w:rsidRPr="008C0753" w:rsidRDefault="00C910B0" w:rsidP="00746F7B">
            <w:pPr>
              <w:autoSpaceDE w:val="0"/>
              <w:autoSpaceDN w:val="0"/>
              <w:adjustRightInd w:val="0"/>
              <w:ind w:left="720"/>
              <w:jc w:val="both"/>
            </w:pPr>
            <w:r w:rsidRPr="008C0753">
              <w:t>форме;</w:t>
            </w:r>
            <w:r>
              <w:t xml:space="preserve"> </w:t>
            </w:r>
          </w:p>
        </w:tc>
      </w:tr>
    </w:tbl>
    <w:p w:rsidR="002575C7" w:rsidRPr="00A9749F" w:rsidRDefault="00C910B0" w:rsidP="002575C7">
      <w:pPr>
        <w:overflowPunct w:val="0"/>
        <w:autoSpaceDE w:val="0"/>
        <w:autoSpaceDN w:val="0"/>
        <w:adjustRightInd w:val="0"/>
        <w:spacing w:line="276" w:lineRule="auto"/>
        <w:ind w:left="2700" w:right="566" w:hanging="965"/>
        <w:rPr>
          <w:b/>
          <w:bCs/>
        </w:rPr>
      </w:pPr>
      <w:r>
        <w:rPr>
          <w:b/>
          <w:sz w:val="28"/>
          <w:szCs w:val="28"/>
        </w:rPr>
        <w:lastRenderedPageBreak/>
        <w:br w:type="page"/>
      </w:r>
    </w:p>
    <w:p w:rsidR="00644CBD" w:rsidRPr="00644CF7" w:rsidRDefault="00644CBD" w:rsidP="00644CBD">
      <w:pPr>
        <w:pStyle w:val="af5"/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644CF7">
        <w:rPr>
          <w:rFonts w:ascii="Times New Roman" w:hAnsi="Times New Roman"/>
          <w:sz w:val="26"/>
          <w:szCs w:val="26"/>
        </w:rPr>
        <w:lastRenderedPageBreak/>
        <w:t>УЧЕБНО-МЕТОДИЧЕСКОЕ</w:t>
      </w:r>
    </w:p>
    <w:p w:rsidR="00644CBD" w:rsidRPr="00644CF7" w:rsidRDefault="00644CBD" w:rsidP="00644CBD">
      <w:pPr>
        <w:pStyle w:val="af5"/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644CF7">
        <w:rPr>
          <w:rFonts w:ascii="Times New Roman" w:hAnsi="Times New Roman"/>
          <w:sz w:val="26"/>
          <w:szCs w:val="26"/>
        </w:rPr>
        <w:t>И МАТЕРИАЛЬНО-ТЕХНИЧЕСКОЕ ОБЕСПЕЧЕНИЕ ПРОГРАММЫ УЧЕБНОЙ ДИСЦИПЛИНЫ</w:t>
      </w:r>
    </w:p>
    <w:p w:rsidR="00644CBD" w:rsidRDefault="00644CBD" w:rsidP="00644CBD">
      <w:pPr>
        <w:pStyle w:val="af5"/>
        <w:spacing w:line="276" w:lineRule="auto"/>
        <w:jc w:val="center"/>
        <w:rPr>
          <w:rFonts w:ascii="Times New Roman" w:hAnsi="Times New Roman"/>
          <w:sz w:val="26"/>
          <w:szCs w:val="26"/>
        </w:rPr>
      </w:pPr>
      <w:r w:rsidRPr="00644CF7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РУССКИЙ ЯЗЫК</w:t>
      </w:r>
      <w:r w:rsidRPr="00644CF7">
        <w:rPr>
          <w:rFonts w:ascii="Times New Roman" w:hAnsi="Times New Roman"/>
          <w:sz w:val="26"/>
          <w:szCs w:val="26"/>
        </w:rPr>
        <w:t>»</w:t>
      </w:r>
    </w:p>
    <w:p w:rsidR="00C910B0" w:rsidRPr="00A368B8" w:rsidRDefault="00C910B0" w:rsidP="00C910B0">
      <w:pPr>
        <w:autoSpaceDE w:val="0"/>
        <w:spacing w:line="276" w:lineRule="auto"/>
        <w:jc w:val="center"/>
      </w:pPr>
    </w:p>
    <w:p w:rsidR="00C910B0" w:rsidRPr="00644CBD" w:rsidRDefault="00C910B0" w:rsidP="00C910B0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644CBD">
        <w:rPr>
          <w:sz w:val="26"/>
          <w:szCs w:val="26"/>
        </w:rPr>
        <w:t xml:space="preserve">Освоение программы учебной дисциплины «Русский язык» предполагает наличие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учебного кабинета, в котором имеется возможность обеспечить свободный доступ в Интернет во время учебного занятия и в период </w:t>
      </w:r>
      <w:proofErr w:type="spellStart"/>
      <w:r w:rsidRPr="00644CBD">
        <w:rPr>
          <w:sz w:val="26"/>
          <w:szCs w:val="26"/>
        </w:rPr>
        <w:t>внеучебной</w:t>
      </w:r>
      <w:proofErr w:type="spellEnd"/>
      <w:r w:rsidRPr="00644CBD">
        <w:rPr>
          <w:sz w:val="26"/>
          <w:szCs w:val="26"/>
        </w:rPr>
        <w:t xml:space="preserve"> деятельности обучающихся.</w:t>
      </w:r>
    </w:p>
    <w:p w:rsidR="00C910B0" w:rsidRPr="00644CBD" w:rsidRDefault="00C910B0" w:rsidP="00C910B0">
      <w:pPr>
        <w:overflowPunct w:val="0"/>
        <w:autoSpaceDE w:val="0"/>
        <w:autoSpaceDN w:val="0"/>
        <w:adjustRightInd w:val="0"/>
        <w:ind w:firstLine="283"/>
        <w:jc w:val="both"/>
        <w:rPr>
          <w:sz w:val="26"/>
          <w:szCs w:val="26"/>
        </w:rPr>
      </w:pPr>
      <w:r w:rsidRPr="00644CBD">
        <w:rPr>
          <w:sz w:val="26"/>
          <w:szCs w:val="26"/>
        </w:rPr>
        <w:t>Помещение кабинета должно удовлетворять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 ной учебной мебелью и средствами обучения, достаточными для выполнения требований к уровню подготовки обучающихся</w:t>
      </w:r>
      <w:proofErr w:type="gramStart"/>
      <w:r w:rsidRPr="00644CBD">
        <w:rPr>
          <w:sz w:val="26"/>
          <w:szCs w:val="26"/>
          <w:vertAlign w:val="superscript"/>
        </w:rPr>
        <w:t>1</w:t>
      </w:r>
      <w:proofErr w:type="gramEnd"/>
      <w:r w:rsidRPr="00644CBD">
        <w:rPr>
          <w:sz w:val="26"/>
          <w:szCs w:val="26"/>
        </w:rPr>
        <w:t>.</w:t>
      </w:r>
    </w:p>
    <w:p w:rsidR="00C910B0" w:rsidRPr="00644CBD" w:rsidRDefault="00C910B0" w:rsidP="00C910B0">
      <w:pPr>
        <w:numPr>
          <w:ilvl w:val="0"/>
          <w:numId w:val="19"/>
        </w:numPr>
        <w:tabs>
          <w:tab w:val="clear" w:pos="720"/>
        </w:tabs>
        <w:suppressAutoHyphens w:val="0"/>
        <w:overflowPunct w:val="0"/>
        <w:autoSpaceDE w:val="0"/>
        <w:autoSpaceDN w:val="0"/>
        <w:adjustRightInd w:val="0"/>
        <w:ind w:left="0" w:firstLine="284"/>
        <w:jc w:val="both"/>
        <w:rPr>
          <w:sz w:val="26"/>
          <w:szCs w:val="26"/>
        </w:rPr>
      </w:pPr>
      <w:proofErr w:type="gramStart"/>
      <w:r w:rsidRPr="00644CBD">
        <w:rPr>
          <w:sz w:val="26"/>
          <w:szCs w:val="26"/>
        </w:rPr>
        <w:t>кабинете</w:t>
      </w:r>
      <w:proofErr w:type="gramEnd"/>
      <w:r w:rsidRPr="00644CBD">
        <w:rPr>
          <w:sz w:val="26"/>
          <w:szCs w:val="26"/>
        </w:rPr>
        <w:t xml:space="preserve"> должно быть мультимедийное оборудование, при помощи которого участники образовательного процесса могут просматривать визуальную информацию по русскому языку, создавать презентации, видеоматериалы, иные документы. </w:t>
      </w:r>
    </w:p>
    <w:p w:rsidR="00C910B0" w:rsidRPr="00644CBD" w:rsidRDefault="00C910B0" w:rsidP="00C910B0">
      <w:pPr>
        <w:numPr>
          <w:ilvl w:val="0"/>
          <w:numId w:val="19"/>
        </w:numPr>
        <w:tabs>
          <w:tab w:val="clear" w:pos="720"/>
        </w:tabs>
        <w:suppressAutoHyphens w:val="0"/>
        <w:overflowPunct w:val="0"/>
        <w:autoSpaceDE w:val="0"/>
        <w:autoSpaceDN w:val="0"/>
        <w:adjustRightInd w:val="0"/>
        <w:ind w:left="0" w:firstLine="284"/>
        <w:jc w:val="both"/>
        <w:rPr>
          <w:sz w:val="26"/>
          <w:szCs w:val="26"/>
        </w:rPr>
      </w:pPr>
      <w:r w:rsidRPr="00644CBD">
        <w:rPr>
          <w:sz w:val="26"/>
          <w:szCs w:val="26"/>
        </w:rPr>
        <w:t xml:space="preserve"> состав учебно-методического и материально-технического обеспечения программы учебной дисциплины «Русский язык» входят: </w:t>
      </w:r>
    </w:p>
    <w:p w:rsidR="00C910B0" w:rsidRPr="00644CBD" w:rsidRDefault="00C910B0" w:rsidP="00C910B0">
      <w:pPr>
        <w:numPr>
          <w:ilvl w:val="0"/>
          <w:numId w:val="20"/>
        </w:numPr>
        <w:tabs>
          <w:tab w:val="clear" w:pos="720"/>
        </w:tabs>
        <w:suppressAutoHyphens w:val="0"/>
        <w:overflowPunct w:val="0"/>
        <w:autoSpaceDE w:val="0"/>
        <w:autoSpaceDN w:val="0"/>
        <w:adjustRightInd w:val="0"/>
        <w:ind w:left="560" w:hanging="276"/>
        <w:jc w:val="both"/>
        <w:rPr>
          <w:sz w:val="26"/>
          <w:szCs w:val="26"/>
        </w:rPr>
      </w:pPr>
      <w:r w:rsidRPr="00644CBD">
        <w:rPr>
          <w:sz w:val="26"/>
          <w:szCs w:val="26"/>
        </w:rPr>
        <w:t xml:space="preserve">многофункциональный комплекс преподавателя; </w:t>
      </w:r>
    </w:p>
    <w:p w:rsidR="00C910B0" w:rsidRPr="00644CBD" w:rsidRDefault="00C910B0" w:rsidP="00C910B0">
      <w:pPr>
        <w:numPr>
          <w:ilvl w:val="0"/>
          <w:numId w:val="20"/>
        </w:numPr>
        <w:tabs>
          <w:tab w:val="clear" w:pos="720"/>
        </w:tabs>
        <w:suppressAutoHyphens w:val="0"/>
        <w:overflowPunct w:val="0"/>
        <w:autoSpaceDE w:val="0"/>
        <w:autoSpaceDN w:val="0"/>
        <w:adjustRightInd w:val="0"/>
        <w:ind w:left="560" w:hanging="276"/>
        <w:jc w:val="both"/>
        <w:rPr>
          <w:sz w:val="26"/>
          <w:szCs w:val="26"/>
        </w:rPr>
      </w:pPr>
      <w:r w:rsidRPr="00644CBD">
        <w:rPr>
          <w:sz w:val="26"/>
          <w:szCs w:val="26"/>
        </w:rPr>
        <w:t xml:space="preserve">наглядные пособия (комплекты учебных таблиц, плакатов, портретов выдающихся ученых, поэтов, писателей и др.); </w:t>
      </w:r>
    </w:p>
    <w:p w:rsidR="00C910B0" w:rsidRPr="00644CBD" w:rsidRDefault="00C910B0" w:rsidP="00C910B0">
      <w:pPr>
        <w:numPr>
          <w:ilvl w:val="0"/>
          <w:numId w:val="20"/>
        </w:numPr>
        <w:tabs>
          <w:tab w:val="clear" w:pos="720"/>
        </w:tabs>
        <w:suppressAutoHyphens w:val="0"/>
        <w:overflowPunct w:val="0"/>
        <w:autoSpaceDE w:val="0"/>
        <w:autoSpaceDN w:val="0"/>
        <w:adjustRightInd w:val="0"/>
        <w:ind w:left="560" w:hanging="276"/>
        <w:jc w:val="both"/>
        <w:rPr>
          <w:sz w:val="26"/>
          <w:szCs w:val="26"/>
        </w:rPr>
      </w:pPr>
      <w:r w:rsidRPr="00644CBD">
        <w:rPr>
          <w:sz w:val="26"/>
          <w:szCs w:val="26"/>
        </w:rPr>
        <w:t xml:space="preserve">информационно-коммуникативные средства; </w:t>
      </w:r>
    </w:p>
    <w:p w:rsidR="00C910B0" w:rsidRPr="00644CBD" w:rsidRDefault="00C910B0" w:rsidP="00C910B0">
      <w:pPr>
        <w:numPr>
          <w:ilvl w:val="0"/>
          <w:numId w:val="20"/>
        </w:numPr>
        <w:tabs>
          <w:tab w:val="clear" w:pos="720"/>
        </w:tabs>
        <w:suppressAutoHyphens w:val="0"/>
        <w:overflowPunct w:val="0"/>
        <w:autoSpaceDE w:val="0"/>
        <w:autoSpaceDN w:val="0"/>
        <w:adjustRightInd w:val="0"/>
        <w:ind w:left="560" w:hanging="276"/>
        <w:jc w:val="both"/>
        <w:rPr>
          <w:sz w:val="26"/>
          <w:szCs w:val="26"/>
        </w:rPr>
      </w:pPr>
      <w:r w:rsidRPr="00644CBD">
        <w:rPr>
          <w:sz w:val="26"/>
          <w:szCs w:val="26"/>
        </w:rPr>
        <w:t xml:space="preserve">экранно-звуковые пособия; </w:t>
      </w:r>
    </w:p>
    <w:p w:rsidR="00C910B0" w:rsidRPr="00644CBD" w:rsidRDefault="00C910B0" w:rsidP="00C910B0">
      <w:pPr>
        <w:numPr>
          <w:ilvl w:val="0"/>
          <w:numId w:val="20"/>
        </w:numPr>
        <w:tabs>
          <w:tab w:val="clear" w:pos="720"/>
        </w:tabs>
        <w:suppressAutoHyphens w:val="0"/>
        <w:overflowPunct w:val="0"/>
        <w:autoSpaceDE w:val="0"/>
        <w:autoSpaceDN w:val="0"/>
        <w:adjustRightInd w:val="0"/>
        <w:ind w:left="560" w:hanging="276"/>
        <w:jc w:val="both"/>
        <w:rPr>
          <w:sz w:val="26"/>
          <w:szCs w:val="26"/>
        </w:rPr>
      </w:pPr>
      <w:r w:rsidRPr="00644CBD">
        <w:rPr>
          <w:sz w:val="26"/>
          <w:szCs w:val="26"/>
        </w:rPr>
        <w:t xml:space="preserve">комплект технической документации, в том числе паспорта на средства обучения, инструкции по их использованию и технике безопасности; </w:t>
      </w:r>
    </w:p>
    <w:p w:rsidR="00C910B0" w:rsidRPr="00644CBD" w:rsidRDefault="00C910B0" w:rsidP="00C910B0">
      <w:pPr>
        <w:numPr>
          <w:ilvl w:val="0"/>
          <w:numId w:val="20"/>
        </w:numPr>
        <w:tabs>
          <w:tab w:val="clear" w:pos="720"/>
        </w:tabs>
        <w:suppressAutoHyphens w:val="0"/>
        <w:overflowPunct w:val="0"/>
        <w:autoSpaceDE w:val="0"/>
        <w:autoSpaceDN w:val="0"/>
        <w:adjustRightInd w:val="0"/>
        <w:ind w:left="560" w:hanging="276"/>
        <w:jc w:val="both"/>
        <w:rPr>
          <w:sz w:val="26"/>
          <w:szCs w:val="26"/>
        </w:rPr>
      </w:pPr>
      <w:r w:rsidRPr="00644CBD">
        <w:rPr>
          <w:sz w:val="26"/>
          <w:szCs w:val="26"/>
        </w:rPr>
        <w:t xml:space="preserve">библиотечный фонд. </w:t>
      </w:r>
    </w:p>
    <w:p w:rsidR="00C910B0" w:rsidRPr="00644CBD" w:rsidRDefault="00C910B0" w:rsidP="00C910B0">
      <w:pPr>
        <w:numPr>
          <w:ilvl w:val="1"/>
          <w:numId w:val="21"/>
        </w:numPr>
        <w:tabs>
          <w:tab w:val="clear" w:pos="1440"/>
        </w:tabs>
        <w:suppressAutoHyphens w:val="0"/>
        <w:overflowPunct w:val="0"/>
        <w:autoSpaceDE w:val="0"/>
        <w:autoSpaceDN w:val="0"/>
        <w:adjustRightInd w:val="0"/>
        <w:ind w:left="0" w:firstLine="284"/>
        <w:jc w:val="both"/>
        <w:rPr>
          <w:sz w:val="26"/>
          <w:szCs w:val="26"/>
        </w:rPr>
      </w:pPr>
      <w:r w:rsidRPr="00644CBD">
        <w:rPr>
          <w:sz w:val="26"/>
          <w:szCs w:val="26"/>
        </w:rPr>
        <w:t xml:space="preserve"> библиотечный фонд входят учебники, учебно-методические комплекты (УМК), обеспечивающие освоение учебного материала по русскому языку,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 </w:t>
      </w:r>
    </w:p>
    <w:p w:rsidR="00C910B0" w:rsidRPr="00644CBD" w:rsidRDefault="00C910B0" w:rsidP="00C910B0">
      <w:pPr>
        <w:overflowPunct w:val="0"/>
        <w:autoSpaceDE w:val="0"/>
        <w:autoSpaceDN w:val="0"/>
        <w:adjustRightInd w:val="0"/>
        <w:ind w:firstLine="283"/>
        <w:jc w:val="both"/>
        <w:rPr>
          <w:sz w:val="26"/>
          <w:szCs w:val="26"/>
        </w:rPr>
      </w:pPr>
      <w:r w:rsidRPr="00644CBD">
        <w:rPr>
          <w:sz w:val="26"/>
          <w:szCs w:val="26"/>
        </w:rPr>
        <w:t xml:space="preserve">Библиотечный фонд может быть дополнен энциклопедиями, справочниками, научно-популярной литературой по вопросам языкознания и др. </w:t>
      </w:r>
    </w:p>
    <w:p w:rsidR="00C910B0" w:rsidRPr="00644CBD" w:rsidRDefault="00C910B0" w:rsidP="00C910B0">
      <w:pPr>
        <w:tabs>
          <w:tab w:val="num" w:pos="142"/>
        </w:tabs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44CBD">
        <w:rPr>
          <w:sz w:val="26"/>
          <w:szCs w:val="26"/>
        </w:rPr>
        <w:tab/>
        <w:t xml:space="preserve">В процессе освоения программы учебной дисциплины « Русский язык» студенты должны иметь возможность доступа к электронным учебным материалам по русскому языку, имеющимся в свободном доступе в Интернете (электронным книгам, практикумам, тестам, материалам ЕГЭ др.). </w:t>
      </w:r>
    </w:p>
    <w:p w:rsidR="00C910B0" w:rsidRPr="00644CBD" w:rsidRDefault="00C910B0" w:rsidP="00C910B0">
      <w:pPr>
        <w:tabs>
          <w:tab w:val="num" w:pos="142"/>
        </w:tabs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C910B0" w:rsidRPr="00644CBD" w:rsidRDefault="00C910B0" w:rsidP="00C910B0">
      <w:pPr>
        <w:tabs>
          <w:tab w:val="num" w:pos="142"/>
        </w:tabs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C910B0" w:rsidRPr="00644CBD" w:rsidRDefault="00C910B0" w:rsidP="00C910B0">
      <w:pPr>
        <w:tabs>
          <w:tab w:val="num" w:pos="142"/>
        </w:tabs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C910B0" w:rsidRPr="00644CBD" w:rsidRDefault="00C910B0" w:rsidP="00C910B0">
      <w:pPr>
        <w:tabs>
          <w:tab w:val="num" w:pos="142"/>
        </w:tabs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C910B0" w:rsidRPr="00644CBD" w:rsidRDefault="004E261F" w:rsidP="00C910B0">
      <w:pPr>
        <w:tabs>
          <w:tab w:val="num" w:pos="0"/>
        </w:tabs>
        <w:autoSpaceDE w:val="0"/>
        <w:autoSpaceDN w:val="0"/>
        <w:adjustRightInd w:val="0"/>
        <w:ind w:firstLine="1"/>
        <w:jc w:val="both"/>
        <w:rPr>
          <w:sz w:val="26"/>
          <w:szCs w:val="26"/>
        </w:rPr>
      </w:pPr>
      <w:r>
        <w:rPr>
          <w:noProof/>
          <w:sz w:val="26"/>
          <w:szCs w:val="26"/>
        </w:rPr>
        <w:pict>
          <v:line id="_x0000_s1026" style="position:absolute;left:0;text-align:left;flip:y;z-index:-251658752" from="25.05pt,1.15pt" to="100.05pt,1.15pt" o:allowincell="f" strokeweight=".5pt"/>
        </w:pict>
      </w:r>
      <w:r w:rsidR="00C910B0" w:rsidRPr="00644CBD">
        <w:rPr>
          <w:sz w:val="26"/>
          <w:szCs w:val="26"/>
          <w:vertAlign w:val="superscript"/>
        </w:rPr>
        <w:t>1</w:t>
      </w:r>
      <w:r w:rsidR="00C910B0" w:rsidRPr="00644CBD">
        <w:rPr>
          <w:sz w:val="26"/>
          <w:szCs w:val="26"/>
        </w:rPr>
        <w:t xml:space="preserve"> Письмо Министерство образования и науки РФ от 24 ноября 2011 г. № МД-1552/03 «Об оснащении общеобразовательных учреждений учебным и учебно-лабораторным оборудованием».</w:t>
      </w:r>
    </w:p>
    <w:p w:rsidR="00C910B0" w:rsidRPr="00644CBD" w:rsidRDefault="00C910B0" w:rsidP="00C910B0">
      <w:pPr>
        <w:autoSpaceDE w:val="0"/>
        <w:autoSpaceDN w:val="0"/>
        <w:adjustRightInd w:val="0"/>
        <w:spacing w:line="1" w:lineRule="exact"/>
        <w:rPr>
          <w:sz w:val="26"/>
          <w:szCs w:val="26"/>
        </w:rPr>
      </w:pPr>
    </w:p>
    <w:p w:rsidR="00644CBD" w:rsidRPr="00644CF7" w:rsidRDefault="00644CBD" w:rsidP="00644CBD">
      <w:pPr>
        <w:pStyle w:val="af5"/>
        <w:spacing w:line="276" w:lineRule="auto"/>
        <w:jc w:val="center"/>
        <w:rPr>
          <w:rFonts w:ascii="Times New Roman" w:hAnsi="Times New Roman"/>
          <w:sz w:val="26"/>
          <w:szCs w:val="26"/>
        </w:rPr>
      </w:pPr>
      <w:bookmarkStart w:id="4" w:name="page37"/>
      <w:bookmarkStart w:id="5" w:name="_TOC_250000"/>
      <w:bookmarkEnd w:id="4"/>
      <w:r w:rsidRPr="00644CF7">
        <w:rPr>
          <w:rFonts w:ascii="Times New Roman" w:hAnsi="Times New Roman"/>
          <w:sz w:val="26"/>
          <w:szCs w:val="26"/>
        </w:rPr>
        <w:lastRenderedPageBreak/>
        <w:t xml:space="preserve">РЕКОМЕНДУЕМАЯ </w:t>
      </w:r>
      <w:bookmarkEnd w:id="5"/>
      <w:r w:rsidRPr="00644CF7">
        <w:rPr>
          <w:rFonts w:ascii="Times New Roman" w:hAnsi="Times New Roman"/>
          <w:sz w:val="26"/>
          <w:szCs w:val="26"/>
        </w:rPr>
        <w:t>ЛИТЕРАТУРА</w:t>
      </w:r>
    </w:p>
    <w:p w:rsidR="00644CBD" w:rsidRPr="00644CF7" w:rsidRDefault="00644CBD" w:rsidP="00644CBD">
      <w:pPr>
        <w:pStyle w:val="af5"/>
        <w:spacing w:line="276" w:lineRule="auto"/>
        <w:jc w:val="both"/>
        <w:rPr>
          <w:rFonts w:ascii="Times New Roman" w:hAnsi="Times New Roman"/>
          <w:sz w:val="26"/>
          <w:szCs w:val="26"/>
        </w:rPr>
      </w:pPr>
    </w:p>
    <w:p w:rsidR="00C910B0" w:rsidRPr="00644CBD" w:rsidRDefault="00C910B0" w:rsidP="00644CBD">
      <w:pPr>
        <w:autoSpaceDE w:val="0"/>
        <w:autoSpaceDN w:val="0"/>
        <w:adjustRightInd w:val="0"/>
        <w:spacing w:line="360" w:lineRule="auto"/>
        <w:ind w:left="993"/>
        <w:rPr>
          <w:sz w:val="26"/>
          <w:szCs w:val="26"/>
        </w:rPr>
      </w:pPr>
      <w:r w:rsidRPr="00644CBD">
        <w:rPr>
          <w:sz w:val="26"/>
          <w:szCs w:val="26"/>
        </w:rPr>
        <w:t>Для студентов</w:t>
      </w:r>
    </w:p>
    <w:p w:rsidR="00C910B0" w:rsidRPr="00644CBD" w:rsidRDefault="00C910B0" w:rsidP="00C910B0">
      <w:pPr>
        <w:numPr>
          <w:ilvl w:val="0"/>
          <w:numId w:val="22"/>
        </w:numPr>
        <w:suppressAutoHyphens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44CBD">
        <w:rPr>
          <w:i/>
          <w:iCs/>
          <w:sz w:val="26"/>
          <w:szCs w:val="26"/>
        </w:rPr>
        <w:t xml:space="preserve">Антонова Е.С., </w:t>
      </w:r>
      <w:proofErr w:type="spellStart"/>
      <w:r w:rsidRPr="00644CBD">
        <w:rPr>
          <w:i/>
          <w:iCs/>
          <w:sz w:val="26"/>
          <w:szCs w:val="26"/>
        </w:rPr>
        <w:t>Воителева</w:t>
      </w:r>
      <w:proofErr w:type="spellEnd"/>
      <w:r w:rsidRPr="00644CBD">
        <w:rPr>
          <w:i/>
          <w:iCs/>
          <w:sz w:val="26"/>
          <w:szCs w:val="26"/>
        </w:rPr>
        <w:t xml:space="preserve"> Т.М. </w:t>
      </w:r>
      <w:r w:rsidRPr="00644CBD">
        <w:rPr>
          <w:sz w:val="26"/>
          <w:szCs w:val="26"/>
        </w:rPr>
        <w:t>Русский язык: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учебник для учреждений сред</w:t>
      </w:r>
      <w:proofErr w:type="gramStart"/>
      <w:r w:rsidRPr="00644CBD">
        <w:rPr>
          <w:sz w:val="26"/>
          <w:szCs w:val="26"/>
        </w:rPr>
        <w:t>.</w:t>
      </w:r>
      <w:proofErr w:type="gramEnd"/>
      <w:r w:rsidRPr="00644CBD">
        <w:rPr>
          <w:i/>
          <w:iCs/>
          <w:sz w:val="26"/>
          <w:szCs w:val="26"/>
        </w:rPr>
        <w:t xml:space="preserve"> </w:t>
      </w:r>
      <w:proofErr w:type="gramStart"/>
      <w:r w:rsidRPr="00644CBD">
        <w:rPr>
          <w:sz w:val="26"/>
          <w:szCs w:val="26"/>
        </w:rPr>
        <w:t>п</w:t>
      </w:r>
      <w:proofErr w:type="gramEnd"/>
      <w:r w:rsidRPr="00644CBD">
        <w:rPr>
          <w:sz w:val="26"/>
          <w:szCs w:val="26"/>
        </w:rPr>
        <w:t>роф.</w:t>
      </w:r>
      <w:r w:rsidRPr="00644CBD">
        <w:rPr>
          <w:i/>
          <w:iCs/>
          <w:sz w:val="26"/>
          <w:szCs w:val="26"/>
        </w:rPr>
        <w:t xml:space="preserve"> </w:t>
      </w:r>
      <w:r w:rsidR="00005D32" w:rsidRPr="00644CBD">
        <w:rPr>
          <w:sz w:val="26"/>
          <w:szCs w:val="26"/>
        </w:rPr>
        <w:t>образования. — М., 2017</w:t>
      </w:r>
      <w:r w:rsidRPr="00644CBD">
        <w:rPr>
          <w:sz w:val="26"/>
          <w:szCs w:val="26"/>
        </w:rPr>
        <w:t>.</w:t>
      </w:r>
    </w:p>
    <w:p w:rsidR="00C910B0" w:rsidRPr="00644CBD" w:rsidRDefault="00C910B0" w:rsidP="00C910B0">
      <w:pPr>
        <w:numPr>
          <w:ilvl w:val="0"/>
          <w:numId w:val="22"/>
        </w:numPr>
        <w:suppressAutoHyphens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 w:rsidRPr="00644CBD">
        <w:rPr>
          <w:i/>
          <w:iCs/>
          <w:sz w:val="26"/>
          <w:szCs w:val="26"/>
        </w:rPr>
        <w:t>Воителева</w:t>
      </w:r>
      <w:proofErr w:type="spellEnd"/>
      <w:r w:rsidRPr="00644CBD">
        <w:rPr>
          <w:i/>
          <w:iCs/>
          <w:sz w:val="26"/>
          <w:szCs w:val="26"/>
        </w:rPr>
        <w:t xml:space="preserve"> Т.М. </w:t>
      </w:r>
      <w:r w:rsidRPr="00644CBD">
        <w:rPr>
          <w:sz w:val="26"/>
          <w:szCs w:val="26"/>
        </w:rPr>
        <w:t>Русский язык и литература.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Русский язык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(базовый уровень):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учебник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 xml:space="preserve">для 10 класса общеобразовательной школы. — </w:t>
      </w:r>
      <w:r w:rsidR="00005D32" w:rsidRPr="00644CBD">
        <w:rPr>
          <w:sz w:val="26"/>
          <w:szCs w:val="26"/>
        </w:rPr>
        <w:t>М., 2015</w:t>
      </w:r>
      <w:r w:rsidRPr="00644CBD">
        <w:rPr>
          <w:sz w:val="26"/>
          <w:szCs w:val="26"/>
        </w:rPr>
        <w:t>.</w:t>
      </w:r>
    </w:p>
    <w:p w:rsidR="00C910B0" w:rsidRPr="00644CBD" w:rsidRDefault="00C910B0" w:rsidP="00C910B0">
      <w:pPr>
        <w:numPr>
          <w:ilvl w:val="0"/>
          <w:numId w:val="22"/>
        </w:numPr>
        <w:suppressAutoHyphens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 w:rsidRPr="00644CBD">
        <w:rPr>
          <w:i/>
          <w:iCs/>
          <w:sz w:val="26"/>
          <w:szCs w:val="26"/>
        </w:rPr>
        <w:t>Воителева</w:t>
      </w:r>
      <w:proofErr w:type="spellEnd"/>
      <w:r w:rsidRPr="00644CBD">
        <w:rPr>
          <w:i/>
          <w:iCs/>
          <w:sz w:val="26"/>
          <w:szCs w:val="26"/>
        </w:rPr>
        <w:t xml:space="preserve"> Т.М. </w:t>
      </w:r>
      <w:r w:rsidRPr="00644CBD">
        <w:rPr>
          <w:sz w:val="26"/>
          <w:szCs w:val="26"/>
        </w:rPr>
        <w:t>Русский язык и литература.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Русский язык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(базовый уровень):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учебник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для 11 класса общеобразовательной школы. — М., 201</w:t>
      </w:r>
      <w:r w:rsidR="00005D32" w:rsidRPr="00644CBD">
        <w:rPr>
          <w:sz w:val="26"/>
          <w:szCs w:val="26"/>
        </w:rPr>
        <w:t>5</w:t>
      </w:r>
      <w:r w:rsidRPr="00644CBD">
        <w:rPr>
          <w:sz w:val="26"/>
          <w:szCs w:val="26"/>
        </w:rPr>
        <w:t>.</w:t>
      </w:r>
    </w:p>
    <w:p w:rsidR="00C910B0" w:rsidRPr="00644CBD" w:rsidRDefault="00C910B0" w:rsidP="00C910B0">
      <w:pPr>
        <w:numPr>
          <w:ilvl w:val="0"/>
          <w:numId w:val="22"/>
        </w:numPr>
        <w:suppressAutoHyphens w:val="0"/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 w:rsidRPr="00644CBD">
        <w:rPr>
          <w:i/>
          <w:iCs/>
          <w:sz w:val="26"/>
          <w:szCs w:val="26"/>
        </w:rPr>
        <w:t>Воителева</w:t>
      </w:r>
      <w:proofErr w:type="spellEnd"/>
      <w:r w:rsidRPr="00644CBD">
        <w:rPr>
          <w:i/>
          <w:iCs/>
          <w:sz w:val="26"/>
          <w:szCs w:val="26"/>
        </w:rPr>
        <w:t xml:space="preserve"> Т.М. </w:t>
      </w:r>
      <w:r w:rsidRPr="00644CBD">
        <w:rPr>
          <w:sz w:val="26"/>
          <w:szCs w:val="26"/>
        </w:rPr>
        <w:t>Русский язык: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сб.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упражнений: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учеб</w:t>
      </w:r>
      <w:proofErr w:type="gramStart"/>
      <w:r w:rsidRPr="00644CBD">
        <w:rPr>
          <w:sz w:val="26"/>
          <w:szCs w:val="26"/>
        </w:rPr>
        <w:t>.</w:t>
      </w:r>
      <w:proofErr w:type="gramEnd"/>
      <w:r w:rsidRPr="00644CBD">
        <w:rPr>
          <w:i/>
          <w:iCs/>
          <w:sz w:val="26"/>
          <w:szCs w:val="26"/>
        </w:rPr>
        <w:t xml:space="preserve"> </w:t>
      </w:r>
      <w:proofErr w:type="gramStart"/>
      <w:r w:rsidRPr="00644CBD">
        <w:rPr>
          <w:sz w:val="26"/>
          <w:szCs w:val="26"/>
        </w:rPr>
        <w:t>п</w:t>
      </w:r>
      <w:proofErr w:type="gramEnd"/>
      <w:r w:rsidRPr="00644CBD">
        <w:rPr>
          <w:sz w:val="26"/>
          <w:szCs w:val="26"/>
        </w:rPr>
        <w:t>особие сред.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проф.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образования. — М., 201</w:t>
      </w:r>
      <w:r w:rsidR="00005D32" w:rsidRPr="00644CBD">
        <w:rPr>
          <w:sz w:val="26"/>
          <w:szCs w:val="26"/>
        </w:rPr>
        <w:t>5</w:t>
      </w:r>
      <w:r w:rsidRPr="00644CBD">
        <w:rPr>
          <w:sz w:val="26"/>
          <w:szCs w:val="26"/>
        </w:rPr>
        <w:t>.</w:t>
      </w:r>
    </w:p>
    <w:p w:rsidR="00C910B0" w:rsidRPr="00644CBD" w:rsidRDefault="00C910B0" w:rsidP="00C910B0">
      <w:pPr>
        <w:numPr>
          <w:ilvl w:val="0"/>
          <w:numId w:val="22"/>
        </w:numPr>
        <w:suppressAutoHyphens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 w:rsidRPr="00644CBD">
        <w:rPr>
          <w:i/>
          <w:iCs/>
          <w:sz w:val="26"/>
          <w:szCs w:val="26"/>
        </w:rPr>
        <w:t>Гольцова</w:t>
      </w:r>
      <w:proofErr w:type="spellEnd"/>
      <w:r w:rsidRPr="00644CBD">
        <w:rPr>
          <w:i/>
          <w:iCs/>
          <w:sz w:val="26"/>
          <w:szCs w:val="26"/>
        </w:rPr>
        <w:t xml:space="preserve"> Н.Г., </w:t>
      </w:r>
      <w:proofErr w:type="spellStart"/>
      <w:r w:rsidRPr="00644CBD">
        <w:rPr>
          <w:i/>
          <w:iCs/>
          <w:sz w:val="26"/>
          <w:szCs w:val="26"/>
        </w:rPr>
        <w:t>Шамшин</w:t>
      </w:r>
      <w:proofErr w:type="spellEnd"/>
      <w:r w:rsidRPr="00644CBD">
        <w:rPr>
          <w:i/>
          <w:iCs/>
          <w:sz w:val="26"/>
          <w:szCs w:val="26"/>
        </w:rPr>
        <w:t xml:space="preserve"> И.В., </w:t>
      </w:r>
      <w:proofErr w:type="spellStart"/>
      <w:r w:rsidRPr="00644CBD">
        <w:rPr>
          <w:i/>
          <w:iCs/>
          <w:sz w:val="26"/>
          <w:szCs w:val="26"/>
        </w:rPr>
        <w:t>Мищерина</w:t>
      </w:r>
      <w:proofErr w:type="spellEnd"/>
      <w:r w:rsidRPr="00644CBD">
        <w:rPr>
          <w:i/>
          <w:iCs/>
          <w:sz w:val="26"/>
          <w:szCs w:val="26"/>
        </w:rPr>
        <w:t xml:space="preserve"> М.А. </w:t>
      </w:r>
      <w:r w:rsidRPr="00644CBD">
        <w:rPr>
          <w:sz w:val="26"/>
          <w:szCs w:val="26"/>
        </w:rPr>
        <w:t>Русский язык и литература.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Русский язык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(базовый уровень). 10—11 классы: в 2 ч. — М., 2014.</w:t>
      </w:r>
    </w:p>
    <w:p w:rsidR="00C910B0" w:rsidRPr="00644CBD" w:rsidRDefault="00C910B0" w:rsidP="00C910B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C910B0" w:rsidRPr="00644CBD" w:rsidRDefault="00C910B0" w:rsidP="00644CBD">
      <w:pPr>
        <w:autoSpaceDE w:val="0"/>
        <w:autoSpaceDN w:val="0"/>
        <w:adjustRightInd w:val="0"/>
        <w:spacing w:line="360" w:lineRule="auto"/>
        <w:ind w:left="851"/>
        <w:rPr>
          <w:sz w:val="26"/>
          <w:szCs w:val="26"/>
        </w:rPr>
      </w:pPr>
      <w:r w:rsidRPr="00644CBD">
        <w:rPr>
          <w:sz w:val="26"/>
          <w:szCs w:val="26"/>
        </w:rPr>
        <w:t>Для преподавателей</w:t>
      </w:r>
    </w:p>
    <w:p w:rsidR="00C910B0" w:rsidRPr="00644CBD" w:rsidRDefault="00C910B0" w:rsidP="00C910B0">
      <w:pPr>
        <w:numPr>
          <w:ilvl w:val="0"/>
          <w:numId w:val="23"/>
        </w:numPr>
        <w:suppressAutoHyphens w:val="0"/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644CBD">
        <w:rPr>
          <w:sz w:val="26"/>
          <w:szCs w:val="26"/>
        </w:rPr>
        <w:t xml:space="preserve">Федеральный закон от 29.12.2012 № 273-ФЗ «Об образовании в Российской Федерации» (в ред. федеральных законов от 07.05.2013 № 99-ФЗ, от 07.06.2013 № 120-ФЗ, от 02.07.2013 170-ФЗ, от 23.07.2013 № 203-ФЗ, от 25.11.2013 № 317-ФЗ, от 03.02.2014 № 11-ФЗ, от 03.02.2014 № 15-ФЗ, от 05.05.2014 № 84-ФЗ, от 27.05.2014 № 135-ФЗ, от 04.06.2014 148-ФЗ, с изменениями, внесенными Федеральным законом от 04.06.2014 № 145-ФЗ). </w:t>
      </w:r>
      <w:proofErr w:type="gramEnd"/>
    </w:p>
    <w:p w:rsidR="00C910B0" w:rsidRPr="00644CBD" w:rsidRDefault="00C910B0" w:rsidP="00C910B0">
      <w:pPr>
        <w:numPr>
          <w:ilvl w:val="0"/>
          <w:numId w:val="23"/>
        </w:numPr>
        <w:suppressAutoHyphens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44CBD">
        <w:rPr>
          <w:sz w:val="26"/>
          <w:szCs w:val="26"/>
        </w:rPr>
        <w:t xml:space="preserve">Приказ </w:t>
      </w:r>
      <w:proofErr w:type="spellStart"/>
      <w:r w:rsidRPr="00644CBD">
        <w:rPr>
          <w:sz w:val="26"/>
          <w:szCs w:val="26"/>
        </w:rPr>
        <w:t>Минобрнауки</w:t>
      </w:r>
      <w:proofErr w:type="spellEnd"/>
      <w:r w:rsidRPr="00644CBD">
        <w:rPr>
          <w:sz w:val="26"/>
          <w:szCs w:val="26"/>
        </w:rPr>
        <w:t xml:space="preserve"> России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C910B0" w:rsidRPr="00644CBD" w:rsidRDefault="00C910B0" w:rsidP="00C910B0">
      <w:pPr>
        <w:numPr>
          <w:ilvl w:val="0"/>
          <w:numId w:val="23"/>
        </w:numPr>
        <w:suppressAutoHyphens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44CBD">
        <w:rPr>
          <w:sz w:val="26"/>
          <w:szCs w:val="26"/>
        </w:rPr>
        <w:t xml:space="preserve">Приказ </w:t>
      </w:r>
      <w:proofErr w:type="spellStart"/>
      <w:r w:rsidRPr="00644CBD">
        <w:rPr>
          <w:sz w:val="26"/>
          <w:szCs w:val="26"/>
        </w:rPr>
        <w:t>Минобрнауки</w:t>
      </w:r>
      <w:proofErr w:type="spellEnd"/>
      <w:r w:rsidRPr="00644CBD">
        <w:rPr>
          <w:sz w:val="26"/>
          <w:szCs w:val="26"/>
        </w:rPr>
        <w:t xml:space="preserve"> России от 29.12.2014 № 1645 «О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:rsidR="00C910B0" w:rsidRPr="00644CBD" w:rsidRDefault="00C910B0" w:rsidP="00C910B0">
      <w:pPr>
        <w:numPr>
          <w:ilvl w:val="0"/>
          <w:numId w:val="23"/>
        </w:numPr>
        <w:suppressAutoHyphens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644CBD">
        <w:rPr>
          <w:sz w:val="26"/>
          <w:szCs w:val="26"/>
        </w:rPr>
        <w:t xml:space="preserve">Письмо Департамента государственной политики в сфере подготовки рабочих кадров и ДПО </w:t>
      </w:r>
      <w:proofErr w:type="spellStart"/>
      <w:r w:rsidRPr="00644CBD">
        <w:rPr>
          <w:sz w:val="26"/>
          <w:szCs w:val="26"/>
        </w:rPr>
        <w:t>Минобрнауки</w:t>
      </w:r>
      <w:proofErr w:type="spellEnd"/>
      <w:r w:rsidRPr="00644CBD">
        <w:rPr>
          <w:sz w:val="26"/>
          <w:szCs w:val="26"/>
        </w:rPr>
        <w:t xml:space="preserve">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  <w:proofErr w:type="gramEnd"/>
    </w:p>
    <w:p w:rsidR="00C910B0" w:rsidRPr="00644CBD" w:rsidRDefault="00C910B0" w:rsidP="00C910B0">
      <w:pPr>
        <w:numPr>
          <w:ilvl w:val="0"/>
          <w:numId w:val="23"/>
        </w:numPr>
        <w:suppressAutoHyphens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 w:rsidRPr="00644CBD">
        <w:rPr>
          <w:i/>
          <w:iCs/>
          <w:sz w:val="26"/>
          <w:szCs w:val="26"/>
        </w:rPr>
        <w:t>Воителева</w:t>
      </w:r>
      <w:proofErr w:type="spellEnd"/>
      <w:r w:rsidRPr="00644CBD">
        <w:rPr>
          <w:i/>
          <w:iCs/>
          <w:sz w:val="26"/>
          <w:szCs w:val="26"/>
        </w:rPr>
        <w:t xml:space="preserve"> Т.М. </w:t>
      </w:r>
      <w:r w:rsidRPr="00644CBD">
        <w:rPr>
          <w:sz w:val="26"/>
          <w:szCs w:val="26"/>
        </w:rPr>
        <w:t>Русский язык: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методические рекомендации: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метод</w:t>
      </w:r>
      <w:proofErr w:type="gramStart"/>
      <w:r w:rsidRPr="00644CBD">
        <w:rPr>
          <w:sz w:val="26"/>
          <w:szCs w:val="26"/>
        </w:rPr>
        <w:t>.</w:t>
      </w:r>
      <w:proofErr w:type="gramEnd"/>
      <w:r w:rsidRPr="00644CBD">
        <w:rPr>
          <w:i/>
          <w:iCs/>
          <w:sz w:val="26"/>
          <w:szCs w:val="26"/>
        </w:rPr>
        <w:t xml:space="preserve"> </w:t>
      </w:r>
      <w:proofErr w:type="gramStart"/>
      <w:r w:rsidRPr="00644CBD">
        <w:rPr>
          <w:sz w:val="26"/>
          <w:szCs w:val="26"/>
        </w:rPr>
        <w:t>п</w:t>
      </w:r>
      <w:proofErr w:type="gramEnd"/>
      <w:r w:rsidRPr="00644CBD">
        <w:rPr>
          <w:sz w:val="26"/>
          <w:szCs w:val="26"/>
        </w:rPr>
        <w:t>особие для учреждений сред. проф. образования. — М., 2014.</w:t>
      </w:r>
    </w:p>
    <w:p w:rsidR="00C910B0" w:rsidRPr="00644CBD" w:rsidRDefault="00C910B0" w:rsidP="00C910B0">
      <w:pPr>
        <w:numPr>
          <w:ilvl w:val="0"/>
          <w:numId w:val="23"/>
        </w:numPr>
        <w:suppressAutoHyphens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44CBD">
        <w:rPr>
          <w:i/>
          <w:iCs/>
          <w:sz w:val="26"/>
          <w:szCs w:val="26"/>
        </w:rPr>
        <w:t xml:space="preserve">Горшков А.И. </w:t>
      </w:r>
      <w:r w:rsidRPr="00644CBD">
        <w:rPr>
          <w:sz w:val="26"/>
          <w:szCs w:val="26"/>
        </w:rPr>
        <w:t>Русская словесность.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От слова к словесности. 10—11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классы: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учебник для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общеобразовательных учреждений. — М., 2010.</w:t>
      </w:r>
    </w:p>
    <w:p w:rsidR="00C910B0" w:rsidRPr="00644CBD" w:rsidRDefault="00C910B0" w:rsidP="00C910B0">
      <w:pPr>
        <w:numPr>
          <w:ilvl w:val="0"/>
          <w:numId w:val="23"/>
        </w:numPr>
        <w:suppressAutoHyphens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44CBD">
        <w:rPr>
          <w:i/>
          <w:iCs/>
          <w:sz w:val="26"/>
          <w:szCs w:val="26"/>
        </w:rPr>
        <w:t>Львова С.И</w:t>
      </w:r>
      <w:r w:rsidRPr="00644CBD">
        <w:rPr>
          <w:sz w:val="26"/>
          <w:szCs w:val="26"/>
        </w:rPr>
        <w:t>.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Таблицы по русскому языку. —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М., 2010.</w:t>
      </w:r>
    </w:p>
    <w:p w:rsidR="00C910B0" w:rsidRPr="00644CBD" w:rsidRDefault="00C910B0" w:rsidP="00C910B0">
      <w:pPr>
        <w:numPr>
          <w:ilvl w:val="0"/>
          <w:numId w:val="23"/>
        </w:numPr>
        <w:suppressAutoHyphens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 w:rsidRPr="00644CBD">
        <w:rPr>
          <w:i/>
          <w:iCs/>
          <w:sz w:val="26"/>
          <w:szCs w:val="26"/>
        </w:rPr>
        <w:t>Пахнова</w:t>
      </w:r>
      <w:proofErr w:type="spellEnd"/>
      <w:r w:rsidRPr="00644CBD">
        <w:rPr>
          <w:i/>
          <w:iCs/>
          <w:sz w:val="26"/>
          <w:szCs w:val="26"/>
        </w:rPr>
        <w:t xml:space="preserve"> Т.М. </w:t>
      </w:r>
      <w:r w:rsidRPr="00644CBD">
        <w:rPr>
          <w:sz w:val="26"/>
          <w:szCs w:val="26"/>
        </w:rPr>
        <w:t>Готовимся к устному и письменному экзамену по русскому языку. —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М.,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2011.</w:t>
      </w:r>
    </w:p>
    <w:p w:rsidR="00C910B0" w:rsidRPr="00644CBD" w:rsidRDefault="00C910B0" w:rsidP="00644CBD">
      <w:pPr>
        <w:autoSpaceDE w:val="0"/>
        <w:autoSpaceDN w:val="0"/>
        <w:adjustRightInd w:val="0"/>
        <w:spacing w:line="360" w:lineRule="auto"/>
        <w:ind w:left="709" w:firstLine="284"/>
        <w:rPr>
          <w:sz w:val="26"/>
          <w:szCs w:val="26"/>
        </w:rPr>
      </w:pPr>
      <w:r w:rsidRPr="00644CBD">
        <w:rPr>
          <w:sz w:val="26"/>
          <w:szCs w:val="26"/>
        </w:rPr>
        <w:t>Словари</w:t>
      </w:r>
    </w:p>
    <w:p w:rsidR="00C910B0" w:rsidRPr="00644CBD" w:rsidRDefault="00C910B0" w:rsidP="00C910B0">
      <w:pPr>
        <w:numPr>
          <w:ilvl w:val="0"/>
          <w:numId w:val="24"/>
        </w:numPr>
        <w:suppressAutoHyphens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 w:rsidRPr="00644CBD">
        <w:rPr>
          <w:i/>
          <w:iCs/>
          <w:sz w:val="26"/>
          <w:szCs w:val="26"/>
        </w:rPr>
        <w:t>Горбачевич</w:t>
      </w:r>
      <w:proofErr w:type="spellEnd"/>
      <w:r w:rsidRPr="00644CBD">
        <w:rPr>
          <w:i/>
          <w:iCs/>
          <w:sz w:val="26"/>
          <w:szCs w:val="26"/>
        </w:rPr>
        <w:t xml:space="preserve"> К.С. </w:t>
      </w:r>
      <w:r w:rsidRPr="00644CBD">
        <w:rPr>
          <w:sz w:val="26"/>
          <w:szCs w:val="26"/>
        </w:rPr>
        <w:t>Словарь трудностей современного русского языка. —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СПб</w:t>
      </w:r>
      <w:proofErr w:type="gramStart"/>
      <w:r w:rsidRPr="00644CBD">
        <w:rPr>
          <w:sz w:val="26"/>
          <w:szCs w:val="26"/>
        </w:rPr>
        <w:t xml:space="preserve">., </w:t>
      </w:r>
      <w:proofErr w:type="gramEnd"/>
      <w:r w:rsidRPr="00644CBD">
        <w:rPr>
          <w:sz w:val="26"/>
          <w:szCs w:val="26"/>
        </w:rPr>
        <w:t>2003.</w:t>
      </w:r>
      <w:r w:rsidRPr="00644CBD">
        <w:rPr>
          <w:i/>
          <w:iCs/>
          <w:sz w:val="26"/>
          <w:szCs w:val="26"/>
        </w:rPr>
        <w:t xml:space="preserve"> </w:t>
      </w:r>
    </w:p>
    <w:p w:rsidR="00C910B0" w:rsidRPr="00644CBD" w:rsidRDefault="00C910B0" w:rsidP="00C910B0">
      <w:pPr>
        <w:numPr>
          <w:ilvl w:val="0"/>
          <w:numId w:val="24"/>
        </w:numPr>
        <w:suppressAutoHyphens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44CBD">
        <w:rPr>
          <w:i/>
          <w:iCs/>
          <w:sz w:val="26"/>
          <w:szCs w:val="26"/>
        </w:rPr>
        <w:t xml:space="preserve">Граудина Л.К., Ицкович В.А., </w:t>
      </w:r>
      <w:proofErr w:type="spellStart"/>
      <w:r w:rsidRPr="00644CBD">
        <w:rPr>
          <w:i/>
          <w:iCs/>
          <w:sz w:val="26"/>
          <w:szCs w:val="26"/>
        </w:rPr>
        <w:t>Катлинская</w:t>
      </w:r>
      <w:proofErr w:type="spellEnd"/>
      <w:r w:rsidRPr="00644CBD">
        <w:rPr>
          <w:i/>
          <w:iCs/>
          <w:sz w:val="26"/>
          <w:szCs w:val="26"/>
        </w:rPr>
        <w:t xml:space="preserve"> Л.П</w:t>
      </w:r>
      <w:r w:rsidRPr="00644CBD">
        <w:rPr>
          <w:sz w:val="26"/>
          <w:szCs w:val="26"/>
        </w:rPr>
        <w:t>.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 xml:space="preserve">Грамматическая правильность русской речи. Стилистический словарь вариантов. — 2-е изд., </w:t>
      </w:r>
      <w:proofErr w:type="spellStart"/>
      <w:r w:rsidRPr="00644CBD">
        <w:rPr>
          <w:sz w:val="26"/>
          <w:szCs w:val="26"/>
        </w:rPr>
        <w:t>испр</w:t>
      </w:r>
      <w:proofErr w:type="spellEnd"/>
      <w:r w:rsidRPr="00644CBD">
        <w:rPr>
          <w:sz w:val="26"/>
          <w:szCs w:val="26"/>
        </w:rPr>
        <w:t>. и доп. — М., 2001.</w:t>
      </w:r>
    </w:p>
    <w:p w:rsidR="00C910B0" w:rsidRPr="00644CBD" w:rsidRDefault="00C910B0" w:rsidP="00C910B0">
      <w:pPr>
        <w:numPr>
          <w:ilvl w:val="0"/>
          <w:numId w:val="24"/>
        </w:numPr>
        <w:suppressAutoHyphens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44CBD">
        <w:rPr>
          <w:i/>
          <w:iCs/>
          <w:sz w:val="26"/>
          <w:szCs w:val="26"/>
        </w:rPr>
        <w:lastRenderedPageBreak/>
        <w:t xml:space="preserve">Иванова О.Е., Лопатин В.В., Нечаева И.В., Чельцова Л.К. </w:t>
      </w:r>
      <w:r w:rsidRPr="00644CBD">
        <w:rPr>
          <w:bCs/>
          <w:sz w:val="26"/>
          <w:szCs w:val="26"/>
        </w:rPr>
        <w:t>Русский орфографический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bCs/>
          <w:sz w:val="26"/>
          <w:szCs w:val="26"/>
        </w:rPr>
        <w:t xml:space="preserve">словарь: около 180 000 слов </w:t>
      </w:r>
      <w:r w:rsidRPr="00644CBD">
        <w:rPr>
          <w:sz w:val="26"/>
          <w:szCs w:val="26"/>
        </w:rPr>
        <w:t>/</w:t>
      </w:r>
      <w:r w:rsidRPr="00644CBD">
        <w:rPr>
          <w:bCs/>
          <w:sz w:val="26"/>
          <w:szCs w:val="26"/>
        </w:rPr>
        <w:t xml:space="preserve"> </w:t>
      </w:r>
      <w:r w:rsidRPr="00644CBD">
        <w:rPr>
          <w:sz w:val="26"/>
          <w:szCs w:val="26"/>
        </w:rPr>
        <w:t>Российская академия наук.</w:t>
      </w:r>
      <w:r w:rsidRPr="00644CBD">
        <w:rPr>
          <w:b/>
          <w:bCs/>
          <w:sz w:val="26"/>
          <w:szCs w:val="26"/>
        </w:rPr>
        <w:t xml:space="preserve"> </w:t>
      </w:r>
      <w:r w:rsidRPr="00644CBD">
        <w:rPr>
          <w:sz w:val="26"/>
          <w:szCs w:val="26"/>
        </w:rPr>
        <w:t xml:space="preserve">Институт русского языка </w:t>
      </w:r>
      <w:proofErr w:type="spellStart"/>
      <w:r w:rsidRPr="00644CBD">
        <w:rPr>
          <w:sz w:val="26"/>
          <w:szCs w:val="26"/>
        </w:rPr>
        <w:t>им.В.В.Виноградова</w:t>
      </w:r>
      <w:proofErr w:type="spellEnd"/>
      <w:r w:rsidRPr="00644CBD">
        <w:rPr>
          <w:sz w:val="26"/>
          <w:szCs w:val="26"/>
        </w:rPr>
        <w:t xml:space="preserve"> / под ред. </w:t>
      </w:r>
      <w:proofErr w:type="spellStart"/>
      <w:r w:rsidRPr="00644CBD">
        <w:rPr>
          <w:sz w:val="26"/>
          <w:szCs w:val="26"/>
        </w:rPr>
        <w:t>В.В.Лопатина</w:t>
      </w:r>
      <w:proofErr w:type="spellEnd"/>
      <w:r w:rsidRPr="00644CBD">
        <w:rPr>
          <w:sz w:val="26"/>
          <w:szCs w:val="26"/>
        </w:rPr>
        <w:t xml:space="preserve">. — </w:t>
      </w:r>
    </w:p>
    <w:p w:rsidR="00C910B0" w:rsidRPr="00644CBD" w:rsidRDefault="00C910B0" w:rsidP="00C910B0">
      <w:pPr>
        <w:overflowPunct w:val="0"/>
        <w:autoSpaceDE w:val="0"/>
        <w:autoSpaceDN w:val="0"/>
        <w:adjustRightInd w:val="0"/>
        <w:ind w:left="720"/>
        <w:jc w:val="both"/>
        <w:rPr>
          <w:sz w:val="26"/>
          <w:szCs w:val="26"/>
        </w:rPr>
      </w:pPr>
      <w:r w:rsidRPr="00644CBD">
        <w:rPr>
          <w:sz w:val="26"/>
          <w:szCs w:val="26"/>
        </w:rPr>
        <w:t xml:space="preserve">2-е изд., </w:t>
      </w:r>
      <w:proofErr w:type="spellStart"/>
      <w:r w:rsidRPr="00644CBD">
        <w:rPr>
          <w:sz w:val="26"/>
          <w:szCs w:val="26"/>
        </w:rPr>
        <w:t>испр</w:t>
      </w:r>
      <w:proofErr w:type="spellEnd"/>
      <w:r w:rsidRPr="00644CBD">
        <w:rPr>
          <w:sz w:val="26"/>
          <w:szCs w:val="26"/>
        </w:rPr>
        <w:t>. и доп. — М., 2004.</w:t>
      </w:r>
    </w:p>
    <w:p w:rsidR="00C910B0" w:rsidRPr="00644CBD" w:rsidRDefault="00C910B0" w:rsidP="00C910B0">
      <w:pPr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44CBD">
        <w:rPr>
          <w:i/>
          <w:iCs/>
          <w:sz w:val="26"/>
          <w:szCs w:val="26"/>
        </w:rPr>
        <w:t xml:space="preserve">Крысин Л.П. </w:t>
      </w:r>
      <w:r w:rsidRPr="00644CBD">
        <w:rPr>
          <w:bCs/>
          <w:sz w:val="26"/>
          <w:szCs w:val="26"/>
        </w:rPr>
        <w:t>Толковый словарь иноязычных слов.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—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М., 2008.</w:t>
      </w:r>
    </w:p>
    <w:p w:rsidR="00C910B0" w:rsidRPr="00644CBD" w:rsidRDefault="00C910B0" w:rsidP="00C910B0">
      <w:pPr>
        <w:numPr>
          <w:ilvl w:val="0"/>
          <w:numId w:val="24"/>
        </w:numPr>
        <w:suppressAutoHyphens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 w:rsidRPr="00644CBD">
        <w:rPr>
          <w:i/>
          <w:iCs/>
          <w:sz w:val="26"/>
          <w:szCs w:val="26"/>
        </w:rPr>
        <w:t>Лекант</w:t>
      </w:r>
      <w:proofErr w:type="spellEnd"/>
      <w:r w:rsidRPr="00644CBD">
        <w:rPr>
          <w:i/>
          <w:iCs/>
          <w:sz w:val="26"/>
          <w:szCs w:val="26"/>
        </w:rPr>
        <w:t xml:space="preserve"> П.А., </w:t>
      </w:r>
      <w:proofErr w:type="spellStart"/>
      <w:r w:rsidRPr="00644CBD">
        <w:rPr>
          <w:i/>
          <w:iCs/>
          <w:sz w:val="26"/>
          <w:szCs w:val="26"/>
        </w:rPr>
        <w:t>Леденева</w:t>
      </w:r>
      <w:proofErr w:type="spellEnd"/>
      <w:r w:rsidRPr="00644CBD">
        <w:rPr>
          <w:i/>
          <w:iCs/>
          <w:sz w:val="26"/>
          <w:szCs w:val="26"/>
        </w:rPr>
        <w:t xml:space="preserve"> В.В. </w:t>
      </w:r>
      <w:r w:rsidRPr="00644CBD">
        <w:rPr>
          <w:sz w:val="26"/>
          <w:szCs w:val="26"/>
        </w:rPr>
        <w:t>Школьный орфоэпический словарь русского языка. —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М.,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2005.</w:t>
      </w:r>
    </w:p>
    <w:p w:rsidR="00C910B0" w:rsidRPr="00644CBD" w:rsidRDefault="00C910B0" w:rsidP="00C910B0">
      <w:pPr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44CBD">
        <w:rPr>
          <w:i/>
          <w:iCs/>
          <w:sz w:val="26"/>
          <w:szCs w:val="26"/>
        </w:rPr>
        <w:t xml:space="preserve">Львов В.В. </w:t>
      </w:r>
      <w:r w:rsidRPr="00644CBD">
        <w:rPr>
          <w:sz w:val="26"/>
          <w:szCs w:val="26"/>
        </w:rPr>
        <w:t>Школьный орфоэпический словарь русского языка. —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М., 2004.</w:t>
      </w:r>
    </w:p>
    <w:p w:rsidR="00C910B0" w:rsidRPr="00644CBD" w:rsidRDefault="00C910B0" w:rsidP="00C910B0">
      <w:pPr>
        <w:numPr>
          <w:ilvl w:val="0"/>
          <w:numId w:val="24"/>
        </w:numPr>
        <w:suppressAutoHyphens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bookmarkStart w:id="6" w:name="page39"/>
      <w:bookmarkEnd w:id="6"/>
      <w:r w:rsidRPr="00644CBD">
        <w:rPr>
          <w:i/>
          <w:iCs/>
          <w:sz w:val="26"/>
          <w:szCs w:val="26"/>
        </w:rPr>
        <w:t xml:space="preserve">Ожегов С.И. </w:t>
      </w:r>
      <w:r w:rsidRPr="00644CBD">
        <w:rPr>
          <w:sz w:val="26"/>
          <w:szCs w:val="26"/>
        </w:rPr>
        <w:t>Словарь русского языка.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Около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60 000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слов и фразеологических выражений. —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 xml:space="preserve">25-е изд., </w:t>
      </w:r>
      <w:proofErr w:type="spellStart"/>
      <w:r w:rsidRPr="00644CBD">
        <w:rPr>
          <w:sz w:val="26"/>
          <w:szCs w:val="26"/>
        </w:rPr>
        <w:t>испр</w:t>
      </w:r>
      <w:proofErr w:type="spellEnd"/>
      <w:r w:rsidRPr="00644CBD">
        <w:rPr>
          <w:sz w:val="26"/>
          <w:szCs w:val="26"/>
        </w:rPr>
        <w:t>. и доп. /под общ</w:t>
      </w:r>
      <w:proofErr w:type="gramStart"/>
      <w:r w:rsidRPr="00644CBD">
        <w:rPr>
          <w:sz w:val="26"/>
          <w:szCs w:val="26"/>
        </w:rPr>
        <w:t>.</w:t>
      </w:r>
      <w:proofErr w:type="gramEnd"/>
      <w:r w:rsidRPr="00644CBD">
        <w:rPr>
          <w:sz w:val="26"/>
          <w:szCs w:val="26"/>
        </w:rPr>
        <w:t xml:space="preserve"> </w:t>
      </w:r>
      <w:proofErr w:type="gramStart"/>
      <w:r w:rsidRPr="00644CBD">
        <w:rPr>
          <w:sz w:val="26"/>
          <w:szCs w:val="26"/>
        </w:rPr>
        <w:t>р</w:t>
      </w:r>
      <w:proofErr w:type="gramEnd"/>
      <w:r w:rsidRPr="00644CBD">
        <w:rPr>
          <w:sz w:val="26"/>
          <w:szCs w:val="26"/>
        </w:rPr>
        <w:t xml:space="preserve">ед. </w:t>
      </w:r>
      <w:proofErr w:type="spellStart"/>
      <w:r w:rsidRPr="00644CBD">
        <w:rPr>
          <w:sz w:val="26"/>
          <w:szCs w:val="26"/>
        </w:rPr>
        <w:t>Л.И.Скворцова</w:t>
      </w:r>
      <w:proofErr w:type="spellEnd"/>
      <w:r w:rsidRPr="00644CBD">
        <w:rPr>
          <w:sz w:val="26"/>
          <w:szCs w:val="26"/>
        </w:rPr>
        <w:t>. — М., 2006.</w:t>
      </w:r>
    </w:p>
    <w:p w:rsidR="00C910B0" w:rsidRPr="00644CBD" w:rsidRDefault="00C910B0" w:rsidP="00C910B0">
      <w:pPr>
        <w:numPr>
          <w:ilvl w:val="0"/>
          <w:numId w:val="24"/>
        </w:numPr>
        <w:suppressAutoHyphens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44CBD">
        <w:rPr>
          <w:i/>
          <w:iCs/>
          <w:sz w:val="26"/>
          <w:szCs w:val="26"/>
        </w:rPr>
        <w:t xml:space="preserve">Розенталь Д.Э., Краснянский В.В. </w:t>
      </w:r>
      <w:r w:rsidRPr="00644CBD">
        <w:rPr>
          <w:sz w:val="26"/>
          <w:szCs w:val="26"/>
        </w:rPr>
        <w:t>Фразеологический словарь русского языка. —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М.,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2011.</w:t>
      </w:r>
    </w:p>
    <w:p w:rsidR="00C910B0" w:rsidRPr="00644CBD" w:rsidRDefault="00C910B0" w:rsidP="00C910B0">
      <w:pPr>
        <w:numPr>
          <w:ilvl w:val="0"/>
          <w:numId w:val="24"/>
        </w:numPr>
        <w:suppressAutoHyphens w:val="0"/>
        <w:overflowPunct w:val="0"/>
        <w:autoSpaceDE w:val="0"/>
        <w:autoSpaceDN w:val="0"/>
        <w:adjustRightInd w:val="0"/>
        <w:ind w:right="700"/>
        <w:jc w:val="both"/>
        <w:rPr>
          <w:i/>
          <w:iCs/>
          <w:sz w:val="26"/>
          <w:szCs w:val="26"/>
        </w:rPr>
      </w:pPr>
      <w:r w:rsidRPr="00644CBD">
        <w:rPr>
          <w:i/>
          <w:iCs/>
          <w:sz w:val="26"/>
          <w:szCs w:val="26"/>
        </w:rPr>
        <w:t xml:space="preserve">Скворцов Л.И. </w:t>
      </w:r>
      <w:r w:rsidRPr="00644CBD">
        <w:rPr>
          <w:sz w:val="26"/>
          <w:szCs w:val="26"/>
        </w:rPr>
        <w:t>Большой толковый словарь правильной русской речи. —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М., 2005.</w:t>
      </w:r>
      <w:r w:rsidRPr="00644CBD">
        <w:rPr>
          <w:i/>
          <w:iCs/>
          <w:sz w:val="26"/>
          <w:szCs w:val="26"/>
        </w:rPr>
        <w:t xml:space="preserve"> </w:t>
      </w:r>
    </w:p>
    <w:p w:rsidR="00C910B0" w:rsidRPr="00644CBD" w:rsidRDefault="00C910B0" w:rsidP="00C910B0">
      <w:pPr>
        <w:numPr>
          <w:ilvl w:val="0"/>
          <w:numId w:val="24"/>
        </w:numPr>
        <w:suppressAutoHyphens w:val="0"/>
        <w:overflowPunct w:val="0"/>
        <w:autoSpaceDE w:val="0"/>
        <w:autoSpaceDN w:val="0"/>
        <w:adjustRightInd w:val="0"/>
        <w:ind w:right="700"/>
        <w:jc w:val="both"/>
        <w:rPr>
          <w:sz w:val="26"/>
          <w:szCs w:val="26"/>
        </w:rPr>
      </w:pPr>
      <w:r w:rsidRPr="00644CBD">
        <w:rPr>
          <w:i/>
          <w:iCs/>
          <w:sz w:val="26"/>
          <w:szCs w:val="26"/>
        </w:rPr>
        <w:t xml:space="preserve">Ушаков Д.Н., Крючков С.Е. </w:t>
      </w:r>
      <w:r w:rsidRPr="00644CBD">
        <w:rPr>
          <w:sz w:val="26"/>
          <w:szCs w:val="26"/>
        </w:rPr>
        <w:t>Орфографический словарь.—</w:t>
      </w:r>
      <w:r w:rsidRPr="00644CBD">
        <w:rPr>
          <w:i/>
          <w:iCs/>
          <w:sz w:val="26"/>
          <w:szCs w:val="26"/>
        </w:rPr>
        <w:t xml:space="preserve"> </w:t>
      </w:r>
      <w:r w:rsidRPr="00644CBD">
        <w:rPr>
          <w:sz w:val="26"/>
          <w:szCs w:val="26"/>
        </w:rPr>
        <w:t>М., 2006.</w:t>
      </w:r>
    </w:p>
    <w:p w:rsidR="00C910B0" w:rsidRPr="00644CBD" w:rsidRDefault="00C910B0" w:rsidP="00C910B0">
      <w:pPr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44CBD">
        <w:rPr>
          <w:sz w:val="26"/>
          <w:szCs w:val="26"/>
        </w:rPr>
        <w:t xml:space="preserve">Через дефис, слитно или раздельно?: словарь-справочник русского языка / сост. </w:t>
      </w:r>
      <w:proofErr w:type="spellStart"/>
      <w:r w:rsidRPr="00644CBD">
        <w:rPr>
          <w:sz w:val="26"/>
          <w:szCs w:val="26"/>
        </w:rPr>
        <w:t>В.В.Бурцева</w:t>
      </w:r>
      <w:proofErr w:type="spellEnd"/>
      <w:r w:rsidRPr="00644CBD">
        <w:rPr>
          <w:sz w:val="26"/>
          <w:szCs w:val="26"/>
        </w:rPr>
        <w:t>. — М., 2006.</w:t>
      </w:r>
    </w:p>
    <w:p w:rsidR="00C910B0" w:rsidRPr="00644CBD" w:rsidRDefault="00C910B0" w:rsidP="00C910B0">
      <w:pPr>
        <w:autoSpaceDE w:val="0"/>
        <w:autoSpaceDN w:val="0"/>
        <w:adjustRightInd w:val="0"/>
        <w:spacing w:line="360" w:lineRule="auto"/>
        <w:ind w:left="3220"/>
        <w:jc w:val="both"/>
        <w:rPr>
          <w:b/>
          <w:sz w:val="26"/>
          <w:szCs w:val="26"/>
        </w:rPr>
      </w:pPr>
    </w:p>
    <w:p w:rsidR="00C910B0" w:rsidRPr="00644CBD" w:rsidRDefault="00C910B0" w:rsidP="00644CBD">
      <w:pPr>
        <w:autoSpaceDE w:val="0"/>
        <w:autoSpaceDN w:val="0"/>
        <w:adjustRightInd w:val="0"/>
        <w:spacing w:line="360" w:lineRule="auto"/>
        <w:ind w:left="709"/>
        <w:jc w:val="both"/>
        <w:rPr>
          <w:sz w:val="26"/>
          <w:szCs w:val="26"/>
        </w:rPr>
      </w:pPr>
      <w:r w:rsidRPr="00644CBD">
        <w:rPr>
          <w:sz w:val="26"/>
          <w:szCs w:val="26"/>
        </w:rPr>
        <w:t>Интернет-ресурсы</w:t>
      </w:r>
    </w:p>
    <w:p w:rsidR="00C910B0" w:rsidRPr="00644CBD" w:rsidRDefault="00C910B0" w:rsidP="00C910B0">
      <w:pPr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44CBD">
        <w:rPr>
          <w:sz w:val="26"/>
          <w:szCs w:val="26"/>
        </w:rPr>
        <w:t>www.eor.it.ru/eor (учебный портал по использованию ЭОР).</w:t>
      </w:r>
    </w:p>
    <w:p w:rsidR="00C910B0" w:rsidRPr="00644CBD" w:rsidRDefault="00C910B0" w:rsidP="00C910B0">
      <w:pPr>
        <w:numPr>
          <w:ilvl w:val="0"/>
          <w:numId w:val="25"/>
        </w:numPr>
        <w:suppressAutoHyphens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44CBD">
        <w:rPr>
          <w:sz w:val="26"/>
          <w:szCs w:val="26"/>
        </w:rPr>
        <w:t>www.ruscorpora.ru (Национальный корпус русского языка — информационно-справочная система, основанная на собрании русских текстов в электронной форме).</w:t>
      </w:r>
    </w:p>
    <w:p w:rsidR="00C910B0" w:rsidRPr="00644CBD" w:rsidRDefault="00C910B0" w:rsidP="00C910B0">
      <w:pPr>
        <w:numPr>
          <w:ilvl w:val="0"/>
          <w:numId w:val="25"/>
        </w:numPr>
        <w:suppressAutoHyphens w:val="0"/>
        <w:overflowPunct w:val="0"/>
        <w:autoSpaceDE w:val="0"/>
        <w:autoSpaceDN w:val="0"/>
        <w:adjustRightInd w:val="0"/>
        <w:ind w:right="990"/>
        <w:jc w:val="both"/>
        <w:rPr>
          <w:sz w:val="26"/>
          <w:szCs w:val="26"/>
        </w:rPr>
      </w:pPr>
      <w:r w:rsidRPr="00644CBD">
        <w:rPr>
          <w:sz w:val="26"/>
          <w:szCs w:val="26"/>
        </w:rPr>
        <w:t>www.russkiyjazik.ru (энциклопедия «Языкознание»). www.etymolog.ruslang.ru (Этимология и история русского языка).</w:t>
      </w:r>
    </w:p>
    <w:p w:rsidR="00C910B0" w:rsidRPr="00644CBD" w:rsidRDefault="00C910B0" w:rsidP="00C910B0">
      <w:pPr>
        <w:numPr>
          <w:ilvl w:val="0"/>
          <w:numId w:val="25"/>
        </w:numPr>
        <w:suppressAutoHyphens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44CBD">
        <w:rPr>
          <w:sz w:val="26"/>
          <w:szCs w:val="26"/>
        </w:rPr>
        <w:t>www.rus.1september.ru (электронная версия газеты «Русский язык»). Сайт для учителей «Я иду на урок русского языка».</w:t>
      </w:r>
    </w:p>
    <w:p w:rsidR="00C910B0" w:rsidRPr="00644CBD" w:rsidRDefault="00C910B0" w:rsidP="00C910B0">
      <w:pPr>
        <w:numPr>
          <w:ilvl w:val="0"/>
          <w:numId w:val="25"/>
        </w:numPr>
        <w:suppressAutoHyphens w:val="0"/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644CBD">
        <w:rPr>
          <w:sz w:val="26"/>
          <w:szCs w:val="26"/>
        </w:rPr>
        <w:t>www.uchportal.ru (Учительский портал.</w:t>
      </w:r>
      <w:proofErr w:type="gramEnd"/>
      <w:r w:rsidRPr="00644CBD">
        <w:rPr>
          <w:sz w:val="26"/>
          <w:szCs w:val="26"/>
        </w:rPr>
        <w:t xml:space="preserve"> </w:t>
      </w:r>
      <w:proofErr w:type="gramStart"/>
      <w:r w:rsidRPr="00644CBD">
        <w:rPr>
          <w:sz w:val="26"/>
          <w:szCs w:val="26"/>
        </w:rPr>
        <w:t>Уроки, презентации, контрольные работы, тесты, компьютерные программы, методические разработки по русскому языку и литературе).</w:t>
      </w:r>
      <w:proofErr w:type="gramEnd"/>
    </w:p>
    <w:p w:rsidR="00C910B0" w:rsidRPr="00644CBD" w:rsidRDefault="00C910B0" w:rsidP="00C910B0">
      <w:pPr>
        <w:numPr>
          <w:ilvl w:val="0"/>
          <w:numId w:val="25"/>
        </w:numPr>
        <w:suppressAutoHyphens w:val="0"/>
        <w:overflowPunct w:val="0"/>
        <w:autoSpaceDE w:val="0"/>
        <w:autoSpaceDN w:val="0"/>
        <w:adjustRightInd w:val="0"/>
        <w:ind w:right="1100"/>
        <w:jc w:val="both"/>
        <w:rPr>
          <w:sz w:val="26"/>
          <w:szCs w:val="26"/>
        </w:rPr>
      </w:pPr>
      <w:proofErr w:type="gramStart"/>
      <w:r w:rsidRPr="00644CBD">
        <w:rPr>
          <w:sz w:val="26"/>
          <w:szCs w:val="26"/>
        </w:rPr>
        <w:t>www.Ucheba.com (Образовательный портал «Учеба»:</w:t>
      </w:r>
      <w:proofErr w:type="gramEnd"/>
      <w:r w:rsidRPr="00644CBD">
        <w:rPr>
          <w:sz w:val="26"/>
          <w:szCs w:val="26"/>
        </w:rPr>
        <w:t xml:space="preserve"> «Уроки» </w:t>
      </w:r>
    </w:p>
    <w:p w:rsidR="00C910B0" w:rsidRPr="00644CBD" w:rsidRDefault="00C910B0" w:rsidP="00C910B0">
      <w:pPr>
        <w:numPr>
          <w:ilvl w:val="0"/>
          <w:numId w:val="25"/>
        </w:numPr>
        <w:suppressAutoHyphens w:val="0"/>
        <w:overflowPunct w:val="0"/>
        <w:autoSpaceDE w:val="0"/>
        <w:autoSpaceDN w:val="0"/>
        <w:adjustRightInd w:val="0"/>
        <w:ind w:right="1100"/>
        <w:jc w:val="both"/>
        <w:rPr>
          <w:sz w:val="26"/>
          <w:szCs w:val="26"/>
        </w:rPr>
      </w:pPr>
      <w:r w:rsidRPr="00644CBD">
        <w:rPr>
          <w:sz w:val="26"/>
          <w:szCs w:val="26"/>
        </w:rPr>
        <w:t>(www.uroki.ru) www.metodiki.ru (Методики).</w:t>
      </w:r>
    </w:p>
    <w:p w:rsidR="00C910B0" w:rsidRPr="00644CBD" w:rsidRDefault="00C910B0" w:rsidP="00C910B0">
      <w:pPr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44CBD">
        <w:rPr>
          <w:sz w:val="26"/>
          <w:szCs w:val="26"/>
        </w:rPr>
        <w:t>www.posobie.ru (Пособия).</w:t>
      </w:r>
    </w:p>
    <w:p w:rsidR="00C910B0" w:rsidRPr="00644CBD" w:rsidRDefault="00C910B0" w:rsidP="00C910B0">
      <w:pPr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sz w:val="26"/>
          <w:szCs w:val="26"/>
        </w:rPr>
      </w:pPr>
      <w:proofErr w:type="gramStart"/>
      <w:r w:rsidRPr="00644CBD">
        <w:rPr>
          <w:sz w:val="26"/>
          <w:szCs w:val="26"/>
        </w:rPr>
        <w:t>www.it-n.ru/communities.aspx?cat_no=2168&amp;tmpl=com (Сеть творческих учителей.</w:t>
      </w:r>
      <w:proofErr w:type="gramEnd"/>
      <w:r w:rsidRPr="00644CBD">
        <w:rPr>
          <w:sz w:val="26"/>
          <w:szCs w:val="26"/>
        </w:rPr>
        <w:t xml:space="preserve"> </w:t>
      </w:r>
      <w:proofErr w:type="gramStart"/>
      <w:r w:rsidRPr="00644CBD">
        <w:rPr>
          <w:sz w:val="26"/>
          <w:szCs w:val="26"/>
        </w:rPr>
        <w:t>Информационные технологии на уроках русского языка и литературы). www.prosv.ru/umk/konkurs/info.aspx?ob_no=12267 (Работы победителей конкурса «Учитель — учителю» издательства «Просвещение»).</w:t>
      </w:r>
      <w:proofErr w:type="gramEnd"/>
    </w:p>
    <w:p w:rsidR="00C910B0" w:rsidRPr="00644CBD" w:rsidRDefault="00C910B0" w:rsidP="00C910B0">
      <w:pPr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44CBD">
        <w:rPr>
          <w:sz w:val="26"/>
          <w:szCs w:val="26"/>
        </w:rPr>
        <w:t xml:space="preserve"> www.spravka.gramota.ru (Справочная служба русского языка). </w:t>
      </w:r>
    </w:p>
    <w:p w:rsidR="00C910B0" w:rsidRPr="00644CBD" w:rsidRDefault="00C910B0" w:rsidP="00C910B0">
      <w:pPr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44CBD">
        <w:rPr>
          <w:sz w:val="26"/>
          <w:szCs w:val="26"/>
        </w:rPr>
        <w:t>www.slovari.ru/dictsearch (Словари</w:t>
      </w:r>
      <w:proofErr w:type="gramStart"/>
      <w:r w:rsidRPr="00644CBD">
        <w:rPr>
          <w:sz w:val="26"/>
          <w:szCs w:val="26"/>
        </w:rPr>
        <w:t>.</w:t>
      </w:r>
      <w:proofErr w:type="gramEnd"/>
      <w:r w:rsidRPr="00644CBD">
        <w:rPr>
          <w:sz w:val="26"/>
          <w:szCs w:val="26"/>
        </w:rPr>
        <w:t xml:space="preserve"> </w:t>
      </w:r>
      <w:proofErr w:type="spellStart"/>
      <w:proofErr w:type="gramStart"/>
      <w:r w:rsidRPr="00644CBD">
        <w:rPr>
          <w:sz w:val="26"/>
          <w:szCs w:val="26"/>
        </w:rPr>
        <w:t>р</w:t>
      </w:r>
      <w:proofErr w:type="gramEnd"/>
      <w:r w:rsidRPr="00644CBD">
        <w:rPr>
          <w:sz w:val="26"/>
          <w:szCs w:val="26"/>
        </w:rPr>
        <w:t>у</w:t>
      </w:r>
      <w:proofErr w:type="spellEnd"/>
      <w:r w:rsidRPr="00644CBD">
        <w:rPr>
          <w:sz w:val="26"/>
          <w:szCs w:val="26"/>
        </w:rPr>
        <w:t xml:space="preserve">). </w:t>
      </w:r>
    </w:p>
    <w:p w:rsidR="00C910B0" w:rsidRPr="00644CBD" w:rsidRDefault="00C910B0" w:rsidP="00C910B0">
      <w:pPr>
        <w:numPr>
          <w:ilvl w:val="0"/>
          <w:numId w:val="25"/>
        </w:numPr>
        <w:suppressAutoHyphens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644CBD">
        <w:rPr>
          <w:sz w:val="26"/>
          <w:szCs w:val="26"/>
        </w:rPr>
        <w:t xml:space="preserve">www.gramota.ru/class/coach/tbgramota (Учебник грамоты). </w:t>
      </w:r>
    </w:p>
    <w:sectPr w:rsidR="00C910B0" w:rsidRPr="00644CBD" w:rsidSect="002575C7">
      <w:pgSz w:w="11906" w:h="16838"/>
      <w:pgMar w:top="851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61F" w:rsidRDefault="004E261F" w:rsidP="00B93B73">
      <w:r>
        <w:separator/>
      </w:r>
    </w:p>
  </w:endnote>
  <w:endnote w:type="continuationSeparator" w:id="0">
    <w:p w:rsidR="004E261F" w:rsidRDefault="004E261F" w:rsidP="00B93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Heavy">
    <w:altName w:val="Arial Black"/>
    <w:charset w:val="CC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">
    <w:altName w:val="Courier New"/>
    <w:charset w:val="00"/>
    <w:family w:val="decorative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331" w:rsidRPr="002129AC" w:rsidRDefault="004B3331" w:rsidP="00746F7B">
    <w:pPr>
      <w:pStyle w:val="ae"/>
      <w:jc w:val="center"/>
    </w:pPr>
  </w:p>
  <w:p w:rsidR="004B3331" w:rsidRDefault="004B333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44248"/>
      <w:docPartObj>
        <w:docPartGallery w:val="Page Numbers (Bottom of Page)"/>
        <w:docPartUnique/>
      </w:docPartObj>
    </w:sdtPr>
    <w:sdtEndPr/>
    <w:sdtContent>
      <w:p w:rsidR="004B3331" w:rsidRDefault="004B3331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00415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4B3331" w:rsidRDefault="004B3331">
    <w:pPr>
      <w:pStyle w:val="ae"/>
    </w:pPr>
  </w:p>
  <w:p w:rsidR="004B3331" w:rsidRDefault="004B333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331" w:rsidRDefault="004B3331">
    <w:pPr>
      <w:pStyle w:val="ae"/>
      <w:jc w:val="center"/>
    </w:pPr>
  </w:p>
  <w:p w:rsidR="004B3331" w:rsidRDefault="004B333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61F" w:rsidRDefault="004E261F" w:rsidP="00B93B73">
      <w:r>
        <w:separator/>
      </w:r>
    </w:p>
  </w:footnote>
  <w:footnote w:type="continuationSeparator" w:id="0">
    <w:p w:rsidR="004E261F" w:rsidRDefault="004E261F" w:rsidP="00B93B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2"/>
      <w:numFmt w:val="decimal"/>
      <w:lvlText w:val="%1.%2."/>
      <w:lvlJc w:val="left"/>
      <w:pPr>
        <w:tabs>
          <w:tab w:val="num" w:pos="1159"/>
        </w:tabs>
        <w:ind w:left="1159" w:hanging="450"/>
      </w:p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</w:lvl>
  </w:abstractNum>
  <w:abstractNum w:abstractNumId="6">
    <w:nsid w:val="00000099"/>
    <w:multiLevelType w:val="hybridMultilevel"/>
    <w:tmpl w:val="00000124"/>
    <w:lvl w:ilvl="0" w:tplc="000030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bullet"/>
      <w:lvlText w:val="−−"/>
      <w:lvlJc w:val="left"/>
      <w:pPr>
        <w:tabs>
          <w:tab w:val="num" w:pos="1212"/>
        </w:tabs>
        <w:ind w:left="1212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26A6"/>
    <w:multiLevelType w:val="hybridMultilevel"/>
    <w:tmpl w:val="0000701F"/>
    <w:lvl w:ilvl="0" w:tplc="00005D03">
      <w:start w:val="1"/>
      <w:numFmt w:val="bullet"/>
      <w:lvlText w:val="В"/>
      <w:lvlJc w:val="left"/>
      <w:pPr>
        <w:tabs>
          <w:tab w:val="num" w:pos="1180"/>
        </w:tabs>
        <w:ind w:left="118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428B"/>
    <w:multiLevelType w:val="hybridMultilevel"/>
    <w:tmpl w:val="000026A6"/>
    <w:lvl w:ilvl="0" w:tplc="0000701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440D"/>
    <w:multiLevelType w:val="hybridMultilevel"/>
    <w:tmpl w:val="0000491C"/>
    <w:lvl w:ilvl="0" w:tplc="00004D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491C"/>
    <w:multiLevelType w:val="hybridMultilevel"/>
    <w:tmpl w:val="00004D06"/>
    <w:lvl w:ilvl="0" w:tplc="00004DB7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4DB7"/>
    <w:multiLevelType w:val="hybridMultilevel"/>
    <w:tmpl w:val="00001547"/>
    <w:lvl w:ilvl="0" w:tplc="000054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4DC8"/>
    <w:multiLevelType w:val="hybridMultilevel"/>
    <w:tmpl w:val="00006443"/>
    <w:lvl w:ilvl="0" w:tplc="000066BB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5D03"/>
    <w:multiLevelType w:val="hybridMultilevel"/>
    <w:tmpl w:val="00007A5A"/>
    <w:lvl w:ilvl="0" w:tplc="0000767D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4509">
      <w:start w:val="1"/>
      <w:numFmt w:val="bullet"/>
      <w:lvlText w:val="В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6E5D"/>
    <w:multiLevelType w:val="hybridMultilevel"/>
    <w:tmpl w:val="00001AD4"/>
    <w:lvl w:ilvl="0" w:tplc="000063CB">
      <w:start w:val="1"/>
      <w:numFmt w:val="bullet"/>
      <w:lvlText w:val="в"/>
      <w:lvlJc w:val="left"/>
      <w:pPr>
        <w:tabs>
          <w:tab w:val="num" w:pos="720"/>
        </w:tabs>
        <w:ind w:left="720" w:hanging="360"/>
      </w:pPr>
    </w:lvl>
    <w:lvl w:ilvl="1" w:tplc="00006BFC">
      <w:start w:val="75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7A5A"/>
    <w:multiLevelType w:val="hybridMultilevel"/>
    <w:tmpl w:val="0000767D"/>
    <w:lvl w:ilvl="0" w:tplc="00004509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451460E"/>
    <w:multiLevelType w:val="hybridMultilevel"/>
    <w:tmpl w:val="AB44F7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0A9D5B9C"/>
    <w:multiLevelType w:val="hybridMultilevel"/>
    <w:tmpl w:val="566AA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D8E3A8D"/>
    <w:multiLevelType w:val="hybridMultilevel"/>
    <w:tmpl w:val="E5F0C2C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0E601FE0"/>
    <w:multiLevelType w:val="hybridMultilevel"/>
    <w:tmpl w:val="EA58D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0FC52044"/>
    <w:multiLevelType w:val="hybridMultilevel"/>
    <w:tmpl w:val="19BE0EEC"/>
    <w:lvl w:ilvl="0" w:tplc="0419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21">
    <w:nsid w:val="145D7A5C"/>
    <w:multiLevelType w:val="hybridMultilevel"/>
    <w:tmpl w:val="5A1695C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4A36252"/>
    <w:multiLevelType w:val="hybridMultilevel"/>
    <w:tmpl w:val="610A2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56A2603"/>
    <w:multiLevelType w:val="hybridMultilevel"/>
    <w:tmpl w:val="F63616C8"/>
    <w:lvl w:ilvl="0" w:tplc="F7A0721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1"/>
        </w:tabs>
        <w:ind w:left="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41"/>
        </w:tabs>
        <w:ind w:left="1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61"/>
        </w:tabs>
        <w:ind w:left="1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81"/>
        </w:tabs>
        <w:ind w:left="2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01"/>
        </w:tabs>
        <w:ind w:left="3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21"/>
        </w:tabs>
        <w:ind w:left="4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41"/>
        </w:tabs>
        <w:ind w:left="4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61"/>
        </w:tabs>
        <w:ind w:left="5561" w:hanging="360"/>
      </w:pPr>
      <w:rPr>
        <w:rFonts w:ascii="Wingdings" w:hAnsi="Wingdings" w:hint="default"/>
      </w:rPr>
    </w:lvl>
  </w:abstractNum>
  <w:abstractNum w:abstractNumId="24">
    <w:nsid w:val="19853196"/>
    <w:multiLevelType w:val="hybridMultilevel"/>
    <w:tmpl w:val="F4EEF60E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5">
    <w:nsid w:val="1C8710E1"/>
    <w:multiLevelType w:val="hybridMultilevel"/>
    <w:tmpl w:val="6BC87A6E"/>
    <w:lvl w:ilvl="0" w:tplc="B456DD1E">
      <w:start w:val="1"/>
      <w:numFmt w:val="bullet"/>
      <w:lvlText w:val="—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CFC3745"/>
    <w:multiLevelType w:val="hybridMultilevel"/>
    <w:tmpl w:val="38C0A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FF35395"/>
    <w:multiLevelType w:val="hybridMultilevel"/>
    <w:tmpl w:val="8D149BFA"/>
    <w:lvl w:ilvl="0" w:tplc="6F22D23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42E2419"/>
    <w:multiLevelType w:val="hybridMultilevel"/>
    <w:tmpl w:val="3154C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4C968E9"/>
    <w:multiLevelType w:val="hybridMultilevel"/>
    <w:tmpl w:val="40C06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1065EEC"/>
    <w:multiLevelType w:val="hybridMultilevel"/>
    <w:tmpl w:val="238C3B44"/>
    <w:lvl w:ilvl="0" w:tplc="0419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31">
    <w:nsid w:val="3329594A"/>
    <w:multiLevelType w:val="hybridMultilevel"/>
    <w:tmpl w:val="7A50DD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375567DC"/>
    <w:multiLevelType w:val="hybridMultilevel"/>
    <w:tmpl w:val="E4E27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38CE758D"/>
    <w:multiLevelType w:val="hybridMultilevel"/>
    <w:tmpl w:val="4B440796"/>
    <w:lvl w:ilvl="0" w:tplc="4D004D34">
      <w:start w:val="1"/>
      <w:numFmt w:val="bullet"/>
      <w:lvlText w:val="-"/>
      <w:lvlJc w:val="left"/>
      <w:pPr>
        <w:ind w:left="405" w:hanging="360"/>
      </w:pPr>
      <w:rPr>
        <w:rFonts w:ascii="Times New Roman" w:eastAsia="Andale Sans UI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34">
    <w:nsid w:val="3C485B6C"/>
    <w:multiLevelType w:val="hybridMultilevel"/>
    <w:tmpl w:val="EE56E0CE"/>
    <w:lvl w:ilvl="0" w:tplc="6F22D23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2225D69"/>
    <w:multiLevelType w:val="hybridMultilevel"/>
    <w:tmpl w:val="B3928AA4"/>
    <w:lvl w:ilvl="0" w:tplc="F7A0721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1"/>
        </w:tabs>
        <w:ind w:left="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41"/>
        </w:tabs>
        <w:ind w:left="1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61"/>
        </w:tabs>
        <w:ind w:left="1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81"/>
        </w:tabs>
        <w:ind w:left="2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01"/>
        </w:tabs>
        <w:ind w:left="3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21"/>
        </w:tabs>
        <w:ind w:left="4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41"/>
        </w:tabs>
        <w:ind w:left="4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61"/>
        </w:tabs>
        <w:ind w:left="5561" w:hanging="360"/>
      </w:pPr>
      <w:rPr>
        <w:rFonts w:ascii="Wingdings" w:hAnsi="Wingdings" w:hint="default"/>
      </w:rPr>
    </w:lvl>
  </w:abstractNum>
  <w:abstractNum w:abstractNumId="36">
    <w:nsid w:val="46881412"/>
    <w:multiLevelType w:val="hybridMultilevel"/>
    <w:tmpl w:val="0888CE6A"/>
    <w:lvl w:ilvl="0" w:tplc="884AED16">
      <w:start w:val="1"/>
      <w:numFmt w:val="bullet"/>
      <w:lvlText w:val="—"/>
      <w:lvlJc w:val="left"/>
      <w:pPr>
        <w:ind w:left="720" w:hanging="360"/>
      </w:pPr>
      <w:rPr>
        <w:rFonts w:ascii="Times New Roman" w:eastAsia="Andale Sans U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0523294"/>
    <w:multiLevelType w:val="hybridMultilevel"/>
    <w:tmpl w:val="50AADA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FE4D6B"/>
    <w:multiLevelType w:val="hybridMultilevel"/>
    <w:tmpl w:val="9A345C10"/>
    <w:lvl w:ilvl="0" w:tplc="04190001">
      <w:start w:val="1"/>
      <w:numFmt w:val="bullet"/>
      <w:lvlText w:val=""/>
      <w:lvlJc w:val="left"/>
      <w:pPr>
        <w:ind w:left="13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6" w:hanging="360"/>
      </w:pPr>
      <w:rPr>
        <w:rFonts w:ascii="Wingdings" w:hAnsi="Wingdings" w:hint="default"/>
      </w:rPr>
    </w:lvl>
  </w:abstractNum>
  <w:abstractNum w:abstractNumId="39">
    <w:nsid w:val="76323E83"/>
    <w:multiLevelType w:val="hybridMultilevel"/>
    <w:tmpl w:val="ADAC4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2F10FC"/>
    <w:multiLevelType w:val="hybridMultilevel"/>
    <w:tmpl w:val="6EEE0B4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C82C7C"/>
    <w:multiLevelType w:val="hybridMultilevel"/>
    <w:tmpl w:val="CFEE9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AF36C0"/>
    <w:multiLevelType w:val="hybridMultilevel"/>
    <w:tmpl w:val="491AB73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FB04A89"/>
    <w:multiLevelType w:val="hybridMultilevel"/>
    <w:tmpl w:val="D2102D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33"/>
  </w:num>
  <w:num w:numId="7">
    <w:abstractNumId w:val="36"/>
  </w:num>
  <w:num w:numId="8">
    <w:abstractNumId w:val="25"/>
  </w:num>
  <w:num w:numId="9">
    <w:abstractNumId w:val="6"/>
  </w:num>
  <w:num w:numId="10">
    <w:abstractNumId w:val="10"/>
  </w:num>
  <w:num w:numId="11">
    <w:abstractNumId w:val="7"/>
  </w:num>
  <w:num w:numId="12">
    <w:abstractNumId w:val="15"/>
  </w:num>
  <w:num w:numId="13">
    <w:abstractNumId w:val="14"/>
  </w:num>
  <w:num w:numId="14">
    <w:abstractNumId w:val="18"/>
  </w:num>
  <w:num w:numId="15">
    <w:abstractNumId w:val="21"/>
  </w:num>
  <w:num w:numId="16">
    <w:abstractNumId w:val="32"/>
  </w:num>
  <w:num w:numId="17">
    <w:abstractNumId w:val="9"/>
  </w:num>
  <w:num w:numId="18">
    <w:abstractNumId w:val="11"/>
  </w:num>
  <w:num w:numId="19">
    <w:abstractNumId w:val="12"/>
  </w:num>
  <w:num w:numId="20">
    <w:abstractNumId w:val="8"/>
  </w:num>
  <w:num w:numId="21">
    <w:abstractNumId w:val="13"/>
  </w:num>
  <w:num w:numId="22">
    <w:abstractNumId w:val="26"/>
  </w:num>
  <w:num w:numId="23">
    <w:abstractNumId w:val="37"/>
  </w:num>
  <w:num w:numId="24">
    <w:abstractNumId w:val="28"/>
  </w:num>
  <w:num w:numId="25">
    <w:abstractNumId w:val="40"/>
  </w:num>
  <w:num w:numId="26">
    <w:abstractNumId w:val="29"/>
  </w:num>
  <w:num w:numId="27">
    <w:abstractNumId w:val="41"/>
  </w:num>
  <w:num w:numId="28">
    <w:abstractNumId w:val="17"/>
  </w:num>
  <w:num w:numId="29">
    <w:abstractNumId w:val="42"/>
  </w:num>
  <w:num w:numId="30">
    <w:abstractNumId w:val="30"/>
  </w:num>
  <w:num w:numId="31">
    <w:abstractNumId w:val="19"/>
  </w:num>
  <w:num w:numId="32">
    <w:abstractNumId w:val="39"/>
  </w:num>
  <w:num w:numId="33">
    <w:abstractNumId w:val="20"/>
  </w:num>
  <w:num w:numId="34">
    <w:abstractNumId w:val="43"/>
  </w:num>
  <w:num w:numId="35">
    <w:abstractNumId w:val="38"/>
  </w:num>
  <w:num w:numId="36">
    <w:abstractNumId w:val="16"/>
  </w:num>
  <w:num w:numId="37">
    <w:abstractNumId w:val="31"/>
  </w:num>
  <w:num w:numId="38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</w:num>
  <w:num w:numId="40">
    <w:abstractNumId w:val="27"/>
  </w:num>
  <w:num w:numId="41">
    <w:abstractNumId w:val="22"/>
  </w:num>
  <w:num w:numId="42">
    <w:abstractNumId w:val="24"/>
  </w:num>
  <w:num w:numId="43">
    <w:abstractNumId w:val="23"/>
  </w:num>
  <w:num w:numId="44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10B0"/>
    <w:rsid w:val="0000274B"/>
    <w:rsid w:val="00004B13"/>
    <w:rsid w:val="00005D32"/>
    <w:rsid w:val="000069A4"/>
    <w:rsid w:val="0003521F"/>
    <w:rsid w:val="000510D1"/>
    <w:rsid w:val="00065FF5"/>
    <w:rsid w:val="0007252D"/>
    <w:rsid w:val="00086FD4"/>
    <w:rsid w:val="00091F9C"/>
    <w:rsid w:val="000D2BB5"/>
    <w:rsid w:val="000D3666"/>
    <w:rsid w:val="000E3717"/>
    <w:rsid w:val="00121B95"/>
    <w:rsid w:val="00123907"/>
    <w:rsid w:val="00155AFA"/>
    <w:rsid w:val="00160881"/>
    <w:rsid w:val="00196F72"/>
    <w:rsid w:val="001C0AF7"/>
    <w:rsid w:val="001C6FD0"/>
    <w:rsid w:val="0020082D"/>
    <w:rsid w:val="002068E4"/>
    <w:rsid w:val="00207A3D"/>
    <w:rsid w:val="00213C91"/>
    <w:rsid w:val="0025625C"/>
    <w:rsid w:val="002575C7"/>
    <w:rsid w:val="00264B56"/>
    <w:rsid w:val="002772D6"/>
    <w:rsid w:val="00281CA9"/>
    <w:rsid w:val="002A4077"/>
    <w:rsid w:val="002B393D"/>
    <w:rsid w:val="002B75C0"/>
    <w:rsid w:val="002D4E3C"/>
    <w:rsid w:val="002E054B"/>
    <w:rsid w:val="002E7DDA"/>
    <w:rsid w:val="002F4216"/>
    <w:rsid w:val="002F7EC3"/>
    <w:rsid w:val="0031703C"/>
    <w:rsid w:val="00335210"/>
    <w:rsid w:val="00341757"/>
    <w:rsid w:val="00341BDC"/>
    <w:rsid w:val="0035154B"/>
    <w:rsid w:val="00354AF1"/>
    <w:rsid w:val="00354DC8"/>
    <w:rsid w:val="0036712E"/>
    <w:rsid w:val="00385530"/>
    <w:rsid w:val="00392D51"/>
    <w:rsid w:val="003A3644"/>
    <w:rsid w:val="003C2489"/>
    <w:rsid w:val="003C7966"/>
    <w:rsid w:val="00401A77"/>
    <w:rsid w:val="00406D19"/>
    <w:rsid w:val="00443392"/>
    <w:rsid w:val="00444C8C"/>
    <w:rsid w:val="00445663"/>
    <w:rsid w:val="00447A99"/>
    <w:rsid w:val="00470CA8"/>
    <w:rsid w:val="00474268"/>
    <w:rsid w:val="004771A1"/>
    <w:rsid w:val="00477DA5"/>
    <w:rsid w:val="0048075C"/>
    <w:rsid w:val="00495601"/>
    <w:rsid w:val="004A061A"/>
    <w:rsid w:val="004B14A0"/>
    <w:rsid w:val="004B3331"/>
    <w:rsid w:val="004C018C"/>
    <w:rsid w:val="004D32B4"/>
    <w:rsid w:val="004D6B75"/>
    <w:rsid w:val="004E1CCE"/>
    <w:rsid w:val="004E261F"/>
    <w:rsid w:val="004E6C19"/>
    <w:rsid w:val="004F5E89"/>
    <w:rsid w:val="004F77A1"/>
    <w:rsid w:val="0050432F"/>
    <w:rsid w:val="00507E40"/>
    <w:rsid w:val="00517C70"/>
    <w:rsid w:val="0053177A"/>
    <w:rsid w:val="00540AFC"/>
    <w:rsid w:val="00550059"/>
    <w:rsid w:val="005606C7"/>
    <w:rsid w:val="0058486B"/>
    <w:rsid w:val="00597EF6"/>
    <w:rsid w:val="005A451C"/>
    <w:rsid w:val="005D162C"/>
    <w:rsid w:val="005E0197"/>
    <w:rsid w:val="005E2F62"/>
    <w:rsid w:val="005E39B8"/>
    <w:rsid w:val="005F73F0"/>
    <w:rsid w:val="00605649"/>
    <w:rsid w:val="00614EC5"/>
    <w:rsid w:val="00621007"/>
    <w:rsid w:val="006443D6"/>
    <w:rsid w:val="00644468"/>
    <w:rsid w:val="00644CBD"/>
    <w:rsid w:val="0065395A"/>
    <w:rsid w:val="006565E8"/>
    <w:rsid w:val="00665999"/>
    <w:rsid w:val="00676B02"/>
    <w:rsid w:val="006840E6"/>
    <w:rsid w:val="00697FC9"/>
    <w:rsid w:val="006A03B3"/>
    <w:rsid w:val="006A1B8E"/>
    <w:rsid w:val="006B4DC2"/>
    <w:rsid w:val="006B7E44"/>
    <w:rsid w:val="006D5083"/>
    <w:rsid w:val="006E104F"/>
    <w:rsid w:val="006E1887"/>
    <w:rsid w:val="006E3EB3"/>
    <w:rsid w:val="006E68D9"/>
    <w:rsid w:val="006E6CC3"/>
    <w:rsid w:val="006E7413"/>
    <w:rsid w:val="00703318"/>
    <w:rsid w:val="00713488"/>
    <w:rsid w:val="007448BA"/>
    <w:rsid w:val="00746F7B"/>
    <w:rsid w:val="0075284E"/>
    <w:rsid w:val="007548D4"/>
    <w:rsid w:val="00784F8C"/>
    <w:rsid w:val="00787B0F"/>
    <w:rsid w:val="007962B7"/>
    <w:rsid w:val="00796BF4"/>
    <w:rsid w:val="007A32B2"/>
    <w:rsid w:val="007B1B1D"/>
    <w:rsid w:val="007B40A9"/>
    <w:rsid w:val="007B4F1F"/>
    <w:rsid w:val="007D3C04"/>
    <w:rsid w:val="007F3687"/>
    <w:rsid w:val="0080424E"/>
    <w:rsid w:val="00834F3F"/>
    <w:rsid w:val="00841081"/>
    <w:rsid w:val="00855DF0"/>
    <w:rsid w:val="00864172"/>
    <w:rsid w:val="00870790"/>
    <w:rsid w:val="00886079"/>
    <w:rsid w:val="00887A80"/>
    <w:rsid w:val="008E59C0"/>
    <w:rsid w:val="008F64E8"/>
    <w:rsid w:val="009007DB"/>
    <w:rsid w:val="009013F3"/>
    <w:rsid w:val="00903C7C"/>
    <w:rsid w:val="009040B8"/>
    <w:rsid w:val="00922506"/>
    <w:rsid w:val="00930F84"/>
    <w:rsid w:val="00935597"/>
    <w:rsid w:val="00940B7B"/>
    <w:rsid w:val="00941E7A"/>
    <w:rsid w:val="00946324"/>
    <w:rsid w:val="00951E14"/>
    <w:rsid w:val="00961F15"/>
    <w:rsid w:val="009633CB"/>
    <w:rsid w:val="00966201"/>
    <w:rsid w:val="00974455"/>
    <w:rsid w:val="009A15D2"/>
    <w:rsid w:val="009C505F"/>
    <w:rsid w:val="009E2E00"/>
    <w:rsid w:val="00A01530"/>
    <w:rsid w:val="00A251C7"/>
    <w:rsid w:val="00A2735B"/>
    <w:rsid w:val="00A4581B"/>
    <w:rsid w:val="00A5298E"/>
    <w:rsid w:val="00A64B45"/>
    <w:rsid w:val="00A83871"/>
    <w:rsid w:val="00AA6079"/>
    <w:rsid w:val="00AC668E"/>
    <w:rsid w:val="00AD59B1"/>
    <w:rsid w:val="00AE5974"/>
    <w:rsid w:val="00AF2219"/>
    <w:rsid w:val="00B00415"/>
    <w:rsid w:val="00B032C6"/>
    <w:rsid w:val="00B07E51"/>
    <w:rsid w:val="00B21017"/>
    <w:rsid w:val="00B51123"/>
    <w:rsid w:val="00B546E2"/>
    <w:rsid w:val="00B93B73"/>
    <w:rsid w:val="00BA6489"/>
    <w:rsid w:val="00BC755B"/>
    <w:rsid w:val="00BD16DC"/>
    <w:rsid w:val="00BD7801"/>
    <w:rsid w:val="00BE7A4F"/>
    <w:rsid w:val="00C003B7"/>
    <w:rsid w:val="00C12A45"/>
    <w:rsid w:val="00C310CD"/>
    <w:rsid w:val="00C35DA6"/>
    <w:rsid w:val="00C47B76"/>
    <w:rsid w:val="00C5054F"/>
    <w:rsid w:val="00C53970"/>
    <w:rsid w:val="00C86758"/>
    <w:rsid w:val="00C910B0"/>
    <w:rsid w:val="00C935AD"/>
    <w:rsid w:val="00C941A3"/>
    <w:rsid w:val="00CA3459"/>
    <w:rsid w:val="00CA6644"/>
    <w:rsid w:val="00CB009B"/>
    <w:rsid w:val="00CB2ED5"/>
    <w:rsid w:val="00CB36FC"/>
    <w:rsid w:val="00CC1A55"/>
    <w:rsid w:val="00CE1414"/>
    <w:rsid w:val="00CE74D4"/>
    <w:rsid w:val="00CF38DA"/>
    <w:rsid w:val="00CF6A62"/>
    <w:rsid w:val="00D11459"/>
    <w:rsid w:val="00D12AB3"/>
    <w:rsid w:val="00D14BCA"/>
    <w:rsid w:val="00D16CC3"/>
    <w:rsid w:val="00D27A6F"/>
    <w:rsid w:val="00D31492"/>
    <w:rsid w:val="00D46D8A"/>
    <w:rsid w:val="00D564D0"/>
    <w:rsid w:val="00D874AF"/>
    <w:rsid w:val="00DB1D34"/>
    <w:rsid w:val="00DC5F08"/>
    <w:rsid w:val="00DD665C"/>
    <w:rsid w:val="00E10406"/>
    <w:rsid w:val="00E13581"/>
    <w:rsid w:val="00E16B21"/>
    <w:rsid w:val="00E31A4F"/>
    <w:rsid w:val="00E66C02"/>
    <w:rsid w:val="00E66D4C"/>
    <w:rsid w:val="00E86F93"/>
    <w:rsid w:val="00E92342"/>
    <w:rsid w:val="00EA4059"/>
    <w:rsid w:val="00EB019C"/>
    <w:rsid w:val="00EE6FCA"/>
    <w:rsid w:val="00F0128E"/>
    <w:rsid w:val="00F04B62"/>
    <w:rsid w:val="00F2655D"/>
    <w:rsid w:val="00F30C62"/>
    <w:rsid w:val="00F35DFD"/>
    <w:rsid w:val="00F3661B"/>
    <w:rsid w:val="00F53AC4"/>
    <w:rsid w:val="00F563D6"/>
    <w:rsid w:val="00F57C10"/>
    <w:rsid w:val="00F84A55"/>
    <w:rsid w:val="00F9043F"/>
    <w:rsid w:val="00F92435"/>
    <w:rsid w:val="00FC24EA"/>
    <w:rsid w:val="00FF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0B0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1">
    <w:name w:val="heading 1"/>
    <w:basedOn w:val="a"/>
    <w:link w:val="10"/>
    <w:uiPriority w:val="1"/>
    <w:qFormat/>
    <w:rsid w:val="00AD59B1"/>
    <w:pPr>
      <w:suppressAutoHyphens w:val="0"/>
      <w:autoSpaceDE w:val="0"/>
      <w:autoSpaceDN w:val="0"/>
      <w:spacing w:before="80"/>
      <w:ind w:left="515" w:right="516"/>
      <w:jc w:val="center"/>
      <w:outlineLvl w:val="0"/>
    </w:pPr>
    <w:rPr>
      <w:rFonts w:ascii="Franklin Gothic Heavy" w:eastAsia="Franklin Gothic Heavy" w:hAnsi="Franklin Gothic Heavy" w:cs="Franklin Gothic Heavy"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rsid w:val="00C910B0"/>
  </w:style>
  <w:style w:type="paragraph" w:customStyle="1" w:styleId="11">
    <w:name w:val="Заголовок1"/>
    <w:basedOn w:val="a"/>
    <w:next w:val="a4"/>
    <w:rsid w:val="00C910B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4">
    <w:name w:val="Body Text"/>
    <w:basedOn w:val="a"/>
    <w:link w:val="a5"/>
    <w:rsid w:val="00C910B0"/>
    <w:pPr>
      <w:spacing w:after="120"/>
    </w:pPr>
  </w:style>
  <w:style w:type="character" w:customStyle="1" w:styleId="a5">
    <w:name w:val="Основной текст Знак"/>
    <w:basedOn w:val="a0"/>
    <w:link w:val="a4"/>
    <w:rsid w:val="00C910B0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6">
    <w:name w:val="List"/>
    <w:basedOn w:val="a4"/>
    <w:rsid w:val="00C910B0"/>
    <w:rPr>
      <w:rFonts w:cs="Tahoma"/>
    </w:rPr>
  </w:style>
  <w:style w:type="paragraph" w:customStyle="1" w:styleId="12">
    <w:name w:val="Название1"/>
    <w:basedOn w:val="a"/>
    <w:rsid w:val="00C910B0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C910B0"/>
    <w:pPr>
      <w:suppressLineNumbers/>
    </w:pPr>
    <w:rPr>
      <w:rFonts w:cs="Tahoma"/>
    </w:rPr>
  </w:style>
  <w:style w:type="paragraph" w:customStyle="1" w:styleId="a7">
    <w:name w:val="Содержимое таблицы"/>
    <w:basedOn w:val="a"/>
    <w:rsid w:val="00C910B0"/>
    <w:pPr>
      <w:suppressLineNumbers/>
    </w:pPr>
  </w:style>
  <w:style w:type="paragraph" w:styleId="a8">
    <w:name w:val="List Paragraph"/>
    <w:basedOn w:val="a"/>
    <w:uiPriority w:val="99"/>
    <w:qFormat/>
    <w:rsid w:val="00C910B0"/>
    <w:pPr>
      <w:widowControl/>
      <w:suppressAutoHyphens w:val="0"/>
      <w:ind w:left="720"/>
      <w:contextualSpacing/>
    </w:pPr>
    <w:rPr>
      <w:rFonts w:eastAsia="Times New Roman"/>
      <w:kern w:val="0"/>
      <w:lang w:eastAsia="ru-RU"/>
    </w:rPr>
  </w:style>
  <w:style w:type="table" w:styleId="14">
    <w:name w:val="Table Grid 1"/>
    <w:basedOn w:val="a1"/>
    <w:rsid w:val="00C910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9">
    <w:name w:val="Заголовок таблицы"/>
    <w:basedOn w:val="a7"/>
    <w:rsid w:val="00C910B0"/>
    <w:pPr>
      <w:jc w:val="center"/>
    </w:pPr>
    <w:rPr>
      <w:b/>
      <w:bCs/>
    </w:rPr>
  </w:style>
  <w:style w:type="table" w:styleId="aa">
    <w:name w:val="Table Grid"/>
    <w:basedOn w:val="a1"/>
    <w:uiPriority w:val="99"/>
    <w:rsid w:val="00C910B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араграф"/>
    <w:basedOn w:val="a"/>
    <w:rsid w:val="00C910B0"/>
    <w:pPr>
      <w:widowControl/>
      <w:suppressAutoHyphens w:val="0"/>
      <w:autoSpaceDE w:val="0"/>
      <w:spacing w:line="236" w:lineRule="atLeast"/>
      <w:jc w:val="center"/>
    </w:pPr>
    <w:rPr>
      <w:rFonts w:ascii="PragmaticaC" w:eastAsia="Times New Roman" w:hAnsi="PragmaticaC" w:cs="Wingdings"/>
      <w:b/>
      <w:bCs/>
      <w:kern w:val="0"/>
      <w:sz w:val="20"/>
      <w:szCs w:val="20"/>
      <w:lang w:eastAsia="ru-RU"/>
    </w:rPr>
  </w:style>
  <w:style w:type="character" w:customStyle="1" w:styleId="c0">
    <w:name w:val="c0"/>
    <w:basedOn w:val="a0"/>
    <w:rsid w:val="00C910B0"/>
  </w:style>
  <w:style w:type="paragraph" w:customStyle="1" w:styleId="c6c24c19">
    <w:name w:val="c6 c24 c19"/>
    <w:basedOn w:val="a"/>
    <w:rsid w:val="00C910B0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apple-converted-space">
    <w:name w:val="apple-converted-space"/>
    <w:basedOn w:val="a0"/>
    <w:rsid w:val="00C910B0"/>
  </w:style>
  <w:style w:type="paragraph" w:customStyle="1" w:styleId="c6c24">
    <w:name w:val="c6 c24"/>
    <w:basedOn w:val="a"/>
    <w:rsid w:val="00C910B0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0c23">
    <w:name w:val="c0 c23"/>
    <w:basedOn w:val="a0"/>
    <w:rsid w:val="00C910B0"/>
  </w:style>
  <w:style w:type="paragraph" w:customStyle="1" w:styleId="c6c24c19c27">
    <w:name w:val="c6 c24 c19 c27"/>
    <w:basedOn w:val="a"/>
    <w:rsid w:val="00C910B0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c24c50c51">
    <w:name w:val="c24 c50 c51"/>
    <w:basedOn w:val="a"/>
    <w:rsid w:val="00C910B0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character" w:customStyle="1" w:styleId="c0c1">
    <w:name w:val="c0 c1"/>
    <w:basedOn w:val="a0"/>
    <w:rsid w:val="00C910B0"/>
  </w:style>
  <w:style w:type="paragraph" w:customStyle="1" w:styleId="c15">
    <w:name w:val="c15"/>
    <w:basedOn w:val="a"/>
    <w:rsid w:val="00C910B0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c6c24c27">
    <w:name w:val="c6 c24 c27"/>
    <w:basedOn w:val="a"/>
    <w:rsid w:val="00C910B0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c6c19">
    <w:name w:val="c6 c19"/>
    <w:basedOn w:val="a"/>
    <w:rsid w:val="00C910B0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C910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910B0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C910B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C910B0"/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C910B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910B0"/>
    <w:rPr>
      <w:rFonts w:ascii="Tahoma" w:eastAsia="Andale Sans UI" w:hAnsi="Tahoma" w:cs="Tahoma"/>
      <w:kern w:val="1"/>
      <w:sz w:val="16"/>
      <w:szCs w:val="16"/>
    </w:rPr>
  </w:style>
  <w:style w:type="character" w:customStyle="1" w:styleId="FontStyle44">
    <w:name w:val="Font Style44"/>
    <w:rsid w:val="00C910B0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rsid w:val="00C910B0"/>
    <w:pPr>
      <w:suppressAutoHyphens w:val="0"/>
      <w:autoSpaceDE w:val="0"/>
      <w:autoSpaceDN w:val="0"/>
      <w:adjustRightInd w:val="0"/>
      <w:spacing w:line="317" w:lineRule="exact"/>
      <w:ind w:firstLine="734"/>
      <w:jc w:val="both"/>
    </w:pPr>
    <w:rPr>
      <w:rFonts w:eastAsia="Times New Roman"/>
      <w:kern w:val="0"/>
      <w:lang w:eastAsia="ru-RU"/>
    </w:rPr>
  </w:style>
  <w:style w:type="character" w:customStyle="1" w:styleId="Bodytext2">
    <w:name w:val="Body text (2)_"/>
    <w:basedOn w:val="a0"/>
    <w:link w:val="Bodytext20"/>
    <w:uiPriority w:val="99"/>
    <w:locked/>
    <w:rsid w:val="00C910B0"/>
    <w:rPr>
      <w:rFonts w:ascii="Calibri" w:hAnsi="Calibri" w:cs="Calibri"/>
      <w:sz w:val="27"/>
      <w:szCs w:val="27"/>
      <w:shd w:val="clear" w:color="auto" w:fill="FFFFFF"/>
    </w:rPr>
  </w:style>
  <w:style w:type="character" w:customStyle="1" w:styleId="Bodytext">
    <w:name w:val="Body text_"/>
    <w:basedOn w:val="a0"/>
    <w:link w:val="15"/>
    <w:uiPriority w:val="99"/>
    <w:locked/>
    <w:rsid w:val="00C910B0"/>
    <w:rPr>
      <w:rFonts w:ascii="Calibri" w:hAnsi="Calibri" w:cs="Calibri"/>
      <w:sz w:val="23"/>
      <w:szCs w:val="23"/>
      <w:shd w:val="clear" w:color="auto" w:fill="FFFFFF"/>
    </w:rPr>
  </w:style>
  <w:style w:type="character" w:customStyle="1" w:styleId="Bodytext13">
    <w:name w:val="Body text + 13"/>
    <w:aliases w:val="5 pt"/>
    <w:basedOn w:val="Bodytext"/>
    <w:uiPriority w:val="99"/>
    <w:rsid w:val="00C910B0"/>
    <w:rPr>
      <w:rFonts w:ascii="Calibri" w:hAnsi="Calibri" w:cs="Calibri"/>
      <w:noProof/>
      <w:sz w:val="27"/>
      <w:szCs w:val="27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C910B0"/>
    <w:pPr>
      <w:widowControl/>
      <w:shd w:val="clear" w:color="auto" w:fill="FFFFFF"/>
      <w:suppressAutoHyphens w:val="0"/>
      <w:spacing w:line="341" w:lineRule="exact"/>
    </w:pPr>
    <w:rPr>
      <w:rFonts w:ascii="Calibri" w:eastAsiaTheme="minorHAnsi" w:hAnsi="Calibri" w:cs="Calibri"/>
      <w:kern w:val="0"/>
      <w:sz w:val="27"/>
      <w:szCs w:val="27"/>
    </w:rPr>
  </w:style>
  <w:style w:type="paragraph" w:customStyle="1" w:styleId="15">
    <w:name w:val="Основной текст1"/>
    <w:basedOn w:val="a"/>
    <w:link w:val="Bodytext"/>
    <w:uiPriority w:val="99"/>
    <w:rsid w:val="00C910B0"/>
    <w:pPr>
      <w:widowControl/>
      <w:shd w:val="clear" w:color="auto" w:fill="FFFFFF"/>
      <w:suppressAutoHyphens w:val="0"/>
      <w:spacing w:line="293" w:lineRule="exact"/>
    </w:pPr>
    <w:rPr>
      <w:rFonts w:ascii="Calibri" w:eastAsiaTheme="minorHAnsi" w:hAnsi="Calibri" w:cs="Calibri"/>
      <w:kern w:val="0"/>
      <w:sz w:val="23"/>
      <w:szCs w:val="23"/>
    </w:rPr>
  </w:style>
  <w:style w:type="paragraph" w:customStyle="1" w:styleId="af2">
    <w:name w:val="Стиль"/>
    <w:uiPriority w:val="99"/>
    <w:qFormat/>
    <w:rsid w:val="00C910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сноски Знак"/>
    <w:aliases w:val="Знак Знак"/>
    <w:basedOn w:val="a0"/>
    <w:link w:val="af4"/>
    <w:rsid w:val="00C910B0"/>
    <w:rPr>
      <w:rFonts w:ascii="Verdana" w:hAnsi="Verdana"/>
    </w:rPr>
  </w:style>
  <w:style w:type="paragraph" w:styleId="af4">
    <w:name w:val="footnote text"/>
    <w:aliases w:val="Знак"/>
    <w:basedOn w:val="a"/>
    <w:link w:val="af3"/>
    <w:rsid w:val="00C910B0"/>
    <w:pPr>
      <w:widowControl/>
      <w:suppressAutoHyphens w:val="0"/>
      <w:spacing w:after="160" w:line="240" w:lineRule="exact"/>
    </w:pPr>
    <w:rPr>
      <w:rFonts w:ascii="Verdana" w:eastAsiaTheme="minorHAnsi" w:hAnsi="Verdana" w:cstheme="minorBidi"/>
      <w:kern w:val="0"/>
      <w:sz w:val="22"/>
      <w:szCs w:val="22"/>
    </w:rPr>
  </w:style>
  <w:style w:type="character" w:customStyle="1" w:styleId="16">
    <w:name w:val="Текст сноски Знак1"/>
    <w:basedOn w:val="a0"/>
    <w:uiPriority w:val="99"/>
    <w:semiHidden/>
    <w:rsid w:val="00C910B0"/>
    <w:rPr>
      <w:rFonts w:ascii="Times New Roman" w:eastAsia="Andale Sans UI" w:hAnsi="Times New Roman" w:cs="Times New Roman"/>
      <w:kern w:val="1"/>
      <w:sz w:val="20"/>
      <w:szCs w:val="20"/>
    </w:rPr>
  </w:style>
  <w:style w:type="paragraph" w:styleId="af5">
    <w:name w:val="No Spacing"/>
    <w:uiPriority w:val="1"/>
    <w:qFormat/>
    <w:rsid w:val="00C910B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C910B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Normal">
    <w:name w:val="ConsNormal"/>
    <w:rsid w:val="00C910B0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FontStyle22">
    <w:name w:val="Font Style22"/>
    <w:basedOn w:val="a0"/>
    <w:rsid w:val="00C910B0"/>
    <w:rPr>
      <w:rFonts w:ascii="Times New Roman" w:hAnsi="Times New Roman" w:cs="Times New Roman" w:hint="default"/>
      <w:sz w:val="20"/>
      <w:szCs w:val="20"/>
    </w:rPr>
  </w:style>
  <w:style w:type="paragraph" w:customStyle="1" w:styleId="af6">
    <w:name w:val="Знак Знак Знак Знак Знак Знак Знак Знак Знак Знак Знак Знак Знак Знак"/>
    <w:basedOn w:val="a"/>
    <w:rsid w:val="00C910B0"/>
    <w:pPr>
      <w:widowControl/>
      <w:suppressAutoHyphens w:val="0"/>
      <w:spacing w:after="160" w:line="240" w:lineRule="exact"/>
    </w:pPr>
    <w:rPr>
      <w:rFonts w:ascii="Verdana" w:eastAsia="Times New Roman" w:hAnsi="Verdana" w:cs="Verdana"/>
      <w:kern w:val="0"/>
      <w:sz w:val="20"/>
      <w:szCs w:val="20"/>
      <w:lang w:val="en-US"/>
    </w:rPr>
  </w:style>
  <w:style w:type="paragraph" w:styleId="af7">
    <w:name w:val="Title"/>
    <w:basedOn w:val="a"/>
    <w:link w:val="af8"/>
    <w:qFormat/>
    <w:rsid w:val="00C910B0"/>
    <w:pPr>
      <w:widowControl/>
      <w:suppressAutoHyphens w:val="0"/>
      <w:jc w:val="center"/>
    </w:pPr>
    <w:rPr>
      <w:rFonts w:eastAsia="Times New Roman"/>
      <w:b/>
      <w:bCs/>
      <w:kern w:val="0"/>
      <w:lang w:eastAsia="ru-RU"/>
    </w:rPr>
  </w:style>
  <w:style w:type="character" w:customStyle="1" w:styleId="af8">
    <w:name w:val="Название Знак"/>
    <w:basedOn w:val="a0"/>
    <w:link w:val="af7"/>
    <w:rsid w:val="00C910B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FR3">
    <w:name w:val="FR3"/>
    <w:rsid w:val="00C910B0"/>
    <w:pPr>
      <w:suppressAutoHyphens/>
      <w:spacing w:before="200" w:after="0" w:line="240" w:lineRule="auto"/>
      <w:jc w:val="center"/>
    </w:pPr>
    <w:rPr>
      <w:rFonts w:ascii="Arial" w:eastAsia="Times New Roman" w:hAnsi="Arial" w:cs="Times New Roman"/>
      <w:b/>
      <w:sz w:val="24"/>
      <w:szCs w:val="20"/>
    </w:rPr>
  </w:style>
  <w:style w:type="character" w:styleId="af9">
    <w:name w:val="line number"/>
    <w:basedOn w:val="a0"/>
    <w:uiPriority w:val="99"/>
    <w:semiHidden/>
    <w:unhideWhenUsed/>
    <w:rsid w:val="00F35DFD"/>
  </w:style>
  <w:style w:type="character" w:customStyle="1" w:styleId="10">
    <w:name w:val="Заголовок 1 Знак"/>
    <w:basedOn w:val="a0"/>
    <w:link w:val="1"/>
    <w:uiPriority w:val="1"/>
    <w:rsid w:val="00AD59B1"/>
    <w:rPr>
      <w:rFonts w:ascii="Franklin Gothic Heavy" w:eastAsia="Franklin Gothic Heavy" w:hAnsi="Franklin Gothic Heavy" w:cs="Franklin Gothic Heavy"/>
      <w:sz w:val="36"/>
      <w:szCs w:val="36"/>
    </w:rPr>
  </w:style>
  <w:style w:type="paragraph" w:styleId="17">
    <w:name w:val="toc 1"/>
    <w:basedOn w:val="a"/>
    <w:uiPriority w:val="1"/>
    <w:qFormat/>
    <w:rsid w:val="00CA6644"/>
    <w:pPr>
      <w:suppressAutoHyphens w:val="0"/>
      <w:autoSpaceDE w:val="0"/>
      <w:autoSpaceDN w:val="0"/>
      <w:spacing w:before="42"/>
      <w:ind w:left="120"/>
    </w:pPr>
    <w:rPr>
      <w:rFonts w:ascii="Bookman Old Style" w:eastAsia="Bookman Old Style" w:hAnsi="Bookman Old Style" w:cs="Bookman Old Style"/>
      <w:kern w:val="0"/>
      <w:sz w:val="21"/>
      <w:szCs w:val="21"/>
    </w:rPr>
  </w:style>
  <w:style w:type="paragraph" w:styleId="2">
    <w:name w:val="toc 2"/>
    <w:basedOn w:val="a"/>
    <w:uiPriority w:val="1"/>
    <w:qFormat/>
    <w:rsid w:val="00CA6644"/>
    <w:pPr>
      <w:suppressAutoHyphens w:val="0"/>
      <w:autoSpaceDE w:val="0"/>
      <w:autoSpaceDN w:val="0"/>
      <w:spacing w:before="42"/>
      <w:ind w:left="404"/>
    </w:pPr>
    <w:rPr>
      <w:rFonts w:ascii="Bookman Old Style" w:eastAsia="Bookman Old Style" w:hAnsi="Bookman Old Style" w:cs="Bookman Old Style"/>
      <w:kern w:val="0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9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7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9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2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CC15B-0BAC-4EAE-BAFD-C87BE22BA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1496</TotalTime>
  <Pages>18</Pages>
  <Words>4803</Words>
  <Characters>27379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Админиsrator</dc:creator>
  <cp:lastModifiedBy>User</cp:lastModifiedBy>
  <cp:revision>82</cp:revision>
  <cp:lastPrinted>2022-06-26T19:01:00Z</cp:lastPrinted>
  <dcterms:created xsi:type="dcterms:W3CDTF">2017-11-12T12:04:00Z</dcterms:created>
  <dcterms:modified xsi:type="dcterms:W3CDTF">2022-11-27T17:26:00Z</dcterms:modified>
</cp:coreProperties>
</file>