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8D9" w:rsidRPr="002B38D9" w:rsidRDefault="002B38D9" w:rsidP="004C76EA">
      <w:pPr>
        <w:spacing w:line="360" w:lineRule="auto"/>
        <w:ind w:firstLine="0"/>
        <w:rPr>
          <w:b/>
          <w:bCs/>
        </w:rPr>
      </w:pPr>
      <w:bookmarkStart w:id="0" w:name="_GoBack"/>
      <w:bookmarkEnd w:id="0"/>
    </w:p>
    <w:p w:rsidR="001B4F9E" w:rsidRPr="00960FDF" w:rsidRDefault="00075B7D" w:rsidP="002B38D9">
      <w:pPr>
        <w:spacing w:line="360" w:lineRule="auto"/>
        <w:ind w:firstLine="0"/>
        <w:jc w:val="center"/>
        <w:rPr>
          <w:b/>
        </w:rPr>
      </w:pPr>
      <w:r w:rsidRPr="00960FDF">
        <w:rPr>
          <w:b/>
        </w:rPr>
        <w:t>П</w:t>
      </w:r>
      <w:r w:rsidR="00960FDF" w:rsidRPr="00960FDF">
        <w:rPr>
          <w:b/>
        </w:rPr>
        <w:t>роблемы и перспективы управления волонтерским движением в школе</w:t>
      </w:r>
    </w:p>
    <w:p w:rsidR="00960FDF" w:rsidRDefault="00960FDF" w:rsidP="002B38D9">
      <w:pPr>
        <w:spacing w:line="360" w:lineRule="auto"/>
        <w:jc w:val="center"/>
        <w:rPr>
          <w:b/>
          <w:lang w:val="en-US"/>
        </w:rPr>
      </w:pPr>
      <w:r w:rsidRPr="00960FDF">
        <w:rPr>
          <w:b/>
          <w:lang w:val="en-US"/>
        </w:rPr>
        <w:t>Problems and prospects of managing the volunteer movement in schools</w:t>
      </w:r>
    </w:p>
    <w:p w:rsidR="00960FDF" w:rsidRPr="002B38D9" w:rsidRDefault="00960FDF" w:rsidP="002B38D9">
      <w:pPr>
        <w:spacing w:line="360" w:lineRule="auto"/>
        <w:jc w:val="center"/>
        <w:rPr>
          <w:b/>
          <w:lang w:val="en-US"/>
        </w:rPr>
      </w:pPr>
    </w:p>
    <w:p w:rsidR="00A12D2A" w:rsidRDefault="00A12D2A" w:rsidP="001B4F9E">
      <w:pPr>
        <w:spacing w:line="360" w:lineRule="auto"/>
      </w:pPr>
      <w:r w:rsidRPr="00075B7D">
        <w:rPr>
          <w:b/>
          <w:i/>
        </w:rPr>
        <w:t>Аннотация.</w:t>
      </w:r>
      <w:r>
        <w:t xml:space="preserve"> В данной статье автор рассматривает проблемы, складывающиеся в сфере волонтерской деятельности в условиях общеобразовательной школы. Автором предлагается ряд рекомендаций по изменению законодательства, а также совершенствованию практической деятельности руководства школьных организаций в сфере управления волонтерским движением.</w:t>
      </w:r>
    </w:p>
    <w:p w:rsidR="00960FDF" w:rsidRPr="00960FDF" w:rsidRDefault="00960FDF" w:rsidP="001B4F9E">
      <w:pPr>
        <w:spacing w:line="360" w:lineRule="auto"/>
        <w:rPr>
          <w:lang w:val="en-US"/>
        </w:rPr>
      </w:pPr>
      <w:r w:rsidRPr="00960FDF">
        <w:rPr>
          <w:b/>
          <w:lang w:val="en-US"/>
        </w:rPr>
        <w:t xml:space="preserve">Annotation. </w:t>
      </w:r>
      <w:r w:rsidRPr="00960FDF">
        <w:rPr>
          <w:lang w:val="en-US"/>
        </w:rPr>
        <w:t>In this article, the author examines the problems that arise in the field of volunteer activities in General education schools. The author offers a number of recommendations for changing the legislation, as well as improving the practical activities of the management of school organizations in the field of volunteer movement management.</w:t>
      </w:r>
    </w:p>
    <w:p w:rsidR="00A12D2A" w:rsidRDefault="00A12D2A" w:rsidP="001B4F9E">
      <w:pPr>
        <w:spacing w:line="360" w:lineRule="auto"/>
      </w:pPr>
      <w:r w:rsidRPr="00075B7D">
        <w:rPr>
          <w:b/>
          <w:i/>
        </w:rPr>
        <w:t>Ключевые слова</w:t>
      </w:r>
      <w:r>
        <w:t>. Волонтерство, волонтерская деятельность, волонтерские организации, волонтеры в школе, управление образованием.</w:t>
      </w:r>
    </w:p>
    <w:p w:rsidR="00960FDF" w:rsidRPr="00960FDF" w:rsidRDefault="00960FDF" w:rsidP="001B4F9E">
      <w:pPr>
        <w:spacing w:line="360" w:lineRule="auto"/>
        <w:rPr>
          <w:lang w:val="en-US"/>
        </w:rPr>
      </w:pPr>
      <w:r w:rsidRPr="00960FDF">
        <w:rPr>
          <w:b/>
          <w:i/>
          <w:lang w:val="en-US"/>
        </w:rPr>
        <w:t xml:space="preserve">Keywords. </w:t>
      </w:r>
      <w:r w:rsidRPr="00960FDF">
        <w:rPr>
          <w:lang w:val="en-US"/>
        </w:rPr>
        <w:t>Volunteering, volunteer activities, volunteer organizations, school volunteers, education management.</w:t>
      </w:r>
    </w:p>
    <w:p w:rsidR="00A12D2A" w:rsidRPr="00960FDF" w:rsidRDefault="00A12D2A" w:rsidP="001B4F9E">
      <w:pPr>
        <w:spacing w:line="360" w:lineRule="auto"/>
        <w:rPr>
          <w:lang w:val="en-US"/>
        </w:rPr>
      </w:pPr>
    </w:p>
    <w:p w:rsidR="00A12D2A" w:rsidRDefault="00A12D2A" w:rsidP="00A12D2A">
      <w:pPr>
        <w:spacing w:line="360" w:lineRule="auto"/>
      </w:pPr>
      <w:r>
        <w:t xml:space="preserve">Волонтерская деятельность сегодня активно развивается в России. Инициатива проявляется как «снизу», гражданами и различными общественными объединениями, и организациями, так и «сверху»: различные инструменты стратегического планирования, такие как государственные программы, национальные проекты, предусматривают развитие волонтерства, его финансовую поддержку со стороны государства, в частности, в сфере образования, молодежной политики и патриотического воспитания. Волонтерство даже стало предметом обсуждения Президентом РФ с рабочей группой, готовящей проект о внесении поправок в </w:t>
      </w:r>
      <w:r>
        <w:lastRenderedPageBreak/>
        <w:t>Конституцию, которая состоялась 13 февраля 2020 года. Представитель Всероссийского движения «Волонтеры Победы» предложила внести изменения в статью 114 Конституции РФ, закрепить полномочия Правительства РФ по поддержке волонтерской деятельности. Такое изменение полномочий, по словам автора поправки, «закрепит важность волонтерской деятельности, важность этой ценности в нашем обществе... поможет системно, постоянно оказывать поддержку со стороны государства</w:t>
      </w:r>
    </w:p>
    <w:p w:rsidR="00A12D2A" w:rsidRDefault="00A12D2A" w:rsidP="00A12D2A">
      <w:pPr>
        <w:spacing w:line="360" w:lineRule="auto"/>
        <w:ind w:firstLine="0"/>
      </w:pPr>
      <w:r>
        <w:t xml:space="preserve">волонтерам» </w:t>
      </w:r>
      <w:r w:rsidRPr="00E3606F">
        <w:t>[2]</w:t>
      </w:r>
      <w:r>
        <w:t xml:space="preserve">.  </w:t>
      </w:r>
    </w:p>
    <w:p w:rsidR="00A12D2A" w:rsidRDefault="00A12D2A" w:rsidP="00A12D2A">
      <w:pPr>
        <w:spacing w:line="360" w:lineRule="auto"/>
      </w:pPr>
      <w:r>
        <w:t>Волонтерство и его поддержка постепенно становятся неотъемлемым и важным элементом деятельности образовательных</w:t>
      </w:r>
      <w:r>
        <w:tab/>
        <w:t>организаций</w:t>
      </w:r>
      <w:r w:rsidRPr="00A12D2A">
        <w:t xml:space="preserve"> [1]</w:t>
      </w:r>
      <w:r>
        <w:t>.</w:t>
      </w:r>
    </w:p>
    <w:p w:rsidR="00A12D2A" w:rsidRDefault="00A12D2A" w:rsidP="00A12D2A">
      <w:pPr>
        <w:spacing w:line="360" w:lineRule="auto"/>
      </w:pPr>
      <w:r>
        <w:t>Повсеместно создаются волонтерские центры, правовой статус которых, как ранее отмечал автор, не урегулирован российским законодательством. В частности, волонтерский центр успешно работает в Московском городском педагогическом университете, он занимается не только организацией деятельности волонтеров, но и их обучением посредством Школы волонтера. Можно однозначно говорить о том, что при широком распространении добровольческой деятельности в системе образования РФ наблюдается недостаточность</w:t>
      </w:r>
      <w:r w:rsidRPr="00A12D2A">
        <w:t xml:space="preserve"> </w:t>
      </w:r>
      <w:r>
        <w:t>правового</w:t>
      </w:r>
      <w:r w:rsidRPr="00A12D2A">
        <w:t xml:space="preserve"> </w:t>
      </w:r>
      <w:r>
        <w:t>регулирования</w:t>
      </w:r>
      <w:r w:rsidRPr="00A12D2A">
        <w:t xml:space="preserve"> </w:t>
      </w:r>
      <w:r>
        <w:t>данных отношений</w:t>
      </w:r>
      <w:r w:rsidRPr="00A12D2A">
        <w:t xml:space="preserve"> </w:t>
      </w:r>
      <w:r>
        <w:t>образовательным законодательством. Наряду с уже названной проблемой неопределенного правового положения волонтерских центров, можно указать на аналогичную неопределенность в правовом статусе несовершеннолетних волонтеров, в вопросе о возможности для образовательных</w:t>
      </w:r>
      <w:r>
        <w:tab/>
        <w:t>организаций</w:t>
      </w:r>
      <w:r w:rsidRPr="00A12D2A">
        <w:t xml:space="preserve"> </w:t>
      </w:r>
      <w:r>
        <w:t>выступать в</w:t>
      </w:r>
      <w:r w:rsidRPr="00A12D2A">
        <w:t xml:space="preserve"> </w:t>
      </w:r>
      <w:r>
        <w:t>качестве организатора</w:t>
      </w:r>
      <w:r w:rsidRPr="00A12D2A">
        <w:t xml:space="preserve"> </w:t>
      </w:r>
      <w:r>
        <w:t xml:space="preserve">волонтерской деятельности и другие проблемы </w:t>
      </w:r>
      <w:r w:rsidRPr="00A12D2A">
        <w:t>[2]</w:t>
      </w:r>
      <w:r>
        <w:t>.</w:t>
      </w:r>
    </w:p>
    <w:p w:rsidR="00A12D2A" w:rsidRDefault="00A12D2A" w:rsidP="00A12D2A">
      <w:pPr>
        <w:spacing w:line="360" w:lineRule="auto"/>
      </w:pPr>
      <w:r>
        <w:t xml:space="preserve">С 2013 года, когда начал применяться Федеральный закон от 29 декабря 2012 года №273-ФЗ «Об образовании в Российской Федерации» (далее - Закон об образовании) произошли существенные изменения в области волонтерства: заметно увеличилось число волонтеров и волонтерских организаций в России, выросла их роль в решении различных вопросов общественной жизни, в том числе в сфере образования и </w:t>
      </w:r>
      <w:r>
        <w:lastRenderedPageBreak/>
        <w:t xml:space="preserve">патриотического воспитания. Волонтерство действительно становится областью, которая объединяет граждан и государство, расширяет возможности их взаимодействия, порождает новые правовые отношения и правовые институты. И если общество испытывает потребность зафиксировать произошедшие изменения на уровне Основного закона, стоит обдумать возможность внесения изменений и в образовательное законодательство, в первую очередь в Закон об образовании. Следует согласиться с Н.М. Ладнушкиной, что «совершенствование федерального законодательства в сфере образования связано с изменением правовых отношений» </w:t>
      </w:r>
      <w:r w:rsidRPr="00A12D2A">
        <w:t xml:space="preserve">[4, </w:t>
      </w:r>
      <w:r>
        <w:rPr>
          <w:lang w:val="en-US"/>
        </w:rPr>
        <w:t>c</w:t>
      </w:r>
      <w:r w:rsidRPr="00A12D2A">
        <w:t>. 29]</w:t>
      </w:r>
      <w:r>
        <w:t>.</w:t>
      </w:r>
    </w:p>
    <w:p w:rsidR="00A12D2A" w:rsidRDefault="00A12D2A" w:rsidP="00A12D2A">
      <w:pPr>
        <w:spacing w:line="360" w:lineRule="auto"/>
      </w:pPr>
      <w:r>
        <w:t>Какие изменения представляются необходимыми автору? В первую очередь, по аналогии с предложенными поправками в Конституцию РФ, дополнить перечень полномочий федеральных органов государственной власти, органов государственной власти субъектов РФ, органов местного самоуправления в сфере образования полномочием «поддержка образовательных организаций и организаций, осуществляющих обучение, выступающих в качестве организаторов добровольческой (волонтерской) деятельности и иным образом участвующих в добровольческой (волонтерской) деятельности, в том числе в рамках государственных программ и национальных проектов». Для этого предлагается дополнить часть первую статьи 6 Закона об образовании пунктом 13.2 (в части полномочий федеральных органов государственной власти); часть первую статьи 8 - пунктом 12.2 (в части полномочий органов государственной власти субъектов РФ); часть первую статьи 9 - пунктом 6.1 (в части полномочий органов местного самоуправления).</w:t>
      </w:r>
    </w:p>
    <w:p w:rsidR="00A12D2A" w:rsidRDefault="00A12D2A" w:rsidP="00A12D2A">
      <w:pPr>
        <w:spacing w:line="360" w:lineRule="auto"/>
      </w:pPr>
      <w:r>
        <w:t xml:space="preserve">Также необходимо расширить компетенцию образовательной организации в части организации и поддержки волонтерства. Автору представляется, что закрепленное в пункте 19 части 3 статьи 28 Закона об образовании полномочие, согласно которому в компетенцию образовательной организации входит содействие деятельности </w:t>
      </w:r>
      <w:r>
        <w:lastRenderedPageBreak/>
        <w:t>общественных объединений обучающихся, не обеспечивает в полной мере возможность самой образовательной организации выступать в качестве организатора добровольческой (волонтерской) деятельности. Предлагается дополнить часть 3 статьи 28 Закона об образовании пунктом 19.1 в следующей редакции: «Выступать организатором добровольческой (волонтерской) деятельности, в том числе создавать волонтерские центры как структурные подразделения образовательной организации, заключать договора с добровольцами (волонтерами), содействовать участникам образовательных отношений в их добровольческой (волонтерской) деятельности».</w:t>
      </w:r>
    </w:p>
    <w:p w:rsidR="00A12D2A" w:rsidRDefault="00A12D2A" w:rsidP="00A12D2A">
      <w:pPr>
        <w:spacing w:line="360" w:lineRule="auto"/>
      </w:pPr>
      <w:r>
        <w:t>Соответствующим образом необходимо расширить перечень прав иных участников образовательных отношений на участие в волонтерской деятельности. Предлагается дополнить статью 34 Закона об образовании частью 5.1 в следующей редакции:</w:t>
      </w:r>
    </w:p>
    <w:p w:rsidR="00A12D2A" w:rsidRDefault="00A12D2A" w:rsidP="00A12D2A">
      <w:pPr>
        <w:spacing w:line="360" w:lineRule="auto"/>
      </w:pPr>
      <w:r>
        <w:t>«5.1. Волонтерская деятельность обучающихся включает следующее:</w:t>
      </w:r>
    </w:p>
    <w:p w:rsidR="00A12D2A" w:rsidRDefault="00A12D2A" w:rsidP="00A12D2A">
      <w:pPr>
        <w:spacing w:line="360" w:lineRule="auto"/>
      </w:pPr>
      <w:r>
        <w:t>1) обучающиеся имеют право участвовать в добровольческой (волонтерской) деятельности индивидуально и под руководством образовательной организации - организатора добровольческой (волонтерской) деятельности (в том числе волонтерского центра в образовательной организации), иные права в сфере добровольческой (волонтерской) деятельности, предусмотренные законодательством Российской Федерации»;</w:t>
      </w:r>
    </w:p>
    <w:p w:rsidR="00A12D2A" w:rsidRDefault="00A12D2A" w:rsidP="00A12D2A">
      <w:pPr>
        <w:spacing w:line="360" w:lineRule="auto"/>
      </w:pPr>
      <w:r>
        <w:t>2) несовершеннолетние обучающиеся в возрасте до четырнадцати лет участвуют в добровольческой (волонтерской) деятельности с согласия их родителей (законных представителей) или совместно с ними.».</w:t>
      </w:r>
    </w:p>
    <w:p w:rsidR="00A12D2A" w:rsidRDefault="00A12D2A" w:rsidP="00A12D2A">
      <w:pPr>
        <w:spacing w:line="360" w:lineRule="auto"/>
      </w:pPr>
      <w:r>
        <w:t xml:space="preserve">В отношении родителей (законных представителей) несовершеннолетних обучающихся часть 3 статьи 44 Закона об образовании дополнить пунктом 9 в следующей редакции: «9) участвовать совместно со своими детьми, являющимися несовершеннолетними обучающимися в данной образовательной организации в добровольческой (волонтерской) </w:t>
      </w:r>
      <w:r>
        <w:lastRenderedPageBreak/>
        <w:t>деятельности, в том числе деятельности волонтерского центра образовательной организации».</w:t>
      </w:r>
    </w:p>
    <w:p w:rsidR="00A12D2A" w:rsidRDefault="00A12D2A" w:rsidP="00A12D2A">
      <w:pPr>
        <w:spacing w:line="360" w:lineRule="auto"/>
      </w:pPr>
      <w:r>
        <w:t xml:space="preserve">Также предлагается в отношении педагогических работников образовательной организации часть 3 статьи 47 Закона об образовании дополнить пунктом 11.1 «Право на участие в добровольческой (волонтерской) деятельности». Представляется целесообразным включение данного права в перечень академических прав и свобод педагогических работников в связи с тем, что сегодня предлагается включать волонтерскую деятельность в содержание образовательных программ для решения различных воспитательных </w:t>
      </w:r>
      <w:r w:rsidR="00960FDF">
        <w:t>задач.</w:t>
      </w:r>
    </w:p>
    <w:p w:rsidR="00A12D2A" w:rsidRDefault="00A12D2A" w:rsidP="00A12D2A">
      <w:pPr>
        <w:spacing w:line="360" w:lineRule="auto"/>
      </w:pPr>
      <w:r>
        <w:t>Данные изменения сделают более полной нормативную базу для участия в волонтерской деятельности образовательных организаций, создадут условия для развития локального нормотворчества образовательных организаций в данной сфере, а самое главное, помогут участникам образовательных отношений свободно участвовать в волонтерской деятельности. Безусловно данные предложения не являются исчерпывающими, необходимо дальнейшее совершенствование механизмов правового регулирования волонтерства в образовательных организациях, особенно важным представляется автору урегулировать правовой статус волонтерского центра в силу того, что Национальный проект «Образование» предлагает развивать именно такую форму организации волонтерской деятельности. Возможным вариантом автору представляется принятие модельного акта, например, «Модельного положения о волонтерском центре образовательной организации».</w:t>
      </w:r>
    </w:p>
    <w:p w:rsidR="00A12D2A" w:rsidRDefault="00A12D2A" w:rsidP="00A12D2A">
      <w:pPr>
        <w:spacing w:line="360" w:lineRule="auto"/>
      </w:pPr>
    </w:p>
    <w:p w:rsidR="00A12D2A" w:rsidRPr="00A12D2A" w:rsidRDefault="00A12D2A" w:rsidP="00A12D2A">
      <w:pPr>
        <w:spacing w:line="360" w:lineRule="auto"/>
        <w:rPr>
          <w:b/>
        </w:rPr>
      </w:pPr>
      <w:r w:rsidRPr="00A12D2A">
        <w:rPr>
          <w:b/>
        </w:rPr>
        <w:t>Список литературы</w:t>
      </w:r>
    </w:p>
    <w:p w:rsidR="00A12D2A" w:rsidRDefault="00A12D2A" w:rsidP="00A12D2A">
      <w:pPr>
        <w:spacing w:line="360" w:lineRule="auto"/>
      </w:pPr>
      <w:r>
        <w:t>1.</w:t>
      </w:r>
      <w:r>
        <w:tab/>
        <w:t>Звонарева Н.А. Формирование и коррекция индивидуального стиля деятельности учителя (И.С.Д.) (коммуникативный аспект): Учебно-методическое пособие/ Н.А. Звонарева - М.: Книгодел, 2019. – 172 с.</w:t>
      </w:r>
    </w:p>
    <w:p w:rsidR="00A12D2A" w:rsidRDefault="00A12D2A" w:rsidP="00A12D2A">
      <w:pPr>
        <w:spacing w:line="360" w:lineRule="auto"/>
      </w:pPr>
      <w:r>
        <w:lastRenderedPageBreak/>
        <w:t>2.</w:t>
      </w:r>
      <w:r>
        <w:tab/>
        <w:t>Корнилова И.В. Волонтерская деятельность как реализация права обучающихся на участие в общественных объединениях // Гарантии прав   ребенка - безопасность детства. Сборник научных трудов. Выпуск 3 / Отв. ред. Голышев А.В., Ладнушкина Н.М. -Москва: Саратовский источник, 2020. – 183 с.</w:t>
      </w:r>
    </w:p>
    <w:p w:rsidR="00A12D2A" w:rsidRDefault="00A12D2A" w:rsidP="00A12D2A">
      <w:pPr>
        <w:spacing w:line="360" w:lineRule="auto"/>
      </w:pPr>
      <w:r>
        <w:t>3.</w:t>
      </w:r>
      <w:r>
        <w:tab/>
        <w:t>Корчагина Т.В. Конституционные и международно-правовые основы права на образование / Т.В. Корчагина // Права и свободы человека и гражданина: теоретические аспекты и юридическая практика. Материалы ежегодной Международной научной конференции памяти профессора Ф.М. Рудинского. Под общ. ред. Д.А. Пашенцева- М., 2016.- С. 264-265.</w:t>
      </w:r>
    </w:p>
    <w:p w:rsidR="00A12D2A" w:rsidRDefault="00A12D2A" w:rsidP="00A12D2A">
      <w:pPr>
        <w:spacing w:line="360" w:lineRule="auto"/>
      </w:pPr>
      <w:r>
        <w:t>4.</w:t>
      </w:r>
      <w:r>
        <w:tab/>
        <w:t>Ладнушкина Н.М. Совершенствование законодательства в сфере образования/ Н.М. Ладнушкина // Права и свободы человека и гражданина: теоретические аспекты и юридическая практика: материалы ежегодной Международной научной конференции памяти профессора Феликса Михайловича Рудинского, 28 апреля 2016 года / под общ. ред. Д.А. Пашенцева. - Рязань: Издательство «Концепция», 2016. – 231 с.</w:t>
      </w:r>
    </w:p>
    <w:p w:rsidR="00E3606F" w:rsidRDefault="00E3606F" w:rsidP="00E3606F">
      <w:pPr>
        <w:spacing w:line="360" w:lineRule="auto"/>
      </w:pPr>
      <w:r>
        <w:t xml:space="preserve">5. </w:t>
      </w:r>
      <w:r>
        <w:tab/>
        <w:t>What We Do [Электронный ресурс] // National Trust for Scotland. URL: https://www.nts.org.uk/what-we-do (дата обращения 20.05.20).</w:t>
      </w:r>
    </w:p>
    <w:p w:rsidR="00E3606F" w:rsidRPr="002B38D9" w:rsidRDefault="00E3606F" w:rsidP="00E3606F">
      <w:pPr>
        <w:spacing w:line="360" w:lineRule="auto"/>
        <w:rPr>
          <w:lang w:val="en-US"/>
        </w:rPr>
      </w:pPr>
      <w:r w:rsidRPr="00E3606F">
        <w:rPr>
          <w:lang w:val="en-US"/>
        </w:rPr>
        <w:t xml:space="preserve">6. </w:t>
      </w:r>
      <w:r w:rsidRPr="00E3606F">
        <w:rPr>
          <w:lang w:val="en-US"/>
        </w:rPr>
        <w:tab/>
        <w:t>National Trust volunteers [</w:t>
      </w:r>
      <w:r>
        <w:t>Электронный</w:t>
      </w:r>
      <w:r w:rsidRPr="00E3606F">
        <w:rPr>
          <w:lang w:val="en-US"/>
        </w:rPr>
        <w:t xml:space="preserve"> </w:t>
      </w:r>
      <w:r>
        <w:t>ресурс</w:t>
      </w:r>
      <w:r w:rsidRPr="00E3606F">
        <w:rPr>
          <w:lang w:val="en-US"/>
        </w:rPr>
        <w:t xml:space="preserve">] // National Trust. </w:t>
      </w:r>
      <w:r w:rsidRPr="002B38D9">
        <w:rPr>
          <w:lang w:val="en-US"/>
        </w:rPr>
        <w:t>URL: https://www.nationaltrust.org.uk/volunteer (</w:t>
      </w:r>
      <w:r>
        <w:t>дата</w:t>
      </w:r>
      <w:r w:rsidRPr="002B38D9">
        <w:rPr>
          <w:lang w:val="en-US"/>
        </w:rPr>
        <w:t xml:space="preserve"> </w:t>
      </w:r>
      <w:r>
        <w:t>обращения</w:t>
      </w:r>
      <w:r w:rsidRPr="002B38D9">
        <w:rPr>
          <w:lang w:val="en-US"/>
        </w:rPr>
        <w:t xml:space="preserve"> 20.05.20).</w:t>
      </w:r>
    </w:p>
    <w:p w:rsidR="00E3606F" w:rsidRPr="004D5799" w:rsidRDefault="00E3606F" w:rsidP="00E3606F">
      <w:pPr>
        <w:spacing w:line="360" w:lineRule="auto"/>
      </w:pPr>
      <w:r w:rsidRPr="00E3606F">
        <w:rPr>
          <w:lang w:val="en-US"/>
        </w:rPr>
        <w:t xml:space="preserve">7. </w:t>
      </w:r>
      <w:r w:rsidRPr="00E3606F">
        <w:rPr>
          <w:lang w:val="en-US"/>
        </w:rPr>
        <w:tab/>
      </w:r>
      <w:r>
        <w:t>О</w:t>
      </w:r>
      <w:r w:rsidRPr="00E3606F">
        <w:rPr>
          <w:lang w:val="en-US"/>
        </w:rPr>
        <w:t>ur volunteers [</w:t>
      </w:r>
      <w:r>
        <w:t>Электронный</w:t>
      </w:r>
      <w:r w:rsidRPr="00E3606F">
        <w:rPr>
          <w:lang w:val="en-US"/>
        </w:rPr>
        <w:t xml:space="preserve"> </w:t>
      </w:r>
      <w:r>
        <w:t>ресурс</w:t>
      </w:r>
      <w:r w:rsidRPr="00E3606F">
        <w:rPr>
          <w:lang w:val="en-US"/>
        </w:rPr>
        <w:t xml:space="preserve">] // National Trust. </w:t>
      </w:r>
      <w:r>
        <w:t>URL: https://www.nts.org.uk/our-people/our-volunteers (дата обращения 20.05.20).</w:t>
      </w:r>
    </w:p>
    <w:sectPr w:rsidR="00E3606F" w:rsidRPr="004D5799" w:rsidSect="00C84080">
      <w:footerReference w:type="default" r:id="rId8"/>
      <w:footerReference w:type="first" r:id="rId9"/>
      <w:pgSz w:w="11906" w:h="16838" w:code="9"/>
      <w:pgMar w:top="1135" w:right="849" w:bottom="1135" w:left="1701" w:header="0" w:footer="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487" w:rsidRDefault="00481487" w:rsidP="00FC3B65">
      <w:pPr>
        <w:spacing w:line="240" w:lineRule="auto"/>
      </w:pPr>
      <w:r>
        <w:separator/>
      </w:r>
    </w:p>
  </w:endnote>
  <w:endnote w:type="continuationSeparator" w:id="0">
    <w:p w:rsidR="00481487" w:rsidRDefault="00481487" w:rsidP="00FC3B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ont290">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Basic Roman">
    <w:altName w:val="Times New Roman"/>
    <w:charset w:val="00"/>
    <w:family w:val="roman"/>
    <w:pitch w:val="default"/>
  </w:font>
  <w:font w:name="DejaVu Sans">
    <w:altName w:val="Arial"/>
    <w:charset w:val="CC"/>
    <w:family w:val="swiss"/>
    <w:pitch w:val="variable"/>
    <w:sig w:usb0="00000000" w:usb1="D200FDFF" w:usb2="00046029" w:usb3="00000000" w:csb0="000001FF" w:csb1="00000000"/>
  </w:font>
  <w:font w:name="Noto Sans Devanaga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368976"/>
      <w:docPartObj>
        <w:docPartGallery w:val="Page Numbers (Bottom of Page)"/>
        <w:docPartUnique/>
      </w:docPartObj>
    </w:sdtPr>
    <w:sdtEndPr/>
    <w:sdtContent>
      <w:p w:rsidR="00EB601B" w:rsidRDefault="00EB601B">
        <w:pPr>
          <w:pStyle w:val="af4"/>
          <w:jc w:val="center"/>
        </w:pPr>
        <w:r>
          <w:fldChar w:fldCharType="begin"/>
        </w:r>
        <w:r>
          <w:instrText>PAGE   \* MERGEFORMAT</w:instrText>
        </w:r>
        <w:r>
          <w:fldChar w:fldCharType="separate"/>
        </w:r>
        <w:r w:rsidR="004C76EA">
          <w:rPr>
            <w:noProof/>
          </w:rPr>
          <w:t>3</w:t>
        </w:r>
        <w:r>
          <w:fldChar w:fldCharType="end"/>
        </w:r>
      </w:p>
    </w:sdtContent>
  </w:sdt>
  <w:p w:rsidR="00EB601B" w:rsidRDefault="00EB601B">
    <w:pPr>
      <w:pStyle w:val="af4"/>
    </w:pPr>
  </w:p>
  <w:p w:rsidR="00EB601B" w:rsidRDefault="00EB6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01B" w:rsidRDefault="00EB601B">
    <w:pPr>
      <w:pStyle w:val="af4"/>
      <w:jc w:val="center"/>
    </w:pPr>
  </w:p>
  <w:p w:rsidR="00EB601B" w:rsidRDefault="00EB601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487" w:rsidRDefault="00481487" w:rsidP="00FC3B65">
      <w:pPr>
        <w:spacing w:line="240" w:lineRule="auto"/>
      </w:pPr>
      <w:r>
        <w:separator/>
      </w:r>
    </w:p>
  </w:footnote>
  <w:footnote w:type="continuationSeparator" w:id="0">
    <w:p w:rsidR="00481487" w:rsidRDefault="00481487" w:rsidP="00FC3B6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A72227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FFFFFFF"/>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numFmt w:val="decimal"/>
      <w:pStyle w:val="4"/>
      <w:lvlText w:val="%4"/>
      <w:legacy w:legacy="1" w:legacySpace="0" w:legacyIndent="0"/>
      <w:lvlJc w:val="left"/>
      <w:rPr>
        <w:rFonts w:ascii="Tms Rmn" w:hAnsi="Tms Rmn" w:cs="Times New Roman" w:hint="default"/>
      </w:rPr>
    </w:lvl>
    <w:lvl w:ilvl="4">
      <w:numFmt w:val="decimal"/>
      <w:pStyle w:val="5"/>
      <w:lvlText w:val="%5"/>
      <w:legacy w:legacy="1" w:legacySpace="0" w:legacyIndent="0"/>
      <w:lvlJc w:val="left"/>
      <w:rPr>
        <w:rFonts w:ascii="Tms Rmn" w:hAnsi="Tms Rmn" w:cs="Times New Roman" w:hint="default"/>
      </w:rPr>
    </w:lvl>
    <w:lvl w:ilvl="5">
      <w:numFmt w:val="decimal"/>
      <w:pStyle w:val="6"/>
      <w:lvlText w:val="%6"/>
      <w:legacy w:legacy="1" w:legacySpace="0" w:legacyIndent="0"/>
      <w:lvlJc w:val="left"/>
      <w:rPr>
        <w:rFonts w:ascii="Tms Rmn" w:hAnsi="Tms Rmn" w:cs="Times New Roman" w:hint="default"/>
      </w:rPr>
    </w:lvl>
    <w:lvl w:ilvl="6">
      <w:numFmt w:val="decimal"/>
      <w:pStyle w:val="7"/>
      <w:lvlText w:val="%7"/>
      <w:legacy w:legacy="1" w:legacySpace="0" w:legacyIndent="0"/>
      <w:lvlJc w:val="left"/>
      <w:rPr>
        <w:rFonts w:ascii="Tms Rmn" w:hAnsi="Tms Rmn" w:cs="Times New Roman" w:hint="default"/>
      </w:rPr>
    </w:lvl>
    <w:lvl w:ilvl="7">
      <w:numFmt w:val="decimal"/>
      <w:pStyle w:val="8"/>
      <w:lvlText w:val="%8"/>
      <w:legacy w:legacy="1" w:legacySpace="0" w:legacyIndent="0"/>
      <w:lvlJc w:val="left"/>
      <w:rPr>
        <w:rFonts w:ascii="Tms Rmn" w:hAnsi="Tms Rmn" w:cs="Times New Roman" w:hint="default"/>
      </w:rPr>
    </w:lvl>
    <w:lvl w:ilvl="8">
      <w:numFmt w:val="decimal"/>
      <w:pStyle w:val="9"/>
      <w:lvlText w:val="%9"/>
      <w:legacy w:legacy="1" w:legacySpace="0" w:legacyIndent="0"/>
      <w:lvlJc w:val="left"/>
      <w:rPr>
        <w:rFonts w:ascii="Tms Rmn" w:hAnsi="Tms Rmn" w:cs="Times New Roman"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Arial" w:hint="default"/>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hint="default"/>
      </w:r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hint="default"/>
      </w:rPr>
    </w:lvl>
  </w:abstractNum>
  <w:abstractNum w:abstractNumId="7"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hint="default"/>
      </w:rPr>
    </w:lvl>
  </w:abstractNum>
  <w:abstractNum w:abstractNumId="8"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sz w:val="28"/>
        <w:szCs w:val="28"/>
      </w:rPr>
    </w:lvl>
  </w:abstractNum>
  <w:abstractNum w:abstractNumId="9" w15:restartNumberingAfterBreak="0">
    <w:nsid w:val="00000012"/>
    <w:multiLevelType w:val="singleLevel"/>
    <w:tmpl w:val="71927606"/>
    <w:name w:val="WW8Num18"/>
    <w:lvl w:ilvl="0">
      <w:start w:val="1"/>
      <w:numFmt w:val="decimal"/>
      <w:lvlText w:val="%1."/>
      <w:lvlJc w:val="left"/>
      <w:pPr>
        <w:tabs>
          <w:tab w:val="num" w:pos="0"/>
        </w:tabs>
        <w:ind w:left="720" w:hanging="360"/>
      </w:pPr>
      <w:rPr>
        <w:rFonts w:ascii="Symbol" w:hAnsi="Symbol" w:cs="Symbol" w:hint="default"/>
        <w:i w:val="0"/>
        <w:sz w:val="28"/>
        <w:szCs w:val="28"/>
        <w:lang w:val="ru-RU"/>
      </w:rPr>
    </w:lvl>
  </w:abstractNum>
  <w:abstractNum w:abstractNumId="10"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Symbol" w:hAnsi="Symbol" w:cs="Times New Roman" w:hint="default"/>
      </w:rPr>
    </w:lvl>
  </w:abstractNum>
  <w:abstractNum w:abstractNumId="11" w15:restartNumberingAfterBreak="0">
    <w:nsid w:val="00000019"/>
    <w:multiLevelType w:val="singleLevel"/>
    <w:tmpl w:val="00000019"/>
    <w:name w:val="WW8Num25"/>
    <w:lvl w:ilvl="0">
      <w:start w:val="1"/>
      <w:numFmt w:val="bullet"/>
      <w:lvlText w:val=""/>
      <w:lvlJc w:val="left"/>
      <w:pPr>
        <w:tabs>
          <w:tab w:val="num" w:pos="0"/>
        </w:tabs>
        <w:ind w:left="795" w:hanging="360"/>
      </w:pPr>
      <w:rPr>
        <w:rFonts w:ascii="Symbol" w:hAnsi="Symbol" w:cs="Symbol" w:hint="default"/>
        <w:sz w:val="28"/>
        <w:szCs w:val="28"/>
      </w:rPr>
    </w:lvl>
  </w:abstractNum>
  <w:abstractNum w:abstractNumId="12" w15:restartNumberingAfterBreak="0">
    <w:nsid w:val="00DF07FD"/>
    <w:multiLevelType w:val="hybridMultilevel"/>
    <w:tmpl w:val="DE40D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3894092"/>
    <w:multiLevelType w:val="hybridMultilevel"/>
    <w:tmpl w:val="53AAF71E"/>
    <w:lvl w:ilvl="0" w:tplc="04190005">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4" w15:restartNumberingAfterBreak="0">
    <w:nsid w:val="07CB1698"/>
    <w:multiLevelType w:val="hybridMultilevel"/>
    <w:tmpl w:val="34D41B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AE403EF"/>
    <w:multiLevelType w:val="multilevel"/>
    <w:tmpl w:val="2A686626"/>
    <w:name w:val="Нумерованный список 17"/>
    <w:lvl w:ilvl="0">
      <w:start w:val="1"/>
      <w:numFmt w:val="decimal"/>
      <w:lvlText w:val="%1."/>
      <w:lvlJc w:val="left"/>
      <w:pPr>
        <w:ind w:left="709" w:firstLine="0"/>
      </w:pPr>
    </w:lvl>
    <w:lvl w:ilvl="1">
      <w:start w:val="1"/>
      <w:numFmt w:val="decimal"/>
      <w:lvlText w:val="%1.%2"/>
      <w:lvlJc w:val="left"/>
      <w:pPr>
        <w:ind w:left="709" w:firstLine="0"/>
      </w:pPr>
    </w:lvl>
    <w:lvl w:ilvl="2">
      <w:start w:val="1"/>
      <w:numFmt w:val="decimal"/>
      <w:lvlText w:val="%1.%2.%3"/>
      <w:lvlJc w:val="left"/>
      <w:pPr>
        <w:ind w:left="709" w:firstLine="0"/>
      </w:pPr>
    </w:lvl>
    <w:lvl w:ilvl="3">
      <w:start w:val="1"/>
      <w:numFmt w:val="decimal"/>
      <w:lvlText w:val="%1.%2.%3.%4"/>
      <w:lvlJc w:val="left"/>
      <w:pPr>
        <w:ind w:left="709" w:firstLine="0"/>
      </w:pPr>
    </w:lvl>
    <w:lvl w:ilvl="4">
      <w:start w:val="1"/>
      <w:numFmt w:val="decimal"/>
      <w:lvlText w:val="%1.%2.%3.%4.%5"/>
      <w:lvlJc w:val="left"/>
      <w:pPr>
        <w:ind w:left="709" w:firstLine="0"/>
      </w:pPr>
    </w:lvl>
    <w:lvl w:ilvl="5">
      <w:start w:val="1"/>
      <w:numFmt w:val="decimal"/>
      <w:lvlText w:val="%1.%2.%3.%4.%5.%6"/>
      <w:lvlJc w:val="left"/>
      <w:pPr>
        <w:ind w:left="709" w:firstLine="0"/>
      </w:pPr>
    </w:lvl>
    <w:lvl w:ilvl="6">
      <w:start w:val="1"/>
      <w:numFmt w:val="decimal"/>
      <w:lvlText w:val="%1.%2.%3.%4.%5.%6.%7"/>
      <w:lvlJc w:val="left"/>
      <w:pPr>
        <w:ind w:left="709" w:firstLine="0"/>
      </w:pPr>
    </w:lvl>
    <w:lvl w:ilvl="7">
      <w:start w:val="1"/>
      <w:numFmt w:val="decimal"/>
      <w:lvlText w:val="%1.%2.%3.%4.%5.%6.%7.%8"/>
      <w:lvlJc w:val="left"/>
      <w:pPr>
        <w:ind w:left="709" w:firstLine="0"/>
      </w:pPr>
    </w:lvl>
    <w:lvl w:ilvl="8">
      <w:start w:val="1"/>
      <w:numFmt w:val="decimal"/>
      <w:lvlText w:val="%1.%2.%3.%4.%5.%6.%7.%8.%9"/>
      <w:lvlJc w:val="left"/>
      <w:pPr>
        <w:ind w:left="709" w:firstLine="0"/>
      </w:pPr>
    </w:lvl>
  </w:abstractNum>
  <w:abstractNum w:abstractNumId="16" w15:restartNumberingAfterBreak="0">
    <w:nsid w:val="0C7D4D5E"/>
    <w:multiLevelType w:val="hybridMultilevel"/>
    <w:tmpl w:val="685CF1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FE61994"/>
    <w:multiLevelType w:val="multilevel"/>
    <w:tmpl w:val="32DEF6F0"/>
    <w:name w:val="Нумерованный список 1"/>
    <w:lvl w:ilvl="0">
      <w:start w:val="1"/>
      <w:numFmt w:val="decimal"/>
      <w:lvlText w:val="%1."/>
      <w:lvlJc w:val="left"/>
      <w:pPr>
        <w:ind w:left="360" w:firstLine="0"/>
      </w:pPr>
    </w:lvl>
    <w:lvl w:ilvl="1">
      <w:start w:val="1"/>
      <w:numFmt w:val="decimal"/>
      <w:lvlText w:val="%1.%2"/>
      <w:lvlJc w:val="left"/>
      <w:pPr>
        <w:ind w:left="709" w:firstLine="0"/>
      </w:pPr>
    </w:lvl>
    <w:lvl w:ilvl="2">
      <w:start w:val="1"/>
      <w:numFmt w:val="decimal"/>
      <w:lvlText w:val="%1.%2.%3"/>
      <w:lvlJc w:val="left"/>
      <w:pPr>
        <w:ind w:left="1058" w:firstLine="0"/>
      </w:pPr>
    </w:lvl>
    <w:lvl w:ilvl="3">
      <w:start w:val="1"/>
      <w:numFmt w:val="decimal"/>
      <w:lvlText w:val="%1.%2.%3.%4"/>
      <w:lvlJc w:val="left"/>
      <w:pPr>
        <w:ind w:left="1407" w:firstLine="0"/>
      </w:pPr>
    </w:lvl>
    <w:lvl w:ilvl="4">
      <w:start w:val="1"/>
      <w:numFmt w:val="decimal"/>
      <w:lvlText w:val="%1.%2.%3.%4.%5"/>
      <w:lvlJc w:val="left"/>
      <w:pPr>
        <w:ind w:left="1756" w:firstLine="0"/>
      </w:pPr>
    </w:lvl>
    <w:lvl w:ilvl="5">
      <w:start w:val="1"/>
      <w:numFmt w:val="decimal"/>
      <w:lvlText w:val="%1.%2.%3.%4.%5.%6"/>
      <w:lvlJc w:val="left"/>
      <w:pPr>
        <w:ind w:left="2105" w:firstLine="0"/>
      </w:pPr>
    </w:lvl>
    <w:lvl w:ilvl="6">
      <w:start w:val="1"/>
      <w:numFmt w:val="decimal"/>
      <w:lvlText w:val="%1.%2.%3.%4.%5.%6.%7"/>
      <w:lvlJc w:val="left"/>
      <w:pPr>
        <w:ind w:left="2454" w:firstLine="0"/>
      </w:pPr>
    </w:lvl>
    <w:lvl w:ilvl="7">
      <w:start w:val="1"/>
      <w:numFmt w:val="decimal"/>
      <w:lvlText w:val="%1.%2.%3.%4.%5.%6.%7.%8"/>
      <w:lvlJc w:val="left"/>
      <w:pPr>
        <w:ind w:left="2803" w:firstLine="0"/>
      </w:pPr>
    </w:lvl>
    <w:lvl w:ilvl="8">
      <w:start w:val="1"/>
      <w:numFmt w:val="decimal"/>
      <w:lvlText w:val="%1.%2.%3.%4.%5.%6.%7.%8.%9"/>
      <w:lvlJc w:val="left"/>
      <w:pPr>
        <w:ind w:left="3152" w:firstLine="0"/>
      </w:pPr>
    </w:lvl>
  </w:abstractNum>
  <w:abstractNum w:abstractNumId="18" w15:restartNumberingAfterBreak="0">
    <w:nsid w:val="0FFE4492"/>
    <w:multiLevelType w:val="hybridMultilevel"/>
    <w:tmpl w:val="C2BAE9DE"/>
    <w:name w:val="Нумерованный список 35"/>
    <w:lvl w:ilvl="0" w:tplc="931E7458">
      <w:numFmt w:val="bullet"/>
      <w:lvlText w:val=""/>
      <w:lvlJc w:val="left"/>
      <w:pPr>
        <w:ind w:left="360" w:firstLine="0"/>
      </w:pPr>
      <w:rPr>
        <w:rFonts w:ascii="Wingdings" w:eastAsia="Wingdings" w:hAnsi="Wingdings" w:cs="Wingdings"/>
      </w:rPr>
    </w:lvl>
    <w:lvl w:ilvl="1" w:tplc="E83E370A">
      <w:numFmt w:val="bullet"/>
      <w:lvlText w:val="o"/>
      <w:lvlJc w:val="left"/>
      <w:pPr>
        <w:ind w:left="1080" w:firstLine="0"/>
      </w:pPr>
      <w:rPr>
        <w:rFonts w:ascii="Courier New" w:hAnsi="Courier New" w:cs="Courier New"/>
      </w:rPr>
    </w:lvl>
    <w:lvl w:ilvl="2" w:tplc="059ED7EC">
      <w:numFmt w:val="bullet"/>
      <w:lvlText w:val=""/>
      <w:lvlJc w:val="left"/>
      <w:pPr>
        <w:ind w:left="1800" w:firstLine="0"/>
      </w:pPr>
      <w:rPr>
        <w:rFonts w:ascii="Wingdings" w:eastAsia="Wingdings" w:hAnsi="Wingdings" w:cs="Wingdings"/>
      </w:rPr>
    </w:lvl>
    <w:lvl w:ilvl="3" w:tplc="2BA49060">
      <w:numFmt w:val="bullet"/>
      <w:lvlText w:val=""/>
      <w:lvlJc w:val="left"/>
      <w:pPr>
        <w:ind w:left="2520" w:firstLine="0"/>
      </w:pPr>
      <w:rPr>
        <w:rFonts w:ascii="Symbol" w:hAnsi="Symbol"/>
      </w:rPr>
    </w:lvl>
    <w:lvl w:ilvl="4" w:tplc="5EB2504C">
      <w:numFmt w:val="bullet"/>
      <w:lvlText w:val="o"/>
      <w:lvlJc w:val="left"/>
      <w:pPr>
        <w:ind w:left="3240" w:firstLine="0"/>
      </w:pPr>
      <w:rPr>
        <w:rFonts w:ascii="Courier New" w:hAnsi="Courier New" w:cs="Courier New"/>
      </w:rPr>
    </w:lvl>
    <w:lvl w:ilvl="5" w:tplc="FCA83E70">
      <w:numFmt w:val="bullet"/>
      <w:lvlText w:val=""/>
      <w:lvlJc w:val="left"/>
      <w:pPr>
        <w:ind w:left="3960" w:firstLine="0"/>
      </w:pPr>
      <w:rPr>
        <w:rFonts w:ascii="Wingdings" w:eastAsia="Wingdings" w:hAnsi="Wingdings" w:cs="Wingdings"/>
      </w:rPr>
    </w:lvl>
    <w:lvl w:ilvl="6" w:tplc="D638C7E6">
      <w:numFmt w:val="bullet"/>
      <w:lvlText w:val=""/>
      <w:lvlJc w:val="left"/>
      <w:pPr>
        <w:ind w:left="4680" w:firstLine="0"/>
      </w:pPr>
      <w:rPr>
        <w:rFonts w:ascii="Symbol" w:hAnsi="Symbol"/>
      </w:rPr>
    </w:lvl>
    <w:lvl w:ilvl="7" w:tplc="368612BC">
      <w:numFmt w:val="bullet"/>
      <w:lvlText w:val="o"/>
      <w:lvlJc w:val="left"/>
      <w:pPr>
        <w:ind w:left="5400" w:firstLine="0"/>
      </w:pPr>
      <w:rPr>
        <w:rFonts w:ascii="Courier New" w:hAnsi="Courier New" w:cs="Courier New"/>
      </w:rPr>
    </w:lvl>
    <w:lvl w:ilvl="8" w:tplc="3A0C32DC">
      <w:numFmt w:val="bullet"/>
      <w:lvlText w:val=""/>
      <w:lvlJc w:val="left"/>
      <w:pPr>
        <w:ind w:left="6120" w:firstLine="0"/>
      </w:pPr>
      <w:rPr>
        <w:rFonts w:ascii="Wingdings" w:eastAsia="Wingdings" w:hAnsi="Wingdings" w:cs="Wingdings"/>
      </w:rPr>
    </w:lvl>
  </w:abstractNum>
  <w:abstractNum w:abstractNumId="19" w15:restartNumberingAfterBreak="0">
    <w:nsid w:val="11226C56"/>
    <w:multiLevelType w:val="hybridMultilevel"/>
    <w:tmpl w:val="D460F3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1906498"/>
    <w:multiLevelType w:val="multilevel"/>
    <w:tmpl w:val="39A6EDF0"/>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7C5566"/>
    <w:multiLevelType w:val="hybridMultilevel"/>
    <w:tmpl w:val="F3E67B36"/>
    <w:name w:val="Нумерованный список 8"/>
    <w:lvl w:ilvl="0" w:tplc="6BAC05C4">
      <w:numFmt w:val="bullet"/>
      <w:lvlText w:val=""/>
      <w:lvlJc w:val="left"/>
      <w:pPr>
        <w:ind w:left="1069" w:firstLine="0"/>
      </w:pPr>
      <w:rPr>
        <w:rFonts w:ascii="Wingdings" w:eastAsia="Wingdings" w:hAnsi="Wingdings" w:cs="Wingdings"/>
      </w:rPr>
    </w:lvl>
    <w:lvl w:ilvl="1" w:tplc="A5DC64CA">
      <w:numFmt w:val="bullet"/>
      <w:lvlText w:val="o"/>
      <w:lvlJc w:val="left"/>
      <w:pPr>
        <w:ind w:left="1789" w:firstLine="0"/>
      </w:pPr>
      <w:rPr>
        <w:rFonts w:ascii="Courier New" w:hAnsi="Courier New" w:cs="Courier New"/>
      </w:rPr>
    </w:lvl>
    <w:lvl w:ilvl="2" w:tplc="FB523190">
      <w:numFmt w:val="bullet"/>
      <w:lvlText w:val=""/>
      <w:lvlJc w:val="left"/>
      <w:pPr>
        <w:ind w:left="2509" w:firstLine="0"/>
      </w:pPr>
      <w:rPr>
        <w:rFonts w:ascii="Wingdings" w:eastAsia="Wingdings" w:hAnsi="Wingdings" w:cs="Wingdings"/>
      </w:rPr>
    </w:lvl>
    <w:lvl w:ilvl="3" w:tplc="E3408A1E">
      <w:numFmt w:val="bullet"/>
      <w:lvlText w:val=""/>
      <w:lvlJc w:val="left"/>
      <w:pPr>
        <w:ind w:left="3229" w:firstLine="0"/>
      </w:pPr>
      <w:rPr>
        <w:rFonts w:ascii="Symbol" w:hAnsi="Symbol"/>
      </w:rPr>
    </w:lvl>
    <w:lvl w:ilvl="4" w:tplc="3B42A388">
      <w:numFmt w:val="bullet"/>
      <w:lvlText w:val="o"/>
      <w:lvlJc w:val="left"/>
      <w:pPr>
        <w:ind w:left="3949" w:firstLine="0"/>
      </w:pPr>
      <w:rPr>
        <w:rFonts w:ascii="Courier New" w:hAnsi="Courier New" w:cs="Courier New"/>
      </w:rPr>
    </w:lvl>
    <w:lvl w:ilvl="5" w:tplc="33C2085A">
      <w:numFmt w:val="bullet"/>
      <w:lvlText w:val=""/>
      <w:lvlJc w:val="left"/>
      <w:pPr>
        <w:ind w:left="4669" w:firstLine="0"/>
      </w:pPr>
      <w:rPr>
        <w:rFonts w:ascii="Wingdings" w:eastAsia="Wingdings" w:hAnsi="Wingdings" w:cs="Wingdings"/>
      </w:rPr>
    </w:lvl>
    <w:lvl w:ilvl="6" w:tplc="A91875A8">
      <w:numFmt w:val="bullet"/>
      <w:lvlText w:val=""/>
      <w:lvlJc w:val="left"/>
      <w:pPr>
        <w:ind w:left="5389" w:firstLine="0"/>
      </w:pPr>
      <w:rPr>
        <w:rFonts w:ascii="Symbol" w:hAnsi="Symbol"/>
      </w:rPr>
    </w:lvl>
    <w:lvl w:ilvl="7" w:tplc="357A07F4">
      <w:numFmt w:val="bullet"/>
      <w:lvlText w:val="o"/>
      <w:lvlJc w:val="left"/>
      <w:pPr>
        <w:ind w:left="6109" w:firstLine="0"/>
      </w:pPr>
      <w:rPr>
        <w:rFonts w:ascii="Courier New" w:hAnsi="Courier New" w:cs="Courier New"/>
      </w:rPr>
    </w:lvl>
    <w:lvl w:ilvl="8" w:tplc="5EA0A758">
      <w:numFmt w:val="bullet"/>
      <w:lvlText w:val=""/>
      <w:lvlJc w:val="left"/>
      <w:pPr>
        <w:ind w:left="6829" w:firstLine="0"/>
      </w:pPr>
      <w:rPr>
        <w:rFonts w:ascii="Wingdings" w:eastAsia="Wingdings" w:hAnsi="Wingdings" w:cs="Wingdings"/>
      </w:rPr>
    </w:lvl>
  </w:abstractNum>
  <w:abstractNum w:abstractNumId="22" w15:restartNumberingAfterBreak="0">
    <w:nsid w:val="14261B7E"/>
    <w:multiLevelType w:val="hybridMultilevel"/>
    <w:tmpl w:val="038A3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81C1D54"/>
    <w:multiLevelType w:val="hybridMultilevel"/>
    <w:tmpl w:val="957C30A6"/>
    <w:lvl w:ilvl="0" w:tplc="418E5B80">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4" w15:restartNumberingAfterBreak="0">
    <w:nsid w:val="183F65D4"/>
    <w:multiLevelType w:val="hybridMultilevel"/>
    <w:tmpl w:val="63CACABC"/>
    <w:name w:val="Нумерованный список 11"/>
    <w:lvl w:ilvl="0" w:tplc="49B8AF6A">
      <w:numFmt w:val="bullet"/>
      <w:lvlText w:val=""/>
      <w:lvlJc w:val="left"/>
      <w:pPr>
        <w:ind w:left="360" w:firstLine="0"/>
      </w:pPr>
      <w:rPr>
        <w:rFonts w:ascii="Wingdings" w:eastAsia="Wingdings" w:hAnsi="Wingdings" w:cs="Wingdings"/>
      </w:rPr>
    </w:lvl>
    <w:lvl w:ilvl="1" w:tplc="19B48720">
      <w:numFmt w:val="bullet"/>
      <w:lvlText w:val="o"/>
      <w:lvlJc w:val="left"/>
      <w:pPr>
        <w:ind w:left="1080" w:firstLine="0"/>
      </w:pPr>
      <w:rPr>
        <w:rFonts w:ascii="Courier New" w:hAnsi="Courier New" w:cs="Courier New"/>
      </w:rPr>
    </w:lvl>
    <w:lvl w:ilvl="2" w:tplc="6D9A4FF2">
      <w:numFmt w:val="bullet"/>
      <w:lvlText w:val=""/>
      <w:lvlJc w:val="left"/>
      <w:pPr>
        <w:ind w:left="1800" w:firstLine="0"/>
      </w:pPr>
      <w:rPr>
        <w:rFonts w:ascii="Wingdings" w:eastAsia="Wingdings" w:hAnsi="Wingdings" w:cs="Wingdings"/>
      </w:rPr>
    </w:lvl>
    <w:lvl w:ilvl="3" w:tplc="4F3E7C0E">
      <w:numFmt w:val="bullet"/>
      <w:lvlText w:val=""/>
      <w:lvlJc w:val="left"/>
      <w:pPr>
        <w:ind w:left="2520" w:firstLine="0"/>
      </w:pPr>
      <w:rPr>
        <w:rFonts w:ascii="Symbol" w:hAnsi="Symbol"/>
      </w:rPr>
    </w:lvl>
    <w:lvl w:ilvl="4" w:tplc="967C9BB6">
      <w:numFmt w:val="bullet"/>
      <w:lvlText w:val="o"/>
      <w:lvlJc w:val="left"/>
      <w:pPr>
        <w:ind w:left="3240" w:firstLine="0"/>
      </w:pPr>
      <w:rPr>
        <w:rFonts w:ascii="Courier New" w:hAnsi="Courier New" w:cs="Courier New"/>
      </w:rPr>
    </w:lvl>
    <w:lvl w:ilvl="5" w:tplc="4420F4F8">
      <w:numFmt w:val="bullet"/>
      <w:lvlText w:val=""/>
      <w:lvlJc w:val="left"/>
      <w:pPr>
        <w:ind w:left="3960" w:firstLine="0"/>
      </w:pPr>
      <w:rPr>
        <w:rFonts w:ascii="Wingdings" w:eastAsia="Wingdings" w:hAnsi="Wingdings" w:cs="Wingdings"/>
      </w:rPr>
    </w:lvl>
    <w:lvl w:ilvl="6" w:tplc="7BFE4100">
      <w:numFmt w:val="bullet"/>
      <w:lvlText w:val=""/>
      <w:lvlJc w:val="left"/>
      <w:pPr>
        <w:ind w:left="4680" w:firstLine="0"/>
      </w:pPr>
      <w:rPr>
        <w:rFonts w:ascii="Symbol" w:hAnsi="Symbol"/>
      </w:rPr>
    </w:lvl>
    <w:lvl w:ilvl="7" w:tplc="2968DA0C">
      <w:numFmt w:val="bullet"/>
      <w:lvlText w:val="o"/>
      <w:lvlJc w:val="left"/>
      <w:pPr>
        <w:ind w:left="5400" w:firstLine="0"/>
      </w:pPr>
      <w:rPr>
        <w:rFonts w:ascii="Courier New" w:hAnsi="Courier New" w:cs="Courier New"/>
      </w:rPr>
    </w:lvl>
    <w:lvl w:ilvl="8" w:tplc="BA0E5B06">
      <w:numFmt w:val="bullet"/>
      <w:lvlText w:val=""/>
      <w:lvlJc w:val="left"/>
      <w:pPr>
        <w:ind w:left="6120" w:firstLine="0"/>
      </w:pPr>
      <w:rPr>
        <w:rFonts w:ascii="Wingdings" w:eastAsia="Wingdings" w:hAnsi="Wingdings" w:cs="Wingdings"/>
      </w:rPr>
    </w:lvl>
  </w:abstractNum>
  <w:abstractNum w:abstractNumId="25" w15:restartNumberingAfterBreak="0">
    <w:nsid w:val="186769ED"/>
    <w:multiLevelType w:val="hybridMultilevel"/>
    <w:tmpl w:val="D9DC8938"/>
    <w:name w:val="Нумерованный список 30"/>
    <w:lvl w:ilvl="0" w:tplc="B2225E98">
      <w:numFmt w:val="bullet"/>
      <w:lvlText w:val=""/>
      <w:lvlJc w:val="left"/>
      <w:pPr>
        <w:ind w:left="360" w:firstLine="0"/>
      </w:pPr>
      <w:rPr>
        <w:rFonts w:ascii="Wingdings" w:eastAsia="Wingdings" w:hAnsi="Wingdings" w:cs="Wingdings"/>
      </w:rPr>
    </w:lvl>
    <w:lvl w:ilvl="1" w:tplc="66E24CCC">
      <w:numFmt w:val="bullet"/>
      <w:lvlText w:val="o"/>
      <w:lvlJc w:val="left"/>
      <w:pPr>
        <w:ind w:left="1080" w:firstLine="0"/>
      </w:pPr>
      <w:rPr>
        <w:rFonts w:ascii="Courier New" w:hAnsi="Courier New" w:cs="Courier New"/>
      </w:rPr>
    </w:lvl>
    <w:lvl w:ilvl="2" w:tplc="8A58FB68">
      <w:numFmt w:val="bullet"/>
      <w:lvlText w:val=""/>
      <w:lvlJc w:val="left"/>
      <w:pPr>
        <w:ind w:left="1800" w:firstLine="0"/>
      </w:pPr>
      <w:rPr>
        <w:rFonts w:ascii="Wingdings" w:eastAsia="Wingdings" w:hAnsi="Wingdings" w:cs="Wingdings"/>
      </w:rPr>
    </w:lvl>
    <w:lvl w:ilvl="3" w:tplc="68FAB960">
      <w:numFmt w:val="bullet"/>
      <w:lvlText w:val=""/>
      <w:lvlJc w:val="left"/>
      <w:pPr>
        <w:ind w:left="2520" w:firstLine="0"/>
      </w:pPr>
      <w:rPr>
        <w:rFonts w:ascii="Symbol" w:hAnsi="Symbol"/>
      </w:rPr>
    </w:lvl>
    <w:lvl w:ilvl="4" w:tplc="22267F26">
      <w:numFmt w:val="bullet"/>
      <w:lvlText w:val="o"/>
      <w:lvlJc w:val="left"/>
      <w:pPr>
        <w:ind w:left="3240" w:firstLine="0"/>
      </w:pPr>
      <w:rPr>
        <w:rFonts w:ascii="Courier New" w:hAnsi="Courier New" w:cs="Courier New"/>
      </w:rPr>
    </w:lvl>
    <w:lvl w:ilvl="5" w:tplc="69C425D4">
      <w:numFmt w:val="bullet"/>
      <w:lvlText w:val=""/>
      <w:lvlJc w:val="left"/>
      <w:pPr>
        <w:ind w:left="3960" w:firstLine="0"/>
      </w:pPr>
      <w:rPr>
        <w:rFonts w:ascii="Wingdings" w:eastAsia="Wingdings" w:hAnsi="Wingdings" w:cs="Wingdings"/>
      </w:rPr>
    </w:lvl>
    <w:lvl w:ilvl="6" w:tplc="A8402C8A">
      <w:numFmt w:val="bullet"/>
      <w:lvlText w:val=""/>
      <w:lvlJc w:val="left"/>
      <w:pPr>
        <w:ind w:left="4680" w:firstLine="0"/>
      </w:pPr>
      <w:rPr>
        <w:rFonts w:ascii="Symbol" w:hAnsi="Symbol"/>
      </w:rPr>
    </w:lvl>
    <w:lvl w:ilvl="7" w:tplc="30101BFA">
      <w:numFmt w:val="bullet"/>
      <w:lvlText w:val="o"/>
      <w:lvlJc w:val="left"/>
      <w:pPr>
        <w:ind w:left="5400" w:firstLine="0"/>
      </w:pPr>
      <w:rPr>
        <w:rFonts w:ascii="Courier New" w:hAnsi="Courier New" w:cs="Courier New"/>
      </w:rPr>
    </w:lvl>
    <w:lvl w:ilvl="8" w:tplc="87EA9ABA">
      <w:numFmt w:val="bullet"/>
      <w:lvlText w:val=""/>
      <w:lvlJc w:val="left"/>
      <w:pPr>
        <w:ind w:left="6120" w:firstLine="0"/>
      </w:pPr>
      <w:rPr>
        <w:rFonts w:ascii="Wingdings" w:eastAsia="Wingdings" w:hAnsi="Wingdings" w:cs="Wingdings"/>
      </w:rPr>
    </w:lvl>
  </w:abstractNum>
  <w:abstractNum w:abstractNumId="26" w15:restartNumberingAfterBreak="0">
    <w:nsid w:val="188A1E10"/>
    <w:multiLevelType w:val="hybridMultilevel"/>
    <w:tmpl w:val="660E86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B03030"/>
    <w:multiLevelType w:val="multilevel"/>
    <w:tmpl w:val="DD906CE2"/>
    <w:name w:val="Нумерованный список 37"/>
    <w:lvl w:ilvl="0">
      <w:start w:val="2"/>
      <w:numFmt w:val="decimal"/>
      <w:lvlText w:val="%1."/>
      <w:lvlJc w:val="left"/>
      <w:pPr>
        <w:ind w:left="709" w:firstLine="0"/>
      </w:pPr>
      <w:rPr>
        <w:color w:val="000000"/>
      </w:rPr>
    </w:lvl>
    <w:lvl w:ilvl="1">
      <w:start w:val="1"/>
      <w:numFmt w:val="decimal"/>
      <w:lvlText w:val="%1.%2"/>
      <w:lvlJc w:val="left"/>
      <w:pPr>
        <w:ind w:left="709" w:firstLine="0"/>
      </w:pPr>
    </w:lvl>
    <w:lvl w:ilvl="2">
      <w:start w:val="1"/>
      <w:numFmt w:val="decimal"/>
      <w:lvlText w:val="%1.%2.%3"/>
      <w:lvlJc w:val="left"/>
      <w:pPr>
        <w:ind w:left="709" w:firstLine="0"/>
      </w:pPr>
    </w:lvl>
    <w:lvl w:ilvl="3">
      <w:start w:val="1"/>
      <w:numFmt w:val="decimal"/>
      <w:lvlText w:val="%1.%2.%3.%4"/>
      <w:lvlJc w:val="left"/>
      <w:pPr>
        <w:ind w:left="709" w:firstLine="0"/>
      </w:pPr>
    </w:lvl>
    <w:lvl w:ilvl="4">
      <w:start w:val="1"/>
      <w:numFmt w:val="decimal"/>
      <w:lvlText w:val="%1.%2.%3.%4.%5"/>
      <w:lvlJc w:val="left"/>
      <w:pPr>
        <w:ind w:left="709" w:firstLine="0"/>
      </w:pPr>
    </w:lvl>
    <w:lvl w:ilvl="5">
      <w:start w:val="1"/>
      <w:numFmt w:val="decimal"/>
      <w:lvlText w:val="%1.%2.%3.%4.%5.%6"/>
      <w:lvlJc w:val="left"/>
      <w:pPr>
        <w:ind w:left="709" w:firstLine="0"/>
      </w:pPr>
    </w:lvl>
    <w:lvl w:ilvl="6">
      <w:start w:val="1"/>
      <w:numFmt w:val="decimal"/>
      <w:lvlText w:val="%1.%2.%3.%4.%5.%6.%7"/>
      <w:lvlJc w:val="left"/>
      <w:pPr>
        <w:ind w:left="709" w:firstLine="0"/>
      </w:pPr>
    </w:lvl>
    <w:lvl w:ilvl="7">
      <w:start w:val="1"/>
      <w:numFmt w:val="decimal"/>
      <w:lvlText w:val="%1.%2.%3.%4.%5.%6.%7.%8"/>
      <w:lvlJc w:val="left"/>
      <w:pPr>
        <w:ind w:left="709" w:firstLine="0"/>
      </w:pPr>
    </w:lvl>
    <w:lvl w:ilvl="8">
      <w:start w:val="1"/>
      <w:numFmt w:val="decimal"/>
      <w:lvlText w:val="%1.%2.%3.%4.%5.%6.%7.%8.%9"/>
      <w:lvlJc w:val="left"/>
      <w:pPr>
        <w:ind w:left="709" w:firstLine="0"/>
      </w:pPr>
    </w:lvl>
  </w:abstractNum>
  <w:abstractNum w:abstractNumId="28" w15:restartNumberingAfterBreak="0">
    <w:nsid w:val="19FD270B"/>
    <w:multiLevelType w:val="hybridMultilevel"/>
    <w:tmpl w:val="1C2E7E44"/>
    <w:name w:val="Нумерованный список 14"/>
    <w:lvl w:ilvl="0" w:tplc="750233B0">
      <w:numFmt w:val="bullet"/>
      <w:lvlText w:val=""/>
      <w:lvlJc w:val="left"/>
      <w:pPr>
        <w:ind w:left="709" w:firstLine="0"/>
      </w:pPr>
      <w:rPr>
        <w:rFonts w:ascii="Symbol" w:hAnsi="Symbol"/>
      </w:rPr>
    </w:lvl>
    <w:lvl w:ilvl="1" w:tplc="312EF81A">
      <w:start w:val="1"/>
      <w:numFmt w:val="lowerLetter"/>
      <w:lvlText w:val="%2."/>
      <w:lvlJc w:val="left"/>
      <w:pPr>
        <w:ind w:left="1429" w:firstLine="0"/>
      </w:pPr>
    </w:lvl>
    <w:lvl w:ilvl="2" w:tplc="BA3636A8">
      <w:start w:val="1"/>
      <w:numFmt w:val="lowerRoman"/>
      <w:lvlText w:val="%3."/>
      <w:lvlJc w:val="left"/>
      <w:pPr>
        <w:ind w:left="2329" w:firstLine="0"/>
      </w:pPr>
    </w:lvl>
    <w:lvl w:ilvl="3" w:tplc="2B640DC0">
      <w:start w:val="1"/>
      <w:numFmt w:val="decimal"/>
      <w:lvlText w:val="%4."/>
      <w:lvlJc w:val="left"/>
      <w:pPr>
        <w:ind w:left="2869" w:firstLine="0"/>
      </w:pPr>
    </w:lvl>
    <w:lvl w:ilvl="4" w:tplc="FF6EB6E4">
      <w:start w:val="1"/>
      <w:numFmt w:val="lowerLetter"/>
      <w:lvlText w:val="%5."/>
      <w:lvlJc w:val="left"/>
      <w:pPr>
        <w:ind w:left="3589" w:firstLine="0"/>
      </w:pPr>
    </w:lvl>
    <w:lvl w:ilvl="5" w:tplc="ED1285C0">
      <w:start w:val="1"/>
      <w:numFmt w:val="lowerRoman"/>
      <w:lvlText w:val="%6."/>
      <w:lvlJc w:val="left"/>
      <w:pPr>
        <w:ind w:left="4489" w:firstLine="0"/>
      </w:pPr>
    </w:lvl>
    <w:lvl w:ilvl="6" w:tplc="77BCD28E">
      <w:start w:val="1"/>
      <w:numFmt w:val="decimal"/>
      <w:lvlText w:val="%7."/>
      <w:lvlJc w:val="left"/>
      <w:pPr>
        <w:ind w:left="5029" w:firstLine="0"/>
      </w:pPr>
    </w:lvl>
    <w:lvl w:ilvl="7" w:tplc="0EF066CC">
      <w:start w:val="1"/>
      <w:numFmt w:val="lowerLetter"/>
      <w:lvlText w:val="%8."/>
      <w:lvlJc w:val="left"/>
      <w:pPr>
        <w:ind w:left="5749" w:firstLine="0"/>
      </w:pPr>
    </w:lvl>
    <w:lvl w:ilvl="8" w:tplc="21EA4E8E">
      <w:start w:val="1"/>
      <w:numFmt w:val="lowerRoman"/>
      <w:lvlText w:val="%9."/>
      <w:lvlJc w:val="left"/>
      <w:pPr>
        <w:ind w:left="6649" w:firstLine="0"/>
      </w:pPr>
    </w:lvl>
  </w:abstractNum>
  <w:abstractNum w:abstractNumId="29" w15:restartNumberingAfterBreak="0">
    <w:nsid w:val="1AC06C75"/>
    <w:multiLevelType w:val="hybridMultilevel"/>
    <w:tmpl w:val="3B5A3D16"/>
    <w:name w:val="Нумерованный список 2"/>
    <w:lvl w:ilvl="0" w:tplc="D11E0A02">
      <w:numFmt w:val="bullet"/>
      <w:lvlText w:val=""/>
      <w:lvlJc w:val="left"/>
      <w:pPr>
        <w:ind w:left="1069" w:firstLine="0"/>
      </w:pPr>
      <w:rPr>
        <w:rFonts w:ascii="Wingdings" w:eastAsia="Wingdings" w:hAnsi="Wingdings" w:cs="Wingdings"/>
      </w:rPr>
    </w:lvl>
    <w:lvl w:ilvl="1" w:tplc="6FEC3364">
      <w:numFmt w:val="bullet"/>
      <w:lvlText w:val="o"/>
      <w:lvlJc w:val="left"/>
      <w:pPr>
        <w:ind w:left="1789" w:firstLine="0"/>
      </w:pPr>
      <w:rPr>
        <w:rFonts w:ascii="Courier New" w:hAnsi="Courier New" w:cs="Courier New"/>
      </w:rPr>
    </w:lvl>
    <w:lvl w:ilvl="2" w:tplc="DFAED094">
      <w:numFmt w:val="bullet"/>
      <w:lvlText w:val=""/>
      <w:lvlJc w:val="left"/>
      <w:pPr>
        <w:ind w:left="2509" w:firstLine="0"/>
      </w:pPr>
      <w:rPr>
        <w:rFonts w:ascii="Wingdings" w:eastAsia="Wingdings" w:hAnsi="Wingdings" w:cs="Wingdings"/>
      </w:rPr>
    </w:lvl>
    <w:lvl w:ilvl="3" w:tplc="7D221190">
      <w:numFmt w:val="bullet"/>
      <w:lvlText w:val=""/>
      <w:lvlJc w:val="left"/>
      <w:pPr>
        <w:ind w:left="3229" w:firstLine="0"/>
      </w:pPr>
      <w:rPr>
        <w:rFonts w:ascii="Symbol" w:hAnsi="Symbol"/>
      </w:rPr>
    </w:lvl>
    <w:lvl w:ilvl="4" w:tplc="FEEEA81C">
      <w:numFmt w:val="bullet"/>
      <w:lvlText w:val="o"/>
      <w:lvlJc w:val="left"/>
      <w:pPr>
        <w:ind w:left="3949" w:firstLine="0"/>
      </w:pPr>
      <w:rPr>
        <w:rFonts w:ascii="Courier New" w:hAnsi="Courier New" w:cs="Courier New"/>
      </w:rPr>
    </w:lvl>
    <w:lvl w:ilvl="5" w:tplc="D350518A">
      <w:numFmt w:val="bullet"/>
      <w:lvlText w:val=""/>
      <w:lvlJc w:val="left"/>
      <w:pPr>
        <w:ind w:left="4669" w:firstLine="0"/>
      </w:pPr>
      <w:rPr>
        <w:rFonts w:ascii="Wingdings" w:eastAsia="Wingdings" w:hAnsi="Wingdings" w:cs="Wingdings"/>
      </w:rPr>
    </w:lvl>
    <w:lvl w:ilvl="6" w:tplc="9CC81A6C">
      <w:numFmt w:val="bullet"/>
      <w:lvlText w:val=""/>
      <w:lvlJc w:val="left"/>
      <w:pPr>
        <w:ind w:left="5389" w:firstLine="0"/>
      </w:pPr>
      <w:rPr>
        <w:rFonts w:ascii="Symbol" w:hAnsi="Symbol"/>
      </w:rPr>
    </w:lvl>
    <w:lvl w:ilvl="7" w:tplc="285816B4">
      <w:numFmt w:val="bullet"/>
      <w:lvlText w:val="o"/>
      <w:lvlJc w:val="left"/>
      <w:pPr>
        <w:ind w:left="6109" w:firstLine="0"/>
      </w:pPr>
      <w:rPr>
        <w:rFonts w:ascii="Courier New" w:hAnsi="Courier New" w:cs="Courier New"/>
      </w:rPr>
    </w:lvl>
    <w:lvl w:ilvl="8" w:tplc="6EF4FEFC">
      <w:numFmt w:val="bullet"/>
      <w:lvlText w:val=""/>
      <w:lvlJc w:val="left"/>
      <w:pPr>
        <w:ind w:left="6829" w:firstLine="0"/>
      </w:pPr>
      <w:rPr>
        <w:rFonts w:ascii="Wingdings" w:eastAsia="Wingdings" w:hAnsi="Wingdings" w:cs="Wingdings"/>
      </w:rPr>
    </w:lvl>
  </w:abstractNum>
  <w:abstractNum w:abstractNumId="30" w15:restartNumberingAfterBreak="0">
    <w:nsid w:val="1BAB1A6C"/>
    <w:multiLevelType w:val="hybridMultilevel"/>
    <w:tmpl w:val="92484ED6"/>
    <w:lvl w:ilvl="0" w:tplc="418E5B80">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BF841E8"/>
    <w:multiLevelType w:val="hybridMultilevel"/>
    <w:tmpl w:val="56BE36E0"/>
    <w:lvl w:ilvl="0" w:tplc="418E5B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1CBD44FE"/>
    <w:multiLevelType w:val="hybridMultilevel"/>
    <w:tmpl w:val="F49E0D6A"/>
    <w:name w:val="Нумерованный список 18"/>
    <w:lvl w:ilvl="0" w:tplc="188C2AB2">
      <w:numFmt w:val="bullet"/>
      <w:lvlText w:val=""/>
      <w:lvlJc w:val="left"/>
      <w:pPr>
        <w:ind w:left="1069" w:firstLine="0"/>
      </w:pPr>
      <w:rPr>
        <w:rFonts w:ascii="Wingdings" w:eastAsia="Wingdings" w:hAnsi="Wingdings" w:cs="Wingdings"/>
      </w:rPr>
    </w:lvl>
    <w:lvl w:ilvl="1" w:tplc="78E437E6">
      <w:numFmt w:val="bullet"/>
      <w:lvlText w:val="o"/>
      <w:lvlJc w:val="left"/>
      <w:pPr>
        <w:ind w:left="1789" w:firstLine="0"/>
      </w:pPr>
      <w:rPr>
        <w:rFonts w:ascii="Courier New" w:hAnsi="Courier New" w:cs="Courier New"/>
      </w:rPr>
    </w:lvl>
    <w:lvl w:ilvl="2" w:tplc="C98A6DA0">
      <w:numFmt w:val="bullet"/>
      <w:lvlText w:val=""/>
      <w:lvlJc w:val="left"/>
      <w:pPr>
        <w:ind w:left="2509" w:firstLine="0"/>
      </w:pPr>
      <w:rPr>
        <w:rFonts w:ascii="Wingdings" w:eastAsia="Wingdings" w:hAnsi="Wingdings" w:cs="Wingdings"/>
      </w:rPr>
    </w:lvl>
    <w:lvl w:ilvl="3" w:tplc="36303146">
      <w:numFmt w:val="bullet"/>
      <w:lvlText w:val=""/>
      <w:lvlJc w:val="left"/>
      <w:pPr>
        <w:ind w:left="3229" w:firstLine="0"/>
      </w:pPr>
      <w:rPr>
        <w:rFonts w:ascii="Symbol" w:hAnsi="Symbol"/>
      </w:rPr>
    </w:lvl>
    <w:lvl w:ilvl="4" w:tplc="A0EE3172">
      <w:numFmt w:val="bullet"/>
      <w:lvlText w:val="o"/>
      <w:lvlJc w:val="left"/>
      <w:pPr>
        <w:ind w:left="3949" w:firstLine="0"/>
      </w:pPr>
      <w:rPr>
        <w:rFonts w:ascii="Courier New" w:hAnsi="Courier New" w:cs="Courier New"/>
      </w:rPr>
    </w:lvl>
    <w:lvl w:ilvl="5" w:tplc="56B28372">
      <w:numFmt w:val="bullet"/>
      <w:lvlText w:val=""/>
      <w:lvlJc w:val="left"/>
      <w:pPr>
        <w:ind w:left="4669" w:firstLine="0"/>
      </w:pPr>
      <w:rPr>
        <w:rFonts w:ascii="Wingdings" w:eastAsia="Wingdings" w:hAnsi="Wingdings" w:cs="Wingdings"/>
      </w:rPr>
    </w:lvl>
    <w:lvl w:ilvl="6" w:tplc="2B1C1EE6">
      <w:numFmt w:val="bullet"/>
      <w:lvlText w:val=""/>
      <w:lvlJc w:val="left"/>
      <w:pPr>
        <w:ind w:left="5389" w:firstLine="0"/>
      </w:pPr>
      <w:rPr>
        <w:rFonts w:ascii="Symbol" w:hAnsi="Symbol"/>
      </w:rPr>
    </w:lvl>
    <w:lvl w:ilvl="7" w:tplc="C43493CC">
      <w:numFmt w:val="bullet"/>
      <w:lvlText w:val="o"/>
      <w:lvlJc w:val="left"/>
      <w:pPr>
        <w:ind w:left="6109" w:firstLine="0"/>
      </w:pPr>
      <w:rPr>
        <w:rFonts w:ascii="Courier New" w:hAnsi="Courier New" w:cs="Courier New"/>
      </w:rPr>
    </w:lvl>
    <w:lvl w:ilvl="8" w:tplc="9A3EC912">
      <w:numFmt w:val="bullet"/>
      <w:lvlText w:val=""/>
      <w:lvlJc w:val="left"/>
      <w:pPr>
        <w:ind w:left="6829" w:firstLine="0"/>
      </w:pPr>
      <w:rPr>
        <w:rFonts w:ascii="Wingdings" w:eastAsia="Wingdings" w:hAnsi="Wingdings" w:cs="Wingdings"/>
      </w:rPr>
    </w:lvl>
  </w:abstractNum>
  <w:abstractNum w:abstractNumId="33" w15:restartNumberingAfterBreak="0">
    <w:nsid w:val="1D504A88"/>
    <w:multiLevelType w:val="hybridMultilevel"/>
    <w:tmpl w:val="312494A0"/>
    <w:lvl w:ilvl="0" w:tplc="4094F6F0">
      <w:start w:val="1"/>
      <w:numFmt w:val="decimal"/>
      <w:pStyle w:val="a0"/>
      <w:lvlText w:val="%1."/>
      <w:lvlJc w:val="left"/>
      <w:pPr>
        <w:tabs>
          <w:tab w:val="num" w:pos="928"/>
        </w:tabs>
        <w:ind w:left="928" w:hanging="360"/>
      </w:pPr>
      <w:rPr>
        <w:rFonts w:ascii="Times New Roman" w:eastAsia="Times New Roman" w:hAnsi="Times New Roman" w:cs="Times New Roman"/>
        <w:b w:val="0"/>
        <w:sz w:val="24"/>
        <w:szCs w:val="24"/>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1D655241"/>
    <w:multiLevelType w:val="hybridMultilevel"/>
    <w:tmpl w:val="79DC56A4"/>
    <w:name w:val="Нумерованный список 25"/>
    <w:lvl w:ilvl="0" w:tplc="665A26FC">
      <w:numFmt w:val="bullet"/>
      <w:lvlText w:val=""/>
      <w:lvlJc w:val="left"/>
      <w:pPr>
        <w:ind w:left="435" w:firstLine="0"/>
      </w:pPr>
      <w:rPr>
        <w:rFonts w:ascii="Wingdings" w:eastAsia="Wingdings" w:hAnsi="Wingdings" w:cs="Wingdings"/>
      </w:rPr>
    </w:lvl>
    <w:lvl w:ilvl="1" w:tplc="0728DF80">
      <w:numFmt w:val="bullet"/>
      <w:lvlText w:val="o"/>
      <w:lvlJc w:val="left"/>
      <w:pPr>
        <w:ind w:left="1155" w:firstLine="0"/>
      </w:pPr>
      <w:rPr>
        <w:rFonts w:ascii="Courier New" w:hAnsi="Courier New" w:cs="Courier New"/>
      </w:rPr>
    </w:lvl>
    <w:lvl w:ilvl="2" w:tplc="C034238E">
      <w:numFmt w:val="bullet"/>
      <w:lvlText w:val=""/>
      <w:lvlJc w:val="left"/>
      <w:pPr>
        <w:ind w:left="1875" w:firstLine="0"/>
      </w:pPr>
      <w:rPr>
        <w:rFonts w:ascii="Wingdings" w:eastAsia="Wingdings" w:hAnsi="Wingdings" w:cs="Wingdings"/>
      </w:rPr>
    </w:lvl>
    <w:lvl w:ilvl="3" w:tplc="5BAEAB10">
      <w:numFmt w:val="bullet"/>
      <w:lvlText w:val=""/>
      <w:lvlJc w:val="left"/>
      <w:pPr>
        <w:ind w:left="2595" w:firstLine="0"/>
      </w:pPr>
      <w:rPr>
        <w:rFonts w:ascii="Symbol" w:hAnsi="Symbol"/>
      </w:rPr>
    </w:lvl>
    <w:lvl w:ilvl="4" w:tplc="28E6673C">
      <w:numFmt w:val="bullet"/>
      <w:lvlText w:val="o"/>
      <w:lvlJc w:val="left"/>
      <w:pPr>
        <w:ind w:left="3315" w:firstLine="0"/>
      </w:pPr>
      <w:rPr>
        <w:rFonts w:ascii="Courier New" w:hAnsi="Courier New" w:cs="Courier New"/>
      </w:rPr>
    </w:lvl>
    <w:lvl w:ilvl="5" w:tplc="DD128208">
      <w:numFmt w:val="bullet"/>
      <w:lvlText w:val=""/>
      <w:lvlJc w:val="left"/>
      <w:pPr>
        <w:ind w:left="4035" w:firstLine="0"/>
      </w:pPr>
      <w:rPr>
        <w:rFonts w:ascii="Wingdings" w:eastAsia="Wingdings" w:hAnsi="Wingdings" w:cs="Wingdings"/>
      </w:rPr>
    </w:lvl>
    <w:lvl w:ilvl="6" w:tplc="EC8C4A52">
      <w:numFmt w:val="bullet"/>
      <w:lvlText w:val=""/>
      <w:lvlJc w:val="left"/>
      <w:pPr>
        <w:ind w:left="4755" w:firstLine="0"/>
      </w:pPr>
      <w:rPr>
        <w:rFonts w:ascii="Symbol" w:hAnsi="Symbol"/>
      </w:rPr>
    </w:lvl>
    <w:lvl w:ilvl="7" w:tplc="AC34D6E8">
      <w:numFmt w:val="bullet"/>
      <w:lvlText w:val="o"/>
      <w:lvlJc w:val="left"/>
      <w:pPr>
        <w:ind w:left="5475" w:firstLine="0"/>
      </w:pPr>
      <w:rPr>
        <w:rFonts w:ascii="Courier New" w:hAnsi="Courier New" w:cs="Courier New"/>
      </w:rPr>
    </w:lvl>
    <w:lvl w:ilvl="8" w:tplc="FF2A7DC4">
      <w:numFmt w:val="bullet"/>
      <w:lvlText w:val=""/>
      <w:lvlJc w:val="left"/>
      <w:pPr>
        <w:ind w:left="6195" w:firstLine="0"/>
      </w:pPr>
      <w:rPr>
        <w:rFonts w:ascii="Wingdings" w:eastAsia="Wingdings" w:hAnsi="Wingdings" w:cs="Wingdings"/>
      </w:rPr>
    </w:lvl>
  </w:abstractNum>
  <w:abstractNum w:abstractNumId="35" w15:restartNumberingAfterBreak="0">
    <w:nsid w:val="1F2761AD"/>
    <w:multiLevelType w:val="hybridMultilevel"/>
    <w:tmpl w:val="6060CB28"/>
    <w:name w:val="Нумерованный список 26"/>
    <w:lvl w:ilvl="0" w:tplc="9778685E">
      <w:numFmt w:val="bullet"/>
      <w:lvlText w:val="—"/>
      <w:lvlJc w:val="left"/>
      <w:pPr>
        <w:ind w:left="360" w:firstLine="0"/>
      </w:pPr>
      <w:rPr>
        <w:rFonts w:ascii="Verdana" w:eastAsia="Wingdings" w:hAnsi="Verdana" w:cs="Wingdings" w:hint="default"/>
      </w:rPr>
    </w:lvl>
    <w:lvl w:ilvl="1" w:tplc="BCF6A7E4">
      <w:numFmt w:val="bullet"/>
      <w:lvlText w:val="o"/>
      <w:lvlJc w:val="left"/>
      <w:pPr>
        <w:ind w:left="1080" w:firstLine="0"/>
      </w:pPr>
      <w:rPr>
        <w:rFonts w:ascii="Courier New" w:hAnsi="Courier New" w:cs="Courier New"/>
      </w:rPr>
    </w:lvl>
    <w:lvl w:ilvl="2" w:tplc="5210CA4C">
      <w:numFmt w:val="bullet"/>
      <w:lvlText w:val=""/>
      <w:lvlJc w:val="left"/>
      <w:pPr>
        <w:ind w:left="1800" w:firstLine="0"/>
      </w:pPr>
      <w:rPr>
        <w:rFonts w:ascii="Wingdings" w:eastAsia="Wingdings" w:hAnsi="Wingdings" w:cs="Wingdings"/>
      </w:rPr>
    </w:lvl>
    <w:lvl w:ilvl="3" w:tplc="461AB988">
      <w:numFmt w:val="bullet"/>
      <w:lvlText w:val=""/>
      <w:lvlJc w:val="left"/>
      <w:pPr>
        <w:ind w:left="2520" w:firstLine="0"/>
      </w:pPr>
      <w:rPr>
        <w:rFonts w:ascii="Symbol" w:hAnsi="Symbol"/>
      </w:rPr>
    </w:lvl>
    <w:lvl w:ilvl="4" w:tplc="2AF2C974">
      <w:numFmt w:val="bullet"/>
      <w:lvlText w:val="o"/>
      <w:lvlJc w:val="left"/>
      <w:pPr>
        <w:ind w:left="3240" w:firstLine="0"/>
      </w:pPr>
      <w:rPr>
        <w:rFonts w:ascii="Courier New" w:hAnsi="Courier New" w:cs="Courier New"/>
      </w:rPr>
    </w:lvl>
    <w:lvl w:ilvl="5" w:tplc="DEC48268">
      <w:numFmt w:val="bullet"/>
      <w:lvlText w:val=""/>
      <w:lvlJc w:val="left"/>
      <w:pPr>
        <w:ind w:left="3960" w:firstLine="0"/>
      </w:pPr>
      <w:rPr>
        <w:rFonts w:ascii="Wingdings" w:eastAsia="Wingdings" w:hAnsi="Wingdings" w:cs="Wingdings"/>
      </w:rPr>
    </w:lvl>
    <w:lvl w:ilvl="6" w:tplc="6324B724">
      <w:numFmt w:val="bullet"/>
      <w:lvlText w:val=""/>
      <w:lvlJc w:val="left"/>
      <w:pPr>
        <w:ind w:left="4680" w:firstLine="0"/>
      </w:pPr>
      <w:rPr>
        <w:rFonts w:ascii="Symbol" w:hAnsi="Symbol"/>
      </w:rPr>
    </w:lvl>
    <w:lvl w:ilvl="7" w:tplc="7BD89196">
      <w:numFmt w:val="bullet"/>
      <w:lvlText w:val="o"/>
      <w:lvlJc w:val="left"/>
      <w:pPr>
        <w:ind w:left="5400" w:firstLine="0"/>
      </w:pPr>
      <w:rPr>
        <w:rFonts w:ascii="Courier New" w:hAnsi="Courier New" w:cs="Courier New"/>
      </w:rPr>
    </w:lvl>
    <w:lvl w:ilvl="8" w:tplc="A8D4637A">
      <w:numFmt w:val="bullet"/>
      <w:lvlText w:val=""/>
      <w:lvlJc w:val="left"/>
      <w:pPr>
        <w:ind w:left="6120" w:firstLine="0"/>
      </w:pPr>
      <w:rPr>
        <w:rFonts w:ascii="Wingdings" w:eastAsia="Wingdings" w:hAnsi="Wingdings" w:cs="Wingdings"/>
      </w:rPr>
    </w:lvl>
  </w:abstractNum>
  <w:abstractNum w:abstractNumId="36" w15:restartNumberingAfterBreak="0">
    <w:nsid w:val="22653AD5"/>
    <w:multiLevelType w:val="hybridMultilevel"/>
    <w:tmpl w:val="8DD219B2"/>
    <w:name w:val="Нумерованный список 4"/>
    <w:lvl w:ilvl="0" w:tplc="0A04BFAE">
      <w:numFmt w:val="bullet"/>
      <w:lvlText w:val=""/>
      <w:lvlJc w:val="left"/>
      <w:pPr>
        <w:ind w:left="1069" w:firstLine="0"/>
      </w:pPr>
      <w:rPr>
        <w:rFonts w:ascii="Wingdings" w:eastAsia="Wingdings" w:hAnsi="Wingdings" w:cs="Wingdings"/>
      </w:rPr>
    </w:lvl>
    <w:lvl w:ilvl="1" w:tplc="FD44A350">
      <w:numFmt w:val="bullet"/>
      <w:lvlText w:val="o"/>
      <w:lvlJc w:val="left"/>
      <w:pPr>
        <w:ind w:left="1789" w:firstLine="0"/>
      </w:pPr>
      <w:rPr>
        <w:rFonts w:ascii="Courier New" w:hAnsi="Courier New" w:cs="Courier New"/>
      </w:rPr>
    </w:lvl>
    <w:lvl w:ilvl="2" w:tplc="AB0C6D60">
      <w:numFmt w:val="bullet"/>
      <w:lvlText w:val=""/>
      <w:lvlJc w:val="left"/>
      <w:pPr>
        <w:ind w:left="2509" w:firstLine="0"/>
      </w:pPr>
      <w:rPr>
        <w:rFonts w:ascii="Wingdings" w:eastAsia="Wingdings" w:hAnsi="Wingdings" w:cs="Wingdings"/>
      </w:rPr>
    </w:lvl>
    <w:lvl w:ilvl="3" w:tplc="7FC2DE00">
      <w:numFmt w:val="bullet"/>
      <w:lvlText w:val=""/>
      <w:lvlJc w:val="left"/>
      <w:pPr>
        <w:ind w:left="3229" w:firstLine="0"/>
      </w:pPr>
      <w:rPr>
        <w:rFonts w:ascii="Symbol" w:hAnsi="Symbol"/>
      </w:rPr>
    </w:lvl>
    <w:lvl w:ilvl="4" w:tplc="3E42BB1A">
      <w:numFmt w:val="bullet"/>
      <w:lvlText w:val="o"/>
      <w:lvlJc w:val="left"/>
      <w:pPr>
        <w:ind w:left="3949" w:firstLine="0"/>
      </w:pPr>
      <w:rPr>
        <w:rFonts w:ascii="Courier New" w:hAnsi="Courier New" w:cs="Courier New"/>
      </w:rPr>
    </w:lvl>
    <w:lvl w:ilvl="5" w:tplc="854AF4F6">
      <w:numFmt w:val="bullet"/>
      <w:lvlText w:val=""/>
      <w:lvlJc w:val="left"/>
      <w:pPr>
        <w:ind w:left="4669" w:firstLine="0"/>
      </w:pPr>
      <w:rPr>
        <w:rFonts w:ascii="Wingdings" w:eastAsia="Wingdings" w:hAnsi="Wingdings" w:cs="Wingdings"/>
      </w:rPr>
    </w:lvl>
    <w:lvl w:ilvl="6" w:tplc="377E3778">
      <w:numFmt w:val="bullet"/>
      <w:lvlText w:val=""/>
      <w:lvlJc w:val="left"/>
      <w:pPr>
        <w:ind w:left="5389" w:firstLine="0"/>
      </w:pPr>
      <w:rPr>
        <w:rFonts w:ascii="Symbol" w:hAnsi="Symbol"/>
      </w:rPr>
    </w:lvl>
    <w:lvl w:ilvl="7" w:tplc="687CC94A">
      <w:numFmt w:val="bullet"/>
      <w:lvlText w:val="o"/>
      <w:lvlJc w:val="left"/>
      <w:pPr>
        <w:ind w:left="6109" w:firstLine="0"/>
      </w:pPr>
      <w:rPr>
        <w:rFonts w:ascii="Courier New" w:hAnsi="Courier New" w:cs="Courier New"/>
      </w:rPr>
    </w:lvl>
    <w:lvl w:ilvl="8" w:tplc="9CFC1AE0">
      <w:numFmt w:val="bullet"/>
      <w:lvlText w:val=""/>
      <w:lvlJc w:val="left"/>
      <w:pPr>
        <w:ind w:left="6829" w:firstLine="0"/>
      </w:pPr>
      <w:rPr>
        <w:rFonts w:ascii="Wingdings" w:eastAsia="Wingdings" w:hAnsi="Wingdings" w:cs="Wingdings"/>
      </w:rPr>
    </w:lvl>
  </w:abstractNum>
  <w:abstractNum w:abstractNumId="37" w15:restartNumberingAfterBreak="0">
    <w:nsid w:val="22BD7019"/>
    <w:multiLevelType w:val="hybridMultilevel"/>
    <w:tmpl w:val="68200802"/>
    <w:name w:val="Нумерованный список 33"/>
    <w:lvl w:ilvl="0" w:tplc="9176E70C">
      <w:numFmt w:val="bullet"/>
      <w:lvlText w:val=""/>
      <w:lvlJc w:val="left"/>
      <w:pPr>
        <w:ind w:left="2422" w:firstLine="0"/>
      </w:pPr>
      <w:rPr>
        <w:rFonts w:ascii="Wingdings" w:eastAsia="Wingdings" w:hAnsi="Wingdings" w:cs="Wingdings"/>
      </w:rPr>
    </w:lvl>
    <w:lvl w:ilvl="1" w:tplc="4F6EB724">
      <w:numFmt w:val="bullet"/>
      <w:lvlText w:val="o"/>
      <w:lvlJc w:val="left"/>
      <w:pPr>
        <w:ind w:left="3142" w:firstLine="0"/>
      </w:pPr>
      <w:rPr>
        <w:rFonts w:ascii="Courier New" w:hAnsi="Courier New" w:cs="Courier New"/>
      </w:rPr>
    </w:lvl>
    <w:lvl w:ilvl="2" w:tplc="6F2EAB7C">
      <w:numFmt w:val="bullet"/>
      <w:lvlText w:val=""/>
      <w:lvlJc w:val="left"/>
      <w:pPr>
        <w:ind w:left="3862" w:firstLine="0"/>
      </w:pPr>
      <w:rPr>
        <w:rFonts w:ascii="Wingdings" w:eastAsia="Wingdings" w:hAnsi="Wingdings" w:cs="Wingdings"/>
      </w:rPr>
    </w:lvl>
    <w:lvl w:ilvl="3" w:tplc="286E5CF2">
      <w:numFmt w:val="bullet"/>
      <w:lvlText w:val=""/>
      <w:lvlJc w:val="left"/>
      <w:pPr>
        <w:ind w:left="4582" w:firstLine="0"/>
      </w:pPr>
      <w:rPr>
        <w:rFonts w:ascii="Symbol" w:hAnsi="Symbol"/>
      </w:rPr>
    </w:lvl>
    <w:lvl w:ilvl="4" w:tplc="37FA03FA">
      <w:numFmt w:val="bullet"/>
      <w:lvlText w:val="o"/>
      <w:lvlJc w:val="left"/>
      <w:pPr>
        <w:ind w:left="5302" w:firstLine="0"/>
      </w:pPr>
      <w:rPr>
        <w:rFonts w:ascii="Courier New" w:hAnsi="Courier New" w:cs="Courier New"/>
      </w:rPr>
    </w:lvl>
    <w:lvl w:ilvl="5" w:tplc="FD764DBE">
      <w:numFmt w:val="bullet"/>
      <w:lvlText w:val=""/>
      <w:lvlJc w:val="left"/>
      <w:pPr>
        <w:ind w:left="6022" w:firstLine="0"/>
      </w:pPr>
      <w:rPr>
        <w:rFonts w:ascii="Wingdings" w:eastAsia="Wingdings" w:hAnsi="Wingdings" w:cs="Wingdings"/>
      </w:rPr>
    </w:lvl>
    <w:lvl w:ilvl="6" w:tplc="00F63DBA">
      <w:numFmt w:val="bullet"/>
      <w:lvlText w:val=""/>
      <w:lvlJc w:val="left"/>
      <w:pPr>
        <w:ind w:left="6742" w:firstLine="0"/>
      </w:pPr>
      <w:rPr>
        <w:rFonts w:ascii="Symbol" w:hAnsi="Symbol"/>
      </w:rPr>
    </w:lvl>
    <w:lvl w:ilvl="7" w:tplc="948C4CFA">
      <w:numFmt w:val="bullet"/>
      <w:lvlText w:val="o"/>
      <w:lvlJc w:val="left"/>
      <w:pPr>
        <w:ind w:left="7462" w:firstLine="0"/>
      </w:pPr>
      <w:rPr>
        <w:rFonts w:ascii="Courier New" w:hAnsi="Courier New" w:cs="Courier New"/>
      </w:rPr>
    </w:lvl>
    <w:lvl w:ilvl="8" w:tplc="987EABB2">
      <w:numFmt w:val="bullet"/>
      <w:lvlText w:val=""/>
      <w:lvlJc w:val="left"/>
      <w:pPr>
        <w:ind w:left="8182" w:firstLine="0"/>
      </w:pPr>
      <w:rPr>
        <w:rFonts w:ascii="Wingdings" w:eastAsia="Wingdings" w:hAnsi="Wingdings" w:cs="Wingdings"/>
      </w:rPr>
    </w:lvl>
  </w:abstractNum>
  <w:abstractNum w:abstractNumId="38" w15:restartNumberingAfterBreak="0">
    <w:nsid w:val="2393736E"/>
    <w:multiLevelType w:val="hybridMultilevel"/>
    <w:tmpl w:val="0EDA0154"/>
    <w:lvl w:ilvl="0" w:tplc="1C509E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6C811A5"/>
    <w:multiLevelType w:val="hybridMultilevel"/>
    <w:tmpl w:val="2ED029AE"/>
    <w:name w:val="Нумерованный список 32"/>
    <w:lvl w:ilvl="0" w:tplc="755EFCC0">
      <w:numFmt w:val="bullet"/>
      <w:lvlText w:val=""/>
      <w:lvlJc w:val="left"/>
      <w:pPr>
        <w:ind w:left="1069" w:firstLine="0"/>
      </w:pPr>
      <w:rPr>
        <w:rFonts w:ascii="Symbol" w:hAnsi="Symbol"/>
      </w:rPr>
    </w:lvl>
    <w:lvl w:ilvl="1" w:tplc="D3F03BD4">
      <w:start w:val="1"/>
      <w:numFmt w:val="lowerLetter"/>
      <w:lvlText w:val="%2."/>
      <w:lvlJc w:val="left"/>
      <w:pPr>
        <w:ind w:left="1789" w:firstLine="0"/>
      </w:pPr>
    </w:lvl>
    <w:lvl w:ilvl="2" w:tplc="B24A6056">
      <w:start w:val="1"/>
      <w:numFmt w:val="lowerRoman"/>
      <w:lvlText w:val="%3."/>
      <w:lvlJc w:val="left"/>
      <w:pPr>
        <w:ind w:left="2689" w:firstLine="0"/>
      </w:pPr>
    </w:lvl>
    <w:lvl w:ilvl="3" w:tplc="4F82814C">
      <w:start w:val="1"/>
      <w:numFmt w:val="decimal"/>
      <w:lvlText w:val="%4."/>
      <w:lvlJc w:val="left"/>
      <w:pPr>
        <w:ind w:left="3229" w:firstLine="0"/>
      </w:pPr>
    </w:lvl>
    <w:lvl w:ilvl="4" w:tplc="DD06F0F2">
      <w:start w:val="1"/>
      <w:numFmt w:val="lowerLetter"/>
      <w:lvlText w:val="%5."/>
      <w:lvlJc w:val="left"/>
      <w:pPr>
        <w:ind w:left="3949" w:firstLine="0"/>
      </w:pPr>
    </w:lvl>
    <w:lvl w:ilvl="5" w:tplc="F3C2093E">
      <w:start w:val="1"/>
      <w:numFmt w:val="lowerRoman"/>
      <w:lvlText w:val="%6."/>
      <w:lvlJc w:val="left"/>
      <w:pPr>
        <w:ind w:left="4849" w:firstLine="0"/>
      </w:pPr>
    </w:lvl>
    <w:lvl w:ilvl="6" w:tplc="0F00BF26">
      <w:start w:val="1"/>
      <w:numFmt w:val="decimal"/>
      <w:lvlText w:val="%7."/>
      <w:lvlJc w:val="left"/>
      <w:pPr>
        <w:ind w:left="5389" w:firstLine="0"/>
      </w:pPr>
    </w:lvl>
    <w:lvl w:ilvl="7" w:tplc="B0146E7C">
      <w:start w:val="1"/>
      <w:numFmt w:val="lowerLetter"/>
      <w:lvlText w:val="%8."/>
      <w:lvlJc w:val="left"/>
      <w:pPr>
        <w:ind w:left="6109" w:firstLine="0"/>
      </w:pPr>
    </w:lvl>
    <w:lvl w:ilvl="8" w:tplc="00B80000">
      <w:start w:val="1"/>
      <w:numFmt w:val="lowerRoman"/>
      <w:lvlText w:val="%9."/>
      <w:lvlJc w:val="left"/>
      <w:pPr>
        <w:ind w:left="7009" w:firstLine="0"/>
      </w:pPr>
    </w:lvl>
  </w:abstractNum>
  <w:abstractNum w:abstractNumId="40" w15:restartNumberingAfterBreak="0">
    <w:nsid w:val="27AC31EA"/>
    <w:multiLevelType w:val="hybridMultilevel"/>
    <w:tmpl w:val="58786416"/>
    <w:name w:val="Нумерованный список 16"/>
    <w:lvl w:ilvl="0" w:tplc="2F0E9D74">
      <w:numFmt w:val="bullet"/>
      <w:lvlText w:val=""/>
      <w:lvlJc w:val="left"/>
      <w:pPr>
        <w:ind w:left="1069" w:firstLine="0"/>
      </w:pPr>
      <w:rPr>
        <w:rFonts w:ascii="Symbol" w:hAnsi="Symbol"/>
      </w:rPr>
    </w:lvl>
    <w:lvl w:ilvl="1" w:tplc="00D4FFE0">
      <w:start w:val="1"/>
      <w:numFmt w:val="lowerLetter"/>
      <w:lvlText w:val="%2."/>
      <w:lvlJc w:val="left"/>
      <w:pPr>
        <w:ind w:left="1789" w:firstLine="0"/>
      </w:pPr>
    </w:lvl>
    <w:lvl w:ilvl="2" w:tplc="E388823A">
      <w:start w:val="1"/>
      <w:numFmt w:val="lowerRoman"/>
      <w:lvlText w:val="%3."/>
      <w:lvlJc w:val="left"/>
      <w:pPr>
        <w:ind w:left="2689" w:firstLine="0"/>
      </w:pPr>
    </w:lvl>
    <w:lvl w:ilvl="3" w:tplc="78E42E6A">
      <w:start w:val="1"/>
      <w:numFmt w:val="decimal"/>
      <w:lvlText w:val="%4."/>
      <w:lvlJc w:val="left"/>
      <w:pPr>
        <w:ind w:left="3229" w:firstLine="0"/>
      </w:pPr>
    </w:lvl>
    <w:lvl w:ilvl="4" w:tplc="164821AC">
      <w:start w:val="1"/>
      <w:numFmt w:val="lowerLetter"/>
      <w:lvlText w:val="%5."/>
      <w:lvlJc w:val="left"/>
      <w:pPr>
        <w:ind w:left="3949" w:firstLine="0"/>
      </w:pPr>
    </w:lvl>
    <w:lvl w:ilvl="5" w:tplc="0F7682D8">
      <w:start w:val="1"/>
      <w:numFmt w:val="lowerRoman"/>
      <w:lvlText w:val="%6."/>
      <w:lvlJc w:val="left"/>
      <w:pPr>
        <w:ind w:left="4849" w:firstLine="0"/>
      </w:pPr>
    </w:lvl>
    <w:lvl w:ilvl="6" w:tplc="3702D436">
      <w:start w:val="1"/>
      <w:numFmt w:val="decimal"/>
      <w:lvlText w:val="%7."/>
      <w:lvlJc w:val="left"/>
      <w:pPr>
        <w:ind w:left="5389" w:firstLine="0"/>
      </w:pPr>
    </w:lvl>
    <w:lvl w:ilvl="7" w:tplc="DCE49BB4">
      <w:start w:val="1"/>
      <w:numFmt w:val="lowerLetter"/>
      <w:lvlText w:val="%8."/>
      <w:lvlJc w:val="left"/>
      <w:pPr>
        <w:ind w:left="6109" w:firstLine="0"/>
      </w:pPr>
    </w:lvl>
    <w:lvl w:ilvl="8" w:tplc="C826F90E">
      <w:start w:val="1"/>
      <w:numFmt w:val="lowerRoman"/>
      <w:lvlText w:val="%9."/>
      <w:lvlJc w:val="left"/>
      <w:pPr>
        <w:ind w:left="7009" w:firstLine="0"/>
      </w:pPr>
    </w:lvl>
  </w:abstractNum>
  <w:abstractNum w:abstractNumId="41" w15:restartNumberingAfterBreak="0">
    <w:nsid w:val="281E3F4E"/>
    <w:multiLevelType w:val="hybridMultilevel"/>
    <w:tmpl w:val="CD302212"/>
    <w:name w:val="Нумерованный список 10"/>
    <w:lvl w:ilvl="0" w:tplc="6C384222">
      <w:start w:val="1"/>
      <w:numFmt w:val="decimal"/>
      <w:lvlText w:val="%1."/>
      <w:lvlJc w:val="left"/>
      <w:pPr>
        <w:ind w:left="1069" w:firstLine="0"/>
      </w:pPr>
    </w:lvl>
    <w:lvl w:ilvl="1" w:tplc="90D0FDA6">
      <w:start w:val="1"/>
      <w:numFmt w:val="lowerLetter"/>
      <w:lvlText w:val="%2."/>
      <w:lvlJc w:val="left"/>
      <w:pPr>
        <w:ind w:left="1789" w:firstLine="0"/>
      </w:pPr>
    </w:lvl>
    <w:lvl w:ilvl="2" w:tplc="97AC26C4">
      <w:start w:val="1"/>
      <w:numFmt w:val="lowerRoman"/>
      <w:lvlText w:val="%3."/>
      <w:lvlJc w:val="left"/>
      <w:pPr>
        <w:ind w:left="2689" w:firstLine="0"/>
      </w:pPr>
    </w:lvl>
    <w:lvl w:ilvl="3" w:tplc="715C4C82">
      <w:start w:val="1"/>
      <w:numFmt w:val="decimal"/>
      <w:lvlText w:val="%4."/>
      <w:lvlJc w:val="left"/>
      <w:pPr>
        <w:ind w:left="3229" w:firstLine="0"/>
      </w:pPr>
    </w:lvl>
    <w:lvl w:ilvl="4" w:tplc="ABE85954">
      <w:start w:val="1"/>
      <w:numFmt w:val="lowerLetter"/>
      <w:lvlText w:val="%5."/>
      <w:lvlJc w:val="left"/>
      <w:pPr>
        <w:ind w:left="3949" w:firstLine="0"/>
      </w:pPr>
    </w:lvl>
    <w:lvl w:ilvl="5" w:tplc="79D6A4EA">
      <w:start w:val="1"/>
      <w:numFmt w:val="lowerRoman"/>
      <w:lvlText w:val="%6."/>
      <w:lvlJc w:val="left"/>
      <w:pPr>
        <w:ind w:left="4849" w:firstLine="0"/>
      </w:pPr>
    </w:lvl>
    <w:lvl w:ilvl="6" w:tplc="249262E2">
      <w:start w:val="1"/>
      <w:numFmt w:val="decimal"/>
      <w:lvlText w:val="%7."/>
      <w:lvlJc w:val="left"/>
      <w:pPr>
        <w:ind w:left="5389" w:firstLine="0"/>
      </w:pPr>
    </w:lvl>
    <w:lvl w:ilvl="7" w:tplc="0A42C118">
      <w:start w:val="1"/>
      <w:numFmt w:val="lowerLetter"/>
      <w:lvlText w:val="%8."/>
      <w:lvlJc w:val="left"/>
      <w:pPr>
        <w:ind w:left="6109" w:firstLine="0"/>
      </w:pPr>
    </w:lvl>
    <w:lvl w:ilvl="8" w:tplc="49941BDC">
      <w:start w:val="1"/>
      <w:numFmt w:val="lowerRoman"/>
      <w:lvlText w:val="%9."/>
      <w:lvlJc w:val="left"/>
      <w:pPr>
        <w:ind w:left="7009" w:firstLine="0"/>
      </w:pPr>
    </w:lvl>
  </w:abstractNum>
  <w:abstractNum w:abstractNumId="42" w15:restartNumberingAfterBreak="0">
    <w:nsid w:val="2B046CB0"/>
    <w:multiLevelType w:val="hybridMultilevel"/>
    <w:tmpl w:val="F3C08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C4A5B4D"/>
    <w:multiLevelType w:val="hybridMultilevel"/>
    <w:tmpl w:val="B24452AC"/>
    <w:lvl w:ilvl="0" w:tplc="418E5B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2D607CD3"/>
    <w:multiLevelType w:val="hybridMultilevel"/>
    <w:tmpl w:val="FA564C12"/>
    <w:name w:val="Нумерованный список 34"/>
    <w:lvl w:ilvl="0" w:tplc="A3AA2964">
      <w:numFmt w:val="bullet"/>
      <w:lvlText w:val=""/>
      <w:lvlJc w:val="left"/>
      <w:pPr>
        <w:ind w:left="1211" w:firstLine="0"/>
      </w:pPr>
      <w:rPr>
        <w:rFonts w:ascii="Wingdings" w:eastAsia="Wingdings" w:hAnsi="Wingdings" w:cs="Wingdings"/>
      </w:rPr>
    </w:lvl>
    <w:lvl w:ilvl="1" w:tplc="25EAD1DE">
      <w:numFmt w:val="bullet"/>
      <w:lvlText w:val="o"/>
      <w:lvlJc w:val="left"/>
      <w:pPr>
        <w:ind w:left="1931" w:firstLine="0"/>
      </w:pPr>
      <w:rPr>
        <w:rFonts w:ascii="Courier New" w:hAnsi="Courier New" w:cs="Courier New"/>
      </w:rPr>
    </w:lvl>
    <w:lvl w:ilvl="2" w:tplc="F0EADA80">
      <w:numFmt w:val="bullet"/>
      <w:lvlText w:val=""/>
      <w:lvlJc w:val="left"/>
      <w:pPr>
        <w:ind w:left="2651" w:firstLine="0"/>
      </w:pPr>
      <w:rPr>
        <w:rFonts w:ascii="Wingdings" w:eastAsia="Wingdings" w:hAnsi="Wingdings" w:cs="Wingdings"/>
      </w:rPr>
    </w:lvl>
    <w:lvl w:ilvl="3" w:tplc="0F98B5AE">
      <w:numFmt w:val="bullet"/>
      <w:lvlText w:val=""/>
      <w:lvlJc w:val="left"/>
      <w:pPr>
        <w:ind w:left="3371" w:firstLine="0"/>
      </w:pPr>
      <w:rPr>
        <w:rFonts w:ascii="Symbol" w:hAnsi="Symbol"/>
      </w:rPr>
    </w:lvl>
    <w:lvl w:ilvl="4" w:tplc="823E0988">
      <w:numFmt w:val="bullet"/>
      <w:lvlText w:val="o"/>
      <w:lvlJc w:val="left"/>
      <w:pPr>
        <w:ind w:left="4091" w:firstLine="0"/>
      </w:pPr>
      <w:rPr>
        <w:rFonts w:ascii="Courier New" w:hAnsi="Courier New" w:cs="Courier New"/>
      </w:rPr>
    </w:lvl>
    <w:lvl w:ilvl="5" w:tplc="EC8402F0">
      <w:numFmt w:val="bullet"/>
      <w:lvlText w:val=""/>
      <w:lvlJc w:val="left"/>
      <w:pPr>
        <w:ind w:left="4811" w:firstLine="0"/>
      </w:pPr>
      <w:rPr>
        <w:rFonts w:ascii="Wingdings" w:eastAsia="Wingdings" w:hAnsi="Wingdings" w:cs="Wingdings"/>
      </w:rPr>
    </w:lvl>
    <w:lvl w:ilvl="6" w:tplc="FD10E9A2">
      <w:numFmt w:val="bullet"/>
      <w:lvlText w:val=""/>
      <w:lvlJc w:val="left"/>
      <w:pPr>
        <w:ind w:left="5531" w:firstLine="0"/>
      </w:pPr>
      <w:rPr>
        <w:rFonts w:ascii="Symbol" w:hAnsi="Symbol"/>
      </w:rPr>
    </w:lvl>
    <w:lvl w:ilvl="7" w:tplc="94E20B4A">
      <w:numFmt w:val="bullet"/>
      <w:lvlText w:val="o"/>
      <w:lvlJc w:val="left"/>
      <w:pPr>
        <w:ind w:left="6251" w:firstLine="0"/>
      </w:pPr>
      <w:rPr>
        <w:rFonts w:ascii="Courier New" w:hAnsi="Courier New" w:cs="Courier New"/>
      </w:rPr>
    </w:lvl>
    <w:lvl w:ilvl="8" w:tplc="66961D08">
      <w:numFmt w:val="bullet"/>
      <w:lvlText w:val=""/>
      <w:lvlJc w:val="left"/>
      <w:pPr>
        <w:ind w:left="6971" w:firstLine="0"/>
      </w:pPr>
      <w:rPr>
        <w:rFonts w:ascii="Wingdings" w:eastAsia="Wingdings" w:hAnsi="Wingdings" w:cs="Wingdings"/>
      </w:rPr>
    </w:lvl>
  </w:abstractNum>
  <w:abstractNum w:abstractNumId="45" w15:restartNumberingAfterBreak="0">
    <w:nsid w:val="2FA34B79"/>
    <w:multiLevelType w:val="hybridMultilevel"/>
    <w:tmpl w:val="65529BF6"/>
    <w:name w:val="Нумерованный список 23"/>
    <w:lvl w:ilvl="0" w:tplc="BCE411A6">
      <w:numFmt w:val="bullet"/>
      <w:lvlText w:val=""/>
      <w:lvlJc w:val="left"/>
      <w:pPr>
        <w:ind w:left="1069" w:firstLine="0"/>
      </w:pPr>
      <w:rPr>
        <w:rFonts w:ascii="Symbol" w:hAnsi="Symbol"/>
      </w:rPr>
    </w:lvl>
    <w:lvl w:ilvl="1" w:tplc="80F48F5C">
      <w:numFmt w:val="bullet"/>
      <w:lvlText w:val="o"/>
      <w:lvlJc w:val="left"/>
      <w:pPr>
        <w:ind w:left="1789" w:firstLine="0"/>
      </w:pPr>
      <w:rPr>
        <w:rFonts w:ascii="Courier New" w:hAnsi="Courier New" w:cs="Courier New"/>
      </w:rPr>
    </w:lvl>
    <w:lvl w:ilvl="2" w:tplc="62C4790E">
      <w:numFmt w:val="bullet"/>
      <w:lvlText w:val=""/>
      <w:lvlJc w:val="left"/>
      <w:pPr>
        <w:ind w:left="2509" w:firstLine="0"/>
      </w:pPr>
      <w:rPr>
        <w:rFonts w:ascii="Wingdings" w:eastAsia="Wingdings" w:hAnsi="Wingdings" w:cs="Wingdings"/>
      </w:rPr>
    </w:lvl>
    <w:lvl w:ilvl="3" w:tplc="A08EE1E6">
      <w:numFmt w:val="bullet"/>
      <w:lvlText w:val=""/>
      <w:lvlJc w:val="left"/>
      <w:pPr>
        <w:ind w:left="3229" w:firstLine="0"/>
      </w:pPr>
      <w:rPr>
        <w:rFonts w:ascii="Symbol" w:hAnsi="Symbol"/>
      </w:rPr>
    </w:lvl>
    <w:lvl w:ilvl="4" w:tplc="B830C23A">
      <w:numFmt w:val="bullet"/>
      <w:lvlText w:val="o"/>
      <w:lvlJc w:val="left"/>
      <w:pPr>
        <w:ind w:left="3949" w:firstLine="0"/>
      </w:pPr>
      <w:rPr>
        <w:rFonts w:ascii="Courier New" w:hAnsi="Courier New" w:cs="Courier New"/>
      </w:rPr>
    </w:lvl>
    <w:lvl w:ilvl="5" w:tplc="AF7E1660">
      <w:numFmt w:val="bullet"/>
      <w:lvlText w:val=""/>
      <w:lvlJc w:val="left"/>
      <w:pPr>
        <w:ind w:left="4669" w:firstLine="0"/>
      </w:pPr>
      <w:rPr>
        <w:rFonts w:ascii="Wingdings" w:eastAsia="Wingdings" w:hAnsi="Wingdings" w:cs="Wingdings"/>
      </w:rPr>
    </w:lvl>
    <w:lvl w:ilvl="6" w:tplc="CDF01410">
      <w:numFmt w:val="bullet"/>
      <w:lvlText w:val=""/>
      <w:lvlJc w:val="left"/>
      <w:pPr>
        <w:ind w:left="5389" w:firstLine="0"/>
      </w:pPr>
      <w:rPr>
        <w:rFonts w:ascii="Symbol" w:hAnsi="Symbol"/>
      </w:rPr>
    </w:lvl>
    <w:lvl w:ilvl="7" w:tplc="EAC09048">
      <w:numFmt w:val="bullet"/>
      <w:lvlText w:val="o"/>
      <w:lvlJc w:val="left"/>
      <w:pPr>
        <w:ind w:left="6109" w:firstLine="0"/>
      </w:pPr>
      <w:rPr>
        <w:rFonts w:ascii="Courier New" w:hAnsi="Courier New" w:cs="Courier New"/>
      </w:rPr>
    </w:lvl>
    <w:lvl w:ilvl="8" w:tplc="C26E760E">
      <w:numFmt w:val="bullet"/>
      <w:lvlText w:val=""/>
      <w:lvlJc w:val="left"/>
      <w:pPr>
        <w:ind w:left="6829" w:firstLine="0"/>
      </w:pPr>
      <w:rPr>
        <w:rFonts w:ascii="Wingdings" w:eastAsia="Wingdings" w:hAnsi="Wingdings" w:cs="Wingdings"/>
      </w:rPr>
    </w:lvl>
  </w:abstractNum>
  <w:abstractNum w:abstractNumId="46" w15:restartNumberingAfterBreak="0">
    <w:nsid w:val="31996717"/>
    <w:multiLevelType w:val="hybridMultilevel"/>
    <w:tmpl w:val="65DE6F60"/>
    <w:name w:val="Нумерованный список 19"/>
    <w:lvl w:ilvl="0" w:tplc="38FA418A">
      <w:numFmt w:val="bullet"/>
      <w:lvlText w:val=""/>
      <w:lvlJc w:val="left"/>
      <w:pPr>
        <w:ind w:left="1069" w:firstLine="0"/>
      </w:pPr>
      <w:rPr>
        <w:rFonts w:ascii="Symbol" w:hAnsi="Symbol"/>
      </w:rPr>
    </w:lvl>
    <w:lvl w:ilvl="1" w:tplc="D4CC47C0">
      <w:numFmt w:val="bullet"/>
      <w:lvlText w:val="o"/>
      <w:lvlJc w:val="left"/>
      <w:pPr>
        <w:ind w:left="1789" w:firstLine="0"/>
      </w:pPr>
      <w:rPr>
        <w:rFonts w:ascii="Courier New" w:hAnsi="Courier New" w:cs="Courier New"/>
      </w:rPr>
    </w:lvl>
    <w:lvl w:ilvl="2" w:tplc="F3F2124C">
      <w:numFmt w:val="bullet"/>
      <w:lvlText w:val=""/>
      <w:lvlJc w:val="left"/>
      <w:pPr>
        <w:ind w:left="2509" w:firstLine="0"/>
      </w:pPr>
      <w:rPr>
        <w:rFonts w:ascii="Wingdings" w:eastAsia="Wingdings" w:hAnsi="Wingdings" w:cs="Wingdings"/>
      </w:rPr>
    </w:lvl>
    <w:lvl w:ilvl="3" w:tplc="2A928580">
      <w:numFmt w:val="bullet"/>
      <w:lvlText w:val=""/>
      <w:lvlJc w:val="left"/>
      <w:pPr>
        <w:ind w:left="3229" w:firstLine="0"/>
      </w:pPr>
      <w:rPr>
        <w:rFonts w:ascii="Symbol" w:hAnsi="Symbol"/>
      </w:rPr>
    </w:lvl>
    <w:lvl w:ilvl="4" w:tplc="EA9CFFDE">
      <w:numFmt w:val="bullet"/>
      <w:lvlText w:val="o"/>
      <w:lvlJc w:val="left"/>
      <w:pPr>
        <w:ind w:left="3949" w:firstLine="0"/>
      </w:pPr>
      <w:rPr>
        <w:rFonts w:ascii="Courier New" w:hAnsi="Courier New" w:cs="Courier New"/>
      </w:rPr>
    </w:lvl>
    <w:lvl w:ilvl="5" w:tplc="9D82242A">
      <w:numFmt w:val="bullet"/>
      <w:lvlText w:val=""/>
      <w:lvlJc w:val="left"/>
      <w:pPr>
        <w:ind w:left="4669" w:firstLine="0"/>
      </w:pPr>
      <w:rPr>
        <w:rFonts w:ascii="Wingdings" w:eastAsia="Wingdings" w:hAnsi="Wingdings" w:cs="Wingdings"/>
      </w:rPr>
    </w:lvl>
    <w:lvl w:ilvl="6" w:tplc="E47034A0">
      <w:numFmt w:val="bullet"/>
      <w:lvlText w:val=""/>
      <w:lvlJc w:val="left"/>
      <w:pPr>
        <w:ind w:left="5389" w:firstLine="0"/>
      </w:pPr>
      <w:rPr>
        <w:rFonts w:ascii="Symbol" w:hAnsi="Symbol"/>
      </w:rPr>
    </w:lvl>
    <w:lvl w:ilvl="7" w:tplc="61E4C27E">
      <w:numFmt w:val="bullet"/>
      <w:lvlText w:val="o"/>
      <w:lvlJc w:val="left"/>
      <w:pPr>
        <w:ind w:left="6109" w:firstLine="0"/>
      </w:pPr>
      <w:rPr>
        <w:rFonts w:ascii="Courier New" w:hAnsi="Courier New" w:cs="Courier New"/>
      </w:rPr>
    </w:lvl>
    <w:lvl w:ilvl="8" w:tplc="FEDE50D0">
      <w:numFmt w:val="bullet"/>
      <w:lvlText w:val=""/>
      <w:lvlJc w:val="left"/>
      <w:pPr>
        <w:ind w:left="6829" w:firstLine="0"/>
      </w:pPr>
      <w:rPr>
        <w:rFonts w:ascii="Wingdings" w:eastAsia="Wingdings" w:hAnsi="Wingdings" w:cs="Wingdings"/>
      </w:rPr>
    </w:lvl>
  </w:abstractNum>
  <w:abstractNum w:abstractNumId="47" w15:restartNumberingAfterBreak="0">
    <w:nsid w:val="327F715C"/>
    <w:multiLevelType w:val="hybridMultilevel"/>
    <w:tmpl w:val="641E71BE"/>
    <w:name w:val="Нумерованный список 29"/>
    <w:lvl w:ilvl="0" w:tplc="1460ECF6">
      <w:numFmt w:val="bullet"/>
      <w:lvlText w:val=""/>
      <w:lvlJc w:val="left"/>
      <w:pPr>
        <w:ind w:left="360" w:firstLine="0"/>
      </w:pPr>
      <w:rPr>
        <w:rFonts w:ascii="Wingdings" w:eastAsia="Wingdings" w:hAnsi="Wingdings" w:cs="Wingdings"/>
      </w:rPr>
    </w:lvl>
    <w:lvl w:ilvl="1" w:tplc="1EE208C6">
      <w:numFmt w:val="bullet"/>
      <w:lvlText w:val="o"/>
      <w:lvlJc w:val="left"/>
      <w:pPr>
        <w:ind w:left="1080" w:firstLine="0"/>
      </w:pPr>
      <w:rPr>
        <w:rFonts w:ascii="Courier New" w:hAnsi="Courier New" w:cs="Courier New"/>
      </w:rPr>
    </w:lvl>
    <w:lvl w:ilvl="2" w:tplc="106EAC18">
      <w:numFmt w:val="bullet"/>
      <w:lvlText w:val=""/>
      <w:lvlJc w:val="left"/>
      <w:pPr>
        <w:ind w:left="1800" w:firstLine="0"/>
      </w:pPr>
      <w:rPr>
        <w:rFonts w:ascii="Wingdings" w:eastAsia="Wingdings" w:hAnsi="Wingdings" w:cs="Wingdings"/>
      </w:rPr>
    </w:lvl>
    <w:lvl w:ilvl="3" w:tplc="8BE8EFD0">
      <w:numFmt w:val="bullet"/>
      <w:lvlText w:val=""/>
      <w:lvlJc w:val="left"/>
      <w:pPr>
        <w:ind w:left="2520" w:firstLine="0"/>
      </w:pPr>
      <w:rPr>
        <w:rFonts w:ascii="Symbol" w:hAnsi="Symbol"/>
      </w:rPr>
    </w:lvl>
    <w:lvl w:ilvl="4" w:tplc="AC142950">
      <w:numFmt w:val="bullet"/>
      <w:lvlText w:val="o"/>
      <w:lvlJc w:val="left"/>
      <w:pPr>
        <w:ind w:left="3240" w:firstLine="0"/>
      </w:pPr>
      <w:rPr>
        <w:rFonts w:ascii="Courier New" w:hAnsi="Courier New" w:cs="Courier New"/>
      </w:rPr>
    </w:lvl>
    <w:lvl w:ilvl="5" w:tplc="4E00C176">
      <w:numFmt w:val="bullet"/>
      <w:lvlText w:val=""/>
      <w:lvlJc w:val="left"/>
      <w:pPr>
        <w:ind w:left="3960" w:firstLine="0"/>
      </w:pPr>
      <w:rPr>
        <w:rFonts w:ascii="Wingdings" w:eastAsia="Wingdings" w:hAnsi="Wingdings" w:cs="Wingdings"/>
      </w:rPr>
    </w:lvl>
    <w:lvl w:ilvl="6" w:tplc="84AA0D52">
      <w:numFmt w:val="bullet"/>
      <w:lvlText w:val=""/>
      <w:lvlJc w:val="left"/>
      <w:pPr>
        <w:ind w:left="4680" w:firstLine="0"/>
      </w:pPr>
      <w:rPr>
        <w:rFonts w:ascii="Symbol" w:hAnsi="Symbol"/>
      </w:rPr>
    </w:lvl>
    <w:lvl w:ilvl="7" w:tplc="80FCB580">
      <w:numFmt w:val="bullet"/>
      <w:lvlText w:val="o"/>
      <w:lvlJc w:val="left"/>
      <w:pPr>
        <w:ind w:left="5400" w:firstLine="0"/>
      </w:pPr>
      <w:rPr>
        <w:rFonts w:ascii="Courier New" w:hAnsi="Courier New" w:cs="Courier New"/>
      </w:rPr>
    </w:lvl>
    <w:lvl w:ilvl="8" w:tplc="9182B194">
      <w:numFmt w:val="bullet"/>
      <w:lvlText w:val=""/>
      <w:lvlJc w:val="left"/>
      <w:pPr>
        <w:ind w:left="6120" w:firstLine="0"/>
      </w:pPr>
      <w:rPr>
        <w:rFonts w:ascii="Wingdings" w:eastAsia="Wingdings" w:hAnsi="Wingdings" w:cs="Wingdings"/>
      </w:rPr>
    </w:lvl>
  </w:abstractNum>
  <w:abstractNum w:abstractNumId="48" w15:restartNumberingAfterBreak="0">
    <w:nsid w:val="33062956"/>
    <w:multiLevelType w:val="hybridMultilevel"/>
    <w:tmpl w:val="0980B6D0"/>
    <w:lvl w:ilvl="0" w:tplc="418E5B80">
      <w:start w:val="1"/>
      <w:numFmt w:val="bullet"/>
      <w:lvlText w:val=""/>
      <w:lvlJc w:val="left"/>
      <w:pPr>
        <w:ind w:left="1429" w:hanging="360"/>
      </w:pPr>
      <w:rPr>
        <w:rFonts w:ascii="Symbol" w:hAnsi="Symbo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9" w15:restartNumberingAfterBreak="0">
    <w:nsid w:val="385023BC"/>
    <w:multiLevelType w:val="hybridMultilevel"/>
    <w:tmpl w:val="9440FE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B421B4A"/>
    <w:multiLevelType w:val="hybridMultilevel"/>
    <w:tmpl w:val="283AB39C"/>
    <w:name w:val="Нумерованный список 5"/>
    <w:lvl w:ilvl="0" w:tplc="025E36A8">
      <w:numFmt w:val="bullet"/>
      <w:lvlText w:val=""/>
      <w:lvlJc w:val="left"/>
      <w:pPr>
        <w:ind w:left="1069" w:firstLine="0"/>
      </w:pPr>
      <w:rPr>
        <w:rFonts w:ascii="Symbol" w:hAnsi="Symbol"/>
      </w:rPr>
    </w:lvl>
    <w:lvl w:ilvl="1" w:tplc="1306387A">
      <w:numFmt w:val="bullet"/>
      <w:lvlText w:val="o"/>
      <w:lvlJc w:val="left"/>
      <w:pPr>
        <w:ind w:left="1789" w:firstLine="0"/>
      </w:pPr>
      <w:rPr>
        <w:rFonts w:ascii="Courier New" w:hAnsi="Courier New" w:cs="Courier New"/>
      </w:rPr>
    </w:lvl>
    <w:lvl w:ilvl="2" w:tplc="EDF45A04">
      <w:numFmt w:val="bullet"/>
      <w:lvlText w:val=""/>
      <w:lvlJc w:val="left"/>
      <w:pPr>
        <w:ind w:left="2509" w:firstLine="0"/>
      </w:pPr>
      <w:rPr>
        <w:rFonts w:ascii="Wingdings" w:eastAsia="Wingdings" w:hAnsi="Wingdings" w:cs="Wingdings"/>
      </w:rPr>
    </w:lvl>
    <w:lvl w:ilvl="3" w:tplc="9C8A048A">
      <w:numFmt w:val="bullet"/>
      <w:lvlText w:val=""/>
      <w:lvlJc w:val="left"/>
      <w:pPr>
        <w:ind w:left="3229" w:firstLine="0"/>
      </w:pPr>
      <w:rPr>
        <w:rFonts w:ascii="Symbol" w:hAnsi="Symbol"/>
      </w:rPr>
    </w:lvl>
    <w:lvl w:ilvl="4" w:tplc="64685EEC">
      <w:numFmt w:val="bullet"/>
      <w:lvlText w:val="o"/>
      <w:lvlJc w:val="left"/>
      <w:pPr>
        <w:ind w:left="3949" w:firstLine="0"/>
      </w:pPr>
      <w:rPr>
        <w:rFonts w:ascii="Courier New" w:hAnsi="Courier New" w:cs="Courier New"/>
      </w:rPr>
    </w:lvl>
    <w:lvl w:ilvl="5" w:tplc="E766F022">
      <w:numFmt w:val="bullet"/>
      <w:lvlText w:val=""/>
      <w:lvlJc w:val="left"/>
      <w:pPr>
        <w:ind w:left="4669" w:firstLine="0"/>
      </w:pPr>
      <w:rPr>
        <w:rFonts w:ascii="Wingdings" w:eastAsia="Wingdings" w:hAnsi="Wingdings" w:cs="Wingdings"/>
      </w:rPr>
    </w:lvl>
    <w:lvl w:ilvl="6" w:tplc="EF2A9FD6">
      <w:numFmt w:val="bullet"/>
      <w:lvlText w:val=""/>
      <w:lvlJc w:val="left"/>
      <w:pPr>
        <w:ind w:left="5389" w:firstLine="0"/>
      </w:pPr>
      <w:rPr>
        <w:rFonts w:ascii="Symbol" w:hAnsi="Symbol"/>
      </w:rPr>
    </w:lvl>
    <w:lvl w:ilvl="7" w:tplc="7C706826">
      <w:numFmt w:val="bullet"/>
      <w:lvlText w:val="o"/>
      <w:lvlJc w:val="left"/>
      <w:pPr>
        <w:ind w:left="6109" w:firstLine="0"/>
      </w:pPr>
      <w:rPr>
        <w:rFonts w:ascii="Courier New" w:hAnsi="Courier New" w:cs="Courier New"/>
      </w:rPr>
    </w:lvl>
    <w:lvl w:ilvl="8" w:tplc="FFBEB5AE">
      <w:numFmt w:val="bullet"/>
      <w:lvlText w:val=""/>
      <w:lvlJc w:val="left"/>
      <w:pPr>
        <w:ind w:left="6829" w:firstLine="0"/>
      </w:pPr>
      <w:rPr>
        <w:rFonts w:ascii="Wingdings" w:eastAsia="Wingdings" w:hAnsi="Wingdings" w:cs="Wingdings"/>
      </w:rPr>
    </w:lvl>
  </w:abstractNum>
  <w:abstractNum w:abstractNumId="51" w15:restartNumberingAfterBreak="0">
    <w:nsid w:val="3B822AEE"/>
    <w:multiLevelType w:val="hybridMultilevel"/>
    <w:tmpl w:val="418CE960"/>
    <w:name w:val="Нумерованный список 31"/>
    <w:lvl w:ilvl="0" w:tplc="A642C7EC">
      <w:numFmt w:val="bullet"/>
      <w:lvlText w:val=""/>
      <w:lvlJc w:val="left"/>
      <w:pPr>
        <w:ind w:left="1069" w:firstLine="0"/>
      </w:pPr>
      <w:rPr>
        <w:rFonts w:ascii="Wingdings" w:eastAsia="Wingdings" w:hAnsi="Wingdings" w:cs="Wingdings"/>
      </w:rPr>
    </w:lvl>
    <w:lvl w:ilvl="1" w:tplc="2B50EF74">
      <w:numFmt w:val="bullet"/>
      <w:lvlText w:val="o"/>
      <w:lvlJc w:val="left"/>
      <w:pPr>
        <w:ind w:left="1789" w:firstLine="0"/>
      </w:pPr>
      <w:rPr>
        <w:rFonts w:ascii="Courier New" w:hAnsi="Courier New" w:cs="Courier New"/>
      </w:rPr>
    </w:lvl>
    <w:lvl w:ilvl="2" w:tplc="F626B790">
      <w:numFmt w:val="bullet"/>
      <w:lvlText w:val=""/>
      <w:lvlJc w:val="left"/>
      <w:pPr>
        <w:ind w:left="2509" w:firstLine="0"/>
      </w:pPr>
      <w:rPr>
        <w:rFonts w:ascii="Wingdings" w:eastAsia="Wingdings" w:hAnsi="Wingdings" w:cs="Wingdings"/>
      </w:rPr>
    </w:lvl>
    <w:lvl w:ilvl="3" w:tplc="A41A0BDA">
      <w:numFmt w:val="bullet"/>
      <w:lvlText w:val=""/>
      <w:lvlJc w:val="left"/>
      <w:pPr>
        <w:ind w:left="3229" w:firstLine="0"/>
      </w:pPr>
      <w:rPr>
        <w:rFonts w:ascii="Symbol" w:hAnsi="Symbol"/>
      </w:rPr>
    </w:lvl>
    <w:lvl w:ilvl="4" w:tplc="0498ADAA">
      <w:numFmt w:val="bullet"/>
      <w:lvlText w:val="o"/>
      <w:lvlJc w:val="left"/>
      <w:pPr>
        <w:ind w:left="3949" w:firstLine="0"/>
      </w:pPr>
      <w:rPr>
        <w:rFonts w:ascii="Courier New" w:hAnsi="Courier New" w:cs="Courier New"/>
      </w:rPr>
    </w:lvl>
    <w:lvl w:ilvl="5" w:tplc="D7F45E14">
      <w:numFmt w:val="bullet"/>
      <w:lvlText w:val=""/>
      <w:lvlJc w:val="left"/>
      <w:pPr>
        <w:ind w:left="4669" w:firstLine="0"/>
      </w:pPr>
      <w:rPr>
        <w:rFonts w:ascii="Wingdings" w:eastAsia="Wingdings" w:hAnsi="Wingdings" w:cs="Wingdings"/>
      </w:rPr>
    </w:lvl>
    <w:lvl w:ilvl="6" w:tplc="7C487836">
      <w:numFmt w:val="bullet"/>
      <w:lvlText w:val=""/>
      <w:lvlJc w:val="left"/>
      <w:pPr>
        <w:ind w:left="5389" w:firstLine="0"/>
      </w:pPr>
      <w:rPr>
        <w:rFonts w:ascii="Symbol" w:hAnsi="Symbol"/>
      </w:rPr>
    </w:lvl>
    <w:lvl w:ilvl="7" w:tplc="2454F5CC">
      <w:numFmt w:val="bullet"/>
      <w:lvlText w:val="o"/>
      <w:lvlJc w:val="left"/>
      <w:pPr>
        <w:ind w:left="6109" w:firstLine="0"/>
      </w:pPr>
      <w:rPr>
        <w:rFonts w:ascii="Courier New" w:hAnsi="Courier New" w:cs="Courier New"/>
      </w:rPr>
    </w:lvl>
    <w:lvl w:ilvl="8" w:tplc="16B0ACB6">
      <w:numFmt w:val="bullet"/>
      <w:lvlText w:val=""/>
      <w:lvlJc w:val="left"/>
      <w:pPr>
        <w:ind w:left="6829" w:firstLine="0"/>
      </w:pPr>
      <w:rPr>
        <w:rFonts w:ascii="Wingdings" w:eastAsia="Wingdings" w:hAnsi="Wingdings" w:cs="Wingdings"/>
      </w:rPr>
    </w:lvl>
  </w:abstractNum>
  <w:abstractNum w:abstractNumId="52" w15:restartNumberingAfterBreak="0">
    <w:nsid w:val="3BFE2E99"/>
    <w:multiLevelType w:val="hybridMultilevel"/>
    <w:tmpl w:val="1ED2CB9A"/>
    <w:lvl w:ilvl="0" w:tplc="91722D1C">
      <w:start w:val="1"/>
      <w:numFmt w:val="decimal"/>
      <w:pStyle w:val="3"/>
      <w:lvlText w:val="%1."/>
      <w:lvlJc w:val="left"/>
      <w:pPr>
        <w:tabs>
          <w:tab w:val="num" w:pos="975"/>
        </w:tabs>
        <w:ind w:left="975" w:hanging="615"/>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3" w15:restartNumberingAfterBreak="0">
    <w:nsid w:val="3D0E1124"/>
    <w:multiLevelType w:val="hybridMultilevel"/>
    <w:tmpl w:val="8A102FF8"/>
    <w:name w:val="Нумерованный список 24"/>
    <w:lvl w:ilvl="0" w:tplc="BAACE0FE">
      <w:numFmt w:val="bullet"/>
      <w:lvlText w:val=""/>
      <w:lvlJc w:val="left"/>
      <w:pPr>
        <w:ind w:left="1069" w:firstLine="0"/>
      </w:pPr>
      <w:rPr>
        <w:rFonts w:ascii="Wingdings" w:eastAsia="Wingdings" w:hAnsi="Wingdings" w:cs="Wingdings"/>
      </w:rPr>
    </w:lvl>
    <w:lvl w:ilvl="1" w:tplc="23420168">
      <w:numFmt w:val="bullet"/>
      <w:lvlText w:val="o"/>
      <w:lvlJc w:val="left"/>
      <w:pPr>
        <w:ind w:left="1789" w:firstLine="0"/>
      </w:pPr>
      <w:rPr>
        <w:rFonts w:ascii="Courier New" w:hAnsi="Courier New" w:cs="Courier New"/>
      </w:rPr>
    </w:lvl>
    <w:lvl w:ilvl="2" w:tplc="3B5C904A">
      <w:numFmt w:val="bullet"/>
      <w:lvlText w:val=""/>
      <w:lvlJc w:val="left"/>
      <w:pPr>
        <w:ind w:left="2509" w:firstLine="0"/>
      </w:pPr>
      <w:rPr>
        <w:rFonts w:ascii="Wingdings" w:eastAsia="Wingdings" w:hAnsi="Wingdings" w:cs="Wingdings"/>
      </w:rPr>
    </w:lvl>
    <w:lvl w:ilvl="3" w:tplc="D6761EB6">
      <w:numFmt w:val="bullet"/>
      <w:lvlText w:val=""/>
      <w:lvlJc w:val="left"/>
      <w:pPr>
        <w:ind w:left="3229" w:firstLine="0"/>
      </w:pPr>
      <w:rPr>
        <w:rFonts w:ascii="Symbol" w:hAnsi="Symbol"/>
      </w:rPr>
    </w:lvl>
    <w:lvl w:ilvl="4" w:tplc="91B41FFC">
      <w:numFmt w:val="bullet"/>
      <w:lvlText w:val="o"/>
      <w:lvlJc w:val="left"/>
      <w:pPr>
        <w:ind w:left="3949" w:firstLine="0"/>
      </w:pPr>
      <w:rPr>
        <w:rFonts w:ascii="Courier New" w:hAnsi="Courier New" w:cs="Courier New"/>
      </w:rPr>
    </w:lvl>
    <w:lvl w:ilvl="5" w:tplc="88FA6CEE">
      <w:numFmt w:val="bullet"/>
      <w:lvlText w:val=""/>
      <w:lvlJc w:val="left"/>
      <w:pPr>
        <w:ind w:left="4669" w:firstLine="0"/>
      </w:pPr>
      <w:rPr>
        <w:rFonts w:ascii="Wingdings" w:eastAsia="Wingdings" w:hAnsi="Wingdings" w:cs="Wingdings"/>
      </w:rPr>
    </w:lvl>
    <w:lvl w:ilvl="6" w:tplc="6248C6EC">
      <w:numFmt w:val="bullet"/>
      <w:lvlText w:val=""/>
      <w:lvlJc w:val="left"/>
      <w:pPr>
        <w:ind w:left="5389" w:firstLine="0"/>
      </w:pPr>
      <w:rPr>
        <w:rFonts w:ascii="Symbol" w:hAnsi="Symbol"/>
      </w:rPr>
    </w:lvl>
    <w:lvl w:ilvl="7" w:tplc="C130E812">
      <w:numFmt w:val="bullet"/>
      <w:lvlText w:val="o"/>
      <w:lvlJc w:val="left"/>
      <w:pPr>
        <w:ind w:left="6109" w:firstLine="0"/>
      </w:pPr>
      <w:rPr>
        <w:rFonts w:ascii="Courier New" w:hAnsi="Courier New" w:cs="Courier New"/>
      </w:rPr>
    </w:lvl>
    <w:lvl w:ilvl="8" w:tplc="7F7C3D76">
      <w:numFmt w:val="bullet"/>
      <w:lvlText w:val=""/>
      <w:lvlJc w:val="left"/>
      <w:pPr>
        <w:ind w:left="6829" w:firstLine="0"/>
      </w:pPr>
      <w:rPr>
        <w:rFonts w:ascii="Wingdings" w:eastAsia="Wingdings" w:hAnsi="Wingdings" w:cs="Wingdings"/>
      </w:rPr>
    </w:lvl>
  </w:abstractNum>
  <w:abstractNum w:abstractNumId="54" w15:restartNumberingAfterBreak="0">
    <w:nsid w:val="3FA261F2"/>
    <w:multiLevelType w:val="hybridMultilevel"/>
    <w:tmpl w:val="B5180E2C"/>
    <w:name w:val="Нумерованный список 36"/>
    <w:lvl w:ilvl="0" w:tplc="FEE435D0">
      <w:numFmt w:val="bullet"/>
      <w:lvlText w:val=""/>
      <w:lvlJc w:val="left"/>
      <w:pPr>
        <w:ind w:left="2498" w:firstLine="0"/>
      </w:pPr>
      <w:rPr>
        <w:rFonts w:ascii="Wingdings" w:eastAsia="Wingdings" w:hAnsi="Wingdings" w:cs="Wingdings"/>
      </w:rPr>
    </w:lvl>
    <w:lvl w:ilvl="1" w:tplc="F00A471E">
      <w:numFmt w:val="bullet"/>
      <w:lvlText w:val="o"/>
      <w:lvlJc w:val="left"/>
      <w:pPr>
        <w:ind w:left="3218" w:firstLine="0"/>
      </w:pPr>
      <w:rPr>
        <w:rFonts w:ascii="Courier New" w:hAnsi="Courier New" w:cs="Courier New"/>
      </w:rPr>
    </w:lvl>
    <w:lvl w:ilvl="2" w:tplc="D95423D4">
      <w:numFmt w:val="bullet"/>
      <w:lvlText w:val=""/>
      <w:lvlJc w:val="left"/>
      <w:pPr>
        <w:ind w:left="3938" w:firstLine="0"/>
      </w:pPr>
      <w:rPr>
        <w:rFonts w:ascii="Wingdings" w:eastAsia="Wingdings" w:hAnsi="Wingdings" w:cs="Wingdings"/>
      </w:rPr>
    </w:lvl>
    <w:lvl w:ilvl="3" w:tplc="BDDE8840">
      <w:numFmt w:val="bullet"/>
      <w:lvlText w:val=""/>
      <w:lvlJc w:val="left"/>
      <w:pPr>
        <w:ind w:left="4658" w:firstLine="0"/>
      </w:pPr>
      <w:rPr>
        <w:rFonts w:ascii="Symbol" w:hAnsi="Symbol"/>
      </w:rPr>
    </w:lvl>
    <w:lvl w:ilvl="4" w:tplc="A4F8690C">
      <w:numFmt w:val="bullet"/>
      <w:lvlText w:val="o"/>
      <w:lvlJc w:val="left"/>
      <w:pPr>
        <w:ind w:left="5378" w:firstLine="0"/>
      </w:pPr>
      <w:rPr>
        <w:rFonts w:ascii="Courier New" w:hAnsi="Courier New" w:cs="Courier New"/>
      </w:rPr>
    </w:lvl>
    <w:lvl w:ilvl="5" w:tplc="492694A6">
      <w:numFmt w:val="bullet"/>
      <w:lvlText w:val=""/>
      <w:lvlJc w:val="left"/>
      <w:pPr>
        <w:ind w:left="6098" w:firstLine="0"/>
      </w:pPr>
      <w:rPr>
        <w:rFonts w:ascii="Wingdings" w:eastAsia="Wingdings" w:hAnsi="Wingdings" w:cs="Wingdings"/>
      </w:rPr>
    </w:lvl>
    <w:lvl w:ilvl="6" w:tplc="122EBF46">
      <w:numFmt w:val="bullet"/>
      <w:lvlText w:val=""/>
      <w:lvlJc w:val="left"/>
      <w:pPr>
        <w:ind w:left="6818" w:firstLine="0"/>
      </w:pPr>
      <w:rPr>
        <w:rFonts w:ascii="Symbol" w:hAnsi="Symbol"/>
      </w:rPr>
    </w:lvl>
    <w:lvl w:ilvl="7" w:tplc="80EEB8A4">
      <w:numFmt w:val="bullet"/>
      <w:lvlText w:val="o"/>
      <w:lvlJc w:val="left"/>
      <w:pPr>
        <w:ind w:left="7538" w:firstLine="0"/>
      </w:pPr>
      <w:rPr>
        <w:rFonts w:ascii="Courier New" w:hAnsi="Courier New" w:cs="Courier New"/>
      </w:rPr>
    </w:lvl>
    <w:lvl w:ilvl="8" w:tplc="05828B9A">
      <w:numFmt w:val="bullet"/>
      <w:lvlText w:val=""/>
      <w:lvlJc w:val="left"/>
      <w:pPr>
        <w:ind w:left="8258" w:firstLine="0"/>
      </w:pPr>
      <w:rPr>
        <w:rFonts w:ascii="Wingdings" w:eastAsia="Wingdings" w:hAnsi="Wingdings" w:cs="Wingdings"/>
      </w:rPr>
    </w:lvl>
  </w:abstractNum>
  <w:abstractNum w:abstractNumId="55" w15:restartNumberingAfterBreak="0">
    <w:nsid w:val="408E4A89"/>
    <w:multiLevelType w:val="hybridMultilevel"/>
    <w:tmpl w:val="70E21886"/>
    <w:name w:val="Нумерованный список 28"/>
    <w:lvl w:ilvl="0" w:tplc="4ABA53E0">
      <w:numFmt w:val="bullet"/>
      <w:lvlText w:val=""/>
      <w:lvlJc w:val="left"/>
      <w:pPr>
        <w:ind w:left="1069" w:firstLine="0"/>
      </w:pPr>
      <w:rPr>
        <w:rFonts w:ascii="Wingdings" w:eastAsia="Wingdings" w:hAnsi="Wingdings" w:cs="Wingdings"/>
      </w:rPr>
    </w:lvl>
    <w:lvl w:ilvl="1" w:tplc="2F843D66">
      <w:numFmt w:val="bullet"/>
      <w:lvlText w:val="o"/>
      <w:lvlJc w:val="left"/>
      <w:pPr>
        <w:ind w:left="1789" w:firstLine="0"/>
      </w:pPr>
      <w:rPr>
        <w:rFonts w:ascii="Courier New" w:hAnsi="Courier New" w:cs="Courier New"/>
      </w:rPr>
    </w:lvl>
    <w:lvl w:ilvl="2" w:tplc="CB0064B0">
      <w:numFmt w:val="bullet"/>
      <w:lvlText w:val=""/>
      <w:lvlJc w:val="left"/>
      <w:pPr>
        <w:ind w:left="2509" w:firstLine="0"/>
      </w:pPr>
      <w:rPr>
        <w:rFonts w:ascii="Wingdings" w:eastAsia="Wingdings" w:hAnsi="Wingdings" w:cs="Wingdings"/>
      </w:rPr>
    </w:lvl>
    <w:lvl w:ilvl="3" w:tplc="1CF2B57A">
      <w:numFmt w:val="bullet"/>
      <w:lvlText w:val=""/>
      <w:lvlJc w:val="left"/>
      <w:pPr>
        <w:ind w:left="3229" w:firstLine="0"/>
      </w:pPr>
      <w:rPr>
        <w:rFonts w:ascii="Symbol" w:hAnsi="Symbol"/>
      </w:rPr>
    </w:lvl>
    <w:lvl w:ilvl="4" w:tplc="86BA1B0E">
      <w:numFmt w:val="bullet"/>
      <w:lvlText w:val="o"/>
      <w:lvlJc w:val="left"/>
      <w:pPr>
        <w:ind w:left="3949" w:firstLine="0"/>
      </w:pPr>
      <w:rPr>
        <w:rFonts w:ascii="Courier New" w:hAnsi="Courier New" w:cs="Courier New"/>
      </w:rPr>
    </w:lvl>
    <w:lvl w:ilvl="5" w:tplc="439C451A">
      <w:numFmt w:val="bullet"/>
      <w:lvlText w:val=""/>
      <w:lvlJc w:val="left"/>
      <w:pPr>
        <w:ind w:left="4669" w:firstLine="0"/>
      </w:pPr>
      <w:rPr>
        <w:rFonts w:ascii="Wingdings" w:eastAsia="Wingdings" w:hAnsi="Wingdings" w:cs="Wingdings"/>
      </w:rPr>
    </w:lvl>
    <w:lvl w:ilvl="6" w:tplc="701C7B68">
      <w:numFmt w:val="bullet"/>
      <w:lvlText w:val=""/>
      <w:lvlJc w:val="left"/>
      <w:pPr>
        <w:ind w:left="5389" w:firstLine="0"/>
      </w:pPr>
      <w:rPr>
        <w:rFonts w:ascii="Symbol" w:hAnsi="Symbol"/>
      </w:rPr>
    </w:lvl>
    <w:lvl w:ilvl="7" w:tplc="EC0E5AC4">
      <w:numFmt w:val="bullet"/>
      <w:lvlText w:val="o"/>
      <w:lvlJc w:val="left"/>
      <w:pPr>
        <w:ind w:left="6109" w:firstLine="0"/>
      </w:pPr>
      <w:rPr>
        <w:rFonts w:ascii="Courier New" w:hAnsi="Courier New" w:cs="Courier New"/>
      </w:rPr>
    </w:lvl>
    <w:lvl w:ilvl="8" w:tplc="AB6017C0">
      <w:numFmt w:val="bullet"/>
      <w:lvlText w:val=""/>
      <w:lvlJc w:val="left"/>
      <w:pPr>
        <w:ind w:left="6829" w:firstLine="0"/>
      </w:pPr>
      <w:rPr>
        <w:rFonts w:ascii="Wingdings" w:eastAsia="Wingdings" w:hAnsi="Wingdings" w:cs="Wingdings"/>
      </w:rPr>
    </w:lvl>
  </w:abstractNum>
  <w:abstractNum w:abstractNumId="56" w15:restartNumberingAfterBreak="0">
    <w:nsid w:val="423B1A48"/>
    <w:multiLevelType w:val="hybridMultilevel"/>
    <w:tmpl w:val="F2ECFAB0"/>
    <w:name w:val="Нумерованный список 22"/>
    <w:lvl w:ilvl="0" w:tplc="F238E432">
      <w:numFmt w:val="bullet"/>
      <w:lvlText w:val=""/>
      <w:lvlJc w:val="left"/>
      <w:pPr>
        <w:ind w:left="360" w:firstLine="0"/>
      </w:pPr>
      <w:rPr>
        <w:rFonts w:ascii="Wingdings" w:eastAsia="Wingdings" w:hAnsi="Wingdings" w:cs="Wingdings"/>
      </w:rPr>
    </w:lvl>
    <w:lvl w:ilvl="1" w:tplc="10D29100">
      <w:numFmt w:val="bullet"/>
      <w:lvlText w:val="o"/>
      <w:lvlJc w:val="left"/>
      <w:pPr>
        <w:ind w:left="1080" w:firstLine="0"/>
      </w:pPr>
      <w:rPr>
        <w:rFonts w:ascii="Courier New" w:hAnsi="Courier New" w:cs="Courier New"/>
      </w:rPr>
    </w:lvl>
    <w:lvl w:ilvl="2" w:tplc="57E20892">
      <w:numFmt w:val="bullet"/>
      <w:lvlText w:val=""/>
      <w:lvlJc w:val="left"/>
      <w:pPr>
        <w:ind w:left="1800" w:firstLine="0"/>
      </w:pPr>
      <w:rPr>
        <w:rFonts w:ascii="Wingdings" w:eastAsia="Wingdings" w:hAnsi="Wingdings" w:cs="Wingdings"/>
      </w:rPr>
    </w:lvl>
    <w:lvl w:ilvl="3" w:tplc="294C9234">
      <w:numFmt w:val="bullet"/>
      <w:lvlText w:val=""/>
      <w:lvlJc w:val="left"/>
      <w:pPr>
        <w:ind w:left="2520" w:firstLine="0"/>
      </w:pPr>
      <w:rPr>
        <w:rFonts w:ascii="Symbol" w:hAnsi="Symbol"/>
      </w:rPr>
    </w:lvl>
    <w:lvl w:ilvl="4" w:tplc="3762F454">
      <w:numFmt w:val="bullet"/>
      <w:lvlText w:val="o"/>
      <w:lvlJc w:val="left"/>
      <w:pPr>
        <w:ind w:left="3240" w:firstLine="0"/>
      </w:pPr>
      <w:rPr>
        <w:rFonts w:ascii="Courier New" w:hAnsi="Courier New" w:cs="Courier New"/>
      </w:rPr>
    </w:lvl>
    <w:lvl w:ilvl="5" w:tplc="F2543C76">
      <w:numFmt w:val="bullet"/>
      <w:lvlText w:val=""/>
      <w:lvlJc w:val="left"/>
      <w:pPr>
        <w:ind w:left="3960" w:firstLine="0"/>
      </w:pPr>
      <w:rPr>
        <w:rFonts w:ascii="Wingdings" w:eastAsia="Wingdings" w:hAnsi="Wingdings" w:cs="Wingdings"/>
      </w:rPr>
    </w:lvl>
    <w:lvl w:ilvl="6" w:tplc="C632E610">
      <w:numFmt w:val="bullet"/>
      <w:lvlText w:val=""/>
      <w:lvlJc w:val="left"/>
      <w:pPr>
        <w:ind w:left="4680" w:firstLine="0"/>
      </w:pPr>
      <w:rPr>
        <w:rFonts w:ascii="Symbol" w:hAnsi="Symbol"/>
      </w:rPr>
    </w:lvl>
    <w:lvl w:ilvl="7" w:tplc="A176CA64">
      <w:numFmt w:val="bullet"/>
      <w:lvlText w:val="o"/>
      <w:lvlJc w:val="left"/>
      <w:pPr>
        <w:ind w:left="5400" w:firstLine="0"/>
      </w:pPr>
      <w:rPr>
        <w:rFonts w:ascii="Courier New" w:hAnsi="Courier New" w:cs="Courier New"/>
      </w:rPr>
    </w:lvl>
    <w:lvl w:ilvl="8" w:tplc="D462718A">
      <w:numFmt w:val="bullet"/>
      <w:lvlText w:val=""/>
      <w:lvlJc w:val="left"/>
      <w:pPr>
        <w:ind w:left="6120" w:firstLine="0"/>
      </w:pPr>
      <w:rPr>
        <w:rFonts w:ascii="Wingdings" w:eastAsia="Wingdings" w:hAnsi="Wingdings" w:cs="Wingdings"/>
      </w:rPr>
    </w:lvl>
  </w:abstractNum>
  <w:abstractNum w:abstractNumId="57" w15:restartNumberingAfterBreak="0">
    <w:nsid w:val="448B3B49"/>
    <w:multiLevelType w:val="hybridMultilevel"/>
    <w:tmpl w:val="F3AA7646"/>
    <w:lvl w:ilvl="0" w:tplc="F52C4950">
      <w:start w:val="1"/>
      <w:numFmt w:val="bullet"/>
      <w:pStyle w:val="a1"/>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8" w15:restartNumberingAfterBreak="0">
    <w:nsid w:val="44B62C1C"/>
    <w:multiLevelType w:val="hybridMultilevel"/>
    <w:tmpl w:val="DC4000DA"/>
    <w:name w:val="Нумерованный список 12"/>
    <w:lvl w:ilvl="0" w:tplc="267812B8">
      <w:numFmt w:val="bullet"/>
      <w:lvlText w:val=""/>
      <w:lvlJc w:val="left"/>
      <w:pPr>
        <w:ind w:left="360" w:firstLine="0"/>
      </w:pPr>
      <w:rPr>
        <w:rFonts w:ascii="Wingdings" w:eastAsia="Wingdings" w:hAnsi="Wingdings" w:cs="Wingdings"/>
      </w:rPr>
    </w:lvl>
    <w:lvl w:ilvl="1" w:tplc="6400DE86">
      <w:numFmt w:val="bullet"/>
      <w:lvlText w:val="•"/>
      <w:lvlJc w:val="left"/>
      <w:pPr>
        <w:ind w:left="1080" w:firstLine="0"/>
      </w:pPr>
      <w:rPr>
        <w:rFonts w:ascii="Times New Roman" w:eastAsia="Calibri" w:hAnsi="Times New Roman" w:cs="Times New Roman"/>
      </w:rPr>
    </w:lvl>
    <w:lvl w:ilvl="2" w:tplc="3802F51C">
      <w:numFmt w:val="bullet"/>
      <w:lvlText w:val=""/>
      <w:lvlJc w:val="left"/>
      <w:pPr>
        <w:ind w:left="1800" w:firstLine="0"/>
      </w:pPr>
      <w:rPr>
        <w:rFonts w:ascii="Wingdings" w:eastAsia="Wingdings" w:hAnsi="Wingdings" w:cs="Wingdings"/>
      </w:rPr>
    </w:lvl>
    <w:lvl w:ilvl="3" w:tplc="D760F814">
      <w:numFmt w:val="bullet"/>
      <w:lvlText w:val=""/>
      <w:lvlJc w:val="left"/>
      <w:pPr>
        <w:ind w:left="2520" w:firstLine="0"/>
      </w:pPr>
      <w:rPr>
        <w:rFonts w:ascii="Symbol" w:hAnsi="Symbol"/>
      </w:rPr>
    </w:lvl>
    <w:lvl w:ilvl="4" w:tplc="AD984558">
      <w:numFmt w:val="bullet"/>
      <w:lvlText w:val="o"/>
      <w:lvlJc w:val="left"/>
      <w:pPr>
        <w:ind w:left="3240" w:firstLine="0"/>
      </w:pPr>
      <w:rPr>
        <w:rFonts w:ascii="Courier New" w:hAnsi="Courier New" w:cs="Courier New"/>
      </w:rPr>
    </w:lvl>
    <w:lvl w:ilvl="5" w:tplc="C62E65EC">
      <w:numFmt w:val="bullet"/>
      <w:lvlText w:val=""/>
      <w:lvlJc w:val="left"/>
      <w:pPr>
        <w:ind w:left="3960" w:firstLine="0"/>
      </w:pPr>
      <w:rPr>
        <w:rFonts w:ascii="Wingdings" w:eastAsia="Wingdings" w:hAnsi="Wingdings" w:cs="Wingdings"/>
      </w:rPr>
    </w:lvl>
    <w:lvl w:ilvl="6" w:tplc="A2041178">
      <w:numFmt w:val="bullet"/>
      <w:lvlText w:val=""/>
      <w:lvlJc w:val="left"/>
      <w:pPr>
        <w:ind w:left="4680" w:firstLine="0"/>
      </w:pPr>
      <w:rPr>
        <w:rFonts w:ascii="Symbol" w:hAnsi="Symbol"/>
      </w:rPr>
    </w:lvl>
    <w:lvl w:ilvl="7" w:tplc="6E5AE5EE">
      <w:numFmt w:val="bullet"/>
      <w:lvlText w:val="o"/>
      <w:lvlJc w:val="left"/>
      <w:pPr>
        <w:ind w:left="5400" w:firstLine="0"/>
      </w:pPr>
      <w:rPr>
        <w:rFonts w:ascii="Courier New" w:hAnsi="Courier New" w:cs="Courier New"/>
      </w:rPr>
    </w:lvl>
    <w:lvl w:ilvl="8" w:tplc="5BD2F926">
      <w:numFmt w:val="bullet"/>
      <w:lvlText w:val=""/>
      <w:lvlJc w:val="left"/>
      <w:pPr>
        <w:ind w:left="6120" w:firstLine="0"/>
      </w:pPr>
      <w:rPr>
        <w:rFonts w:ascii="Wingdings" w:eastAsia="Wingdings" w:hAnsi="Wingdings" w:cs="Wingdings"/>
      </w:rPr>
    </w:lvl>
  </w:abstractNum>
  <w:abstractNum w:abstractNumId="59" w15:restartNumberingAfterBreak="0">
    <w:nsid w:val="457C707A"/>
    <w:multiLevelType w:val="hybridMultilevel"/>
    <w:tmpl w:val="B0149C5C"/>
    <w:name w:val="Нумерованный список 6"/>
    <w:lvl w:ilvl="0" w:tplc="180CF6D2">
      <w:numFmt w:val="bullet"/>
      <w:lvlText w:val=""/>
      <w:lvlJc w:val="left"/>
      <w:pPr>
        <w:ind w:left="2498" w:firstLine="0"/>
      </w:pPr>
      <w:rPr>
        <w:rFonts w:ascii="Wingdings" w:eastAsia="Wingdings" w:hAnsi="Wingdings" w:cs="Wingdings"/>
      </w:rPr>
    </w:lvl>
    <w:lvl w:ilvl="1" w:tplc="7258323A">
      <w:numFmt w:val="bullet"/>
      <w:lvlText w:val="o"/>
      <w:lvlJc w:val="left"/>
      <w:pPr>
        <w:ind w:left="3218" w:firstLine="0"/>
      </w:pPr>
      <w:rPr>
        <w:rFonts w:ascii="Courier New" w:hAnsi="Courier New" w:cs="Courier New"/>
      </w:rPr>
    </w:lvl>
    <w:lvl w:ilvl="2" w:tplc="4DE47426">
      <w:numFmt w:val="bullet"/>
      <w:lvlText w:val=""/>
      <w:lvlJc w:val="left"/>
      <w:pPr>
        <w:ind w:left="3938" w:firstLine="0"/>
      </w:pPr>
      <w:rPr>
        <w:rFonts w:ascii="Wingdings" w:eastAsia="Wingdings" w:hAnsi="Wingdings" w:cs="Wingdings"/>
      </w:rPr>
    </w:lvl>
    <w:lvl w:ilvl="3" w:tplc="428ED338">
      <w:numFmt w:val="bullet"/>
      <w:lvlText w:val=""/>
      <w:lvlJc w:val="left"/>
      <w:pPr>
        <w:ind w:left="4658" w:firstLine="0"/>
      </w:pPr>
      <w:rPr>
        <w:rFonts w:ascii="Symbol" w:hAnsi="Symbol"/>
      </w:rPr>
    </w:lvl>
    <w:lvl w:ilvl="4" w:tplc="952E8612">
      <w:numFmt w:val="bullet"/>
      <w:lvlText w:val="o"/>
      <w:lvlJc w:val="left"/>
      <w:pPr>
        <w:ind w:left="5378" w:firstLine="0"/>
      </w:pPr>
      <w:rPr>
        <w:rFonts w:ascii="Courier New" w:hAnsi="Courier New" w:cs="Courier New"/>
      </w:rPr>
    </w:lvl>
    <w:lvl w:ilvl="5" w:tplc="FE2A367C">
      <w:numFmt w:val="bullet"/>
      <w:lvlText w:val=""/>
      <w:lvlJc w:val="left"/>
      <w:pPr>
        <w:ind w:left="6098" w:firstLine="0"/>
      </w:pPr>
      <w:rPr>
        <w:rFonts w:ascii="Wingdings" w:eastAsia="Wingdings" w:hAnsi="Wingdings" w:cs="Wingdings"/>
      </w:rPr>
    </w:lvl>
    <w:lvl w:ilvl="6" w:tplc="82020946">
      <w:numFmt w:val="bullet"/>
      <w:lvlText w:val=""/>
      <w:lvlJc w:val="left"/>
      <w:pPr>
        <w:ind w:left="6818" w:firstLine="0"/>
      </w:pPr>
      <w:rPr>
        <w:rFonts w:ascii="Symbol" w:hAnsi="Symbol"/>
      </w:rPr>
    </w:lvl>
    <w:lvl w:ilvl="7" w:tplc="3410CF44">
      <w:numFmt w:val="bullet"/>
      <w:lvlText w:val="o"/>
      <w:lvlJc w:val="left"/>
      <w:pPr>
        <w:ind w:left="7538" w:firstLine="0"/>
      </w:pPr>
      <w:rPr>
        <w:rFonts w:ascii="Courier New" w:hAnsi="Courier New" w:cs="Courier New"/>
      </w:rPr>
    </w:lvl>
    <w:lvl w:ilvl="8" w:tplc="0C601980">
      <w:numFmt w:val="bullet"/>
      <w:lvlText w:val=""/>
      <w:lvlJc w:val="left"/>
      <w:pPr>
        <w:ind w:left="8258" w:firstLine="0"/>
      </w:pPr>
      <w:rPr>
        <w:rFonts w:ascii="Wingdings" w:eastAsia="Wingdings" w:hAnsi="Wingdings" w:cs="Wingdings"/>
      </w:rPr>
    </w:lvl>
  </w:abstractNum>
  <w:abstractNum w:abstractNumId="60" w15:restartNumberingAfterBreak="0">
    <w:nsid w:val="46BD128F"/>
    <w:multiLevelType w:val="hybridMultilevel"/>
    <w:tmpl w:val="312E374C"/>
    <w:name w:val="Нумерованный список 9"/>
    <w:lvl w:ilvl="0" w:tplc="B55AAB94">
      <w:numFmt w:val="bullet"/>
      <w:lvlText w:val=""/>
      <w:lvlJc w:val="left"/>
      <w:pPr>
        <w:ind w:left="851" w:firstLine="0"/>
      </w:pPr>
      <w:rPr>
        <w:rFonts w:ascii="Symbol" w:hAnsi="Symbol"/>
      </w:rPr>
    </w:lvl>
    <w:lvl w:ilvl="1" w:tplc="EE3ACDA4">
      <w:numFmt w:val="bullet"/>
      <w:lvlText w:val="o"/>
      <w:lvlJc w:val="left"/>
      <w:pPr>
        <w:ind w:left="1571" w:firstLine="0"/>
      </w:pPr>
      <w:rPr>
        <w:rFonts w:ascii="Courier New" w:hAnsi="Courier New" w:cs="Courier New"/>
      </w:rPr>
    </w:lvl>
    <w:lvl w:ilvl="2" w:tplc="B24EF410">
      <w:numFmt w:val="bullet"/>
      <w:lvlText w:val=""/>
      <w:lvlJc w:val="left"/>
      <w:pPr>
        <w:ind w:left="2291" w:firstLine="0"/>
      </w:pPr>
      <w:rPr>
        <w:rFonts w:ascii="Wingdings" w:eastAsia="Wingdings" w:hAnsi="Wingdings" w:cs="Wingdings"/>
      </w:rPr>
    </w:lvl>
    <w:lvl w:ilvl="3" w:tplc="CDE0BF36">
      <w:numFmt w:val="bullet"/>
      <w:lvlText w:val=""/>
      <w:lvlJc w:val="left"/>
      <w:pPr>
        <w:ind w:left="3011" w:firstLine="0"/>
      </w:pPr>
      <w:rPr>
        <w:rFonts w:ascii="Symbol" w:hAnsi="Symbol"/>
      </w:rPr>
    </w:lvl>
    <w:lvl w:ilvl="4" w:tplc="F9B087B8">
      <w:numFmt w:val="bullet"/>
      <w:lvlText w:val="o"/>
      <w:lvlJc w:val="left"/>
      <w:pPr>
        <w:ind w:left="3731" w:firstLine="0"/>
      </w:pPr>
      <w:rPr>
        <w:rFonts w:ascii="Courier New" w:hAnsi="Courier New" w:cs="Courier New"/>
      </w:rPr>
    </w:lvl>
    <w:lvl w:ilvl="5" w:tplc="3E56CA58">
      <w:numFmt w:val="bullet"/>
      <w:lvlText w:val=""/>
      <w:lvlJc w:val="left"/>
      <w:pPr>
        <w:ind w:left="4451" w:firstLine="0"/>
      </w:pPr>
      <w:rPr>
        <w:rFonts w:ascii="Wingdings" w:eastAsia="Wingdings" w:hAnsi="Wingdings" w:cs="Wingdings"/>
      </w:rPr>
    </w:lvl>
    <w:lvl w:ilvl="6" w:tplc="17F44CE6">
      <w:numFmt w:val="bullet"/>
      <w:lvlText w:val=""/>
      <w:lvlJc w:val="left"/>
      <w:pPr>
        <w:ind w:left="5171" w:firstLine="0"/>
      </w:pPr>
      <w:rPr>
        <w:rFonts w:ascii="Symbol" w:hAnsi="Symbol"/>
      </w:rPr>
    </w:lvl>
    <w:lvl w:ilvl="7" w:tplc="9D44A62E">
      <w:numFmt w:val="bullet"/>
      <w:lvlText w:val="o"/>
      <w:lvlJc w:val="left"/>
      <w:pPr>
        <w:ind w:left="5891" w:firstLine="0"/>
      </w:pPr>
      <w:rPr>
        <w:rFonts w:ascii="Courier New" w:hAnsi="Courier New" w:cs="Courier New"/>
      </w:rPr>
    </w:lvl>
    <w:lvl w:ilvl="8" w:tplc="CB98362A">
      <w:numFmt w:val="bullet"/>
      <w:lvlText w:val=""/>
      <w:lvlJc w:val="left"/>
      <w:pPr>
        <w:ind w:left="6611" w:firstLine="0"/>
      </w:pPr>
      <w:rPr>
        <w:rFonts w:ascii="Wingdings" w:eastAsia="Wingdings" w:hAnsi="Wingdings" w:cs="Wingdings"/>
      </w:rPr>
    </w:lvl>
  </w:abstractNum>
  <w:abstractNum w:abstractNumId="61" w15:restartNumberingAfterBreak="0">
    <w:nsid w:val="4C720617"/>
    <w:multiLevelType w:val="hybridMultilevel"/>
    <w:tmpl w:val="D8F26AA2"/>
    <w:name w:val="Нумерованный список 20"/>
    <w:lvl w:ilvl="0" w:tplc="3C38B5BE">
      <w:start w:val="1"/>
      <w:numFmt w:val="russianLower"/>
      <w:lvlText w:val="%1)"/>
      <w:lvlJc w:val="left"/>
      <w:pPr>
        <w:ind w:left="568" w:firstLine="0"/>
      </w:pPr>
    </w:lvl>
    <w:lvl w:ilvl="1" w:tplc="79EA7072">
      <w:start w:val="1"/>
      <w:numFmt w:val="lowerLetter"/>
      <w:lvlText w:val="%2."/>
      <w:lvlJc w:val="left"/>
      <w:pPr>
        <w:ind w:left="1288" w:firstLine="0"/>
      </w:pPr>
    </w:lvl>
    <w:lvl w:ilvl="2" w:tplc="3168C908">
      <w:start w:val="1"/>
      <w:numFmt w:val="lowerRoman"/>
      <w:lvlText w:val="%3."/>
      <w:lvlJc w:val="left"/>
      <w:pPr>
        <w:ind w:left="2188" w:firstLine="0"/>
      </w:pPr>
    </w:lvl>
    <w:lvl w:ilvl="3" w:tplc="CD0E0E6C">
      <w:start w:val="1"/>
      <w:numFmt w:val="decimal"/>
      <w:lvlText w:val="%4."/>
      <w:lvlJc w:val="left"/>
      <w:pPr>
        <w:ind w:left="2728" w:firstLine="0"/>
      </w:pPr>
    </w:lvl>
    <w:lvl w:ilvl="4" w:tplc="C420715E">
      <w:start w:val="1"/>
      <w:numFmt w:val="lowerLetter"/>
      <w:lvlText w:val="%5."/>
      <w:lvlJc w:val="left"/>
      <w:pPr>
        <w:ind w:left="3448" w:firstLine="0"/>
      </w:pPr>
    </w:lvl>
    <w:lvl w:ilvl="5" w:tplc="BCCECA6A">
      <w:start w:val="1"/>
      <w:numFmt w:val="lowerRoman"/>
      <w:lvlText w:val="%6."/>
      <w:lvlJc w:val="left"/>
      <w:pPr>
        <w:ind w:left="4348" w:firstLine="0"/>
      </w:pPr>
    </w:lvl>
    <w:lvl w:ilvl="6" w:tplc="01603C6E">
      <w:start w:val="1"/>
      <w:numFmt w:val="decimal"/>
      <w:lvlText w:val="%7."/>
      <w:lvlJc w:val="left"/>
      <w:pPr>
        <w:ind w:left="4888" w:firstLine="0"/>
      </w:pPr>
    </w:lvl>
    <w:lvl w:ilvl="7" w:tplc="DCB4782A">
      <w:start w:val="1"/>
      <w:numFmt w:val="lowerLetter"/>
      <w:lvlText w:val="%8."/>
      <w:lvlJc w:val="left"/>
      <w:pPr>
        <w:ind w:left="5608" w:firstLine="0"/>
      </w:pPr>
    </w:lvl>
    <w:lvl w:ilvl="8" w:tplc="788CF176">
      <w:start w:val="1"/>
      <w:numFmt w:val="lowerRoman"/>
      <w:lvlText w:val="%9."/>
      <w:lvlJc w:val="left"/>
      <w:pPr>
        <w:ind w:left="6508" w:firstLine="0"/>
      </w:pPr>
    </w:lvl>
  </w:abstractNum>
  <w:abstractNum w:abstractNumId="62" w15:restartNumberingAfterBreak="0">
    <w:nsid w:val="51E621CD"/>
    <w:multiLevelType w:val="multilevel"/>
    <w:tmpl w:val="B432546A"/>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63" w15:restartNumberingAfterBreak="0">
    <w:nsid w:val="52A9544D"/>
    <w:multiLevelType w:val="hybridMultilevel"/>
    <w:tmpl w:val="9A24CA0A"/>
    <w:name w:val="Нумерованный список 7"/>
    <w:lvl w:ilvl="0" w:tplc="9EAC9832">
      <w:numFmt w:val="bullet"/>
      <w:lvlText w:val=""/>
      <w:lvlJc w:val="left"/>
      <w:pPr>
        <w:ind w:left="1069" w:firstLine="0"/>
      </w:pPr>
      <w:rPr>
        <w:rFonts w:ascii="Wingdings" w:eastAsia="Wingdings" w:hAnsi="Wingdings" w:cs="Wingdings"/>
      </w:rPr>
    </w:lvl>
    <w:lvl w:ilvl="1" w:tplc="2702F1D4">
      <w:numFmt w:val="bullet"/>
      <w:lvlText w:val="o"/>
      <w:lvlJc w:val="left"/>
      <w:pPr>
        <w:ind w:left="1789" w:firstLine="0"/>
      </w:pPr>
      <w:rPr>
        <w:rFonts w:ascii="Courier New" w:hAnsi="Courier New" w:cs="Courier New"/>
      </w:rPr>
    </w:lvl>
    <w:lvl w:ilvl="2" w:tplc="14125504">
      <w:numFmt w:val="bullet"/>
      <w:lvlText w:val=""/>
      <w:lvlJc w:val="left"/>
      <w:pPr>
        <w:ind w:left="2509" w:firstLine="0"/>
      </w:pPr>
      <w:rPr>
        <w:rFonts w:ascii="Wingdings" w:eastAsia="Wingdings" w:hAnsi="Wingdings" w:cs="Wingdings"/>
      </w:rPr>
    </w:lvl>
    <w:lvl w:ilvl="3" w:tplc="D4F8DEEC">
      <w:numFmt w:val="bullet"/>
      <w:lvlText w:val=""/>
      <w:lvlJc w:val="left"/>
      <w:pPr>
        <w:ind w:left="3229" w:firstLine="0"/>
      </w:pPr>
      <w:rPr>
        <w:rFonts w:ascii="Symbol" w:hAnsi="Symbol"/>
      </w:rPr>
    </w:lvl>
    <w:lvl w:ilvl="4" w:tplc="A2621422">
      <w:numFmt w:val="bullet"/>
      <w:lvlText w:val="o"/>
      <w:lvlJc w:val="left"/>
      <w:pPr>
        <w:ind w:left="3949" w:firstLine="0"/>
      </w:pPr>
      <w:rPr>
        <w:rFonts w:ascii="Courier New" w:hAnsi="Courier New" w:cs="Courier New"/>
      </w:rPr>
    </w:lvl>
    <w:lvl w:ilvl="5" w:tplc="BE2AC496">
      <w:numFmt w:val="bullet"/>
      <w:lvlText w:val=""/>
      <w:lvlJc w:val="left"/>
      <w:pPr>
        <w:ind w:left="4669" w:firstLine="0"/>
      </w:pPr>
      <w:rPr>
        <w:rFonts w:ascii="Wingdings" w:eastAsia="Wingdings" w:hAnsi="Wingdings" w:cs="Wingdings"/>
      </w:rPr>
    </w:lvl>
    <w:lvl w:ilvl="6" w:tplc="2AEAE1C2">
      <w:numFmt w:val="bullet"/>
      <w:lvlText w:val=""/>
      <w:lvlJc w:val="left"/>
      <w:pPr>
        <w:ind w:left="5389" w:firstLine="0"/>
      </w:pPr>
      <w:rPr>
        <w:rFonts w:ascii="Symbol" w:hAnsi="Symbol"/>
      </w:rPr>
    </w:lvl>
    <w:lvl w:ilvl="7" w:tplc="6A0E1CA6">
      <w:numFmt w:val="bullet"/>
      <w:lvlText w:val="o"/>
      <w:lvlJc w:val="left"/>
      <w:pPr>
        <w:ind w:left="6109" w:firstLine="0"/>
      </w:pPr>
      <w:rPr>
        <w:rFonts w:ascii="Courier New" w:hAnsi="Courier New" w:cs="Courier New"/>
      </w:rPr>
    </w:lvl>
    <w:lvl w:ilvl="8" w:tplc="9046747C">
      <w:numFmt w:val="bullet"/>
      <w:lvlText w:val=""/>
      <w:lvlJc w:val="left"/>
      <w:pPr>
        <w:ind w:left="6829" w:firstLine="0"/>
      </w:pPr>
      <w:rPr>
        <w:rFonts w:ascii="Wingdings" w:eastAsia="Wingdings" w:hAnsi="Wingdings" w:cs="Wingdings"/>
      </w:rPr>
    </w:lvl>
  </w:abstractNum>
  <w:abstractNum w:abstractNumId="64" w15:restartNumberingAfterBreak="0">
    <w:nsid w:val="546E4B32"/>
    <w:multiLevelType w:val="multilevel"/>
    <w:tmpl w:val="F4A64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54F621CD"/>
    <w:multiLevelType w:val="hybridMultilevel"/>
    <w:tmpl w:val="BBE48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66F1B85"/>
    <w:multiLevelType w:val="hybridMultilevel"/>
    <w:tmpl w:val="E6969992"/>
    <w:name w:val="Нумерованный список 2022"/>
    <w:lvl w:ilvl="0" w:tplc="BF828A86">
      <w:start w:val="1"/>
      <w:numFmt w:val="russianLower"/>
      <w:lvlText w:val="%1)"/>
      <w:lvlJc w:val="left"/>
      <w:pPr>
        <w:ind w:left="142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15:restartNumberingAfterBreak="0">
    <w:nsid w:val="57093B62"/>
    <w:multiLevelType w:val="hybridMultilevel"/>
    <w:tmpl w:val="DDFC8E46"/>
    <w:name w:val="Нумерованный список 13"/>
    <w:lvl w:ilvl="0" w:tplc="9BA8F5B6">
      <w:numFmt w:val="bullet"/>
      <w:lvlText w:val=""/>
      <w:lvlJc w:val="left"/>
      <w:pPr>
        <w:ind w:left="1069" w:firstLine="0"/>
      </w:pPr>
      <w:rPr>
        <w:rFonts w:ascii="Wingdings" w:eastAsia="Wingdings" w:hAnsi="Wingdings" w:cs="Wingdings"/>
      </w:rPr>
    </w:lvl>
    <w:lvl w:ilvl="1" w:tplc="FE14000E">
      <w:numFmt w:val="bullet"/>
      <w:lvlText w:val="o"/>
      <w:lvlJc w:val="left"/>
      <w:pPr>
        <w:ind w:left="1789" w:firstLine="0"/>
      </w:pPr>
      <w:rPr>
        <w:rFonts w:ascii="Courier New" w:hAnsi="Courier New" w:cs="Courier New"/>
      </w:rPr>
    </w:lvl>
    <w:lvl w:ilvl="2" w:tplc="53E85746">
      <w:numFmt w:val="bullet"/>
      <w:lvlText w:val=""/>
      <w:lvlJc w:val="left"/>
      <w:pPr>
        <w:ind w:left="2509" w:firstLine="0"/>
      </w:pPr>
      <w:rPr>
        <w:rFonts w:ascii="Wingdings" w:eastAsia="Wingdings" w:hAnsi="Wingdings" w:cs="Wingdings"/>
      </w:rPr>
    </w:lvl>
    <w:lvl w:ilvl="3" w:tplc="9386F0F0">
      <w:numFmt w:val="bullet"/>
      <w:lvlText w:val=""/>
      <w:lvlJc w:val="left"/>
      <w:pPr>
        <w:ind w:left="3229" w:firstLine="0"/>
      </w:pPr>
      <w:rPr>
        <w:rFonts w:ascii="Symbol" w:hAnsi="Symbol"/>
      </w:rPr>
    </w:lvl>
    <w:lvl w:ilvl="4" w:tplc="F126BEF8">
      <w:numFmt w:val="bullet"/>
      <w:lvlText w:val="o"/>
      <w:lvlJc w:val="left"/>
      <w:pPr>
        <w:ind w:left="3949" w:firstLine="0"/>
      </w:pPr>
      <w:rPr>
        <w:rFonts w:ascii="Courier New" w:hAnsi="Courier New" w:cs="Courier New"/>
      </w:rPr>
    </w:lvl>
    <w:lvl w:ilvl="5" w:tplc="DA00F3E6">
      <w:numFmt w:val="bullet"/>
      <w:lvlText w:val=""/>
      <w:lvlJc w:val="left"/>
      <w:pPr>
        <w:ind w:left="4669" w:firstLine="0"/>
      </w:pPr>
      <w:rPr>
        <w:rFonts w:ascii="Wingdings" w:eastAsia="Wingdings" w:hAnsi="Wingdings" w:cs="Wingdings"/>
      </w:rPr>
    </w:lvl>
    <w:lvl w:ilvl="6" w:tplc="7DEE91A4">
      <w:numFmt w:val="bullet"/>
      <w:lvlText w:val=""/>
      <w:lvlJc w:val="left"/>
      <w:pPr>
        <w:ind w:left="5389" w:firstLine="0"/>
      </w:pPr>
      <w:rPr>
        <w:rFonts w:ascii="Symbol" w:hAnsi="Symbol"/>
      </w:rPr>
    </w:lvl>
    <w:lvl w:ilvl="7" w:tplc="C58AB310">
      <w:numFmt w:val="bullet"/>
      <w:lvlText w:val="o"/>
      <w:lvlJc w:val="left"/>
      <w:pPr>
        <w:ind w:left="6109" w:firstLine="0"/>
      </w:pPr>
      <w:rPr>
        <w:rFonts w:ascii="Courier New" w:hAnsi="Courier New" w:cs="Courier New"/>
      </w:rPr>
    </w:lvl>
    <w:lvl w:ilvl="8" w:tplc="2182FA20">
      <w:numFmt w:val="bullet"/>
      <w:lvlText w:val=""/>
      <w:lvlJc w:val="left"/>
      <w:pPr>
        <w:ind w:left="6829" w:firstLine="0"/>
      </w:pPr>
      <w:rPr>
        <w:rFonts w:ascii="Wingdings" w:eastAsia="Wingdings" w:hAnsi="Wingdings" w:cs="Wingdings"/>
      </w:rPr>
    </w:lvl>
  </w:abstractNum>
  <w:abstractNum w:abstractNumId="68" w15:restartNumberingAfterBreak="0">
    <w:nsid w:val="58B73093"/>
    <w:multiLevelType w:val="hybridMultilevel"/>
    <w:tmpl w:val="4B323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8DC325E"/>
    <w:multiLevelType w:val="multilevel"/>
    <w:tmpl w:val="F4A64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D4C6A03"/>
    <w:multiLevelType w:val="hybridMultilevel"/>
    <w:tmpl w:val="6A022F22"/>
    <w:lvl w:ilvl="0" w:tplc="418E5B80">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603D53FC"/>
    <w:multiLevelType w:val="multilevel"/>
    <w:tmpl w:val="5EB4A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F740B7"/>
    <w:multiLevelType w:val="hybridMultilevel"/>
    <w:tmpl w:val="F8C42118"/>
    <w:lvl w:ilvl="0" w:tplc="1546667E">
      <w:start w:val="1"/>
      <w:numFmt w:val="decimal"/>
      <w:pStyle w:val="a2"/>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634058DC"/>
    <w:multiLevelType w:val="hybridMultilevel"/>
    <w:tmpl w:val="8E40A96E"/>
    <w:name w:val="Нумерованный список 3"/>
    <w:lvl w:ilvl="0" w:tplc="68564968">
      <w:numFmt w:val="bullet"/>
      <w:lvlText w:val=""/>
      <w:lvlJc w:val="left"/>
      <w:pPr>
        <w:ind w:left="1069" w:firstLine="0"/>
      </w:pPr>
      <w:rPr>
        <w:rFonts w:ascii="Wingdings" w:eastAsia="Wingdings" w:hAnsi="Wingdings" w:cs="Wingdings"/>
      </w:rPr>
    </w:lvl>
    <w:lvl w:ilvl="1" w:tplc="A69E7894">
      <w:numFmt w:val="bullet"/>
      <w:lvlText w:val="o"/>
      <w:lvlJc w:val="left"/>
      <w:pPr>
        <w:ind w:left="1789" w:firstLine="0"/>
      </w:pPr>
      <w:rPr>
        <w:rFonts w:ascii="Courier New" w:hAnsi="Courier New" w:cs="Courier New"/>
      </w:rPr>
    </w:lvl>
    <w:lvl w:ilvl="2" w:tplc="4DAAEF3A">
      <w:numFmt w:val="bullet"/>
      <w:lvlText w:val=""/>
      <w:lvlJc w:val="left"/>
      <w:pPr>
        <w:ind w:left="2509" w:firstLine="0"/>
      </w:pPr>
      <w:rPr>
        <w:rFonts w:ascii="Wingdings" w:eastAsia="Wingdings" w:hAnsi="Wingdings" w:cs="Wingdings"/>
      </w:rPr>
    </w:lvl>
    <w:lvl w:ilvl="3" w:tplc="3F307716">
      <w:numFmt w:val="bullet"/>
      <w:lvlText w:val=""/>
      <w:lvlJc w:val="left"/>
      <w:pPr>
        <w:ind w:left="3229" w:firstLine="0"/>
      </w:pPr>
      <w:rPr>
        <w:rFonts w:ascii="Symbol" w:hAnsi="Symbol"/>
      </w:rPr>
    </w:lvl>
    <w:lvl w:ilvl="4" w:tplc="2B90B650">
      <w:numFmt w:val="bullet"/>
      <w:lvlText w:val="o"/>
      <w:lvlJc w:val="left"/>
      <w:pPr>
        <w:ind w:left="3949" w:firstLine="0"/>
      </w:pPr>
      <w:rPr>
        <w:rFonts w:ascii="Courier New" w:hAnsi="Courier New" w:cs="Courier New"/>
      </w:rPr>
    </w:lvl>
    <w:lvl w:ilvl="5" w:tplc="BF2EEA70">
      <w:numFmt w:val="bullet"/>
      <w:lvlText w:val=""/>
      <w:lvlJc w:val="left"/>
      <w:pPr>
        <w:ind w:left="4669" w:firstLine="0"/>
      </w:pPr>
      <w:rPr>
        <w:rFonts w:ascii="Wingdings" w:eastAsia="Wingdings" w:hAnsi="Wingdings" w:cs="Wingdings"/>
      </w:rPr>
    </w:lvl>
    <w:lvl w:ilvl="6" w:tplc="79DC54EC">
      <w:numFmt w:val="bullet"/>
      <w:lvlText w:val=""/>
      <w:lvlJc w:val="left"/>
      <w:pPr>
        <w:ind w:left="5389" w:firstLine="0"/>
      </w:pPr>
      <w:rPr>
        <w:rFonts w:ascii="Symbol" w:hAnsi="Symbol"/>
      </w:rPr>
    </w:lvl>
    <w:lvl w:ilvl="7" w:tplc="33F477CC">
      <w:numFmt w:val="bullet"/>
      <w:lvlText w:val="o"/>
      <w:lvlJc w:val="left"/>
      <w:pPr>
        <w:ind w:left="6109" w:firstLine="0"/>
      </w:pPr>
      <w:rPr>
        <w:rFonts w:ascii="Courier New" w:hAnsi="Courier New" w:cs="Courier New"/>
      </w:rPr>
    </w:lvl>
    <w:lvl w:ilvl="8" w:tplc="4AE839C2">
      <w:numFmt w:val="bullet"/>
      <w:lvlText w:val=""/>
      <w:lvlJc w:val="left"/>
      <w:pPr>
        <w:ind w:left="6829" w:firstLine="0"/>
      </w:pPr>
      <w:rPr>
        <w:rFonts w:ascii="Wingdings" w:eastAsia="Wingdings" w:hAnsi="Wingdings" w:cs="Wingdings"/>
      </w:rPr>
    </w:lvl>
  </w:abstractNum>
  <w:abstractNum w:abstractNumId="74" w15:restartNumberingAfterBreak="0">
    <w:nsid w:val="63882385"/>
    <w:multiLevelType w:val="hybridMultilevel"/>
    <w:tmpl w:val="B8A41198"/>
    <w:name w:val="Нумерованный список 202"/>
    <w:lvl w:ilvl="0" w:tplc="3C38B5BE">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5" w15:restartNumberingAfterBreak="0">
    <w:nsid w:val="671E45E5"/>
    <w:multiLevelType w:val="hybridMultilevel"/>
    <w:tmpl w:val="54107BF0"/>
    <w:lvl w:ilvl="0" w:tplc="418E5B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6817063F"/>
    <w:multiLevelType w:val="hybridMultilevel"/>
    <w:tmpl w:val="4B6E50D2"/>
    <w:lvl w:ilvl="0" w:tplc="FE2A1FDC">
      <w:start w:val="1"/>
      <w:numFmt w:val="decimal"/>
      <w:pStyle w:val="a3"/>
      <w:lvlText w:val="%1."/>
      <w:lvlJc w:val="left"/>
      <w:pPr>
        <w:tabs>
          <w:tab w:val="num" w:pos="1262"/>
        </w:tabs>
        <w:ind w:left="1262"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B810B32"/>
    <w:multiLevelType w:val="hybridMultilevel"/>
    <w:tmpl w:val="95DC9F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D14585A"/>
    <w:multiLevelType w:val="hybridMultilevel"/>
    <w:tmpl w:val="7BCCE790"/>
    <w:lvl w:ilvl="0" w:tplc="418E5B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6D7C6BEF"/>
    <w:multiLevelType w:val="hybridMultilevel"/>
    <w:tmpl w:val="E432121E"/>
    <w:name w:val="Нумерованный список 38"/>
    <w:lvl w:ilvl="0" w:tplc="557CF2B8">
      <w:numFmt w:val="bullet"/>
      <w:lvlText w:val=""/>
      <w:lvlJc w:val="left"/>
      <w:pPr>
        <w:ind w:left="1429" w:firstLine="0"/>
      </w:pPr>
      <w:rPr>
        <w:rFonts w:ascii="Wingdings" w:eastAsia="Wingdings" w:hAnsi="Wingdings" w:cs="Wingdings"/>
      </w:rPr>
    </w:lvl>
    <w:lvl w:ilvl="1" w:tplc="08286214">
      <w:numFmt w:val="bullet"/>
      <w:lvlText w:val="o"/>
      <w:lvlJc w:val="left"/>
      <w:pPr>
        <w:ind w:left="2149" w:firstLine="0"/>
      </w:pPr>
      <w:rPr>
        <w:rFonts w:ascii="Courier New" w:hAnsi="Courier New" w:cs="Courier New"/>
      </w:rPr>
    </w:lvl>
    <w:lvl w:ilvl="2" w:tplc="121C17CA">
      <w:numFmt w:val="bullet"/>
      <w:lvlText w:val=""/>
      <w:lvlJc w:val="left"/>
      <w:pPr>
        <w:ind w:left="2869" w:firstLine="0"/>
      </w:pPr>
      <w:rPr>
        <w:rFonts w:ascii="Wingdings" w:eastAsia="Wingdings" w:hAnsi="Wingdings" w:cs="Wingdings"/>
      </w:rPr>
    </w:lvl>
    <w:lvl w:ilvl="3" w:tplc="20966130">
      <w:numFmt w:val="bullet"/>
      <w:lvlText w:val=""/>
      <w:lvlJc w:val="left"/>
      <w:pPr>
        <w:ind w:left="3589" w:firstLine="0"/>
      </w:pPr>
      <w:rPr>
        <w:rFonts w:ascii="Symbol" w:hAnsi="Symbol"/>
      </w:rPr>
    </w:lvl>
    <w:lvl w:ilvl="4" w:tplc="08307E1C">
      <w:numFmt w:val="bullet"/>
      <w:lvlText w:val="o"/>
      <w:lvlJc w:val="left"/>
      <w:pPr>
        <w:ind w:left="4309" w:firstLine="0"/>
      </w:pPr>
      <w:rPr>
        <w:rFonts w:ascii="Courier New" w:hAnsi="Courier New" w:cs="Courier New"/>
      </w:rPr>
    </w:lvl>
    <w:lvl w:ilvl="5" w:tplc="975C548E">
      <w:numFmt w:val="bullet"/>
      <w:lvlText w:val=""/>
      <w:lvlJc w:val="left"/>
      <w:pPr>
        <w:ind w:left="5029" w:firstLine="0"/>
      </w:pPr>
      <w:rPr>
        <w:rFonts w:ascii="Wingdings" w:eastAsia="Wingdings" w:hAnsi="Wingdings" w:cs="Wingdings"/>
      </w:rPr>
    </w:lvl>
    <w:lvl w:ilvl="6" w:tplc="585AC6E8">
      <w:numFmt w:val="bullet"/>
      <w:lvlText w:val=""/>
      <w:lvlJc w:val="left"/>
      <w:pPr>
        <w:ind w:left="5749" w:firstLine="0"/>
      </w:pPr>
      <w:rPr>
        <w:rFonts w:ascii="Symbol" w:hAnsi="Symbol"/>
      </w:rPr>
    </w:lvl>
    <w:lvl w:ilvl="7" w:tplc="2C9E01C6">
      <w:numFmt w:val="bullet"/>
      <w:lvlText w:val="o"/>
      <w:lvlJc w:val="left"/>
      <w:pPr>
        <w:ind w:left="6469" w:firstLine="0"/>
      </w:pPr>
      <w:rPr>
        <w:rFonts w:ascii="Courier New" w:hAnsi="Courier New" w:cs="Courier New"/>
      </w:rPr>
    </w:lvl>
    <w:lvl w:ilvl="8" w:tplc="4886A914">
      <w:numFmt w:val="bullet"/>
      <w:lvlText w:val=""/>
      <w:lvlJc w:val="left"/>
      <w:pPr>
        <w:ind w:left="7189" w:firstLine="0"/>
      </w:pPr>
      <w:rPr>
        <w:rFonts w:ascii="Wingdings" w:eastAsia="Wingdings" w:hAnsi="Wingdings" w:cs="Wingdings"/>
      </w:rPr>
    </w:lvl>
  </w:abstractNum>
  <w:abstractNum w:abstractNumId="80" w15:restartNumberingAfterBreak="0">
    <w:nsid w:val="6EE230E8"/>
    <w:multiLevelType w:val="hybridMultilevel"/>
    <w:tmpl w:val="FF668C42"/>
    <w:name w:val="Нумерованный список 27"/>
    <w:lvl w:ilvl="0" w:tplc="6578084E">
      <w:numFmt w:val="bullet"/>
      <w:lvlText w:val=""/>
      <w:lvlJc w:val="left"/>
      <w:pPr>
        <w:ind w:left="1069" w:firstLine="0"/>
      </w:pPr>
      <w:rPr>
        <w:rFonts w:ascii="Wingdings" w:eastAsia="Wingdings" w:hAnsi="Wingdings" w:cs="Wingdings"/>
      </w:rPr>
    </w:lvl>
    <w:lvl w:ilvl="1" w:tplc="F6C0C472">
      <w:numFmt w:val="bullet"/>
      <w:lvlText w:val="o"/>
      <w:lvlJc w:val="left"/>
      <w:pPr>
        <w:ind w:left="1789" w:firstLine="0"/>
      </w:pPr>
      <w:rPr>
        <w:rFonts w:ascii="Courier New" w:hAnsi="Courier New" w:cs="Courier New"/>
      </w:rPr>
    </w:lvl>
    <w:lvl w:ilvl="2" w:tplc="BF1E6A9E">
      <w:numFmt w:val="bullet"/>
      <w:lvlText w:val=""/>
      <w:lvlJc w:val="left"/>
      <w:pPr>
        <w:ind w:left="2509" w:firstLine="0"/>
      </w:pPr>
      <w:rPr>
        <w:rFonts w:ascii="Wingdings" w:eastAsia="Wingdings" w:hAnsi="Wingdings" w:cs="Wingdings"/>
      </w:rPr>
    </w:lvl>
    <w:lvl w:ilvl="3" w:tplc="AC92CBCC">
      <w:numFmt w:val="bullet"/>
      <w:lvlText w:val=""/>
      <w:lvlJc w:val="left"/>
      <w:pPr>
        <w:ind w:left="3229" w:firstLine="0"/>
      </w:pPr>
      <w:rPr>
        <w:rFonts w:ascii="Symbol" w:hAnsi="Symbol"/>
      </w:rPr>
    </w:lvl>
    <w:lvl w:ilvl="4" w:tplc="E3F262D6">
      <w:numFmt w:val="bullet"/>
      <w:lvlText w:val="o"/>
      <w:lvlJc w:val="left"/>
      <w:pPr>
        <w:ind w:left="3949" w:firstLine="0"/>
      </w:pPr>
      <w:rPr>
        <w:rFonts w:ascii="Courier New" w:hAnsi="Courier New" w:cs="Courier New"/>
      </w:rPr>
    </w:lvl>
    <w:lvl w:ilvl="5" w:tplc="0748A7AC">
      <w:numFmt w:val="bullet"/>
      <w:lvlText w:val=""/>
      <w:lvlJc w:val="left"/>
      <w:pPr>
        <w:ind w:left="4669" w:firstLine="0"/>
      </w:pPr>
      <w:rPr>
        <w:rFonts w:ascii="Wingdings" w:eastAsia="Wingdings" w:hAnsi="Wingdings" w:cs="Wingdings"/>
      </w:rPr>
    </w:lvl>
    <w:lvl w:ilvl="6" w:tplc="1AF807B0">
      <w:numFmt w:val="bullet"/>
      <w:lvlText w:val=""/>
      <w:lvlJc w:val="left"/>
      <w:pPr>
        <w:ind w:left="5389" w:firstLine="0"/>
      </w:pPr>
      <w:rPr>
        <w:rFonts w:ascii="Symbol" w:hAnsi="Symbol"/>
      </w:rPr>
    </w:lvl>
    <w:lvl w:ilvl="7" w:tplc="426220BE">
      <w:numFmt w:val="bullet"/>
      <w:lvlText w:val="o"/>
      <w:lvlJc w:val="left"/>
      <w:pPr>
        <w:ind w:left="6109" w:firstLine="0"/>
      </w:pPr>
      <w:rPr>
        <w:rFonts w:ascii="Courier New" w:hAnsi="Courier New" w:cs="Courier New"/>
      </w:rPr>
    </w:lvl>
    <w:lvl w:ilvl="8" w:tplc="7D48CC1A">
      <w:numFmt w:val="bullet"/>
      <w:lvlText w:val=""/>
      <w:lvlJc w:val="left"/>
      <w:pPr>
        <w:ind w:left="6829" w:firstLine="0"/>
      </w:pPr>
      <w:rPr>
        <w:rFonts w:ascii="Wingdings" w:eastAsia="Wingdings" w:hAnsi="Wingdings" w:cs="Wingdings"/>
      </w:rPr>
    </w:lvl>
  </w:abstractNum>
  <w:abstractNum w:abstractNumId="81" w15:restartNumberingAfterBreak="0">
    <w:nsid w:val="77721A8E"/>
    <w:multiLevelType w:val="hybridMultilevel"/>
    <w:tmpl w:val="E0967020"/>
    <w:lvl w:ilvl="0" w:tplc="418E5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394C29"/>
    <w:multiLevelType w:val="hybridMultilevel"/>
    <w:tmpl w:val="E98E9C22"/>
    <w:name w:val="Нумерованный список 21"/>
    <w:lvl w:ilvl="0" w:tplc="4586B7FA">
      <w:numFmt w:val="bullet"/>
      <w:lvlText w:val=""/>
      <w:lvlJc w:val="left"/>
      <w:pPr>
        <w:ind w:left="1069" w:firstLine="0"/>
      </w:pPr>
      <w:rPr>
        <w:rFonts w:ascii="Wingdings" w:eastAsia="Wingdings" w:hAnsi="Wingdings" w:cs="Wingdings"/>
      </w:rPr>
    </w:lvl>
    <w:lvl w:ilvl="1" w:tplc="9724D73C">
      <w:numFmt w:val="bullet"/>
      <w:lvlText w:val="o"/>
      <w:lvlJc w:val="left"/>
      <w:pPr>
        <w:ind w:left="1789" w:firstLine="0"/>
      </w:pPr>
      <w:rPr>
        <w:rFonts w:ascii="Courier New" w:hAnsi="Courier New" w:cs="Courier New"/>
      </w:rPr>
    </w:lvl>
    <w:lvl w:ilvl="2" w:tplc="94B8F69A">
      <w:numFmt w:val="bullet"/>
      <w:lvlText w:val=""/>
      <w:lvlJc w:val="left"/>
      <w:pPr>
        <w:ind w:left="2509" w:firstLine="0"/>
      </w:pPr>
      <w:rPr>
        <w:rFonts w:ascii="Wingdings" w:eastAsia="Wingdings" w:hAnsi="Wingdings" w:cs="Wingdings"/>
      </w:rPr>
    </w:lvl>
    <w:lvl w:ilvl="3" w:tplc="1C5C5C4A">
      <w:numFmt w:val="bullet"/>
      <w:lvlText w:val=""/>
      <w:lvlJc w:val="left"/>
      <w:pPr>
        <w:ind w:left="3229" w:firstLine="0"/>
      </w:pPr>
      <w:rPr>
        <w:rFonts w:ascii="Symbol" w:hAnsi="Symbol"/>
      </w:rPr>
    </w:lvl>
    <w:lvl w:ilvl="4" w:tplc="E11C9BFA">
      <w:numFmt w:val="bullet"/>
      <w:lvlText w:val="o"/>
      <w:lvlJc w:val="left"/>
      <w:pPr>
        <w:ind w:left="3949" w:firstLine="0"/>
      </w:pPr>
      <w:rPr>
        <w:rFonts w:ascii="Courier New" w:hAnsi="Courier New" w:cs="Courier New"/>
      </w:rPr>
    </w:lvl>
    <w:lvl w:ilvl="5" w:tplc="63EA77B6">
      <w:numFmt w:val="bullet"/>
      <w:lvlText w:val=""/>
      <w:lvlJc w:val="left"/>
      <w:pPr>
        <w:ind w:left="4669" w:firstLine="0"/>
      </w:pPr>
      <w:rPr>
        <w:rFonts w:ascii="Wingdings" w:eastAsia="Wingdings" w:hAnsi="Wingdings" w:cs="Wingdings"/>
      </w:rPr>
    </w:lvl>
    <w:lvl w:ilvl="6" w:tplc="1E46DF0A">
      <w:numFmt w:val="bullet"/>
      <w:lvlText w:val=""/>
      <w:lvlJc w:val="left"/>
      <w:pPr>
        <w:ind w:left="5389" w:firstLine="0"/>
      </w:pPr>
      <w:rPr>
        <w:rFonts w:ascii="Symbol" w:hAnsi="Symbol"/>
      </w:rPr>
    </w:lvl>
    <w:lvl w:ilvl="7" w:tplc="013A8B44">
      <w:numFmt w:val="bullet"/>
      <w:lvlText w:val="o"/>
      <w:lvlJc w:val="left"/>
      <w:pPr>
        <w:ind w:left="6109" w:firstLine="0"/>
      </w:pPr>
      <w:rPr>
        <w:rFonts w:ascii="Courier New" w:hAnsi="Courier New" w:cs="Courier New"/>
      </w:rPr>
    </w:lvl>
    <w:lvl w:ilvl="8" w:tplc="1F986718">
      <w:numFmt w:val="bullet"/>
      <w:lvlText w:val=""/>
      <w:lvlJc w:val="left"/>
      <w:pPr>
        <w:ind w:left="6829" w:firstLine="0"/>
      </w:pPr>
      <w:rPr>
        <w:rFonts w:ascii="Wingdings" w:eastAsia="Wingdings" w:hAnsi="Wingdings" w:cs="Wingdings"/>
      </w:rPr>
    </w:lvl>
  </w:abstractNum>
  <w:abstractNum w:abstractNumId="83" w15:restartNumberingAfterBreak="0">
    <w:nsid w:val="7A85262F"/>
    <w:multiLevelType w:val="hybridMultilevel"/>
    <w:tmpl w:val="4AA29B46"/>
    <w:name w:val="Нумерованный список 39"/>
    <w:lvl w:ilvl="0" w:tplc="6604312C">
      <w:numFmt w:val="bullet"/>
      <w:lvlText w:val=""/>
      <w:lvlJc w:val="left"/>
      <w:pPr>
        <w:ind w:left="360" w:firstLine="0"/>
      </w:pPr>
      <w:rPr>
        <w:rFonts w:ascii="Wingdings" w:eastAsia="Wingdings" w:hAnsi="Wingdings" w:cs="Wingdings"/>
      </w:rPr>
    </w:lvl>
    <w:lvl w:ilvl="1" w:tplc="F3E067AA">
      <w:numFmt w:val="bullet"/>
      <w:lvlText w:val="o"/>
      <w:lvlJc w:val="left"/>
      <w:pPr>
        <w:ind w:left="1080" w:firstLine="0"/>
      </w:pPr>
      <w:rPr>
        <w:rFonts w:ascii="Courier New" w:hAnsi="Courier New" w:cs="Courier New"/>
      </w:rPr>
    </w:lvl>
    <w:lvl w:ilvl="2" w:tplc="4E3CDFD4">
      <w:numFmt w:val="bullet"/>
      <w:lvlText w:val=""/>
      <w:lvlJc w:val="left"/>
      <w:pPr>
        <w:ind w:left="1800" w:firstLine="0"/>
      </w:pPr>
      <w:rPr>
        <w:rFonts w:ascii="Wingdings" w:eastAsia="Wingdings" w:hAnsi="Wingdings" w:cs="Wingdings"/>
      </w:rPr>
    </w:lvl>
    <w:lvl w:ilvl="3" w:tplc="4D7CFC24">
      <w:numFmt w:val="bullet"/>
      <w:lvlText w:val=""/>
      <w:lvlJc w:val="left"/>
      <w:pPr>
        <w:ind w:left="2520" w:firstLine="0"/>
      </w:pPr>
      <w:rPr>
        <w:rFonts w:ascii="Symbol" w:hAnsi="Symbol"/>
      </w:rPr>
    </w:lvl>
    <w:lvl w:ilvl="4" w:tplc="848C75D2">
      <w:numFmt w:val="bullet"/>
      <w:lvlText w:val="o"/>
      <w:lvlJc w:val="left"/>
      <w:pPr>
        <w:ind w:left="3240" w:firstLine="0"/>
      </w:pPr>
      <w:rPr>
        <w:rFonts w:ascii="Courier New" w:hAnsi="Courier New" w:cs="Courier New"/>
      </w:rPr>
    </w:lvl>
    <w:lvl w:ilvl="5" w:tplc="6CAC6CF6">
      <w:numFmt w:val="bullet"/>
      <w:lvlText w:val=""/>
      <w:lvlJc w:val="left"/>
      <w:pPr>
        <w:ind w:left="3960" w:firstLine="0"/>
      </w:pPr>
      <w:rPr>
        <w:rFonts w:ascii="Wingdings" w:eastAsia="Wingdings" w:hAnsi="Wingdings" w:cs="Wingdings"/>
      </w:rPr>
    </w:lvl>
    <w:lvl w:ilvl="6" w:tplc="90DA9682">
      <w:numFmt w:val="bullet"/>
      <w:lvlText w:val=""/>
      <w:lvlJc w:val="left"/>
      <w:pPr>
        <w:ind w:left="4680" w:firstLine="0"/>
      </w:pPr>
      <w:rPr>
        <w:rFonts w:ascii="Symbol" w:hAnsi="Symbol"/>
      </w:rPr>
    </w:lvl>
    <w:lvl w:ilvl="7" w:tplc="975E7432">
      <w:numFmt w:val="bullet"/>
      <w:lvlText w:val="o"/>
      <w:lvlJc w:val="left"/>
      <w:pPr>
        <w:ind w:left="5400" w:firstLine="0"/>
      </w:pPr>
      <w:rPr>
        <w:rFonts w:ascii="Courier New" w:hAnsi="Courier New" w:cs="Courier New"/>
      </w:rPr>
    </w:lvl>
    <w:lvl w:ilvl="8" w:tplc="45C28572">
      <w:numFmt w:val="bullet"/>
      <w:lvlText w:val=""/>
      <w:lvlJc w:val="left"/>
      <w:pPr>
        <w:ind w:left="6120" w:firstLine="0"/>
      </w:pPr>
      <w:rPr>
        <w:rFonts w:ascii="Wingdings" w:eastAsia="Wingdings" w:hAnsi="Wingdings" w:cs="Wingdings"/>
      </w:rPr>
    </w:lvl>
  </w:abstractNum>
  <w:abstractNum w:abstractNumId="84" w15:restartNumberingAfterBreak="0">
    <w:nsid w:val="7C604CFC"/>
    <w:multiLevelType w:val="hybridMultilevel"/>
    <w:tmpl w:val="53182C96"/>
    <w:name w:val="Нумерованный список 15"/>
    <w:lvl w:ilvl="0" w:tplc="044AEA3E">
      <w:numFmt w:val="bullet"/>
      <w:lvlText w:val=""/>
      <w:lvlJc w:val="left"/>
      <w:pPr>
        <w:ind w:left="360" w:firstLine="0"/>
      </w:pPr>
      <w:rPr>
        <w:rFonts w:ascii="Wingdings" w:eastAsia="Wingdings" w:hAnsi="Wingdings" w:cs="Wingdings"/>
      </w:rPr>
    </w:lvl>
    <w:lvl w:ilvl="1" w:tplc="003A1B6C">
      <w:numFmt w:val="bullet"/>
      <w:lvlText w:val="o"/>
      <w:lvlJc w:val="left"/>
      <w:pPr>
        <w:ind w:left="1080" w:firstLine="0"/>
      </w:pPr>
      <w:rPr>
        <w:rFonts w:ascii="Courier New" w:hAnsi="Courier New" w:cs="Courier New"/>
      </w:rPr>
    </w:lvl>
    <w:lvl w:ilvl="2" w:tplc="6A141336">
      <w:numFmt w:val="bullet"/>
      <w:lvlText w:val=""/>
      <w:lvlJc w:val="left"/>
      <w:pPr>
        <w:ind w:left="1800" w:firstLine="0"/>
      </w:pPr>
      <w:rPr>
        <w:rFonts w:ascii="Wingdings" w:eastAsia="Wingdings" w:hAnsi="Wingdings" w:cs="Wingdings"/>
      </w:rPr>
    </w:lvl>
    <w:lvl w:ilvl="3" w:tplc="500AEA72">
      <w:numFmt w:val="bullet"/>
      <w:lvlText w:val=""/>
      <w:lvlJc w:val="left"/>
      <w:pPr>
        <w:ind w:left="2520" w:firstLine="0"/>
      </w:pPr>
      <w:rPr>
        <w:rFonts w:ascii="Symbol" w:hAnsi="Symbol"/>
      </w:rPr>
    </w:lvl>
    <w:lvl w:ilvl="4" w:tplc="BF26CF96">
      <w:numFmt w:val="bullet"/>
      <w:lvlText w:val="o"/>
      <w:lvlJc w:val="left"/>
      <w:pPr>
        <w:ind w:left="3240" w:firstLine="0"/>
      </w:pPr>
      <w:rPr>
        <w:rFonts w:ascii="Courier New" w:hAnsi="Courier New" w:cs="Courier New"/>
      </w:rPr>
    </w:lvl>
    <w:lvl w:ilvl="5" w:tplc="45868862">
      <w:numFmt w:val="bullet"/>
      <w:lvlText w:val=""/>
      <w:lvlJc w:val="left"/>
      <w:pPr>
        <w:ind w:left="3960" w:firstLine="0"/>
      </w:pPr>
      <w:rPr>
        <w:rFonts w:ascii="Wingdings" w:eastAsia="Wingdings" w:hAnsi="Wingdings" w:cs="Wingdings"/>
      </w:rPr>
    </w:lvl>
    <w:lvl w:ilvl="6" w:tplc="7E46DE40">
      <w:numFmt w:val="bullet"/>
      <w:lvlText w:val=""/>
      <w:lvlJc w:val="left"/>
      <w:pPr>
        <w:ind w:left="4680" w:firstLine="0"/>
      </w:pPr>
      <w:rPr>
        <w:rFonts w:ascii="Symbol" w:hAnsi="Symbol"/>
      </w:rPr>
    </w:lvl>
    <w:lvl w:ilvl="7" w:tplc="BCEEAD22">
      <w:numFmt w:val="bullet"/>
      <w:lvlText w:val="o"/>
      <w:lvlJc w:val="left"/>
      <w:pPr>
        <w:ind w:left="5400" w:firstLine="0"/>
      </w:pPr>
      <w:rPr>
        <w:rFonts w:ascii="Courier New" w:hAnsi="Courier New" w:cs="Courier New"/>
      </w:rPr>
    </w:lvl>
    <w:lvl w:ilvl="8" w:tplc="81563A4E">
      <w:numFmt w:val="bullet"/>
      <w:lvlText w:val=""/>
      <w:lvlJc w:val="left"/>
      <w:pPr>
        <w:ind w:left="6120" w:firstLine="0"/>
      </w:pPr>
      <w:rPr>
        <w:rFonts w:ascii="Wingdings" w:eastAsia="Wingdings" w:hAnsi="Wingdings" w:cs="Wingdings"/>
      </w:r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72"/>
  </w:num>
  <w:num w:numId="4">
    <w:abstractNumId w:val="1"/>
  </w:num>
  <w:num w:numId="5">
    <w:abstractNumId w:val="0"/>
  </w:num>
  <w:num w:numId="6">
    <w:abstractNumId w:val="76"/>
  </w:num>
  <w:num w:numId="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68"/>
  </w:num>
  <w:num w:numId="10">
    <w:abstractNumId w:val="77"/>
  </w:num>
  <w:num w:numId="11">
    <w:abstractNumId w:val="22"/>
  </w:num>
  <w:num w:numId="12">
    <w:abstractNumId w:val="13"/>
  </w:num>
  <w:num w:numId="13">
    <w:abstractNumId w:val="14"/>
  </w:num>
  <w:num w:numId="14">
    <w:abstractNumId w:val="16"/>
  </w:num>
  <w:num w:numId="15">
    <w:abstractNumId w:val="19"/>
  </w:num>
  <w:num w:numId="16">
    <w:abstractNumId w:val="49"/>
  </w:num>
  <w:num w:numId="17">
    <w:abstractNumId w:val="62"/>
  </w:num>
  <w:num w:numId="18">
    <w:abstractNumId w:val="12"/>
  </w:num>
  <w:num w:numId="19">
    <w:abstractNumId w:val="42"/>
  </w:num>
  <w:num w:numId="20">
    <w:abstractNumId w:val="26"/>
  </w:num>
  <w:num w:numId="21">
    <w:abstractNumId w:val="65"/>
  </w:num>
  <w:num w:numId="22">
    <w:abstractNumId w:val="38"/>
  </w:num>
  <w:num w:numId="23">
    <w:abstractNumId w:val="43"/>
  </w:num>
  <w:num w:numId="24">
    <w:abstractNumId w:val="78"/>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5"/>
  </w:num>
  <w:num w:numId="27">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num>
  <w:num w:numId="32">
    <w:abstractNumId w:val="31"/>
  </w:num>
  <w:num w:numId="33">
    <w:abstractNumId w:val="48"/>
  </w:num>
  <w:num w:numId="34">
    <w:abstractNumId w:val="7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A8B"/>
    <w:rsid w:val="00002A68"/>
    <w:rsid w:val="00004FBA"/>
    <w:rsid w:val="00005CEC"/>
    <w:rsid w:val="0000601A"/>
    <w:rsid w:val="000076C2"/>
    <w:rsid w:val="0001634B"/>
    <w:rsid w:val="0001649B"/>
    <w:rsid w:val="00016610"/>
    <w:rsid w:val="00016637"/>
    <w:rsid w:val="0001798D"/>
    <w:rsid w:val="000179D8"/>
    <w:rsid w:val="00024259"/>
    <w:rsid w:val="00024B7D"/>
    <w:rsid w:val="00025E18"/>
    <w:rsid w:val="000263A6"/>
    <w:rsid w:val="0002671A"/>
    <w:rsid w:val="00026C24"/>
    <w:rsid w:val="00027686"/>
    <w:rsid w:val="00030CDE"/>
    <w:rsid w:val="000326F1"/>
    <w:rsid w:val="000344EC"/>
    <w:rsid w:val="00036A35"/>
    <w:rsid w:val="000370E6"/>
    <w:rsid w:val="000371E9"/>
    <w:rsid w:val="000378ED"/>
    <w:rsid w:val="00041BEF"/>
    <w:rsid w:val="00042EF8"/>
    <w:rsid w:val="00043234"/>
    <w:rsid w:val="00045A51"/>
    <w:rsid w:val="0004615A"/>
    <w:rsid w:val="00047326"/>
    <w:rsid w:val="00050137"/>
    <w:rsid w:val="00050601"/>
    <w:rsid w:val="00052F12"/>
    <w:rsid w:val="0005519B"/>
    <w:rsid w:val="0006014B"/>
    <w:rsid w:val="0006062B"/>
    <w:rsid w:val="0006135E"/>
    <w:rsid w:val="00061845"/>
    <w:rsid w:val="00062564"/>
    <w:rsid w:val="00064C31"/>
    <w:rsid w:val="00064E9C"/>
    <w:rsid w:val="00066307"/>
    <w:rsid w:val="000727A1"/>
    <w:rsid w:val="00075B7D"/>
    <w:rsid w:val="000763A8"/>
    <w:rsid w:val="0008012A"/>
    <w:rsid w:val="000813D5"/>
    <w:rsid w:val="00081532"/>
    <w:rsid w:val="00082246"/>
    <w:rsid w:val="00082E56"/>
    <w:rsid w:val="0008587F"/>
    <w:rsid w:val="000869DD"/>
    <w:rsid w:val="00086A46"/>
    <w:rsid w:val="0009013C"/>
    <w:rsid w:val="00092D89"/>
    <w:rsid w:val="000930F8"/>
    <w:rsid w:val="00097EBD"/>
    <w:rsid w:val="000A6C75"/>
    <w:rsid w:val="000A6DB1"/>
    <w:rsid w:val="000A72B7"/>
    <w:rsid w:val="000B4F34"/>
    <w:rsid w:val="000B5643"/>
    <w:rsid w:val="000B5DB6"/>
    <w:rsid w:val="000B6EAC"/>
    <w:rsid w:val="000B7D54"/>
    <w:rsid w:val="000C146B"/>
    <w:rsid w:val="000C3E32"/>
    <w:rsid w:val="000C46CF"/>
    <w:rsid w:val="000C5EBD"/>
    <w:rsid w:val="000C769F"/>
    <w:rsid w:val="000C7731"/>
    <w:rsid w:val="000C7818"/>
    <w:rsid w:val="000C7917"/>
    <w:rsid w:val="000C7BCB"/>
    <w:rsid w:val="000D1785"/>
    <w:rsid w:val="000D29AC"/>
    <w:rsid w:val="000D42AC"/>
    <w:rsid w:val="000D48F6"/>
    <w:rsid w:val="000D532C"/>
    <w:rsid w:val="000D6AB8"/>
    <w:rsid w:val="000E24C1"/>
    <w:rsid w:val="000E5376"/>
    <w:rsid w:val="000E58CF"/>
    <w:rsid w:val="000E7737"/>
    <w:rsid w:val="000F30A1"/>
    <w:rsid w:val="000F7513"/>
    <w:rsid w:val="00101DBD"/>
    <w:rsid w:val="001029C3"/>
    <w:rsid w:val="001040FA"/>
    <w:rsid w:val="00104254"/>
    <w:rsid w:val="00105BBD"/>
    <w:rsid w:val="0010619E"/>
    <w:rsid w:val="001068E7"/>
    <w:rsid w:val="00112607"/>
    <w:rsid w:val="0011661D"/>
    <w:rsid w:val="0011721A"/>
    <w:rsid w:val="00120184"/>
    <w:rsid w:val="00120997"/>
    <w:rsid w:val="00120B35"/>
    <w:rsid w:val="0012158F"/>
    <w:rsid w:val="00121946"/>
    <w:rsid w:val="00124775"/>
    <w:rsid w:val="00125AE1"/>
    <w:rsid w:val="001271ED"/>
    <w:rsid w:val="0013163E"/>
    <w:rsid w:val="00132B27"/>
    <w:rsid w:val="00141205"/>
    <w:rsid w:val="001421C1"/>
    <w:rsid w:val="00143A6E"/>
    <w:rsid w:val="00144B83"/>
    <w:rsid w:val="00145181"/>
    <w:rsid w:val="0014550B"/>
    <w:rsid w:val="0014555A"/>
    <w:rsid w:val="001457AB"/>
    <w:rsid w:val="00146325"/>
    <w:rsid w:val="00147AC1"/>
    <w:rsid w:val="00150501"/>
    <w:rsid w:val="001509C7"/>
    <w:rsid w:val="00153981"/>
    <w:rsid w:val="0015460E"/>
    <w:rsid w:val="00154CD9"/>
    <w:rsid w:val="001557BF"/>
    <w:rsid w:val="00155D16"/>
    <w:rsid w:val="0015666E"/>
    <w:rsid w:val="00157299"/>
    <w:rsid w:val="00160E9F"/>
    <w:rsid w:val="00161F46"/>
    <w:rsid w:val="001640C1"/>
    <w:rsid w:val="00164278"/>
    <w:rsid w:val="001647A2"/>
    <w:rsid w:val="001647BF"/>
    <w:rsid w:val="0016664E"/>
    <w:rsid w:val="00166881"/>
    <w:rsid w:val="00167014"/>
    <w:rsid w:val="001678F2"/>
    <w:rsid w:val="001721BB"/>
    <w:rsid w:val="001739CC"/>
    <w:rsid w:val="00174BFB"/>
    <w:rsid w:val="00174C0D"/>
    <w:rsid w:val="0017500A"/>
    <w:rsid w:val="00176244"/>
    <w:rsid w:val="00181238"/>
    <w:rsid w:val="001820C0"/>
    <w:rsid w:val="00182EDD"/>
    <w:rsid w:val="001838CE"/>
    <w:rsid w:val="00184D2F"/>
    <w:rsid w:val="00186254"/>
    <w:rsid w:val="00186BC5"/>
    <w:rsid w:val="00190970"/>
    <w:rsid w:val="00190CD5"/>
    <w:rsid w:val="00191E8A"/>
    <w:rsid w:val="001936AE"/>
    <w:rsid w:val="0019440B"/>
    <w:rsid w:val="00195357"/>
    <w:rsid w:val="0019567B"/>
    <w:rsid w:val="001A2B2C"/>
    <w:rsid w:val="001A2E81"/>
    <w:rsid w:val="001A38AB"/>
    <w:rsid w:val="001A771C"/>
    <w:rsid w:val="001A7DE1"/>
    <w:rsid w:val="001B2ECF"/>
    <w:rsid w:val="001B37AC"/>
    <w:rsid w:val="001B45BE"/>
    <w:rsid w:val="001B466A"/>
    <w:rsid w:val="001B4F9E"/>
    <w:rsid w:val="001B59D2"/>
    <w:rsid w:val="001B5D75"/>
    <w:rsid w:val="001B602F"/>
    <w:rsid w:val="001B68BE"/>
    <w:rsid w:val="001B6D4A"/>
    <w:rsid w:val="001C0632"/>
    <w:rsid w:val="001C134C"/>
    <w:rsid w:val="001C1441"/>
    <w:rsid w:val="001C1538"/>
    <w:rsid w:val="001C1A8D"/>
    <w:rsid w:val="001C2BA9"/>
    <w:rsid w:val="001C4807"/>
    <w:rsid w:val="001C732A"/>
    <w:rsid w:val="001C750E"/>
    <w:rsid w:val="001D02AC"/>
    <w:rsid w:val="001D07A0"/>
    <w:rsid w:val="001D1E4F"/>
    <w:rsid w:val="001D27B3"/>
    <w:rsid w:val="001D364D"/>
    <w:rsid w:val="001D42FF"/>
    <w:rsid w:val="001D4413"/>
    <w:rsid w:val="001D4F4B"/>
    <w:rsid w:val="001D7527"/>
    <w:rsid w:val="001E06DE"/>
    <w:rsid w:val="001E251E"/>
    <w:rsid w:val="001E3403"/>
    <w:rsid w:val="001E455B"/>
    <w:rsid w:val="001E4612"/>
    <w:rsid w:val="001E47B9"/>
    <w:rsid w:val="001E712B"/>
    <w:rsid w:val="001E7EE6"/>
    <w:rsid w:val="001F0CD2"/>
    <w:rsid w:val="001F10A1"/>
    <w:rsid w:val="001F297D"/>
    <w:rsid w:val="001F2A57"/>
    <w:rsid w:val="001F3775"/>
    <w:rsid w:val="001F4E55"/>
    <w:rsid w:val="001F7A1E"/>
    <w:rsid w:val="002000C4"/>
    <w:rsid w:val="00200930"/>
    <w:rsid w:val="00200DE8"/>
    <w:rsid w:val="002036A6"/>
    <w:rsid w:val="002050AC"/>
    <w:rsid w:val="002063CA"/>
    <w:rsid w:val="00207284"/>
    <w:rsid w:val="00207D31"/>
    <w:rsid w:val="00210103"/>
    <w:rsid w:val="00210D0D"/>
    <w:rsid w:val="0021135B"/>
    <w:rsid w:val="00214619"/>
    <w:rsid w:val="002147C3"/>
    <w:rsid w:val="00214AC5"/>
    <w:rsid w:val="00215E51"/>
    <w:rsid w:val="00217D22"/>
    <w:rsid w:val="00220CBD"/>
    <w:rsid w:val="00221095"/>
    <w:rsid w:val="002229DD"/>
    <w:rsid w:val="002256A4"/>
    <w:rsid w:val="00227363"/>
    <w:rsid w:val="0023005E"/>
    <w:rsid w:val="00231EBA"/>
    <w:rsid w:val="00232CCE"/>
    <w:rsid w:val="00233892"/>
    <w:rsid w:val="00233E84"/>
    <w:rsid w:val="00237B50"/>
    <w:rsid w:val="002409A5"/>
    <w:rsid w:val="0024121E"/>
    <w:rsid w:val="00242530"/>
    <w:rsid w:val="002437B8"/>
    <w:rsid w:val="00243ABC"/>
    <w:rsid w:val="00243EAC"/>
    <w:rsid w:val="0024477F"/>
    <w:rsid w:val="00245214"/>
    <w:rsid w:val="0024698F"/>
    <w:rsid w:val="00251847"/>
    <w:rsid w:val="00252855"/>
    <w:rsid w:val="00253CE6"/>
    <w:rsid w:val="0025400C"/>
    <w:rsid w:val="00261468"/>
    <w:rsid w:val="002634C3"/>
    <w:rsid w:val="002635AE"/>
    <w:rsid w:val="00263907"/>
    <w:rsid w:val="00263CCB"/>
    <w:rsid w:val="002658CA"/>
    <w:rsid w:val="0026648E"/>
    <w:rsid w:val="00266E51"/>
    <w:rsid w:val="0026787C"/>
    <w:rsid w:val="002714FA"/>
    <w:rsid w:val="00274366"/>
    <w:rsid w:val="0027794C"/>
    <w:rsid w:val="002821A6"/>
    <w:rsid w:val="00282645"/>
    <w:rsid w:val="00283298"/>
    <w:rsid w:val="00283F3C"/>
    <w:rsid w:val="00284800"/>
    <w:rsid w:val="00290208"/>
    <w:rsid w:val="00291696"/>
    <w:rsid w:val="002964F5"/>
    <w:rsid w:val="002966FC"/>
    <w:rsid w:val="00296B71"/>
    <w:rsid w:val="002A0A1F"/>
    <w:rsid w:val="002A0A3C"/>
    <w:rsid w:val="002A0B18"/>
    <w:rsid w:val="002A1971"/>
    <w:rsid w:val="002A3FA5"/>
    <w:rsid w:val="002A4E92"/>
    <w:rsid w:val="002A52F1"/>
    <w:rsid w:val="002A6073"/>
    <w:rsid w:val="002A6152"/>
    <w:rsid w:val="002A790B"/>
    <w:rsid w:val="002B04A2"/>
    <w:rsid w:val="002B38D9"/>
    <w:rsid w:val="002B4240"/>
    <w:rsid w:val="002B4346"/>
    <w:rsid w:val="002B469F"/>
    <w:rsid w:val="002B4F8E"/>
    <w:rsid w:val="002B776A"/>
    <w:rsid w:val="002C2012"/>
    <w:rsid w:val="002C2723"/>
    <w:rsid w:val="002C33D2"/>
    <w:rsid w:val="002C548E"/>
    <w:rsid w:val="002C7C83"/>
    <w:rsid w:val="002D118C"/>
    <w:rsid w:val="002D3659"/>
    <w:rsid w:val="002D3EE3"/>
    <w:rsid w:val="002D5E20"/>
    <w:rsid w:val="002D70E0"/>
    <w:rsid w:val="002D7FCD"/>
    <w:rsid w:val="002E1C89"/>
    <w:rsid w:val="002E1F99"/>
    <w:rsid w:val="002E3504"/>
    <w:rsid w:val="002E4410"/>
    <w:rsid w:val="002E6F73"/>
    <w:rsid w:val="002E71E4"/>
    <w:rsid w:val="002E7D7D"/>
    <w:rsid w:val="002F11D6"/>
    <w:rsid w:val="002F13F1"/>
    <w:rsid w:val="002F256C"/>
    <w:rsid w:val="002F39D3"/>
    <w:rsid w:val="002F461B"/>
    <w:rsid w:val="002F4CBA"/>
    <w:rsid w:val="002F69AF"/>
    <w:rsid w:val="002F72F8"/>
    <w:rsid w:val="002F782B"/>
    <w:rsid w:val="0030188B"/>
    <w:rsid w:val="003056CD"/>
    <w:rsid w:val="0030649C"/>
    <w:rsid w:val="00311304"/>
    <w:rsid w:val="00314275"/>
    <w:rsid w:val="0031520C"/>
    <w:rsid w:val="003166A9"/>
    <w:rsid w:val="00317394"/>
    <w:rsid w:val="003214FE"/>
    <w:rsid w:val="0032180B"/>
    <w:rsid w:val="00323074"/>
    <w:rsid w:val="00325D20"/>
    <w:rsid w:val="00325DD9"/>
    <w:rsid w:val="003277FE"/>
    <w:rsid w:val="003309BB"/>
    <w:rsid w:val="00333938"/>
    <w:rsid w:val="00333FD0"/>
    <w:rsid w:val="003343AF"/>
    <w:rsid w:val="00335180"/>
    <w:rsid w:val="00335A5B"/>
    <w:rsid w:val="0033717A"/>
    <w:rsid w:val="00340EC2"/>
    <w:rsid w:val="00341F75"/>
    <w:rsid w:val="003423FB"/>
    <w:rsid w:val="00344E85"/>
    <w:rsid w:val="00345BCD"/>
    <w:rsid w:val="003462AC"/>
    <w:rsid w:val="003521CC"/>
    <w:rsid w:val="00354A1E"/>
    <w:rsid w:val="00354A3D"/>
    <w:rsid w:val="00360B5D"/>
    <w:rsid w:val="00361A5D"/>
    <w:rsid w:val="00362134"/>
    <w:rsid w:val="00362805"/>
    <w:rsid w:val="003628C6"/>
    <w:rsid w:val="00363DB8"/>
    <w:rsid w:val="00364B42"/>
    <w:rsid w:val="00364F51"/>
    <w:rsid w:val="00366B30"/>
    <w:rsid w:val="00366EAA"/>
    <w:rsid w:val="00370150"/>
    <w:rsid w:val="00370A60"/>
    <w:rsid w:val="00370DB7"/>
    <w:rsid w:val="00371B69"/>
    <w:rsid w:val="00371F7C"/>
    <w:rsid w:val="003735C2"/>
    <w:rsid w:val="003735DE"/>
    <w:rsid w:val="00374694"/>
    <w:rsid w:val="00374CDF"/>
    <w:rsid w:val="00375E5E"/>
    <w:rsid w:val="00382701"/>
    <w:rsid w:val="00382CD7"/>
    <w:rsid w:val="00382E6D"/>
    <w:rsid w:val="00382EF9"/>
    <w:rsid w:val="003838C3"/>
    <w:rsid w:val="00385B26"/>
    <w:rsid w:val="00385BC3"/>
    <w:rsid w:val="00386B4F"/>
    <w:rsid w:val="0039056D"/>
    <w:rsid w:val="00392567"/>
    <w:rsid w:val="00392E7B"/>
    <w:rsid w:val="00392EB6"/>
    <w:rsid w:val="00394F84"/>
    <w:rsid w:val="00395889"/>
    <w:rsid w:val="00395BB1"/>
    <w:rsid w:val="00396FD8"/>
    <w:rsid w:val="003971D2"/>
    <w:rsid w:val="00397C4A"/>
    <w:rsid w:val="00397E35"/>
    <w:rsid w:val="003A24F5"/>
    <w:rsid w:val="003A394D"/>
    <w:rsid w:val="003A5EA1"/>
    <w:rsid w:val="003A6EF5"/>
    <w:rsid w:val="003B0BCB"/>
    <w:rsid w:val="003B25A7"/>
    <w:rsid w:val="003B3239"/>
    <w:rsid w:val="003B4AD3"/>
    <w:rsid w:val="003B4BD6"/>
    <w:rsid w:val="003B675A"/>
    <w:rsid w:val="003C0B64"/>
    <w:rsid w:val="003C0D8C"/>
    <w:rsid w:val="003C22FE"/>
    <w:rsid w:val="003C3216"/>
    <w:rsid w:val="003C3744"/>
    <w:rsid w:val="003C3FCD"/>
    <w:rsid w:val="003C5AB8"/>
    <w:rsid w:val="003C5B05"/>
    <w:rsid w:val="003C5F4C"/>
    <w:rsid w:val="003D00BE"/>
    <w:rsid w:val="003D1570"/>
    <w:rsid w:val="003D19EF"/>
    <w:rsid w:val="003D2518"/>
    <w:rsid w:val="003D32B2"/>
    <w:rsid w:val="003D3F8C"/>
    <w:rsid w:val="003D632C"/>
    <w:rsid w:val="003E1AA8"/>
    <w:rsid w:val="003E2DB2"/>
    <w:rsid w:val="003E4601"/>
    <w:rsid w:val="003E5C72"/>
    <w:rsid w:val="003E5C99"/>
    <w:rsid w:val="003E5DF5"/>
    <w:rsid w:val="003E75C0"/>
    <w:rsid w:val="003F1B47"/>
    <w:rsid w:val="003F2AD2"/>
    <w:rsid w:val="003F4309"/>
    <w:rsid w:val="003F4EF9"/>
    <w:rsid w:val="003F5463"/>
    <w:rsid w:val="003F547C"/>
    <w:rsid w:val="00401464"/>
    <w:rsid w:val="00401510"/>
    <w:rsid w:val="004034FC"/>
    <w:rsid w:val="00403D3B"/>
    <w:rsid w:val="00405E88"/>
    <w:rsid w:val="0040758F"/>
    <w:rsid w:val="00410258"/>
    <w:rsid w:val="0041090C"/>
    <w:rsid w:val="00411999"/>
    <w:rsid w:val="00414210"/>
    <w:rsid w:val="00414349"/>
    <w:rsid w:val="00414723"/>
    <w:rsid w:val="00414B33"/>
    <w:rsid w:val="00416A0A"/>
    <w:rsid w:val="00421FB5"/>
    <w:rsid w:val="0042287B"/>
    <w:rsid w:val="00423F77"/>
    <w:rsid w:val="00426107"/>
    <w:rsid w:val="004269BE"/>
    <w:rsid w:val="00426FC9"/>
    <w:rsid w:val="004300F4"/>
    <w:rsid w:val="00432FEA"/>
    <w:rsid w:val="004333CA"/>
    <w:rsid w:val="004359D8"/>
    <w:rsid w:val="00436016"/>
    <w:rsid w:val="0043650C"/>
    <w:rsid w:val="004371AC"/>
    <w:rsid w:val="004417D1"/>
    <w:rsid w:val="0044245B"/>
    <w:rsid w:val="00442ED6"/>
    <w:rsid w:val="004430A7"/>
    <w:rsid w:val="00444744"/>
    <w:rsid w:val="00445BBD"/>
    <w:rsid w:val="00446098"/>
    <w:rsid w:val="00450C02"/>
    <w:rsid w:val="004511F9"/>
    <w:rsid w:val="00453D91"/>
    <w:rsid w:val="0045429D"/>
    <w:rsid w:val="004544D7"/>
    <w:rsid w:val="004605DA"/>
    <w:rsid w:val="00462E4C"/>
    <w:rsid w:val="004635F2"/>
    <w:rsid w:val="00463C2B"/>
    <w:rsid w:val="00463F82"/>
    <w:rsid w:val="00465E7B"/>
    <w:rsid w:val="0047257E"/>
    <w:rsid w:val="004742D1"/>
    <w:rsid w:val="00474C3E"/>
    <w:rsid w:val="00481487"/>
    <w:rsid w:val="00483A37"/>
    <w:rsid w:val="00483C44"/>
    <w:rsid w:val="00483DBF"/>
    <w:rsid w:val="00487E84"/>
    <w:rsid w:val="00490B98"/>
    <w:rsid w:val="00491220"/>
    <w:rsid w:val="004917EB"/>
    <w:rsid w:val="00492425"/>
    <w:rsid w:val="004934B0"/>
    <w:rsid w:val="004953D9"/>
    <w:rsid w:val="00495DAF"/>
    <w:rsid w:val="004970DB"/>
    <w:rsid w:val="0049743E"/>
    <w:rsid w:val="004A1F51"/>
    <w:rsid w:val="004A2D63"/>
    <w:rsid w:val="004A2FA2"/>
    <w:rsid w:val="004A4470"/>
    <w:rsid w:val="004A4F55"/>
    <w:rsid w:val="004B13A1"/>
    <w:rsid w:val="004B4523"/>
    <w:rsid w:val="004B4F0D"/>
    <w:rsid w:val="004B6CF0"/>
    <w:rsid w:val="004C0180"/>
    <w:rsid w:val="004C2100"/>
    <w:rsid w:val="004C216F"/>
    <w:rsid w:val="004C2D5A"/>
    <w:rsid w:val="004C3CD9"/>
    <w:rsid w:val="004C441C"/>
    <w:rsid w:val="004C61DA"/>
    <w:rsid w:val="004C6C10"/>
    <w:rsid w:val="004C76EA"/>
    <w:rsid w:val="004D09BC"/>
    <w:rsid w:val="004D41BA"/>
    <w:rsid w:val="004D5799"/>
    <w:rsid w:val="004E0D15"/>
    <w:rsid w:val="004E2A40"/>
    <w:rsid w:val="004E5DF8"/>
    <w:rsid w:val="004E677B"/>
    <w:rsid w:val="004F06EA"/>
    <w:rsid w:val="004F1618"/>
    <w:rsid w:val="004F483A"/>
    <w:rsid w:val="004F551A"/>
    <w:rsid w:val="004F573F"/>
    <w:rsid w:val="004F63CB"/>
    <w:rsid w:val="004F7241"/>
    <w:rsid w:val="00502AC6"/>
    <w:rsid w:val="005050AE"/>
    <w:rsid w:val="00506052"/>
    <w:rsid w:val="00506487"/>
    <w:rsid w:val="0050674C"/>
    <w:rsid w:val="00506D04"/>
    <w:rsid w:val="0050769A"/>
    <w:rsid w:val="005077B3"/>
    <w:rsid w:val="00507B65"/>
    <w:rsid w:val="00510B4E"/>
    <w:rsid w:val="005134C1"/>
    <w:rsid w:val="00514896"/>
    <w:rsid w:val="005156AB"/>
    <w:rsid w:val="00522C63"/>
    <w:rsid w:val="00522ECB"/>
    <w:rsid w:val="005236BF"/>
    <w:rsid w:val="005240F6"/>
    <w:rsid w:val="005241E5"/>
    <w:rsid w:val="005253AE"/>
    <w:rsid w:val="005327A6"/>
    <w:rsid w:val="00532FD3"/>
    <w:rsid w:val="00534778"/>
    <w:rsid w:val="0053741F"/>
    <w:rsid w:val="00537A89"/>
    <w:rsid w:val="005400A8"/>
    <w:rsid w:val="005405C9"/>
    <w:rsid w:val="0054102A"/>
    <w:rsid w:val="005432BD"/>
    <w:rsid w:val="00543981"/>
    <w:rsid w:val="005441C9"/>
    <w:rsid w:val="005504B2"/>
    <w:rsid w:val="005535E1"/>
    <w:rsid w:val="00555A1C"/>
    <w:rsid w:val="00556626"/>
    <w:rsid w:val="00557025"/>
    <w:rsid w:val="00560F45"/>
    <w:rsid w:val="00564646"/>
    <w:rsid w:val="00564968"/>
    <w:rsid w:val="00564F52"/>
    <w:rsid w:val="00566906"/>
    <w:rsid w:val="00567799"/>
    <w:rsid w:val="00567C78"/>
    <w:rsid w:val="005705DC"/>
    <w:rsid w:val="005719CE"/>
    <w:rsid w:val="00572113"/>
    <w:rsid w:val="005726A5"/>
    <w:rsid w:val="00573014"/>
    <w:rsid w:val="00574DF8"/>
    <w:rsid w:val="005750BB"/>
    <w:rsid w:val="00575D91"/>
    <w:rsid w:val="005771DC"/>
    <w:rsid w:val="00577F68"/>
    <w:rsid w:val="005832AB"/>
    <w:rsid w:val="005840CA"/>
    <w:rsid w:val="00585F11"/>
    <w:rsid w:val="00586704"/>
    <w:rsid w:val="00586A12"/>
    <w:rsid w:val="0058739F"/>
    <w:rsid w:val="0059666A"/>
    <w:rsid w:val="005970C0"/>
    <w:rsid w:val="005A0DD1"/>
    <w:rsid w:val="005A30EA"/>
    <w:rsid w:val="005A36CD"/>
    <w:rsid w:val="005A38B4"/>
    <w:rsid w:val="005A3F69"/>
    <w:rsid w:val="005A542F"/>
    <w:rsid w:val="005B0567"/>
    <w:rsid w:val="005B061B"/>
    <w:rsid w:val="005B14A4"/>
    <w:rsid w:val="005B2BDC"/>
    <w:rsid w:val="005B5326"/>
    <w:rsid w:val="005C10E6"/>
    <w:rsid w:val="005C153D"/>
    <w:rsid w:val="005C3BEA"/>
    <w:rsid w:val="005C4BD6"/>
    <w:rsid w:val="005C5DD3"/>
    <w:rsid w:val="005C616E"/>
    <w:rsid w:val="005C6358"/>
    <w:rsid w:val="005C7B3C"/>
    <w:rsid w:val="005D083D"/>
    <w:rsid w:val="005D1AC9"/>
    <w:rsid w:val="005D53DC"/>
    <w:rsid w:val="005D5E4E"/>
    <w:rsid w:val="005D69B5"/>
    <w:rsid w:val="005D743C"/>
    <w:rsid w:val="005E19E9"/>
    <w:rsid w:val="005E5865"/>
    <w:rsid w:val="005E6D75"/>
    <w:rsid w:val="005E7AAE"/>
    <w:rsid w:val="005E7AE7"/>
    <w:rsid w:val="005F193E"/>
    <w:rsid w:val="005F2A10"/>
    <w:rsid w:val="005F4263"/>
    <w:rsid w:val="005F4AAA"/>
    <w:rsid w:val="005F4E44"/>
    <w:rsid w:val="005F5E2A"/>
    <w:rsid w:val="005F6C2E"/>
    <w:rsid w:val="005F7437"/>
    <w:rsid w:val="00600101"/>
    <w:rsid w:val="00600ACB"/>
    <w:rsid w:val="00603E12"/>
    <w:rsid w:val="00604EBC"/>
    <w:rsid w:val="00604F11"/>
    <w:rsid w:val="00605F03"/>
    <w:rsid w:val="006067CF"/>
    <w:rsid w:val="00607212"/>
    <w:rsid w:val="00607891"/>
    <w:rsid w:val="0061091A"/>
    <w:rsid w:val="006112C1"/>
    <w:rsid w:val="0061160B"/>
    <w:rsid w:val="006122A5"/>
    <w:rsid w:val="006124A9"/>
    <w:rsid w:val="00613EB4"/>
    <w:rsid w:val="00614612"/>
    <w:rsid w:val="00614782"/>
    <w:rsid w:val="006155F3"/>
    <w:rsid w:val="00615EDD"/>
    <w:rsid w:val="00615EF1"/>
    <w:rsid w:val="00616201"/>
    <w:rsid w:val="00616A04"/>
    <w:rsid w:val="00617B50"/>
    <w:rsid w:val="00620190"/>
    <w:rsid w:val="006202DA"/>
    <w:rsid w:val="00620BC7"/>
    <w:rsid w:val="006234EA"/>
    <w:rsid w:val="0062369C"/>
    <w:rsid w:val="00623EDA"/>
    <w:rsid w:val="00624205"/>
    <w:rsid w:val="00625E21"/>
    <w:rsid w:val="00625F14"/>
    <w:rsid w:val="00625F16"/>
    <w:rsid w:val="00626E72"/>
    <w:rsid w:val="00627777"/>
    <w:rsid w:val="006329CC"/>
    <w:rsid w:val="0063472F"/>
    <w:rsid w:val="00635B06"/>
    <w:rsid w:val="006360E8"/>
    <w:rsid w:val="00637543"/>
    <w:rsid w:val="006379C5"/>
    <w:rsid w:val="00642331"/>
    <w:rsid w:val="00642C91"/>
    <w:rsid w:val="006450F1"/>
    <w:rsid w:val="0064533D"/>
    <w:rsid w:val="00645844"/>
    <w:rsid w:val="00647B8C"/>
    <w:rsid w:val="00655A90"/>
    <w:rsid w:val="006723B2"/>
    <w:rsid w:val="00675627"/>
    <w:rsid w:val="00676BA4"/>
    <w:rsid w:val="006770D0"/>
    <w:rsid w:val="00677150"/>
    <w:rsid w:val="00680426"/>
    <w:rsid w:val="00680E91"/>
    <w:rsid w:val="006814CC"/>
    <w:rsid w:val="006819F4"/>
    <w:rsid w:val="00681E1C"/>
    <w:rsid w:val="00683FF8"/>
    <w:rsid w:val="00684513"/>
    <w:rsid w:val="00686503"/>
    <w:rsid w:val="00686708"/>
    <w:rsid w:val="00693638"/>
    <w:rsid w:val="006959EB"/>
    <w:rsid w:val="006A000B"/>
    <w:rsid w:val="006A72F4"/>
    <w:rsid w:val="006B411F"/>
    <w:rsid w:val="006B572D"/>
    <w:rsid w:val="006B7629"/>
    <w:rsid w:val="006B7E82"/>
    <w:rsid w:val="006C3806"/>
    <w:rsid w:val="006C5DCF"/>
    <w:rsid w:val="006C6B90"/>
    <w:rsid w:val="006C779B"/>
    <w:rsid w:val="006D2284"/>
    <w:rsid w:val="006D41E0"/>
    <w:rsid w:val="006D545A"/>
    <w:rsid w:val="006D640E"/>
    <w:rsid w:val="006D6B87"/>
    <w:rsid w:val="006D7208"/>
    <w:rsid w:val="006D7BC2"/>
    <w:rsid w:val="006D7E60"/>
    <w:rsid w:val="006E5293"/>
    <w:rsid w:val="006E7D11"/>
    <w:rsid w:val="006F05F6"/>
    <w:rsid w:val="006F3A22"/>
    <w:rsid w:val="006F5342"/>
    <w:rsid w:val="00700D72"/>
    <w:rsid w:val="00705FB6"/>
    <w:rsid w:val="0071096D"/>
    <w:rsid w:val="007118D3"/>
    <w:rsid w:val="007118F1"/>
    <w:rsid w:val="00711CBD"/>
    <w:rsid w:val="00711DE4"/>
    <w:rsid w:val="00713FBA"/>
    <w:rsid w:val="00721150"/>
    <w:rsid w:val="007223A3"/>
    <w:rsid w:val="007258C7"/>
    <w:rsid w:val="00725DB0"/>
    <w:rsid w:val="00725EB3"/>
    <w:rsid w:val="007261C2"/>
    <w:rsid w:val="007325A5"/>
    <w:rsid w:val="00734107"/>
    <w:rsid w:val="0073478A"/>
    <w:rsid w:val="0073498E"/>
    <w:rsid w:val="00735621"/>
    <w:rsid w:val="00736E41"/>
    <w:rsid w:val="007376E6"/>
    <w:rsid w:val="007448C4"/>
    <w:rsid w:val="00744CFD"/>
    <w:rsid w:val="007503A0"/>
    <w:rsid w:val="00751C7E"/>
    <w:rsid w:val="00751DCD"/>
    <w:rsid w:val="00753041"/>
    <w:rsid w:val="00753437"/>
    <w:rsid w:val="007539A5"/>
    <w:rsid w:val="007548E8"/>
    <w:rsid w:val="007560F6"/>
    <w:rsid w:val="00756585"/>
    <w:rsid w:val="007567A6"/>
    <w:rsid w:val="00756DC7"/>
    <w:rsid w:val="00757CCF"/>
    <w:rsid w:val="00761C28"/>
    <w:rsid w:val="00761DC2"/>
    <w:rsid w:val="00764434"/>
    <w:rsid w:val="007644E2"/>
    <w:rsid w:val="00765C9E"/>
    <w:rsid w:val="0076663D"/>
    <w:rsid w:val="007669B7"/>
    <w:rsid w:val="00775EE3"/>
    <w:rsid w:val="007773CC"/>
    <w:rsid w:val="007800C8"/>
    <w:rsid w:val="00780D07"/>
    <w:rsid w:val="00781897"/>
    <w:rsid w:val="00781A35"/>
    <w:rsid w:val="007846D7"/>
    <w:rsid w:val="00785E2E"/>
    <w:rsid w:val="0079005F"/>
    <w:rsid w:val="007903DE"/>
    <w:rsid w:val="0079137D"/>
    <w:rsid w:val="00791BA7"/>
    <w:rsid w:val="007948F9"/>
    <w:rsid w:val="00794FF3"/>
    <w:rsid w:val="00796B95"/>
    <w:rsid w:val="007A0712"/>
    <w:rsid w:val="007A11F5"/>
    <w:rsid w:val="007A1A08"/>
    <w:rsid w:val="007A2067"/>
    <w:rsid w:val="007A20F8"/>
    <w:rsid w:val="007A43B5"/>
    <w:rsid w:val="007A4423"/>
    <w:rsid w:val="007A45D1"/>
    <w:rsid w:val="007A5B6C"/>
    <w:rsid w:val="007A6402"/>
    <w:rsid w:val="007A6A9A"/>
    <w:rsid w:val="007A77A3"/>
    <w:rsid w:val="007B1DA8"/>
    <w:rsid w:val="007B3781"/>
    <w:rsid w:val="007B4525"/>
    <w:rsid w:val="007B5A44"/>
    <w:rsid w:val="007B663E"/>
    <w:rsid w:val="007C00D0"/>
    <w:rsid w:val="007C0496"/>
    <w:rsid w:val="007C4916"/>
    <w:rsid w:val="007D3F35"/>
    <w:rsid w:val="007D4230"/>
    <w:rsid w:val="007D65D2"/>
    <w:rsid w:val="007D7D93"/>
    <w:rsid w:val="007E0DF9"/>
    <w:rsid w:val="007E4031"/>
    <w:rsid w:val="007E4FAC"/>
    <w:rsid w:val="007E7052"/>
    <w:rsid w:val="007E756E"/>
    <w:rsid w:val="007E7954"/>
    <w:rsid w:val="007F15D4"/>
    <w:rsid w:val="007F62F8"/>
    <w:rsid w:val="007F77E2"/>
    <w:rsid w:val="00800F96"/>
    <w:rsid w:val="0080179F"/>
    <w:rsid w:val="00802CC7"/>
    <w:rsid w:val="00802F69"/>
    <w:rsid w:val="008041B5"/>
    <w:rsid w:val="008051F8"/>
    <w:rsid w:val="00806E8A"/>
    <w:rsid w:val="0080744E"/>
    <w:rsid w:val="008134F5"/>
    <w:rsid w:val="00813DA8"/>
    <w:rsid w:val="00814CEA"/>
    <w:rsid w:val="00815D45"/>
    <w:rsid w:val="00816422"/>
    <w:rsid w:val="00820AD3"/>
    <w:rsid w:val="008214B9"/>
    <w:rsid w:val="00821953"/>
    <w:rsid w:val="00821DE2"/>
    <w:rsid w:val="0082248F"/>
    <w:rsid w:val="00825158"/>
    <w:rsid w:val="00825DF2"/>
    <w:rsid w:val="0082657E"/>
    <w:rsid w:val="0082728D"/>
    <w:rsid w:val="0082751A"/>
    <w:rsid w:val="0083199F"/>
    <w:rsid w:val="00831BDA"/>
    <w:rsid w:val="0083386A"/>
    <w:rsid w:val="008339E2"/>
    <w:rsid w:val="00833A26"/>
    <w:rsid w:val="0083549F"/>
    <w:rsid w:val="008371E3"/>
    <w:rsid w:val="00841F6C"/>
    <w:rsid w:val="00842D67"/>
    <w:rsid w:val="00842DCC"/>
    <w:rsid w:val="00843BE3"/>
    <w:rsid w:val="008456A7"/>
    <w:rsid w:val="0084637C"/>
    <w:rsid w:val="00850360"/>
    <w:rsid w:val="00850C19"/>
    <w:rsid w:val="00852CCA"/>
    <w:rsid w:val="008531E5"/>
    <w:rsid w:val="008547D7"/>
    <w:rsid w:val="008552F7"/>
    <w:rsid w:val="00855815"/>
    <w:rsid w:val="008561DB"/>
    <w:rsid w:val="00856529"/>
    <w:rsid w:val="00856F3C"/>
    <w:rsid w:val="0085743C"/>
    <w:rsid w:val="00857B10"/>
    <w:rsid w:val="00860117"/>
    <w:rsid w:val="00863B72"/>
    <w:rsid w:val="0086611C"/>
    <w:rsid w:val="00866DC0"/>
    <w:rsid w:val="00867051"/>
    <w:rsid w:val="00867B5C"/>
    <w:rsid w:val="008707AA"/>
    <w:rsid w:val="00871092"/>
    <w:rsid w:val="00872974"/>
    <w:rsid w:val="0087454A"/>
    <w:rsid w:val="0087475A"/>
    <w:rsid w:val="008747C9"/>
    <w:rsid w:val="008755F8"/>
    <w:rsid w:val="00875D7D"/>
    <w:rsid w:val="0087701A"/>
    <w:rsid w:val="00877294"/>
    <w:rsid w:val="00877CA9"/>
    <w:rsid w:val="00884002"/>
    <w:rsid w:val="00884DB5"/>
    <w:rsid w:val="00884EFD"/>
    <w:rsid w:val="00895F5A"/>
    <w:rsid w:val="008A12D5"/>
    <w:rsid w:val="008A2F4B"/>
    <w:rsid w:val="008A580C"/>
    <w:rsid w:val="008A65F0"/>
    <w:rsid w:val="008B04E4"/>
    <w:rsid w:val="008B2300"/>
    <w:rsid w:val="008B3662"/>
    <w:rsid w:val="008B64E7"/>
    <w:rsid w:val="008B799A"/>
    <w:rsid w:val="008B7BFA"/>
    <w:rsid w:val="008B7FD5"/>
    <w:rsid w:val="008C1C5A"/>
    <w:rsid w:val="008C2874"/>
    <w:rsid w:val="008C44B0"/>
    <w:rsid w:val="008C633A"/>
    <w:rsid w:val="008C728E"/>
    <w:rsid w:val="008C7C77"/>
    <w:rsid w:val="008D1CB5"/>
    <w:rsid w:val="008D2398"/>
    <w:rsid w:val="008D3464"/>
    <w:rsid w:val="008E01B6"/>
    <w:rsid w:val="008E1A4C"/>
    <w:rsid w:val="008E1FB1"/>
    <w:rsid w:val="008E2E78"/>
    <w:rsid w:val="008E47BF"/>
    <w:rsid w:val="008E648A"/>
    <w:rsid w:val="008E6BCF"/>
    <w:rsid w:val="008E733F"/>
    <w:rsid w:val="008E772E"/>
    <w:rsid w:val="008E778E"/>
    <w:rsid w:val="008E7F0F"/>
    <w:rsid w:val="008F1D65"/>
    <w:rsid w:val="008F4FA7"/>
    <w:rsid w:val="008F73EB"/>
    <w:rsid w:val="00901F82"/>
    <w:rsid w:val="00901F8A"/>
    <w:rsid w:val="00903354"/>
    <w:rsid w:val="0090487D"/>
    <w:rsid w:val="009050E5"/>
    <w:rsid w:val="00905E72"/>
    <w:rsid w:val="00907196"/>
    <w:rsid w:val="00907230"/>
    <w:rsid w:val="0091149D"/>
    <w:rsid w:val="00913AC4"/>
    <w:rsid w:val="00913B0C"/>
    <w:rsid w:val="009140CC"/>
    <w:rsid w:val="00915E91"/>
    <w:rsid w:val="00915FBA"/>
    <w:rsid w:val="009167A7"/>
    <w:rsid w:val="0091750D"/>
    <w:rsid w:val="00917AC2"/>
    <w:rsid w:val="009254D0"/>
    <w:rsid w:val="0092561A"/>
    <w:rsid w:val="00925E3F"/>
    <w:rsid w:val="009272B2"/>
    <w:rsid w:val="00927B04"/>
    <w:rsid w:val="00927E68"/>
    <w:rsid w:val="00927F5F"/>
    <w:rsid w:val="0093078B"/>
    <w:rsid w:val="009311F5"/>
    <w:rsid w:val="00933B29"/>
    <w:rsid w:val="00933EBE"/>
    <w:rsid w:val="009342BF"/>
    <w:rsid w:val="009346B2"/>
    <w:rsid w:val="009363B7"/>
    <w:rsid w:val="00941365"/>
    <w:rsid w:val="00941517"/>
    <w:rsid w:val="00942485"/>
    <w:rsid w:val="00942F21"/>
    <w:rsid w:val="00944DF1"/>
    <w:rsid w:val="00945184"/>
    <w:rsid w:val="009512C5"/>
    <w:rsid w:val="00951392"/>
    <w:rsid w:val="00951B67"/>
    <w:rsid w:val="00955778"/>
    <w:rsid w:val="00956E81"/>
    <w:rsid w:val="0095794C"/>
    <w:rsid w:val="00960FDF"/>
    <w:rsid w:val="00961119"/>
    <w:rsid w:val="00965982"/>
    <w:rsid w:val="0096776C"/>
    <w:rsid w:val="00967E77"/>
    <w:rsid w:val="00972442"/>
    <w:rsid w:val="009757DB"/>
    <w:rsid w:val="00975C5D"/>
    <w:rsid w:val="009764E9"/>
    <w:rsid w:val="0097673E"/>
    <w:rsid w:val="0097698D"/>
    <w:rsid w:val="0097712D"/>
    <w:rsid w:val="009774A5"/>
    <w:rsid w:val="00980348"/>
    <w:rsid w:val="009809D3"/>
    <w:rsid w:val="00982CC7"/>
    <w:rsid w:val="0098367D"/>
    <w:rsid w:val="0098368C"/>
    <w:rsid w:val="009842DB"/>
    <w:rsid w:val="00984C63"/>
    <w:rsid w:val="00984D95"/>
    <w:rsid w:val="00985BBE"/>
    <w:rsid w:val="00986991"/>
    <w:rsid w:val="009869DC"/>
    <w:rsid w:val="00987FDE"/>
    <w:rsid w:val="00990ADD"/>
    <w:rsid w:val="009917C3"/>
    <w:rsid w:val="009929A9"/>
    <w:rsid w:val="00992AD4"/>
    <w:rsid w:val="00993029"/>
    <w:rsid w:val="00994A10"/>
    <w:rsid w:val="00995773"/>
    <w:rsid w:val="00995BF4"/>
    <w:rsid w:val="00995DC2"/>
    <w:rsid w:val="009961ED"/>
    <w:rsid w:val="009964A0"/>
    <w:rsid w:val="0099758C"/>
    <w:rsid w:val="00997F8E"/>
    <w:rsid w:val="009A17A3"/>
    <w:rsid w:val="009A22E3"/>
    <w:rsid w:val="009A33E5"/>
    <w:rsid w:val="009A3CE8"/>
    <w:rsid w:val="009A4A8B"/>
    <w:rsid w:val="009A5384"/>
    <w:rsid w:val="009A538B"/>
    <w:rsid w:val="009A722A"/>
    <w:rsid w:val="009B09D5"/>
    <w:rsid w:val="009B18E3"/>
    <w:rsid w:val="009B300F"/>
    <w:rsid w:val="009B30F2"/>
    <w:rsid w:val="009B4146"/>
    <w:rsid w:val="009B4AFD"/>
    <w:rsid w:val="009B4F2E"/>
    <w:rsid w:val="009B7C31"/>
    <w:rsid w:val="009B7D45"/>
    <w:rsid w:val="009C33C6"/>
    <w:rsid w:val="009C4CC7"/>
    <w:rsid w:val="009C6533"/>
    <w:rsid w:val="009C6594"/>
    <w:rsid w:val="009C6D31"/>
    <w:rsid w:val="009D086A"/>
    <w:rsid w:val="009D2045"/>
    <w:rsid w:val="009D2820"/>
    <w:rsid w:val="009D3564"/>
    <w:rsid w:val="009D594B"/>
    <w:rsid w:val="009D770A"/>
    <w:rsid w:val="009E043F"/>
    <w:rsid w:val="009E0471"/>
    <w:rsid w:val="009E0A8B"/>
    <w:rsid w:val="009E0FC1"/>
    <w:rsid w:val="009E18A2"/>
    <w:rsid w:val="009E1E99"/>
    <w:rsid w:val="009E23BB"/>
    <w:rsid w:val="009E4B32"/>
    <w:rsid w:val="009E5741"/>
    <w:rsid w:val="009F00D9"/>
    <w:rsid w:val="009F07EA"/>
    <w:rsid w:val="009F2848"/>
    <w:rsid w:val="009F4566"/>
    <w:rsid w:val="009F620A"/>
    <w:rsid w:val="009F7F27"/>
    <w:rsid w:val="00A01DC9"/>
    <w:rsid w:val="00A02D65"/>
    <w:rsid w:val="00A041E9"/>
    <w:rsid w:val="00A04B2D"/>
    <w:rsid w:val="00A04EE4"/>
    <w:rsid w:val="00A0586D"/>
    <w:rsid w:val="00A05DE8"/>
    <w:rsid w:val="00A063D6"/>
    <w:rsid w:val="00A064B4"/>
    <w:rsid w:val="00A06518"/>
    <w:rsid w:val="00A0736D"/>
    <w:rsid w:val="00A10CB6"/>
    <w:rsid w:val="00A11CB2"/>
    <w:rsid w:val="00A124F0"/>
    <w:rsid w:val="00A12D2A"/>
    <w:rsid w:val="00A145C4"/>
    <w:rsid w:val="00A14D8C"/>
    <w:rsid w:val="00A22104"/>
    <w:rsid w:val="00A256AA"/>
    <w:rsid w:val="00A31AF5"/>
    <w:rsid w:val="00A326FF"/>
    <w:rsid w:val="00A32734"/>
    <w:rsid w:val="00A32782"/>
    <w:rsid w:val="00A33ACC"/>
    <w:rsid w:val="00A33F93"/>
    <w:rsid w:val="00A34F36"/>
    <w:rsid w:val="00A41735"/>
    <w:rsid w:val="00A45608"/>
    <w:rsid w:val="00A4572E"/>
    <w:rsid w:val="00A47094"/>
    <w:rsid w:val="00A4747F"/>
    <w:rsid w:val="00A50B9C"/>
    <w:rsid w:val="00A52C6A"/>
    <w:rsid w:val="00A557F0"/>
    <w:rsid w:val="00A55DD1"/>
    <w:rsid w:val="00A56AAD"/>
    <w:rsid w:val="00A6052C"/>
    <w:rsid w:val="00A6189C"/>
    <w:rsid w:val="00A61D00"/>
    <w:rsid w:val="00A629DB"/>
    <w:rsid w:val="00A6476B"/>
    <w:rsid w:val="00A64941"/>
    <w:rsid w:val="00A6498A"/>
    <w:rsid w:val="00A64A48"/>
    <w:rsid w:val="00A656AC"/>
    <w:rsid w:val="00A65721"/>
    <w:rsid w:val="00A66687"/>
    <w:rsid w:val="00A723FF"/>
    <w:rsid w:val="00A739D9"/>
    <w:rsid w:val="00A7498E"/>
    <w:rsid w:val="00A751C6"/>
    <w:rsid w:val="00A7602F"/>
    <w:rsid w:val="00A769B3"/>
    <w:rsid w:val="00A77360"/>
    <w:rsid w:val="00A77CDF"/>
    <w:rsid w:val="00A82FB2"/>
    <w:rsid w:val="00A83D7A"/>
    <w:rsid w:val="00A86137"/>
    <w:rsid w:val="00A8740D"/>
    <w:rsid w:val="00A93BE1"/>
    <w:rsid w:val="00A94586"/>
    <w:rsid w:val="00AA0084"/>
    <w:rsid w:val="00AA18D8"/>
    <w:rsid w:val="00AA378E"/>
    <w:rsid w:val="00AA3864"/>
    <w:rsid w:val="00AA406E"/>
    <w:rsid w:val="00AA49D5"/>
    <w:rsid w:val="00AA6D8A"/>
    <w:rsid w:val="00AA7630"/>
    <w:rsid w:val="00AB07C8"/>
    <w:rsid w:val="00AB148B"/>
    <w:rsid w:val="00AB2037"/>
    <w:rsid w:val="00AB25D8"/>
    <w:rsid w:val="00AB2AC7"/>
    <w:rsid w:val="00AB451B"/>
    <w:rsid w:val="00AB453A"/>
    <w:rsid w:val="00AB5A0A"/>
    <w:rsid w:val="00AB5A96"/>
    <w:rsid w:val="00AB7A1D"/>
    <w:rsid w:val="00AC0D33"/>
    <w:rsid w:val="00AC0D6A"/>
    <w:rsid w:val="00AC0D87"/>
    <w:rsid w:val="00AC1305"/>
    <w:rsid w:val="00AC1550"/>
    <w:rsid w:val="00AC2C1B"/>
    <w:rsid w:val="00AC348B"/>
    <w:rsid w:val="00AC4B65"/>
    <w:rsid w:val="00AC6473"/>
    <w:rsid w:val="00AC686D"/>
    <w:rsid w:val="00AC6AB7"/>
    <w:rsid w:val="00AC7C79"/>
    <w:rsid w:val="00AD17AC"/>
    <w:rsid w:val="00AD26B8"/>
    <w:rsid w:val="00AD3B55"/>
    <w:rsid w:val="00AD67B2"/>
    <w:rsid w:val="00AD7BD8"/>
    <w:rsid w:val="00AD7E90"/>
    <w:rsid w:val="00AE05D1"/>
    <w:rsid w:val="00AE1282"/>
    <w:rsid w:val="00AE2A2A"/>
    <w:rsid w:val="00AE2EE3"/>
    <w:rsid w:val="00AE3B38"/>
    <w:rsid w:val="00AE4252"/>
    <w:rsid w:val="00AE6A34"/>
    <w:rsid w:val="00AE7DF2"/>
    <w:rsid w:val="00AF0421"/>
    <w:rsid w:val="00AF245F"/>
    <w:rsid w:val="00AF5238"/>
    <w:rsid w:val="00AF6E78"/>
    <w:rsid w:val="00AF7731"/>
    <w:rsid w:val="00B00AD9"/>
    <w:rsid w:val="00B02D69"/>
    <w:rsid w:val="00B06314"/>
    <w:rsid w:val="00B07307"/>
    <w:rsid w:val="00B07AF3"/>
    <w:rsid w:val="00B1027D"/>
    <w:rsid w:val="00B104CA"/>
    <w:rsid w:val="00B107F4"/>
    <w:rsid w:val="00B10ACE"/>
    <w:rsid w:val="00B12DD3"/>
    <w:rsid w:val="00B14C52"/>
    <w:rsid w:val="00B15997"/>
    <w:rsid w:val="00B16449"/>
    <w:rsid w:val="00B21E14"/>
    <w:rsid w:val="00B244A2"/>
    <w:rsid w:val="00B251D4"/>
    <w:rsid w:val="00B3026B"/>
    <w:rsid w:val="00B3028D"/>
    <w:rsid w:val="00B303AD"/>
    <w:rsid w:val="00B32BF9"/>
    <w:rsid w:val="00B32FCF"/>
    <w:rsid w:val="00B353BB"/>
    <w:rsid w:val="00B357AE"/>
    <w:rsid w:val="00B362A0"/>
    <w:rsid w:val="00B36307"/>
    <w:rsid w:val="00B428F0"/>
    <w:rsid w:val="00B429FE"/>
    <w:rsid w:val="00B42A08"/>
    <w:rsid w:val="00B44DEE"/>
    <w:rsid w:val="00B4710E"/>
    <w:rsid w:val="00B472E4"/>
    <w:rsid w:val="00B50DA4"/>
    <w:rsid w:val="00B51F71"/>
    <w:rsid w:val="00B534FA"/>
    <w:rsid w:val="00B5362D"/>
    <w:rsid w:val="00B55895"/>
    <w:rsid w:val="00B56959"/>
    <w:rsid w:val="00B57171"/>
    <w:rsid w:val="00B574AA"/>
    <w:rsid w:val="00B66B35"/>
    <w:rsid w:val="00B677CE"/>
    <w:rsid w:val="00B67CBB"/>
    <w:rsid w:val="00B720DE"/>
    <w:rsid w:val="00B74287"/>
    <w:rsid w:val="00B77249"/>
    <w:rsid w:val="00B8017B"/>
    <w:rsid w:val="00B818AB"/>
    <w:rsid w:val="00B87D4E"/>
    <w:rsid w:val="00B917B4"/>
    <w:rsid w:val="00B9314C"/>
    <w:rsid w:val="00B93688"/>
    <w:rsid w:val="00B95B89"/>
    <w:rsid w:val="00BA084F"/>
    <w:rsid w:val="00BA1AB4"/>
    <w:rsid w:val="00BA3077"/>
    <w:rsid w:val="00BA47E2"/>
    <w:rsid w:val="00BA4DC7"/>
    <w:rsid w:val="00BA514C"/>
    <w:rsid w:val="00BA6861"/>
    <w:rsid w:val="00BB0DE9"/>
    <w:rsid w:val="00BB207B"/>
    <w:rsid w:val="00BB35AC"/>
    <w:rsid w:val="00BB3C85"/>
    <w:rsid w:val="00BB5976"/>
    <w:rsid w:val="00BB644C"/>
    <w:rsid w:val="00BB7D07"/>
    <w:rsid w:val="00BC19C2"/>
    <w:rsid w:val="00BC3658"/>
    <w:rsid w:val="00BC3DE5"/>
    <w:rsid w:val="00BC4A90"/>
    <w:rsid w:val="00BC53B6"/>
    <w:rsid w:val="00BC7AF7"/>
    <w:rsid w:val="00BD10E3"/>
    <w:rsid w:val="00BD1C93"/>
    <w:rsid w:val="00BD2B97"/>
    <w:rsid w:val="00BD31BC"/>
    <w:rsid w:val="00BD36F6"/>
    <w:rsid w:val="00BD3CE3"/>
    <w:rsid w:val="00BD55D5"/>
    <w:rsid w:val="00BD5EB7"/>
    <w:rsid w:val="00BD7D51"/>
    <w:rsid w:val="00BD7ED9"/>
    <w:rsid w:val="00BE0990"/>
    <w:rsid w:val="00BE1972"/>
    <w:rsid w:val="00BE2460"/>
    <w:rsid w:val="00BE2679"/>
    <w:rsid w:val="00BE37A3"/>
    <w:rsid w:val="00BE3BFE"/>
    <w:rsid w:val="00BE421E"/>
    <w:rsid w:val="00BE5480"/>
    <w:rsid w:val="00BE5EB2"/>
    <w:rsid w:val="00BE5EEF"/>
    <w:rsid w:val="00BE60C0"/>
    <w:rsid w:val="00BE6AAE"/>
    <w:rsid w:val="00BF2943"/>
    <w:rsid w:val="00BF35D2"/>
    <w:rsid w:val="00BF4DCC"/>
    <w:rsid w:val="00BF5C64"/>
    <w:rsid w:val="00BF608C"/>
    <w:rsid w:val="00BF63D5"/>
    <w:rsid w:val="00BF643D"/>
    <w:rsid w:val="00C02A4C"/>
    <w:rsid w:val="00C02A96"/>
    <w:rsid w:val="00C039E4"/>
    <w:rsid w:val="00C03D02"/>
    <w:rsid w:val="00C04601"/>
    <w:rsid w:val="00C06A28"/>
    <w:rsid w:val="00C06A82"/>
    <w:rsid w:val="00C12495"/>
    <w:rsid w:val="00C12AC0"/>
    <w:rsid w:val="00C12D1A"/>
    <w:rsid w:val="00C15C0D"/>
    <w:rsid w:val="00C16F15"/>
    <w:rsid w:val="00C16F99"/>
    <w:rsid w:val="00C17B18"/>
    <w:rsid w:val="00C17D06"/>
    <w:rsid w:val="00C17D84"/>
    <w:rsid w:val="00C2021F"/>
    <w:rsid w:val="00C20D74"/>
    <w:rsid w:val="00C304DC"/>
    <w:rsid w:val="00C30C57"/>
    <w:rsid w:val="00C35F7E"/>
    <w:rsid w:val="00C364C5"/>
    <w:rsid w:val="00C37616"/>
    <w:rsid w:val="00C37A2D"/>
    <w:rsid w:val="00C45B36"/>
    <w:rsid w:val="00C46EF9"/>
    <w:rsid w:val="00C475D2"/>
    <w:rsid w:val="00C4790B"/>
    <w:rsid w:val="00C512E0"/>
    <w:rsid w:val="00C52125"/>
    <w:rsid w:val="00C52C8B"/>
    <w:rsid w:val="00C533B4"/>
    <w:rsid w:val="00C57ED9"/>
    <w:rsid w:val="00C6056F"/>
    <w:rsid w:val="00C622F7"/>
    <w:rsid w:val="00C62DA6"/>
    <w:rsid w:val="00C652E6"/>
    <w:rsid w:val="00C65FA3"/>
    <w:rsid w:val="00C67671"/>
    <w:rsid w:val="00C67B2A"/>
    <w:rsid w:val="00C70C59"/>
    <w:rsid w:val="00C71667"/>
    <w:rsid w:val="00C72E5A"/>
    <w:rsid w:val="00C76A55"/>
    <w:rsid w:val="00C80EB0"/>
    <w:rsid w:val="00C8193A"/>
    <w:rsid w:val="00C824B2"/>
    <w:rsid w:val="00C827DE"/>
    <w:rsid w:val="00C8354D"/>
    <w:rsid w:val="00C83673"/>
    <w:rsid w:val="00C836DB"/>
    <w:rsid w:val="00C84080"/>
    <w:rsid w:val="00C852C2"/>
    <w:rsid w:val="00C853C7"/>
    <w:rsid w:val="00C87970"/>
    <w:rsid w:val="00C910D5"/>
    <w:rsid w:val="00C91446"/>
    <w:rsid w:val="00C91C88"/>
    <w:rsid w:val="00C93069"/>
    <w:rsid w:val="00C94BC9"/>
    <w:rsid w:val="00C9517B"/>
    <w:rsid w:val="00C96CCB"/>
    <w:rsid w:val="00CA05D8"/>
    <w:rsid w:val="00CA19A3"/>
    <w:rsid w:val="00CA370A"/>
    <w:rsid w:val="00CA3D65"/>
    <w:rsid w:val="00CA4872"/>
    <w:rsid w:val="00CA4EF6"/>
    <w:rsid w:val="00CA7123"/>
    <w:rsid w:val="00CA723D"/>
    <w:rsid w:val="00CA73EB"/>
    <w:rsid w:val="00CA763E"/>
    <w:rsid w:val="00CA7ECB"/>
    <w:rsid w:val="00CB055C"/>
    <w:rsid w:val="00CB222D"/>
    <w:rsid w:val="00CB247B"/>
    <w:rsid w:val="00CB4FC4"/>
    <w:rsid w:val="00CB54CF"/>
    <w:rsid w:val="00CC24BA"/>
    <w:rsid w:val="00CC3C38"/>
    <w:rsid w:val="00CC5DA2"/>
    <w:rsid w:val="00CC681F"/>
    <w:rsid w:val="00CD188A"/>
    <w:rsid w:val="00CD23AC"/>
    <w:rsid w:val="00CD2B4A"/>
    <w:rsid w:val="00CD3028"/>
    <w:rsid w:val="00CD321F"/>
    <w:rsid w:val="00CD371C"/>
    <w:rsid w:val="00CD6291"/>
    <w:rsid w:val="00CD6FC2"/>
    <w:rsid w:val="00CE0300"/>
    <w:rsid w:val="00CE1B1B"/>
    <w:rsid w:val="00CE2189"/>
    <w:rsid w:val="00CE33BC"/>
    <w:rsid w:val="00CE3931"/>
    <w:rsid w:val="00CE5081"/>
    <w:rsid w:val="00CE6E21"/>
    <w:rsid w:val="00CF5687"/>
    <w:rsid w:val="00CF5C9D"/>
    <w:rsid w:val="00CF7F13"/>
    <w:rsid w:val="00D01948"/>
    <w:rsid w:val="00D01E5A"/>
    <w:rsid w:val="00D0378F"/>
    <w:rsid w:val="00D03BCC"/>
    <w:rsid w:val="00D041E1"/>
    <w:rsid w:val="00D043DC"/>
    <w:rsid w:val="00D06A58"/>
    <w:rsid w:val="00D12AD1"/>
    <w:rsid w:val="00D13677"/>
    <w:rsid w:val="00D14F29"/>
    <w:rsid w:val="00D158DD"/>
    <w:rsid w:val="00D15A7F"/>
    <w:rsid w:val="00D229A4"/>
    <w:rsid w:val="00D22C16"/>
    <w:rsid w:val="00D2405E"/>
    <w:rsid w:val="00D259A0"/>
    <w:rsid w:val="00D25EFD"/>
    <w:rsid w:val="00D30B37"/>
    <w:rsid w:val="00D316EC"/>
    <w:rsid w:val="00D31780"/>
    <w:rsid w:val="00D32DAF"/>
    <w:rsid w:val="00D345C0"/>
    <w:rsid w:val="00D346FB"/>
    <w:rsid w:val="00D35FC1"/>
    <w:rsid w:val="00D3613D"/>
    <w:rsid w:val="00D361D3"/>
    <w:rsid w:val="00D37DAB"/>
    <w:rsid w:val="00D4044F"/>
    <w:rsid w:val="00D4156E"/>
    <w:rsid w:val="00D421D2"/>
    <w:rsid w:val="00D4399E"/>
    <w:rsid w:val="00D4463C"/>
    <w:rsid w:val="00D45D55"/>
    <w:rsid w:val="00D5021E"/>
    <w:rsid w:val="00D519C7"/>
    <w:rsid w:val="00D51BD3"/>
    <w:rsid w:val="00D55143"/>
    <w:rsid w:val="00D578E1"/>
    <w:rsid w:val="00D60EB0"/>
    <w:rsid w:val="00D60F16"/>
    <w:rsid w:val="00D60F60"/>
    <w:rsid w:val="00D61CB8"/>
    <w:rsid w:val="00D62B97"/>
    <w:rsid w:val="00D63BB8"/>
    <w:rsid w:val="00D65585"/>
    <w:rsid w:val="00D65663"/>
    <w:rsid w:val="00D7168B"/>
    <w:rsid w:val="00D717D3"/>
    <w:rsid w:val="00D72CDF"/>
    <w:rsid w:val="00D732B4"/>
    <w:rsid w:val="00D74F85"/>
    <w:rsid w:val="00D756AA"/>
    <w:rsid w:val="00D760AF"/>
    <w:rsid w:val="00D77054"/>
    <w:rsid w:val="00D774CE"/>
    <w:rsid w:val="00D77B32"/>
    <w:rsid w:val="00D81B94"/>
    <w:rsid w:val="00D8294A"/>
    <w:rsid w:val="00D82D2C"/>
    <w:rsid w:val="00D84247"/>
    <w:rsid w:val="00D84ECD"/>
    <w:rsid w:val="00D86260"/>
    <w:rsid w:val="00D9173D"/>
    <w:rsid w:val="00D935ED"/>
    <w:rsid w:val="00D95200"/>
    <w:rsid w:val="00D95D85"/>
    <w:rsid w:val="00D96D0D"/>
    <w:rsid w:val="00DA03CC"/>
    <w:rsid w:val="00DA4301"/>
    <w:rsid w:val="00DA454D"/>
    <w:rsid w:val="00DA4915"/>
    <w:rsid w:val="00DA55C6"/>
    <w:rsid w:val="00DA62AA"/>
    <w:rsid w:val="00DA7572"/>
    <w:rsid w:val="00DA7A35"/>
    <w:rsid w:val="00DA7E06"/>
    <w:rsid w:val="00DC0269"/>
    <w:rsid w:val="00DC18D0"/>
    <w:rsid w:val="00DC5342"/>
    <w:rsid w:val="00DC59CE"/>
    <w:rsid w:val="00DC644A"/>
    <w:rsid w:val="00DC7162"/>
    <w:rsid w:val="00DC7F19"/>
    <w:rsid w:val="00DD0F2B"/>
    <w:rsid w:val="00DD1A00"/>
    <w:rsid w:val="00DD235A"/>
    <w:rsid w:val="00DD2E3E"/>
    <w:rsid w:val="00DD312B"/>
    <w:rsid w:val="00DD4404"/>
    <w:rsid w:val="00DD4C40"/>
    <w:rsid w:val="00DD58E7"/>
    <w:rsid w:val="00DD6BB7"/>
    <w:rsid w:val="00DD6BCD"/>
    <w:rsid w:val="00DD7085"/>
    <w:rsid w:val="00DE1656"/>
    <w:rsid w:val="00DE1E8B"/>
    <w:rsid w:val="00DE26D8"/>
    <w:rsid w:val="00DE329B"/>
    <w:rsid w:val="00DE7789"/>
    <w:rsid w:val="00DF05C4"/>
    <w:rsid w:val="00DF1F8F"/>
    <w:rsid w:val="00DF5233"/>
    <w:rsid w:val="00DF561D"/>
    <w:rsid w:val="00DF788B"/>
    <w:rsid w:val="00DF799A"/>
    <w:rsid w:val="00DF7E07"/>
    <w:rsid w:val="00E022A9"/>
    <w:rsid w:val="00E025F3"/>
    <w:rsid w:val="00E02D82"/>
    <w:rsid w:val="00E0300B"/>
    <w:rsid w:val="00E0402D"/>
    <w:rsid w:val="00E048A9"/>
    <w:rsid w:val="00E10D3E"/>
    <w:rsid w:val="00E11088"/>
    <w:rsid w:val="00E116D1"/>
    <w:rsid w:val="00E124A2"/>
    <w:rsid w:val="00E12534"/>
    <w:rsid w:val="00E13928"/>
    <w:rsid w:val="00E15E07"/>
    <w:rsid w:val="00E16989"/>
    <w:rsid w:val="00E16E8D"/>
    <w:rsid w:val="00E2323C"/>
    <w:rsid w:val="00E24ED5"/>
    <w:rsid w:val="00E25103"/>
    <w:rsid w:val="00E25F86"/>
    <w:rsid w:val="00E262F7"/>
    <w:rsid w:val="00E263EF"/>
    <w:rsid w:val="00E31E5D"/>
    <w:rsid w:val="00E321BF"/>
    <w:rsid w:val="00E35089"/>
    <w:rsid w:val="00E3606F"/>
    <w:rsid w:val="00E407D5"/>
    <w:rsid w:val="00E425CB"/>
    <w:rsid w:val="00E43ED8"/>
    <w:rsid w:val="00E45ACE"/>
    <w:rsid w:val="00E46E61"/>
    <w:rsid w:val="00E47591"/>
    <w:rsid w:val="00E47A0A"/>
    <w:rsid w:val="00E509FB"/>
    <w:rsid w:val="00E51FBD"/>
    <w:rsid w:val="00E5284B"/>
    <w:rsid w:val="00E54BD7"/>
    <w:rsid w:val="00E556A9"/>
    <w:rsid w:val="00E569CC"/>
    <w:rsid w:val="00E641B8"/>
    <w:rsid w:val="00E65B06"/>
    <w:rsid w:val="00E678E4"/>
    <w:rsid w:val="00E730C0"/>
    <w:rsid w:val="00E77654"/>
    <w:rsid w:val="00E83668"/>
    <w:rsid w:val="00E83BDF"/>
    <w:rsid w:val="00E84159"/>
    <w:rsid w:val="00E864ED"/>
    <w:rsid w:val="00E876E3"/>
    <w:rsid w:val="00E87CD6"/>
    <w:rsid w:val="00E903FA"/>
    <w:rsid w:val="00E92314"/>
    <w:rsid w:val="00E93D9C"/>
    <w:rsid w:val="00E951A7"/>
    <w:rsid w:val="00E965EF"/>
    <w:rsid w:val="00E97A91"/>
    <w:rsid w:val="00EA02C7"/>
    <w:rsid w:val="00EA198E"/>
    <w:rsid w:val="00EA3640"/>
    <w:rsid w:val="00EA69E4"/>
    <w:rsid w:val="00EB1378"/>
    <w:rsid w:val="00EB24BB"/>
    <w:rsid w:val="00EB36E4"/>
    <w:rsid w:val="00EB3C2C"/>
    <w:rsid w:val="00EB3C56"/>
    <w:rsid w:val="00EB4F4E"/>
    <w:rsid w:val="00EB601B"/>
    <w:rsid w:val="00EB602B"/>
    <w:rsid w:val="00EB7DBA"/>
    <w:rsid w:val="00EC0EF6"/>
    <w:rsid w:val="00EC397F"/>
    <w:rsid w:val="00EC4301"/>
    <w:rsid w:val="00EC4D57"/>
    <w:rsid w:val="00ED003C"/>
    <w:rsid w:val="00ED2A4F"/>
    <w:rsid w:val="00ED3257"/>
    <w:rsid w:val="00ED4FA5"/>
    <w:rsid w:val="00ED6A0D"/>
    <w:rsid w:val="00ED7753"/>
    <w:rsid w:val="00ED7934"/>
    <w:rsid w:val="00EE1386"/>
    <w:rsid w:val="00EE250B"/>
    <w:rsid w:val="00EE3EB8"/>
    <w:rsid w:val="00EE3EC0"/>
    <w:rsid w:val="00EE49A0"/>
    <w:rsid w:val="00EE504F"/>
    <w:rsid w:val="00EF1F28"/>
    <w:rsid w:val="00EF2928"/>
    <w:rsid w:val="00EF2B91"/>
    <w:rsid w:val="00EF5500"/>
    <w:rsid w:val="00EF7143"/>
    <w:rsid w:val="00EF7A1E"/>
    <w:rsid w:val="00F0067B"/>
    <w:rsid w:val="00F01780"/>
    <w:rsid w:val="00F01A0D"/>
    <w:rsid w:val="00F0219C"/>
    <w:rsid w:val="00F0294A"/>
    <w:rsid w:val="00F034F2"/>
    <w:rsid w:val="00F03C10"/>
    <w:rsid w:val="00F05A81"/>
    <w:rsid w:val="00F1140B"/>
    <w:rsid w:val="00F12DFC"/>
    <w:rsid w:val="00F13860"/>
    <w:rsid w:val="00F163EE"/>
    <w:rsid w:val="00F202FC"/>
    <w:rsid w:val="00F20419"/>
    <w:rsid w:val="00F21BE9"/>
    <w:rsid w:val="00F2590D"/>
    <w:rsid w:val="00F2693F"/>
    <w:rsid w:val="00F31B3D"/>
    <w:rsid w:val="00F41F30"/>
    <w:rsid w:val="00F442E3"/>
    <w:rsid w:val="00F45504"/>
    <w:rsid w:val="00F51E8F"/>
    <w:rsid w:val="00F54ACB"/>
    <w:rsid w:val="00F55D4B"/>
    <w:rsid w:val="00F627EB"/>
    <w:rsid w:val="00F62C27"/>
    <w:rsid w:val="00F62E59"/>
    <w:rsid w:val="00F634CF"/>
    <w:rsid w:val="00F65050"/>
    <w:rsid w:val="00F660F2"/>
    <w:rsid w:val="00F71AD1"/>
    <w:rsid w:val="00F74085"/>
    <w:rsid w:val="00F74607"/>
    <w:rsid w:val="00F74CED"/>
    <w:rsid w:val="00F763BA"/>
    <w:rsid w:val="00F771FC"/>
    <w:rsid w:val="00F811D5"/>
    <w:rsid w:val="00F878E2"/>
    <w:rsid w:val="00F90D90"/>
    <w:rsid w:val="00F92180"/>
    <w:rsid w:val="00F97455"/>
    <w:rsid w:val="00FA05CC"/>
    <w:rsid w:val="00FA0C56"/>
    <w:rsid w:val="00FA1FB1"/>
    <w:rsid w:val="00FA23F3"/>
    <w:rsid w:val="00FA2B20"/>
    <w:rsid w:val="00FB086C"/>
    <w:rsid w:val="00FB0947"/>
    <w:rsid w:val="00FB2FE7"/>
    <w:rsid w:val="00FB310A"/>
    <w:rsid w:val="00FB4C40"/>
    <w:rsid w:val="00FB62DE"/>
    <w:rsid w:val="00FB692C"/>
    <w:rsid w:val="00FC1351"/>
    <w:rsid w:val="00FC3B65"/>
    <w:rsid w:val="00FC4780"/>
    <w:rsid w:val="00FC4B1E"/>
    <w:rsid w:val="00FC4F7C"/>
    <w:rsid w:val="00FC7209"/>
    <w:rsid w:val="00FD020E"/>
    <w:rsid w:val="00FD4B40"/>
    <w:rsid w:val="00FD702A"/>
    <w:rsid w:val="00FD7C1F"/>
    <w:rsid w:val="00FE183E"/>
    <w:rsid w:val="00FE277F"/>
    <w:rsid w:val="00FE2DF9"/>
    <w:rsid w:val="00FE7F35"/>
    <w:rsid w:val="00FF184B"/>
    <w:rsid w:val="00FF3B35"/>
    <w:rsid w:val="00FF5192"/>
    <w:rsid w:val="00FF5C35"/>
    <w:rsid w:val="00FF6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384E1F-3508-4E90-ABFF-FA69AECA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09A5"/>
    <w:pPr>
      <w:spacing w:after="0"/>
      <w:ind w:firstLine="709"/>
      <w:jc w:val="both"/>
    </w:pPr>
  </w:style>
  <w:style w:type="paragraph" w:styleId="1">
    <w:name w:val="heading 1"/>
    <w:basedOn w:val="a4"/>
    <w:next w:val="a4"/>
    <w:link w:val="10"/>
    <w:uiPriority w:val="9"/>
    <w:qFormat/>
    <w:rsid w:val="00DF05C4"/>
    <w:pPr>
      <w:keepNext/>
      <w:keepLines/>
      <w:spacing w:before="480" w:line="360" w:lineRule="auto"/>
      <w:ind w:firstLine="0"/>
      <w:jc w:val="center"/>
      <w:outlineLvl w:val="0"/>
    </w:pPr>
    <w:rPr>
      <w:rFonts w:eastAsiaTheme="majorEastAsia"/>
      <w:b/>
      <w:bCs/>
    </w:rPr>
  </w:style>
  <w:style w:type="paragraph" w:styleId="2">
    <w:name w:val="heading 2"/>
    <w:basedOn w:val="a4"/>
    <w:next w:val="a4"/>
    <w:link w:val="20"/>
    <w:uiPriority w:val="9"/>
    <w:unhideWhenUsed/>
    <w:qFormat/>
    <w:rsid w:val="00D03BCC"/>
    <w:pPr>
      <w:keepNext/>
      <w:keepLines/>
      <w:spacing w:before="200"/>
      <w:ind w:firstLine="0"/>
      <w:jc w:val="left"/>
      <w:outlineLvl w:val="1"/>
    </w:pPr>
    <w:rPr>
      <w:rFonts w:asciiTheme="majorHAnsi" w:eastAsiaTheme="majorEastAsia" w:hAnsiTheme="majorHAnsi" w:cstheme="majorBidi"/>
      <w:b/>
      <w:bCs/>
      <w:color w:val="4F81BD" w:themeColor="accent1"/>
      <w:sz w:val="26"/>
      <w:szCs w:val="26"/>
    </w:rPr>
  </w:style>
  <w:style w:type="paragraph" w:styleId="30">
    <w:name w:val="heading 3"/>
    <w:basedOn w:val="a4"/>
    <w:next w:val="a4"/>
    <w:link w:val="31"/>
    <w:uiPriority w:val="9"/>
    <w:unhideWhenUsed/>
    <w:qFormat/>
    <w:rsid w:val="00362134"/>
    <w:pPr>
      <w:keepNext/>
      <w:keepLines/>
      <w:spacing w:before="200"/>
      <w:ind w:firstLine="0"/>
      <w:jc w:val="left"/>
      <w:outlineLvl w:val="2"/>
    </w:pPr>
    <w:rPr>
      <w:rFonts w:asciiTheme="majorHAnsi" w:eastAsiaTheme="majorEastAsia" w:hAnsiTheme="majorHAnsi" w:cstheme="majorBidi"/>
      <w:b/>
      <w:bCs/>
      <w:color w:val="4F81BD" w:themeColor="accent1"/>
      <w:sz w:val="22"/>
      <w:szCs w:val="22"/>
    </w:rPr>
  </w:style>
  <w:style w:type="paragraph" w:styleId="40">
    <w:name w:val="heading 4"/>
    <w:basedOn w:val="a4"/>
    <w:next w:val="a4"/>
    <w:link w:val="41"/>
    <w:uiPriority w:val="9"/>
    <w:unhideWhenUsed/>
    <w:qFormat/>
    <w:rsid w:val="00D03BCC"/>
    <w:pPr>
      <w:keepNext/>
      <w:keepLines/>
      <w:spacing w:before="200"/>
      <w:ind w:firstLine="0"/>
      <w:jc w:val="left"/>
      <w:outlineLvl w:val="3"/>
    </w:pPr>
    <w:rPr>
      <w:rFonts w:asciiTheme="majorHAnsi" w:eastAsiaTheme="majorEastAsia" w:hAnsiTheme="majorHAnsi" w:cstheme="majorBidi"/>
      <w:b/>
      <w:bCs/>
      <w:i/>
      <w:iCs/>
      <w:color w:val="4F81BD" w:themeColor="accent1"/>
      <w:sz w:val="22"/>
      <w:szCs w:val="22"/>
    </w:rPr>
  </w:style>
  <w:style w:type="paragraph" w:styleId="50">
    <w:name w:val="heading 5"/>
    <w:next w:val="a5"/>
    <w:link w:val="51"/>
    <w:uiPriority w:val="9"/>
    <w:unhideWhenUsed/>
    <w:qFormat/>
    <w:rsid w:val="002A6073"/>
    <w:pPr>
      <w:keepNext/>
      <w:widowControl w:val="0"/>
      <w:tabs>
        <w:tab w:val="num" w:pos="1008"/>
      </w:tabs>
      <w:suppressAutoHyphens/>
      <w:spacing w:before="200"/>
      <w:ind w:left="1008" w:hanging="1008"/>
      <w:outlineLvl w:val="4"/>
    </w:pPr>
    <w:rPr>
      <w:rFonts w:ascii="Cambria" w:eastAsia="Arial" w:hAnsi="Cambria" w:cs="font290"/>
      <w:color w:val="243F60"/>
      <w:kern w:val="2"/>
      <w:lang w:eastAsia="ar-SA"/>
    </w:rPr>
  </w:style>
  <w:style w:type="paragraph" w:styleId="60">
    <w:name w:val="heading 6"/>
    <w:basedOn w:val="a4"/>
    <w:next w:val="a4"/>
    <w:link w:val="61"/>
    <w:uiPriority w:val="9"/>
    <w:unhideWhenUsed/>
    <w:qFormat/>
    <w:rsid w:val="00FA2B20"/>
    <w:pPr>
      <w:keepNext/>
      <w:keepLines/>
      <w:spacing w:before="40" w:line="240" w:lineRule="auto"/>
      <w:ind w:firstLine="0"/>
      <w:jc w:val="left"/>
      <w:outlineLvl w:val="5"/>
    </w:pPr>
    <w:rPr>
      <w:rFonts w:ascii="Cambria" w:eastAsia="Times New Roman" w:hAnsi="Cambria"/>
      <w:color w:val="243F60"/>
      <w:szCs w:val="22"/>
    </w:rPr>
  </w:style>
  <w:style w:type="paragraph" w:styleId="70">
    <w:name w:val="heading 7"/>
    <w:basedOn w:val="a4"/>
    <w:next w:val="a4"/>
    <w:link w:val="71"/>
    <w:uiPriority w:val="9"/>
    <w:unhideWhenUsed/>
    <w:qFormat/>
    <w:rsid w:val="00E93D9C"/>
    <w:pPr>
      <w:keepNext/>
      <w:keepLines/>
      <w:spacing w:before="200"/>
      <w:ind w:firstLine="0"/>
      <w:jc w:val="left"/>
      <w:outlineLvl w:val="6"/>
    </w:pPr>
    <w:rPr>
      <w:rFonts w:asciiTheme="majorHAnsi" w:eastAsiaTheme="majorEastAsia" w:hAnsiTheme="majorHAnsi" w:cstheme="majorBidi"/>
      <w:i/>
      <w:iCs/>
      <w:color w:val="404040" w:themeColor="text1" w:themeTint="BF"/>
      <w:sz w:val="22"/>
      <w:szCs w:val="22"/>
    </w:rPr>
  </w:style>
  <w:style w:type="paragraph" w:styleId="80">
    <w:name w:val="heading 8"/>
    <w:basedOn w:val="a4"/>
    <w:next w:val="a4"/>
    <w:link w:val="81"/>
    <w:uiPriority w:val="9"/>
    <w:unhideWhenUsed/>
    <w:qFormat/>
    <w:rsid w:val="00FA2B20"/>
    <w:pPr>
      <w:keepNext/>
      <w:widowControl w:val="0"/>
      <w:overflowPunct w:val="0"/>
      <w:autoSpaceDE w:val="0"/>
      <w:autoSpaceDN w:val="0"/>
      <w:adjustRightInd w:val="0"/>
      <w:spacing w:line="240" w:lineRule="auto"/>
      <w:ind w:left="360" w:firstLine="0"/>
      <w:outlineLvl w:val="7"/>
    </w:pPr>
    <w:rPr>
      <w:rFonts w:eastAsia="Times New Roman"/>
      <w:szCs w:val="20"/>
      <w:lang w:eastAsia="ru-RU"/>
    </w:rPr>
  </w:style>
  <w:style w:type="paragraph" w:styleId="90">
    <w:name w:val="heading 9"/>
    <w:basedOn w:val="a4"/>
    <w:next w:val="a4"/>
    <w:link w:val="91"/>
    <w:uiPriority w:val="9"/>
    <w:unhideWhenUsed/>
    <w:qFormat/>
    <w:rsid w:val="009D2820"/>
    <w:pPr>
      <w:spacing w:before="240" w:after="60"/>
      <w:ind w:firstLine="0"/>
      <w:jc w:val="left"/>
      <w:outlineLvl w:val="8"/>
    </w:pPr>
    <w:rPr>
      <w:rFonts w:ascii="Cambria" w:eastAsia="Times New Roman" w:hAnsi="Cambria"/>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4"/>
    <w:link w:val="aa"/>
    <w:uiPriority w:val="99"/>
    <w:unhideWhenUsed/>
    <w:qFormat/>
    <w:rsid w:val="00D74F85"/>
    <w:pPr>
      <w:spacing w:line="240" w:lineRule="auto"/>
      <w:ind w:firstLine="0"/>
      <w:jc w:val="left"/>
    </w:pPr>
    <w:rPr>
      <w:rFonts w:ascii="Tahoma" w:hAnsi="Tahoma" w:cs="Tahoma"/>
      <w:sz w:val="16"/>
      <w:szCs w:val="16"/>
    </w:rPr>
  </w:style>
  <w:style w:type="character" w:customStyle="1" w:styleId="aa">
    <w:name w:val="Текст выноски Знак"/>
    <w:basedOn w:val="a6"/>
    <w:link w:val="a9"/>
    <w:uiPriority w:val="99"/>
    <w:rsid w:val="00D74F85"/>
    <w:rPr>
      <w:rFonts w:ascii="Tahoma" w:hAnsi="Tahoma" w:cs="Tahoma"/>
      <w:sz w:val="16"/>
      <w:szCs w:val="16"/>
    </w:rPr>
  </w:style>
  <w:style w:type="paragraph" w:styleId="ab">
    <w:name w:val="footnote text"/>
    <w:aliases w:val="Текст сноски Знак Знак Знак Знак Знак Знак,Текст сноски Знак Знак Знак Знак Знак,Текст сноски-FN,Текст сноски Знак Знак,Текст сноски Знак1 Знак,Текст сноски Знак Знак1 Знак,Table_Footnote_last,Schriftart: 9 pt,Schriftart: 10 pt,single space"/>
    <w:basedOn w:val="a4"/>
    <w:link w:val="ac"/>
    <w:unhideWhenUsed/>
    <w:qFormat/>
    <w:rsid w:val="00FC3B65"/>
    <w:pPr>
      <w:spacing w:after="160" w:line="259" w:lineRule="auto"/>
      <w:ind w:firstLine="0"/>
      <w:jc w:val="left"/>
    </w:pPr>
    <w:rPr>
      <w:rFonts w:ascii="Calibri" w:hAnsi="Calibri"/>
      <w:sz w:val="20"/>
      <w:szCs w:val="20"/>
    </w:rPr>
  </w:style>
  <w:style w:type="character" w:customStyle="1" w:styleId="ac">
    <w:name w:val="Текст сноски Знак"/>
    <w:aliases w:val="Текст сноски Знак Знак Знак Знак Знак Знак Знак,Текст сноски Знак Знак Знак Знак Знак Знак1,Текст сноски-FN Знак,Текст сноски Знак Знак Знак,Текст сноски Знак1 Знак Знак,Текст сноски Знак Знак1 Знак Знак,Table_Footnote_last Знак"/>
    <w:basedOn w:val="a6"/>
    <w:link w:val="ab"/>
    <w:rsid w:val="00FC3B65"/>
    <w:rPr>
      <w:rFonts w:ascii="Calibri" w:eastAsia="Calibri" w:hAnsi="Calibri" w:cs="Times New Roman"/>
      <w:sz w:val="20"/>
      <w:szCs w:val="20"/>
    </w:rPr>
  </w:style>
  <w:style w:type="character" w:styleId="ad">
    <w:name w:val="footnote reference"/>
    <w:aliases w:val="Знак сноски 1,Знак сноски-FN,Ciae niinee-FN,Ciae niinee 1,сноска4,текст сноски"/>
    <w:basedOn w:val="a6"/>
    <w:uiPriority w:val="99"/>
    <w:unhideWhenUsed/>
    <w:rsid w:val="00FC3B65"/>
    <w:rPr>
      <w:vertAlign w:val="superscript"/>
    </w:rPr>
  </w:style>
  <w:style w:type="table" w:styleId="ae">
    <w:name w:val="Table Grid"/>
    <w:basedOn w:val="a7"/>
    <w:uiPriority w:val="59"/>
    <w:rsid w:val="008041B5"/>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Знак Знак,Знак,Обычный (веб) Знак Знак Знак Знак,Обычный (веб)1 Знак,Обычный (веб)2,Обычный (веб) Знак Знак Знак Знак1 Знак Знак,Обычный (веб) Знак Знак Знак Знак1,Обычный (веб)1 Знак1,Обычный (веб)21,Обычный (веб)11,Знак1"/>
    <w:basedOn w:val="a4"/>
    <w:link w:val="af0"/>
    <w:uiPriority w:val="99"/>
    <w:unhideWhenUsed/>
    <w:qFormat/>
    <w:rsid w:val="00C37A2D"/>
    <w:pPr>
      <w:spacing w:after="200"/>
      <w:ind w:firstLine="0"/>
      <w:jc w:val="left"/>
    </w:pPr>
    <w:rPr>
      <w:sz w:val="24"/>
      <w:szCs w:val="24"/>
    </w:rPr>
  </w:style>
  <w:style w:type="character" w:styleId="af1">
    <w:name w:val="Hyperlink"/>
    <w:basedOn w:val="a6"/>
    <w:uiPriority w:val="99"/>
    <w:unhideWhenUsed/>
    <w:rsid w:val="00C37A2D"/>
    <w:rPr>
      <w:color w:val="0000FF" w:themeColor="hyperlink"/>
      <w:u w:val="single"/>
    </w:rPr>
  </w:style>
  <w:style w:type="paragraph" w:styleId="af2">
    <w:name w:val="header"/>
    <w:basedOn w:val="a4"/>
    <w:link w:val="af3"/>
    <w:uiPriority w:val="99"/>
    <w:unhideWhenUsed/>
    <w:qFormat/>
    <w:rsid w:val="007503A0"/>
    <w:pPr>
      <w:tabs>
        <w:tab w:val="center" w:pos="4677"/>
        <w:tab w:val="right" w:pos="9355"/>
      </w:tabs>
      <w:spacing w:line="240" w:lineRule="auto"/>
      <w:ind w:firstLine="0"/>
      <w:jc w:val="left"/>
    </w:pPr>
    <w:rPr>
      <w:rFonts w:asciiTheme="minorHAnsi" w:hAnsiTheme="minorHAnsi" w:cstheme="minorBidi"/>
      <w:sz w:val="22"/>
      <w:szCs w:val="22"/>
    </w:rPr>
  </w:style>
  <w:style w:type="character" w:customStyle="1" w:styleId="af3">
    <w:name w:val="Верхний колонтитул Знак"/>
    <w:basedOn w:val="a6"/>
    <w:link w:val="af2"/>
    <w:uiPriority w:val="99"/>
    <w:rsid w:val="007503A0"/>
  </w:style>
  <w:style w:type="paragraph" w:styleId="af4">
    <w:name w:val="footer"/>
    <w:basedOn w:val="a4"/>
    <w:link w:val="af5"/>
    <w:uiPriority w:val="99"/>
    <w:unhideWhenUsed/>
    <w:qFormat/>
    <w:rsid w:val="007503A0"/>
    <w:pPr>
      <w:tabs>
        <w:tab w:val="center" w:pos="4677"/>
        <w:tab w:val="right" w:pos="9355"/>
      </w:tabs>
      <w:spacing w:line="240" w:lineRule="auto"/>
      <w:ind w:firstLine="0"/>
      <w:jc w:val="left"/>
    </w:pPr>
    <w:rPr>
      <w:rFonts w:asciiTheme="minorHAnsi" w:hAnsiTheme="minorHAnsi" w:cstheme="minorBidi"/>
      <w:sz w:val="22"/>
      <w:szCs w:val="22"/>
    </w:rPr>
  </w:style>
  <w:style w:type="character" w:customStyle="1" w:styleId="af5">
    <w:name w:val="Нижний колонтитул Знак"/>
    <w:basedOn w:val="a6"/>
    <w:link w:val="af4"/>
    <w:uiPriority w:val="99"/>
    <w:rsid w:val="007503A0"/>
  </w:style>
  <w:style w:type="character" w:customStyle="1" w:styleId="21">
    <w:name w:val="Основной текст (2)_"/>
    <w:basedOn w:val="a6"/>
    <w:link w:val="22"/>
    <w:rsid w:val="006E5293"/>
    <w:rPr>
      <w:rFonts w:ascii="Times New Roman" w:eastAsia="Times New Roman" w:hAnsi="Times New Roman" w:cs="Times New Roman"/>
      <w:sz w:val="28"/>
      <w:szCs w:val="28"/>
      <w:shd w:val="clear" w:color="auto" w:fill="FFFFFF"/>
    </w:rPr>
  </w:style>
  <w:style w:type="paragraph" w:customStyle="1" w:styleId="22">
    <w:name w:val="Основной текст (2)"/>
    <w:basedOn w:val="a4"/>
    <w:link w:val="21"/>
    <w:rsid w:val="006E5293"/>
    <w:pPr>
      <w:widowControl w:val="0"/>
      <w:shd w:val="clear" w:color="auto" w:fill="FFFFFF"/>
      <w:spacing w:after="240" w:line="0" w:lineRule="atLeast"/>
      <w:ind w:firstLine="0"/>
      <w:jc w:val="left"/>
    </w:pPr>
    <w:rPr>
      <w:rFonts w:eastAsia="Times New Roman"/>
    </w:rPr>
  </w:style>
  <w:style w:type="character" w:customStyle="1" w:styleId="10">
    <w:name w:val="Заголовок 1 Знак"/>
    <w:basedOn w:val="a6"/>
    <w:link w:val="1"/>
    <w:uiPriority w:val="9"/>
    <w:rsid w:val="00DF05C4"/>
    <w:rPr>
      <w:rFonts w:ascii="Times New Roman" w:eastAsiaTheme="majorEastAsia" w:hAnsi="Times New Roman" w:cs="Times New Roman"/>
      <w:b/>
      <w:bCs/>
      <w:sz w:val="28"/>
      <w:szCs w:val="28"/>
    </w:rPr>
  </w:style>
  <w:style w:type="paragraph" w:styleId="af6">
    <w:name w:val="TOC Heading"/>
    <w:basedOn w:val="1"/>
    <w:next w:val="a4"/>
    <w:uiPriority w:val="39"/>
    <w:unhideWhenUsed/>
    <w:qFormat/>
    <w:rsid w:val="006E5293"/>
    <w:pPr>
      <w:spacing w:line="276" w:lineRule="auto"/>
      <w:jc w:val="left"/>
      <w:outlineLvl w:val="9"/>
    </w:pPr>
    <w:rPr>
      <w:rFonts w:asciiTheme="majorHAnsi" w:hAnsiTheme="majorHAnsi" w:cstheme="majorBidi"/>
      <w:color w:val="365F91" w:themeColor="accent1" w:themeShade="BF"/>
      <w:lang w:eastAsia="ru-RU"/>
    </w:rPr>
  </w:style>
  <w:style w:type="paragraph" w:styleId="11">
    <w:name w:val="toc 1"/>
    <w:basedOn w:val="a4"/>
    <w:next w:val="a4"/>
    <w:autoRedefine/>
    <w:uiPriority w:val="39"/>
    <w:unhideWhenUsed/>
    <w:qFormat/>
    <w:rsid w:val="006E5293"/>
    <w:pPr>
      <w:spacing w:after="100"/>
      <w:ind w:firstLine="0"/>
      <w:jc w:val="left"/>
    </w:pPr>
    <w:rPr>
      <w:rFonts w:asciiTheme="minorHAnsi" w:hAnsiTheme="minorHAnsi" w:cstheme="minorBidi"/>
      <w:sz w:val="22"/>
      <w:szCs w:val="22"/>
    </w:rPr>
  </w:style>
  <w:style w:type="table" w:customStyle="1" w:styleId="12">
    <w:name w:val="Сетка таблицы1"/>
    <w:basedOn w:val="a7"/>
    <w:next w:val="ae"/>
    <w:rsid w:val="002E71E4"/>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6"/>
    <w:link w:val="2"/>
    <w:uiPriority w:val="9"/>
    <w:rsid w:val="00D03BCC"/>
    <w:rPr>
      <w:rFonts w:asciiTheme="majorHAnsi" w:eastAsiaTheme="majorEastAsia" w:hAnsiTheme="majorHAnsi" w:cstheme="majorBidi"/>
      <w:b/>
      <w:bCs/>
      <w:color w:val="4F81BD" w:themeColor="accent1"/>
      <w:sz w:val="26"/>
      <w:szCs w:val="26"/>
    </w:rPr>
  </w:style>
  <w:style w:type="character" w:customStyle="1" w:styleId="41">
    <w:name w:val="Заголовок 4 Знак"/>
    <w:basedOn w:val="a6"/>
    <w:link w:val="40"/>
    <w:uiPriority w:val="9"/>
    <w:rsid w:val="00D03BCC"/>
    <w:rPr>
      <w:rFonts w:asciiTheme="majorHAnsi" w:eastAsiaTheme="majorEastAsia" w:hAnsiTheme="majorHAnsi" w:cstheme="majorBidi"/>
      <w:b/>
      <w:bCs/>
      <w:i/>
      <w:iCs/>
      <w:color w:val="4F81BD" w:themeColor="accent1"/>
    </w:rPr>
  </w:style>
  <w:style w:type="table" w:customStyle="1" w:styleId="23">
    <w:name w:val="Сетка таблицы2"/>
    <w:basedOn w:val="a7"/>
    <w:next w:val="ae"/>
    <w:uiPriority w:val="39"/>
    <w:rsid w:val="00CD188A"/>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Основной текст (10)_"/>
    <w:basedOn w:val="a6"/>
    <w:link w:val="101"/>
    <w:locked/>
    <w:rsid w:val="00BA4DC7"/>
    <w:rPr>
      <w:rFonts w:ascii="Times New Roman" w:eastAsia="Times New Roman" w:hAnsi="Times New Roman" w:cs="Times New Roman"/>
      <w:shd w:val="clear" w:color="auto" w:fill="FFFFFF"/>
    </w:rPr>
  </w:style>
  <w:style w:type="paragraph" w:customStyle="1" w:styleId="101">
    <w:name w:val="Основной текст (10)"/>
    <w:basedOn w:val="a4"/>
    <w:link w:val="100"/>
    <w:rsid w:val="00BA4DC7"/>
    <w:pPr>
      <w:widowControl w:val="0"/>
      <w:shd w:val="clear" w:color="auto" w:fill="FFFFFF"/>
      <w:spacing w:after="300" w:line="413" w:lineRule="exact"/>
      <w:ind w:firstLine="0"/>
      <w:jc w:val="center"/>
    </w:pPr>
    <w:rPr>
      <w:rFonts w:eastAsia="Times New Roman"/>
      <w:sz w:val="22"/>
      <w:szCs w:val="22"/>
    </w:rPr>
  </w:style>
  <w:style w:type="character" w:customStyle="1" w:styleId="102">
    <w:name w:val="Основной текст (10) + Малые прописные"/>
    <w:basedOn w:val="100"/>
    <w:rsid w:val="00BA4DC7"/>
    <w:rPr>
      <w:rFonts w:ascii="Times New Roman" w:eastAsia="Times New Roman" w:hAnsi="Times New Roman" w:cs="Times New Roman"/>
      <w:smallCaps/>
      <w:color w:val="000000"/>
      <w:spacing w:val="0"/>
      <w:w w:val="100"/>
      <w:position w:val="0"/>
      <w:sz w:val="24"/>
      <w:szCs w:val="24"/>
      <w:shd w:val="clear" w:color="auto" w:fill="FFFFFF"/>
      <w:lang w:val="ru-RU" w:eastAsia="ru-RU" w:bidi="ru-RU"/>
    </w:rPr>
  </w:style>
  <w:style w:type="character" w:customStyle="1" w:styleId="211pt">
    <w:name w:val="Основной текст (2) + 11 pt"/>
    <w:basedOn w:val="21"/>
    <w:rsid w:val="00B14C5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Полужирный"/>
    <w:basedOn w:val="21"/>
    <w:rsid w:val="00B14C5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table" w:customStyle="1" w:styleId="32">
    <w:name w:val="Сетка таблицы3"/>
    <w:basedOn w:val="a7"/>
    <w:next w:val="ae"/>
    <w:uiPriority w:val="59"/>
    <w:rsid w:val="007E756E"/>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7"/>
    <w:next w:val="ae"/>
    <w:uiPriority w:val="39"/>
    <w:rsid w:val="00785E2E"/>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5pt">
    <w:name w:val="Основной текст (2) + 8;5 pt"/>
    <w:basedOn w:val="21"/>
    <w:rsid w:val="000C7917"/>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paragraph" w:styleId="24">
    <w:name w:val="toc 2"/>
    <w:basedOn w:val="a4"/>
    <w:next w:val="a4"/>
    <w:autoRedefine/>
    <w:uiPriority w:val="39"/>
    <w:unhideWhenUsed/>
    <w:qFormat/>
    <w:rsid w:val="005B061B"/>
    <w:pPr>
      <w:spacing w:after="100"/>
      <w:ind w:left="220" w:firstLine="0"/>
      <w:jc w:val="left"/>
    </w:pPr>
    <w:rPr>
      <w:rFonts w:asciiTheme="minorHAnsi" w:hAnsiTheme="minorHAnsi" w:cstheme="minorBidi"/>
      <w:sz w:val="22"/>
      <w:szCs w:val="22"/>
    </w:rPr>
  </w:style>
  <w:style w:type="table" w:customStyle="1" w:styleId="52">
    <w:name w:val="Сетка таблицы5"/>
    <w:basedOn w:val="a7"/>
    <w:next w:val="ae"/>
    <w:uiPriority w:val="59"/>
    <w:rsid w:val="00E048A9"/>
    <w:pPr>
      <w:spacing w:after="0" w:line="240" w:lineRule="auto"/>
    </w:pPr>
    <w:rPr>
      <w:rFonts w:ascii="Calibri" w:eastAsia="Calibri" w:hAnsi="Calibri"/>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aliases w:val="Heading 11,Таблица,Заоголовок1"/>
    <w:link w:val="af8"/>
    <w:uiPriority w:val="1"/>
    <w:qFormat/>
    <w:rsid w:val="00F202FC"/>
    <w:pPr>
      <w:spacing w:after="0" w:line="240" w:lineRule="auto"/>
    </w:pPr>
  </w:style>
  <w:style w:type="paragraph" w:styleId="af9">
    <w:name w:val="List Paragraph"/>
    <w:aliases w:val="ПАРАГРАФ,List Paragraph"/>
    <w:basedOn w:val="a4"/>
    <w:link w:val="afa"/>
    <w:uiPriority w:val="34"/>
    <w:qFormat/>
    <w:rsid w:val="00F202FC"/>
    <w:pPr>
      <w:spacing w:after="200"/>
      <w:ind w:left="720" w:firstLine="0"/>
      <w:contextualSpacing/>
      <w:jc w:val="left"/>
    </w:pPr>
    <w:rPr>
      <w:rFonts w:asciiTheme="minorHAnsi" w:hAnsiTheme="minorHAnsi" w:cstheme="minorBidi"/>
      <w:sz w:val="22"/>
      <w:szCs w:val="22"/>
    </w:rPr>
  </w:style>
  <w:style w:type="character" w:customStyle="1" w:styleId="31">
    <w:name w:val="Заголовок 3 Знак"/>
    <w:basedOn w:val="a6"/>
    <w:link w:val="30"/>
    <w:uiPriority w:val="9"/>
    <w:rsid w:val="00362134"/>
    <w:rPr>
      <w:rFonts w:asciiTheme="majorHAnsi" w:eastAsiaTheme="majorEastAsia" w:hAnsiTheme="majorHAnsi" w:cstheme="majorBidi"/>
      <w:b/>
      <w:bCs/>
      <w:color w:val="4F81BD" w:themeColor="accent1"/>
    </w:rPr>
  </w:style>
  <w:style w:type="paragraph" w:styleId="afb">
    <w:name w:val="endnote text"/>
    <w:basedOn w:val="a4"/>
    <w:link w:val="afc"/>
    <w:semiHidden/>
    <w:unhideWhenUsed/>
    <w:rsid w:val="00614612"/>
    <w:pPr>
      <w:spacing w:line="240" w:lineRule="auto"/>
    </w:pPr>
    <w:rPr>
      <w:sz w:val="20"/>
      <w:szCs w:val="20"/>
    </w:rPr>
  </w:style>
  <w:style w:type="character" w:customStyle="1" w:styleId="afc">
    <w:name w:val="Текст концевой сноски Знак"/>
    <w:basedOn w:val="a6"/>
    <w:link w:val="afb"/>
    <w:semiHidden/>
    <w:qFormat/>
    <w:rsid w:val="00614612"/>
    <w:rPr>
      <w:sz w:val="20"/>
      <w:szCs w:val="20"/>
    </w:rPr>
  </w:style>
  <w:style w:type="character" w:styleId="afd">
    <w:name w:val="endnote reference"/>
    <w:basedOn w:val="a6"/>
    <w:uiPriority w:val="99"/>
    <w:semiHidden/>
    <w:unhideWhenUsed/>
    <w:rsid w:val="00614612"/>
    <w:rPr>
      <w:vertAlign w:val="superscript"/>
    </w:rPr>
  </w:style>
  <w:style w:type="table" w:customStyle="1" w:styleId="62">
    <w:name w:val="Сетка таблицы6"/>
    <w:basedOn w:val="a7"/>
    <w:next w:val="ae"/>
    <w:uiPriority w:val="59"/>
    <w:rsid w:val="00700D72"/>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e"/>
    <w:uiPriority w:val="59"/>
    <w:rsid w:val="002635AE"/>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e"/>
    <w:uiPriority w:val="59"/>
    <w:rsid w:val="000A6C75"/>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8"/>
    <w:uiPriority w:val="99"/>
    <w:semiHidden/>
    <w:unhideWhenUsed/>
    <w:rsid w:val="00360B5D"/>
  </w:style>
  <w:style w:type="character" w:customStyle="1" w:styleId="af0">
    <w:name w:val="Обычный (веб) Знак"/>
    <w:aliases w:val="Обычный (Web) Знак,Знак Знак Знак,Знак Знак1,Обычный (веб) Знак Знак Знак Знак Знак,Обычный (веб)1 Знак Знак,Обычный (веб)2 Знак,Обычный (веб) Знак Знак Знак Знак1 Знак Знак Знак,Обычный (веб) Знак Знак Знак Знак1 Знак,Знак1 Знак"/>
    <w:link w:val="af"/>
    <w:uiPriority w:val="99"/>
    <w:locked/>
    <w:rsid w:val="00360B5D"/>
    <w:rPr>
      <w:rFonts w:ascii="Times New Roman" w:hAnsi="Times New Roman" w:cs="Times New Roman"/>
      <w:sz w:val="24"/>
      <w:szCs w:val="24"/>
    </w:rPr>
  </w:style>
  <w:style w:type="character" w:customStyle="1" w:styleId="afe">
    <w:name w:val="Основной текст Знак"/>
    <w:aliases w:val="Основной нормальный Знак"/>
    <w:basedOn w:val="a6"/>
    <w:link w:val="a5"/>
    <w:uiPriority w:val="99"/>
    <w:locked/>
    <w:rsid w:val="00360B5D"/>
    <w:rPr>
      <w:rFonts w:ascii="Times New Roman" w:eastAsia="Times New Roman" w:hAnsi="Times New Roman" w:cs="Times New Roman"/>
      <w:sz w:val="24"/>
      <w:szCs w:val="24"/>
      <w:lang w:eastAsia="ru-RU"/>
    </w:rPr>
  </w:style>
  <w:style w:type="character" w:customStyle="1" w:styleId="af8">
    <w:name w:val="Без интервала Знак"/>
    <w:aliases w:val="Heading 11 Знак,Таблица Знак,Заоголовок1 Знак"/>
    <w:link w:val="af7"/>
    <w:locked/>
    <w:rsid w:val="00360B5D"/>
  </w:style>
  <w:style w:type="character" w:customStyle="1" w:styleId="afa">
    <w:name w:val="Абзац списка Знак"/>
    <w:aliases w:val="ПАРАГРАФ Знак,List Paragraph Знак"/>
    <w:link w:val="af9"/>
    <w:uiPriority w:val="34"/>
    <w:locked/>
    <w:rsid w:val="00360B5D"/>
  </w:style>
  <w:style w:type="paragraph" w:customStyle="1" w:styleId="14">
    <w:name w:val="Основной текст с отступом1"/>
    <w:basedOn w:val="a4"/>
    <w:uiPriority w:val="99"/>
    <w:qFormat/>
    <w:rsid w:val="00360B5D"/>
    <w:pPr>
      <w:tabs>
        <w:tab w:val="left" w:pos="567"/>
      </w:tabs>
      <w:spacing w:line="240" w:lineRule="auto"/>
      <w:ind w:firstLine="567"/>
    </w:pPr>
    <w:rPr>
      <w:rFonts w:ascii="Arial" w:eastAsia="Times New Roman" w:hAnsi="Arial" w:cs="Arial"/>
      <w:sz w:val="24"/>
      <w:szCs w:val="24"/>
      <w:lang w:eastAsia="ru-RU"/>
    </w:rPr>
  </w:style>
  <w:style w:type="character" w:customStyle="1" w:styleId="15">
    <w:name w:val="1 Знак"/>
    <w:basedOn w:val="a6"/>
    <w:link w:val="16"/>
    <w:locked/>
    <w:rsid w:val="00360B5D"/>
    <w:rPr>
      <w:rFonts w:ascii="Times New Roman" w:eastAsia="Times New Roman" w:hAnsi="Times New Roman" w:cs="Times New Roman"/>
      <w:sz w:val="24"/>
      <w:szCs w:val="24"/>
      <w:lang w:eastAsia="ru-RU"/>
    </w:rPr>
  </w:style>
  <w:style w:type="paragraph" w:customStyle="1" w:styleId="16">
    <w:name w:val="1"/>
    <w:basedOn w:val="a4"/>
    <w:link w:val="15"/>
    <w:qFormat/>
    <w:rsid w:val="00360B5D"/>
    <w:pPr>
      <w:spacing w:line="360" w:lineRule="auto"/>
      <w:ind w:firstLine="540"/>
    </w:pPr>
    <w:rPr>
      <w:rFonts w:eastAsia="Times New Roman"/>
      <w:sz w:val="24"/>
      <w:szCs w:val="24"/>
      <w:lang w:eastAsia="ru-RU"/>
    </w:rPr>
  </w:style>
  <w:style w:type="character" w:styleId="aff">
    <w:name w:val="Placeholder Text"/>
    <w:basedOn w:val="a6"/>
    <w:uiPriority w:val="99"/>
    <w:semiHidden/>
    <w:rsid w:val="00360B5D"/>
    <w:rPr>
      <w:color w:val="808080"/>
    </w:rPr>
  </w:style>
  <w:style w:type="character" w:customStyle="1" w:styleId="17">
    <w:name w:val="Текст выноски Знак1"/>
    <w:basedOn w:val="a6"/>
    <w:uiPriority w:val="99"/>
    <w:semiHidden/>
    <w:rsid w:val="00360B5D"/>
    <w:rPr>
      <w:rFonts w:ascii="Tahoma" w:eastAsia="Calibri" w:hAnsi="Tahoma" w:cs="Tahoma"/>
      <w:sz w:val="16"/>
      <w:szCs w:val="16"/>
    </w:rPr>
  </w:style>
  <w:style w:type="character" w:customStyle="1" w:styleId="noncited3">
    <w:name w:val="noncited3"/>
    <w:rsid w:val="00360B5D"/>
  </w:style>
  <w:style w:type="character" w:customStyle="1" w:styleId="18">
    <w:name w:val="Верхний колонтитул Знак1"/>
    <w:basedOn w:val="a6"/>
    <w:uiPriority w:val="99"/>
    <w:semiHidden/>
    <w:rsid w:val="00360B5D"/>
    <w:rPr>
      <w:rFonts w:ascii="Calibri" w:eastAsia="Calibri" w:hAnsi="Calibri" w:cs="Times New Roman"/>
    </w:rPr>
  </w:style>
  <w:style w:type="character" w:customStyle="1" w:styleId="19">
    <w:name w:val="Нижний колонтитул Знак1"/>
    <w:basedOn w:val="a6"/>
    <w:uiPriority w:val="99"/>
    <w:rsid w:val="00360B5D"/>
    <w:rPr>
      <w:rFonts w:ascii="Calibri" w:eastAsia="Calibri" w:hAnsi="Calibri" w:cs="Times New Roman"/>
    </w:rPr>
  </w:style>
  <w:style w:type="character" w:customStyle="1" w:styleId="1a">
    <w:name w:val="Текст сноски Знак1"/>
    <w:basedOn w:val="a6"/>
    <w:uiPriority w:val="99"/>
    <w:semiHidden/>
    <w:rsid w:val="00360B5D"/>
    <w:rPr>
      <w:rFonts w:ascii="Calibri" w:eastAsia="Calibri" w:hAnsi="Calibri" w:cs="Times New Roman"/>
      <w:sz w:val="20"/>
      <w:szCs w:val="20"/>
    </w:rPr>
  </w:style>
  <w:style w:type="paragraph" w:styleId="a5">
    <w:name w:val="Body Text"/>
    <w:aliases w:val="Основной нормальный"/>
    <w:basedOn w:val="a4"/>
    <w:link w:val="afe"/>
    <w:uiPriority w:val="99"/>
    <w:unhideWhenUsed/>
    <w:qFormat/>
    <w:rsid w:val="00360B5D"/>
    <w:pPr>
      <w:spacing w:after="120"/>
      <w:ind w:firstLine="0"/>
      <w:jc w:val="left"/>
    </w:pPr>
    <w:rPr>
      <w:rFonts w:eastAsia="Times New Roman"/>
      <w:sz w:val="24"/>
      <w:szCs w:val="24"/>
      <w:lang w:eastAsia="ru-RU"/>
    </w:rPr>
  </w:style>
  <w:style w:type="character" w:customStyle="1" w:styleId="1b">
    <w:name w:val="Основной текст Знак1"/>
    <w:basedOn w:val="a6"/>
    <w:uiPriority w:val="99"/>
    <w:rsid w:val="00360B5D"/>
  </w:style>
  <w:style w:type="table" w:customStyle="1" w:styleId="92">
    <w:name w:val="Сетка таблицы9"/>
    <w:basedOn w:val="a7"/>
    <w:next w:val="ae"/>
    <w:rsid w:val="00360B5D"/>
    <w:pPr>
      <w:widowControl w:val="0"/>
      <w:autoSpaceDE w:val="0"/>
      <w:autoSpaceDN w:val="0"/>
      <w:adjustRightInd w:val="0"/>
      <w:spacing w:after="0" w:line="240" w:lineRule="auto"/>
    </w:pPr>
    <w:rPr>
      <w:rFonts w:eastAsia="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7"/>
    <w:uiPriority w:val="99"/>
    <w:rsid w:val="00360B5D"/>
    <w:pPr>
      <w:spacing w:after="0" w:line="240" w:lineRule="auto"/>
    </w:pPr>
    <w:rPr>
      <w:rFonts w:eastAsia="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7"/>
    <w:rsid w:val="00360B5D"/>
    <w:pPr>
      <w:spacing w:after="0" w:line="240" w:lineRule="auto"/>
    </w:pPr>
    <w:rPr>
      <w:rFonts w:eastAsia="SimSu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7"/>
    <w:rsid w:val="00360B5D"/>
    <w:pPr>
      <w:widowControl w:val="0"/>
      <w:autoSpaceDE w:val="0"/>
      <w:autoSpaceDN w:val="0"/>
      <w:adjustRightInd w:val="0"/>
      <w:spacing w:after="0" w:line="240" w:lineRule="auto"/>
    </w:pPr>
    <w:rPr>
      <w:rFonts w:eastAsia="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rsid w:val="00360B5D"/>
    <w:pPr>
      <w:widowControl w:val="0"/>
      <w:autoSpaceDE w:val="0"/>
      <w:autoSpaceDN w:val="0"/>
      <w:adjustRightInd w:val="0"/>
      <w:spacing w:after="0" w:line="240" w:lineRule="auto"/>
    </w:pPr>
    <w:rPr>
      <w:rFonts w:eastAsia="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uiPriority w:val="39"/>
    <w:rsid w:val="00360B5D"/>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llowedHyperlink"/>
    <w:basedOn w:val="a6"/>
    <w:uiPriority w:val="99"/>
    <w:unhideWhenUsed/>
    <w:rsid w:val="00360B5D"/>
    <w:rPr>
      <w:color w:val="800080"/>
      <w:u w:val="single"/>
    </w:rPr>
  </w:style>
  <w:style w:type="paragraph" w:styleId="aff1">
    <w:name w:val="Body Text Indent"/>
    <w:basedOn w:val="a4"/>
    <w:link w:val="aff2"/>
    <w:uiPriority w:val="99"/>
    <w:unhideWhenUsed/>
    <w:rsid w:val="00944DF1"/>
    <w:pPr>
      <w:spacing w:after="120"/>
      <w:ind w:left="283" w:firstLine="0"/>
      <w:jc w:val="left"/>
    </w:pPr>
    <w:rPr>
      <w:rFonts w:asciiTheme="minorHAnsi" w:hAnsiTheme="minorHAnsi" w:cstheme="minorBidi"/>
      <w:sz w:val="22"/>
      <w:szCs w:val="22"/>
    </w:rPr>
  </w:style>
  <w:style w:type="character" w:customStyle="1" w:styleId="aff2">
    <w:name w:val="Основной текст с отступом Знак"/>
    <w:basedOn w:val="a6"/>
    <w:link w:val="aff1"/>
    <w:uiPriority w:val="99"/>
    <w:rsid w:val="00944DF1"/>
  </w:style>
  <w:style w:type="character" w:customStyle="1" w:styleId="ConsPlusNormal">
    <w:name w:val="ConsPlusNormal Знак"/>
    <w:link w:val="ConsPlusNormal0"/>
    <w:locked/>
    <w:rsid w:val="004635F2"/>
    <w:rPr>
      <w:rFonts w:ascii="Arial" w:hAnsi="Arial" w:cs="Arial"/>
    </w:rPr>
  </w:style>
  <w:style w:type="paragraph" w:customStyle="1" w:styleId="ConsPlusNormal0">
    <w:name w:val="ConsPlusNormal"/>
    <w:link w:val="ConsPlusNormal"/>
    <w:qFormat/>
    <w:rsid w:val="004635F2"/>
    <w:pPr>
      <w:widowControl w:val="0"/>
      <w:autoSpaceDE w:val="0"/>
      <w:autoSpaceDN w:val="0"/>
      <w:adjustRightInd w:val="0"/>
      <w:spacing w:after="0" w:line="240" w:lineRule="auto"/>
    </w:pPr>
    <w:rPr>
      <w:rFonts w:ascii="Arial" w:hAnsi="Arial" w:cs="Arial"/>
    </w:rPr>
  </w:style>
  <w:style w:type="table" w:customStyle="1" w:styleId="120">
    <w:name w:val="Сетка таблицы12"/>
    <w:basedOn w:val="a7"/>
    <w:next w:val="ae"/>
    <w:uiPriority w:val="39"/>
    <w:rsid w:val="00693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7"/>
    <w:next w:val="ae"/>
    <w:uiPriority w:val="39"/>
    <w:rsid w:val="00693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B15997"/>
  </w:style>
  <w:style w:type="table" w:customStyle="1" w:styleId="103">
    <w:name w:val="Сетка таблицы10"/>
    <w:basedOn w:val="a7"/>
    <w:next w:val="ae"/>
    <w:uiPriority w:val="39"/>
    <w:rsid w:val="00B15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basedOn w:val="a6"/>
    <w:uiPriority w:val="22"/>
    <w:qFormat/>
    <w:rsid w:val="00B15997"/>
    <w:rPr>
      <w:b/>
      <w:bCs/>
    </w:rPr>
  </w:style>
  <w:style w:type="paragraph" w:styleId="33">
    <w:name w:val="toc 3"/>
    <w:basedOn w:val="a4"/>
    <w:next w:val="a4"/>
    <w:autoRedefine/>
    <w:uiPriority w:val="39"/>
    <w:unhideWhenUsed/>
    <w:qFormat/>
    <w:rsid w:val="00B15997"/>
    <w:pPr>
      <w:spacing w:after="100" w:line="360" w:lineRule="auto"/>
      <w:ind w:left="560"/>
      <w:jc w:val="left"/>
    </w:pPr>
    <w:rPr>
      <w:rFonts w:eastAsia="Times New Roman"/>
      <w:szCs w:val="24"/>
      <w:lang w:eastAsia="ru-RU"/>
    </w:rPr>
  </w:style>
  <w:style w:type="table" w:customStyle="1" w:styleId="140">
    <w:name w:val="Сетка таблицы14"/>
    <w:basedOn w:val="a7"/>
    <w:next w:val="ae"/>
    <w:uiPriority w:val="39"/>
    <w:rsid w:val="00B15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аголовок Реферат"/>
    <w:basedOn w:val="1"/>
    <w:link w:val="aff5"/>
    <w:qFormat/>
    <w:rsid w:val="00B15997"/>
    <w:pPr>
      <w:spacing w:before="0"/>
    </w:pPr>
    <w:rPr>
      <w:b w:val="0"/>
      <w:bCs w:val="0"/>
      <w:caps/>
      <w:color w:val="000000"/>
      <w:szCs w:val="32"/>
    </w:rPr>
  </w:style>
  <w:style w:type="character" w:customStyle="1" w:styleId="aff5">
    <w:name w:val="Заголовок Реферат Знак"/>
    <w:basedOn w:val="10"/>
    <w:link w:val="aff4"/>
    <w:rsid w:val="00B15997"/>
    <w:rPr>
      <w:rFonts w:ascii="Times New Roman" w:eastAsiaTheme="majorEastAsia" w:hAnsi="Times New Roman" w:cs="Times New Roman"/>
      <w:b w:val="0"/>
      <w:bCs w:val="0"/>
      <w:caps/>
      <w:color w:val="000000"/>
      <w:sz w:val="28"/>
      <w:szCs w:val="32"/>
    </w:rPr>
  </w:style>
  <w:style w:type="table" w:customStyle="1" w:styleId="320">
    <w:name w:val="Сетка таблицы32"/>
    <w:basedOn w:val="a7"/>
    <w:next w:val="ae"/>
    <w:uiPriority w:val="39"/>
    <w:rsid w:val="00B15997"/>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Revision"/>
    <w:hidden/>
    <w:uiPriority w:val="99"/>
    <w:semiHidden/>
    <w:rsid w:val="00B15997"/>
    <w:pPr>
      <w:spacing w:after="0" w:line="240" w:lineRule="auto"/>
    </w:pPr>
    <w:rPr>
      <w:rFonts w:eastAsia="Times New Roman"/>
      <w:szCs w:val="24"/>
      <w:lang w:eastAsia="ru-RU"/>
    </w:rPr>
  </w:style>
  <w:style w:type="table" w:customStyle="1" w:styleId="150">
    <w:name w:val="Сетка таблицы15"/>
    <w:basedOn w:val="a7"/>
    <w:next w:val="ae"/>
    <w:uiPriority w:val="59"/>
    <w:rsid w:val="0040758F"/>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qFormat/>
    <w:rsid w:val="0009013C"/>
    <w:pPr>
      <w:autoSpaceDE w:val="0"/>
      <w:autoSpaceDN w:val="0"/>
      <w:adjustRightInd w:val="0"/>
      <w:spacing w:after="0" w:line="240" w:lineRule="auto"/>
    </w:pPr>
    <w:rPr>
      <w:rFonts w:eastAsia="Calibri"/>
      <w:color w:val="000000"/>
      <w:sz w:val="24"/>
      <w:szCs w:val="24"/>
    </w:rPr>
  </w:style>
  <w:style w:type="character" w:customStyle="1" w:styleId="1c">
    <w:name w:val="Стиль1 Знак"/>
    <w:link w:val="1d"/>
    <w:locked/>
    <w:rsid w:val="00164278"/>
    <w:rPr>
      <w:rFonts w:ascii="Times New Roman" w:eastAsia="Times New Roman" w:hAnsi="Times New Roman" w:cs="Times New Roman"/>
      <w:sz w:val="28"/>
      <w:szCs w:val="24"/>
      <w:lang w:val="x-none"/>
    </w:rPr>
  </w:style>
  <w:style w:type="paragraph" w:customStyle="1" w:styleId="1d">
    <w:name w:val="Стиль1"/>
    <w:basedOn w:val="a4"/>
    <w:link w:val="1c"/>
    <w:uiPriority w:val="99"/>
    <w:rsid w:val="00164278"/>
    <w:pPr>
      <w:widowControl w:val="0"/>
      <w:spacing w:line="360" w:lineRule="auto"/>
    </w:pPr>
    <w:rPr>
      <w:rFonts w:eastAsia="Times New Roman"/>
      <w:szCs w:val="24"/>
      <w:lang w:val="x-none"/>
    </w:rPr>
  </w:style>
  <w:style w:type="table" w:customStyle="1" w:styleId="160">
    <w:name w:val="Сетка таблицы16"/>
    <w:basedOn w:val="a7"/>
    <w:next w:val="ae"/>
    <w:uiPriority w:val="59"/>
    <w:rsid w:val="00D316E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7"/>
    <w:next w:val="ae"/>
    <w:uiPriority w:val="59"/>
    <w:rsid w:val="00D316E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7"/>
    <w:next w:val="ae"/>
    <w:uiPriority w:val="59"/>
    <w:rsid w:val="00D316E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7"/>
    <w:next w:val="ae"/>
    <w:uiPriority w:val="59"/>
    <w:rsid w:val="001739CC"/>
    <w:pPr>
      <w:spacing w:after="0" w:line="240" w:lineRule="auto"/>
      <w:ind w:firstLine="397"/>
      <w:jc w:val="both"/>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7"/>
    <w:next w:val="ae"/>
    <w:uiPriority w:val="39"/>
    <w:rsid w:val="00005CEC"/>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e"/>
    <w:rsid w:val="00751DCD"/>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e"/>
    <w:rsid w:val="00751DCD"/>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e"/>
    <w:rsid w:val="00751DCD"/>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uiPriority w:val="59"/>
    <w:rsid w:val="002A6073"/>
    <w:pPr>
      <w:spacing w:after="0" w:line="240" w:lineRule="auto"/>
      <w:jc w:val="both"/>
    </w:pPr>
    <w:rPr>
      <w:rFonts w:ascii="Calibri" w:eastAsia="Times New Roman"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6"/>
    <w:link w:val="50"/>
    <w:uiPriority w:val="9"/>
    <w:rsid w:val="002A6073"/>
    <w:rPr>
      <w:rFonts w:ascii="Cambria" w:eastAsia="Arial" w:hAnsi="Cambria" w:cs="font290"/>
      <w:color w:val="243F60"/>
      <w:kern w:val="2"/>
      <w:lang w:eastAsia="ar-SA"/>
    </w:rPr>
  </w:style>
  <w:style w:type="numbering" w:customStyle="1" w:styleId="34">
    <w:name w:val="Нет списка3"/>
    <w:next w:val="a8"/>
    <w:uiPriority w:val="99"/>
    <w:semiHidden/>
    <w:unhideWhenUsed/>
    <w:rsid w:val="002A6073"/>
  </w:style>
  <w:style w:type="paragraph" w:styleId="HTML">
    <w:name w:val="HTML Preformatted"/>
    <w:basedOn w:val="a4"/>
    <w:link w:val="HTML0"/>
    <w:uiPriority w:val="99"/>
    <w:unhideWhenUsed/>
    <w:rsid w:val="002A6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ar-SA"/>
    </w:rPr>
  </w:style>
  <w:style w:type="character" w:customStyle="1" w:styleId="HTML0">
    <w:name w:val="Стандартный HTML Знак"/>
    <w:basedOn w:val="a6"/>
    <w:link w:val="HTML"/>
    <w:uiPriority w:val="99"/>
    <w:rsid w:val="002A6073"/>
    <w:rPr>
      <w:rFonts w:ascii="Courier New" w:eastAsia="Times New Roman" w:hAnsi="Courier New" w:cs="Times New Roman"/>
      <w:sz w:val="20"/>
      <w:szCs w:val="20"/>
      <w:lang w:eastAsia="ar-SA"/>
    </w:rPr>
  </w:style>
  <w:style w:type="paragraph" w:styleId="43">
    <w:name w:val="toc 4"/>
    <w:basedOn w:val="a4"/>
    <w:next w:val="a4"/>
    <w:autoRedefine/>
    <w:uiPriority w:val="39"/>
    <w:unhideWhenUsed/>
    <w:qFormat/>
    <w:rsid w:val="002A6073"/>
    <w:pPr>
      <w:suppressAutoHyphens/>
      <w:spacing w:line="360" w:lineRule="auto"/>
      <w:ind w:left="440" w:firstLine="0"/>
      <w:jc w:val="left"/>
    </w:pPr>
    <w:rPr>
      <w:rFonts w:ascii="Calibri" w:eastAsia="Arial" w:hAnsi="Calibri" w:cs="font290"/>
      <w:kern w:val="2"/>
      <w:sz w:val="20"/>
      <w:szCs w:val="20"/>
      <w:lang w:eastAsia="ar-SA"/>
    </w:rPr>
  </w:style>
  <w:style w:type="paragraph" w:styleId="53">
    <w:name w:val="toc 5"/>
    <w:basedOn w:val="a4"/>
    <w:next w:val="a4"/>
    <w:autoRedefine/>
    <w:uiPriority w:val="39"/>
    <w:unhideWhenUsed/>
    <w:qFormat/>
    <w:rsid w:val="002A6073"/>
    <w:pPr>
      <w:suppressAutoHyphens/>
      <w:spacing w:line="360" w:lineRule="auto"/>
      <w:ind w:left="660" w:firstLine="0"/>
      <w:jc w:val="left"/>
    </w:pPr>
    <w:rPr>
      <w:rFonts w:ascii="Calibri" w:eastAsia="Arial" w:hAnsi="Calibri" w:cs="font290"/>
      <w:kern w:val="2"/>
      <w:sz w:val="20"/>
      <w:szCs w:val="20"/>
      <w:lang w:eastAsia="ar-SA"/>
    </w:rPr>
  </w:style>
  <w:style w:type="paragraph" w:styleId="63">
    <w:name w:val="toc 6"/>
    <w:basedOn w:val="a4"/>
    <w:next w:val="a4"/>
    <w:autoRedefine/>
    <w:uiPriority w:val="39"/>
    <w:unhideWhenUsed/>
    <w:qFormat/>
    <w:rsid w:val="002A6073"/>
    <w:pPr>
      <w:suppressAutoHyphens/>
      <w:spacing w:line="360" w:lineRule="auto"/>
      <w:ind w:left="880" w:firstLine="0"/>
      <w:jc w:val="left"/>
    </w:pPr>
    <w:rPr>
      <w:rFonts w:ascii="Calibri" w:eastAsia="Arial" w:hAnsi="Calibri" w:cs="font290"/>
      <w:kern w:val="2"/>
      <w:sz w:val="20"/>
      <w:szCs w:val="20"/>
      <w:lang w:eastAsia="ar-SA"/>
    </w:rPr>
  </w:style>
  <w:style w:type="paragraph" w:styleId="73">
    <w:name w:val="toc 7"/>
    <w:basedOn w:val="a4"/>
    <w:next w:val="a4"/>
    <w:autoRedefine/>
    <w:uiPriority w:val="39"/>
    <w:unhideWhenUsed/>
    <w:qFormat/>
    <w:rsid w:val="002A6073"/>
    <w:pPr>
      <w:suppressAutoHyphens/>
      <w:spacing w:line="360" w:lineRule="auto"/>
      <w:ind w:left="1100" w:firstLine="0"/>
      <w:jc w:val="left"/>
    </w:pPr>
    <w:rPr>
      <w:rFonts w:ascii="Calibri" w:eastAsia="Arial" w:hAnsi="Calibri" w:cs="font290"/>
      <w:kern w:val="2"/>
      <w:sz w:val="20"/>
      <w:szCs w:val="20"/>
      <w:lang w:eastAsia="ar-SA"/>
    </w:rPr>
  </w:style>
  <w:style w:type="paragraph" w:styleId="83">
    <w:name w:val="toc 8"/>
    <w:basedOn w:val="a4"/>
    <w:next w:val="a4"/>
    <w:autoRedefine/>
    <w:uiPriority w:val="39"/>
    <w:unhideWhenUsed/>
    <w:qFormat/>
    <w:rsid w:val="002A6073"/>
    <w:pPr>
      <w:suppressAutoHyphens/>
      <w:spacing w:line="360" w:lineRule="auto"/>
      <w:ind w:left="1320" w:firstLine="0"/>
      <w:jc w:val="left"/>
    </w:pPr>
    <w:rPr>
      <w:rFonts w:ascii="Calibri" w:eastAsia="Arial" w:hAnsi="Calibri" w:cs="font290"/>
      <w:kern w:val="2"/>
      <w:sz w:val="20"/>
      <w:szCs w:val="20"/>
      <w:lang w:eastAsia="ar-SA"/>
    </w:rPr>
  </w:style>
  <w:style w:type="paragraph" w:styleId="93">
    <w:name w:val="toc 9"/>
    <w:basedOn w:val="a4"/>
    <w:next w:val="a4"/>
    <w:autoRedefine/>
    <w:uiPriority w:val="39"/>
    <w:unhideWhenUsed/>
    <w:qFormat/>
    <w:rsid w:val="002A6073"/>
    <w:pPr>
      <w:suppressAutoHyphens/>
      <w:spacing w:line="360" w:lineRule="auto"/>
      <w:ind w:left="1540" w:firstLine="0"/>
      <w:jc w:val="left"/>
    </w:pPr>
    <w:rPr>
      <w:rFonts w:ascii="Calibri" w:eastAsia="Arial" w:hAnsi="Calibri" w:cs="font290"/>
      <w:kern w:val="2"/>
      <w:sz w:val="20"/>
      <w:szCs w:val="20"/>
      <w:lang w:eastAsia="ar-SA"/>
    </w:rPr>
  </w:style>
  <w:style w:type="paragraph" w:styleId="aff7">
    <w:name w:val="annotation text"/>
    <w:basedOn w:val="a4"/>
    <w:link w:val="aff8"/>
    <w:uiPriority w:val="99"/>
    <w:semiHidden/>
    <w:unhideWhenUsed/>
    <w:qFormat/>
    <w:rsid w:val="002A6073"/>
    <w:pPr>
      <w:spacing w:after="160" w:line="240" w:lineRule="auto"/>
    </w:pPr>
    <w:rPr>
      <w:rFonts w:ascii="Calibri" w:hAnsi="Calibri"/>
      <w:sz w:val="20"/>
      <w:szCs w:val="20"/>
    </w:rPr>
  </w:style>
  <w:style w:type="character" w:customStyle="1" w:styleId="aff8">
    <w:name w:val="Текст примечания Знак"/>
    <w:basedOn w:val="a6"/>
    <w:link w:val="aff7"/>
    <w:uiPriority w:val="99"/>
    <w:semiHidden/>
    <w:rsid w:val="002A6073"/>
    <w:rPr>
      <w:rFonts w:ascii="Calibri" w:eastAsia="Calibri" w:hAnsi="Calibri" w:cs="Times New Roman"/>
      <w:sz w:val="20"/>
      <w:szCs w:val="20"/>
    </w:rPr>
  </w:style>
  <w:style w:type="paragraph" w:styleId="aff9">
    <w:name w:val="List"/>
    <w:basedOn w:val="a5"/>
    <w:unhideWhenUsed/>
    <w:rsid w:val="002A6073"/>
    <w:pPr>
      <w:widowControl w:val="0"/>
      <w:suppressAutoHyphens/>
    </w:pPr>
    <w:rPr>
      <w:rFonts w:ascii="Calibri" w:eastAsia="Calibri" w:hAnsi="Calibri" w:cs="Tahoma"/>
      <w:kern w:val="2"/>
      <w:sz w:val="22"/>
      <w:szCs w:val="22"/>
      <w:lang w:eastAsia="ar-SA"/>
    </w:rPr>
  </w:style>
  <w:style w:type="paragraph" w:styleId="affa">
    <w:name w:val="Intense Quote"/>
    <w:basedOn w:val="a4"/>
    <w:next w:val="a4"/>
    <w:link w:val="affb"/>
    <w:uiPriority w:val="30"/>
    <w:qFormat/>
    <w:rsid w:val="002A6073"/>
    <w:pPr>
      <w:pBdr>
        <w:bottom w:val="single" w:sz="4" w:space="4" w:color="4F81BD" w:themeColor="accent1"/>
      </w:pBdr>
      <w:spacing w:before="200" w:after="280"/>
      <w:ind w:left="936" w:right="936" w:firstLine="0"/>
      <w:jc w:val="left"/>
    </w:pPr>
    <w:rPr>
      <w:rFonts w:ascii="Calibri" w:hAnsi="Calibri"/>
      <w:b/>
      <w:bCs/>
      <w:i/>
      <w:iCs/>
      <w:color w:val="4F81BD" w:themeColor="accent1"/>
      <w:sz w:val="22"/>
      <w:szCs w:val="22"/>
    </w:rPr>
  </w:style>
  <w:style w:type="character" w:customStyle="1" w:styleId="affb">
    <w:name w:val="Выделенная цитата Знак"/>
    <w:basedOn w:val="a6"/>
    <w:link w:val="affa"/>
    <w:uiPriority w:val="30"/>
    <w:rsid w:val="002A6073"/>
    <w:rPr>
      <w:rFonts w:ascii="Calibri" w:eastAsia="Calibri" w:hAnsi="Calibri" w:cs="Times New Roman"/>
      <w:b/>
      <w:bCs/>
      <w:i/>
      <w:iCs/>
      <w:color w:val="4F81BD" w:themeColor="accent1"/>
    </w:rPr>
  </w:style>
  <w:style w:type="paragraph" w:customStyle="1" w:styleId="affc">
    <w:name w:val="Заголовок"/>
    <w:basedOn w:val="a4"/>
    <w:next w:val="a5"/>
    <w:qFormat/>
    <w:rsid w:val="002A6073"/>
    <w:pPr>
      <w:keepNext/>
      <w:suppressAutoHyphens/>
      <w:spacing w:before="240" w:after="120" w:line="360" w:lineRule="auto"/>
      <w:ind w:firstLine="0"/>
    </w:pPr>
    <w:rPr>
      <w:rFonts w:ascii="Arial" w:eastAsia="Arial" w:hAnsi="Arial" w:cs="Tahoma"/>
      <w:kern w:val="2"/>
      <w:lang w:eastAsia="ar-SA"/>
    </w:rPr>
  </w:style>
  <w:style w:type="paragraph" w:customStyle="1" w:styleId="1e">
    <w:name w:val="Название1"/>
    <w:basedOn w:val="a4"/>
    <w:rsid w:val="002A6073"/>
    <w:pPr>
      <w:suppressLineNumbers/>
      <w:suppressAutoHyphens/>
      <w:spacing w:before="120" w:after="120" w:line="360" w:lineRule="auto"/>
      <w:ind w:firstLine="0"/>
    </w:pPr>
    <w:rPr>
      <w:rFonts w:ascii="Calibri" w:eastAsia="Arial" w:hAnsi="Calibri" w:cs="Tahoma"/>
      <w:i/>
      <w:iCs/>
      <w:kern w:val="2"/>
      <w:sz w:val="24"/>
      <w:szCs w:val="24"/>
      <w:lang w:eastAsia="ar-SA"/>
    </w:rPr>
  </w:style>
  <w:style w:type="paragraph" w:customStyle="1" w:styleId="1f">
    <w:name w:val="Указатель1"/>
    <w:basedOn w:val="a4"/>
    <w:rsid w:val="002A6073"/>
    <w:pPr>
      <w:suppressLineNumbers/>
      <w:suppressAutoHyphens/>
      <w:spacing w:line="360" w:lineRule="auto"/>
      <w:ind w:firstLine="0"/>
    </w:pPr>
    <w:rPr>
      <w:rFonts w:ascii="Calibri" w:eastAsia="Arial" w:hAnsi="Calibri" w:cs="Tahoma"/>
      <w:kern w:val="2"/>
      <w:sz w:val="22"/>
      <w:szCs w:val="22"/>
      <w:lang w:eastAsia="ar-SA"/>
    </w:rPr>
  </w:style>
  <w:style w:type="paragraph" w:customStyle="1" w:styleId="1f0">
    <w:name w:val="Абзац списка1"/>
    <w:uiPriority w:val="99"/>
    <w:qFormat/>
    <w:rsid w:val="002A6073"/>
    <w:pPr>
      <w:widowControl w:val="0"/>
      <w:suppressAutoHyphens/>
      <w:ind w:left="720"/>
    </w:pPr>
    <w:rPr>
      <w:rFonts w:ascii="Calibri" w:eastAsia="Arial" w:hAnsi="Calibri" w:cs="Calibri"/>
      <w:kern w:val="2"/>
      <w:lang w:eastAsia="ar-SA"/>
    </w:rPr>
  </w:style>
  <w:style w:type="paragraph" w:customStyle="1" w:styleId="1f1">
    <w:name w:val="Обычный (веб)1"/>
    <w:uiPriority w:val="99"/>
    <w:rsid w:val="002A6073"/>
    <w:pPr>
      <w:widowControl w:val="0"/>
      <w:suppressAutoHyphens/>
    </w:pPr>
    <w:rPr>
      <w:rFonts w:ascii="Calibri" w:eastAsia="Arial" w:hAnsi="Calibri" w:cs="font290"/>
      <w:kern w:val="2"/>
      <w:lang w:eastAsia="ar-SA"/>
    </w:rPr>
  </w:style>
  <w:style w:type="paragraph" w:customStyle="1" w:styleId="211">
    <w:name w:val="Основной текст с отступом 21"/>
    <w:rsid w:val="002A6073"/>
    <w:pPr>
      <w:widowControl w:val="0"/>
      <w:suppressAutoHyphens/>
      <w:spacing w:after="120" w:line="480" w:lineRule="auto"/>
      <w:ind w:left="283"/>
    </w:pPr>
    <w:rPr>
      <w:rFonts w:eastAsia="Times New Roman"/>
      <w:kern w:val="2"/>
      <w:sz w:val="24"/>
      <w:szCs w:val="24"/>
      <w:lang w:eastAsia="ar-SA"/>
    </w:rPr>
  </w:style>
  <w:style w:type="paragraph" w:customStyle="1" w:styleId="affd">
    <w:name w:val="Прижатый влево"/>
    <w:uiPriority w:val="99"/>
    <w:rsid w:val="002A6073"/>
    <w:pPr>
      <w:widowControl w:val="0"/>
      <w:suppressAutoHyphens/>
      <w:spacing w:line="100" w:lineRule="atLeast"/>
    </w:pPr>
    <w:rPr>
      <w:rFonts w:ascii="Arial" w:eastAsia="Times New Roman" w:hAnsi="Arial"/>
      <w:kern w:val="2"/>
      <w:sz w:val="24"/>
      <w:szCs w:val="24"/>
      <w:lang w:eastAsia="ar-SA"/>
    </w:rPr>
  </w:style>
  <w:style w:type="paragraph" w:customStyle="1" w:styleId="1f2">
    <w:name w:val="Текст выноски1"/>
    <w:uiPriority w:val="99"/>
    <w:rsid w:val="002A6073"/>
    <w:pPr>
      <w:widowControl w:val="0"/>
      <w:suppressAutoHyphens/>
      <w:spacing w:line="100" w:lineRule="atLeast"/>
    </w:pPr>
    <w:rPr>
      <w:rFonts w:ascii="Tahoma" w:eastAsia="Arial" w:hAnsi="Tahoma" w:cs="Tahoma"/>
      <w:kern w:val="2"/>
      <w:sz w:val="16"/>
      <w:szCs w:val="16"/>
      <w:lang w:eastAsia="ar-SA"/>
    </w:rPr>
  </w:style>
  <w:style w:type="paragraph" w:customStyle="1" w:styleId="212">
    <w:name w:val="Основной текст 21"/>
    <w:rsid w:val="002A6073"/>
    <w:pPr>
      <w:suppressAutoHyphens/>
      <w:spacing w:after="120" w:line="480" w:lineRule="auto"/>
    </w:pPr>
    <w:rPr>
      <w:rFonts w:eastAsia="Times New Roman"/>
      <w:kern w:val="2"/>
      <w:sz w:val="24"/>
      <w:szCs w:val="24"/>
      <w:lang w:eastAsia="ar-SA"/>
    </w:rPr>
  </w:style>
  <w:style w:type="paragraph" w:customStyle="1" w:styleId="affe">
    <w:name w:val="А"/>
    <w:uiPriority w:val="99"/>
    <w:rsid w:val="002A6073"/>
    <w:pPr>
      <w:widowControl w:val="0"/>
      <w:suppressAutoHyphens/>
      <w:overflowPunct w:val="0"/>
      <w:ind w:firstLine="709"/>
    </w:pPr>
    <w:rPr>
      <w:rFonts w:eastAsia="Times New Roman"/>
      <w:kern w:val="2"/>
      <w:szCs w:val="24"/>
      <w:lang w:eastAsia="ar-SA"/>
    </w:rPr>
  </w:style>
  <w:style w:type="paragraph" w:customStyle="1" w:styleId="afff">
    <w:name w:val="Нормальный (таблица)"/>
    <w:uiPriority w:val="99"/>
    <w:rsid w:val="002A6073"/>
    <w:pPr>
      <w:suppressAutoHyphens/>
      <w:spacing w:line="100" w:lineRule="atLeast"/>
    </w:pPr>
    <w:rPr>
      <w:rFonts w:ascii="Arial" w:eastAsia="Arial" w:hAnsi="Arial" w:cs="Arial"/>
      <w:kern w:val="2"/>
      <w:sz w:val="24"/>
      <w:szCs w:val="24"/>
      <w:lang w:eastAsia="ar-SA"/>
    </w:rPr>
  </w:style>
  <w:style w:type="paragraph" w:customStyle="1" w:styleId="1f3">
    <w:name w:val="Текст сноски1"/>
    <w:qFormat/>
    <w:rsid w:val="002A6073"/>
    <w:pPr>
      <w:widowControl w:val="0"/>
      <w:suppressAutoHyphens/>
      <w:spacing w:line="100" w:lineRule="atLeast"/>
    </w:pPr>
    <w:rPr>
      <w:rFonts w:ascii="Calibri" w:eastAsia="Arial" w:hAnsi="Calibri" w:cs="font290"/>
      <w:kern w:val="2"/>
      <w:sz w:val="20"/>
      <w:szCs w:val="20"/>
      <w:lang w:eastAsia="ar-SA"/>
    </w:rPr>
  </w:style>
  <w:style w:type="character" w:customStyle="1" w:styleId="afff0">
    <w:name w:val="Основной текст_"/>
    <w:link w:val="26"/>
    <w:locked/>
    <w:rsid w:val="002A6073"/>
    <w:rPr>
      <w:sz w:val="23"/>
      <w:szCs w:val="23"/>
      <w:shd w:val="clear" w:color="auto" w:fill="FFFFFF"/>
    </w:rPr>
  </w:style>
  <w:style w:type="paragraph" w:customStyle="1" w:styleId="26">
    <w:name w:val="Основной текст2"/>
    <w:basedOn w:val="a4"/>
    <w:link w:val="afff0"/>
    <w:rsid w:val="002A6073"/>
    <w:pPr>
      <w:widowControl w:val="0"/>
      <w:shd w:val="clear" w:color="auto" w:fill="FFFFFF"/>
      <w:spacing w:before="600" w:line="413" w:lineRule="exact"/>
      <w:ind w:firstLine="0"/>
    </w:pPr>
    <w:rPr>
      <w:rFonts w:asciiTheme="minorHAnsi" w:hAnsiTheme="minorHAnsi" w:cstheme="minorBidi"/>
      <w:sz w:val="23"/>
      <w:szCs w:val="23"/>
    </w:rPr>
  </w:style>
  <w:style w:type="character" w:customStyle="1" w:styleId="afff1">
    <w:name w:val="Сноска_"/>
    <w:link w:val="afff2"/>
    <w:locked/>
    <w:rsid w:val="002A6073"/>
    <w:rPr>
      <w:sz w:val="27"/>
      <w:szCs w:val="27"/>
      <w:shd w:val="clear" w:color="auto" w:fill="FFFFFF"/>
    </w:rPr>
  </w:style>
  <w:style w:type="paragraph" w:customStyle="1" w:styleId="afff2">
    <w:name w:val="Сноска"/>
    <w:basedOn w:val="a4"/>
    <w:link w:val="afff1"/>
    <w:rsid w:val="002A6073"/>
    <w:pPr>
      <w:widowControl w:val="0"/>
      <w:shd w:val="clear" w:color="auto" w:fill="FFFFFF"/>
      <w:spacing w:line="230" w:lineRule="exact"/>
      <w:ind w:firstLine="0"/>
      <w:jc w:val="left"/>
    </w:pPr>
    <w:rPr>
      <w:rFonts w:asciiTheme="minorHAnsi" w:hAnsiTheme="minorHAnsi" w:cstheme="minorBidi"/>
      <w:sz w:val="27"/>
      <w:szCs w:val="27"/>
    </w:rPr>
  </w:style>
  <w:style w:type="paragraph" w:customStyle="1" w:styleId="35">
    <w:name w:val="Основной текст3"/>
    <w:basedOn w:val="a4"/>
    <w:uiPriority w:val="99"/>
    <w:rsid w:val="002A6073"/>
    <w:pPr>
      <w:widowControl w:val="0"/>
      <w:shd w:val="clear" w:color="auto" w:fill="FFFFFF"/>
      <w:spacing w:before="420" w:after="180" w:line="485" w:lineRule="exact"/>
      <w:ind w:hanging="340"/>
      <w:jc w:val="center"/>
    </w:pPr>
    <w:rPr>
      <w:rFonts w:eastAsia="Times New Roman"/>
      <w:sz w:val="27"/>
      <w:szCs w:val="27"/>
      <w:lang w:eastAsia="ru-RU"/>
    </w:rPr>
  </w:style>
  <w:style w:type="character" w:customStyle="1" w:styleId="64">
    <w:name w:val="Заголовок №6_"/>
    <w:link w:val="65"/>
    <w:locked/>
    <w:rsid w:val="002A6073"/>
    <w:rPr>
      <w:b/>
      <w:bCs/>
      <w:sz w:val="23"/>
      <w:szCs w:val="23"/>
      <w:shd w:val="clear" w:color="auto" w:fill="FFFFFF"/>
    </w:rPr>
  </w:style>
  <w:style w:type="paragraph" w:customStyle="1" w:styleId="65">
    <w:name w:val="Заголовок №6"/>
    <w:basedOn w:val="a4"/>
    <w:link w:val="64"/>
    <w:rsid w:val="002A6073"/>
    <w:pPr>
      <w:widowControl w:val="0"/>
      <w:shd w:val="clear" w:color="auto" w:fill="FFFFFF"/>
      <w:spacing w:after="480" w:line="278" w:lineRule="exact"/>
      <w:ind w:hanging="540"/>
      <w:jc w:val="center"/>
      <w:outlineLvl w:val="5"/>
    </w:pPr>
    <w:rPr>
      <w:rFonts w:asciiTheme="minorHAnsi" w:hAnsiTheme="minorHAnsi" w:cstheme="minorBidi"/>
      <w:b/>
      <w:bCs/>
      <w:sz w:val="23"/>
      <w:szCs w:val="23"/>
    </w:rPr>
  </w:style>
  <w:style w:type="paragraph" w:customStyle="1" w:styleId="44">
    <w:name w:val="Обычный4"/>
    <w:uiPriority w:val="99"/>
    <w:rsid w:val="002A6073"/>
    <w:pPr>
      <w:snapToGrid w:val="0"/>
      <w:spacing w:before="100" w:after="100" w:line="240" w:lineRule="auto"/>
    </w:pPr>
    <w:rPr>
      <w:rFonts w:eastAsia="Times New Roman"/>
      <w:sz w:val="24"/>
      <w:szCs w:val="20"/>
      <w:lang w:val="de-DE" w:eastAsia="ru-RU"/>
    </w:rPr>
  </w:style>
  <w:style w:type="paragraph" w:customStyle="1" w:styleId="afff3">
    <w:name w:val="????????????? ??????"/>
    <w:basedOn w:val="a4"/>
    <w:uiPriority w:val="99"/>
    <w:rsid w:val="002A6073"/>
    <w:pPr>
      <w:suppressAutoHyphens/>
      <w:spacing w:line="240" w:lineRule="auto"/>
      <w:ind w:left="283" w:hanging="283"/>
      <w:jc w:val="left"/>
    </w:pPr>
    <w:rPr>
      <w:sz w:val="20"/>
      <w:szCs w:val="20"/>
      <w:lang w:eastAsia="ar-SA"/>
    </w:rPr>
  </w:style>
  <w:style w:type="paragraph" w:customStyle="1" w:styleId="content">
    <w:name w:val="content"/>
    <w:basedOn w:val="a4"/>
    <w:uiPriority w:val="99"/>
    <w:rsid w:val="002A6073"/>
    <w:pPr>
      <w:spacing w:before="100" w:beforeAutospacing="1" w:after="100" w:afterAutospacing="1" w:line="240" w:lineRule="auto"/>
      <w:ind w:firstLine="0"/>
      <w:jc w:val="left"/>
    </w:pPr>
    <w:rPr>
      <w:rFonts w:eastAsia="Times New Roman"/>
      <w:sz w:val="24"/>
      <w:szCs w:val="24"/>
      <w:lang w:eastAsia="ru-RU"/>
    </w:rPr>
  </w:style>
  <w:style w:type="paragraph" w:customStyle="1" w:styleId="headertext">
    <w:name w:val="headertext"/>
    <w:basedOn w:val="a4"/>
    <w:uiPriority w:val="99"/>
    <w:rsid w:val="002A6073"/>
    <w:pPr>
      <w:spacing w:before="100" w:beforeAutospacing="1" w:after="100" w:afterAutospacing="1" w:line="240" w:lineRule="auto"/>
      <w:ind w:firstLine="0"/>
      <w:jc w:val="left"/>
    </w:pPr>
    <w:rPr>
      <w:rFonts w:eastAsia="Times New Roman"/>
      <w:sz w:val="24"/>
      <w:szCs w:val="24"/>
      <w:lang w:eastAsia="ru-RU"/>
    </w:rPr>
  </w:style>
  <w:style w:type="paragraph" w:customStyle="1" w:styleId="p19">
    <w:name w:val="p19"/>
    <w:basedOn w:val="a4"/>
    <w:uiPriority w:val="99"/>
    <w:rsid w:val="002A6073"/>
    <w:pPr>
      <w:spacing w:before="100" w:beforeAutospacing="1" w:after="100" w:afterAutospacing="1" w:line="240" w:lineRule="auto"/>
      <w:ind w:firstLine="0"/>
      <w:jc w:val="left"/>
    </w:pPr>
    <w:rPr>
      <w:rFonts w:eastAsia="Times New Roman"/>
      <w:sz w:val="24"/>
      <w:szCs w:val="24"/>
      <w:lang w:eastAsia="ru-RU"/>
    </w:rPr>
  </w:style>
  <w:style w:type="paragraph" w:customStyle="1" w:styleId="p20">
    <w:name w:val="p20"/>
    <w:basedOn w:val="a4"/>
    <w:uiPriority w:val="99"/>
    <w:rsid w:val="002A6073"/>
    <w:pPr>
      <w:spacing w:before="100" w:beforeAutospacing="1" w:after="100" w:afterAutospacing="1" w:line="240" w:lineRule="auto"/>
      <w:ind w:firstLine="0"/>
      <w:jc w:val="left"/>
    </w:pPr>
    <w:rPr>
      <w:rFonts w:eastAsia="Times New Roman"/>
      <w:sz w:val="24"/>
      <w:szCs w:val="24"/>
      <w:lang w:eastAsia="ru-RU"/>
    </w:rPr>
  </w:style>
  <w:style w:type="paragraph" w:customStyle="1" w:styleId="p21">
    <w:name w:val="p21"/>
    <w:basedOn w:val="a4"/>
    <w:uiPriority w:val="99"/>
    <w:rsid w:val="002A6073"/>
    <w:pPr>
      <w:spacing w:before="100" w:beforeAutospacing="1" w:after="100" w:afterAutospacing="1" w:line="240" w:lineRule="auto"/>
      <w:ind w:firstLine="0"/>
      <w:jc w:val="left"/>
    </w:pPr>
    <w:rPr>
      <w:rFonts w:eastAsia="Times New Roman"/>
      <w:sz w:val="24"/>
      <w:szCs w:val="24"/>
      <w:lang w:eastAsia="ru-RU"/>
    </w:rPr>
  </w:style>
  <w:style w:type="character" w:styleId="afff4">
    <w:name w:val="annotation reference"/>
    <w:basedOn w:val="a6"/>
    <w:uiPriority w:val="99"/>
    <w:semiHidden/>
    <w:unhideWhenUsed/>
    <w:rsid w:val="002A6073"/>
    <w:rPr>
      <w:sz w:val="16"/>
      <w:szCs w:val="16"/>
    </w:rPr>
  </w:style>
  <w:style w:type="character" w:customStyle="1" w:styleId="1f4">
    <w:name w:val="Основной шрифт абзаца1"/>
    <w:rsid w:val="002A6073"/>
  </w:style>
  <w:style w:type="character" w:customStyle="1" w:styleId="27">
    <w:name w:val="Основной текст с отступом 2 Знак"/>
    <w:link w:val="28"/>
    <w:uiPriority w:val="99"/>
    <w:rsid w:val="002A6073"/>
    <w:rPr>
      <w:rFonts w:ascii="Times New Roman" w:eastAsia="Times New Roman" w:hAnsi="Times New Roman" w:cs="Times New Roman" w:hint="default"/>
      <w:sz w:val="24"/>
      <w:szCs w:val="24"/>
    </w:rPr>
  </w:style>
  <w:style w:type="character" w:customStyle="1" w:styleId="afff5">
    <w:name w:val="Цветовое выделение"/>
    <w:uiPriority w:val="99"/>
    <w:rsid w:val="002A6073"/>
    <w:rPr>
      <w:b/>
      <w:bCs/>
      <w:color w:val="000080"/>
    </w:rPr>
  </w:style>
  <w:style w:type="character" w:customStyle="1" w:styleId="description">
    <w:name w:val="description"/>
    <w:rsid w:val="002A6073"/>
    <w:rPr>
      <w:rFonts w:ascii="Times New Roman" w:hAnsi="Times New Roman" w:cs="Times New Roman" w:hint="default"/>
    </w:rPr>
  </w:style>
  <w:style w:type="character" w:customStyle="1" w:styleId="apple-tab-span">
    <w:name w:val="apple-tab-span"/>
    <w:rsid w:val="002A6073"/>
  </w:style>
  <w:style w:type="character" w:customStyle="1" w:styleId="afff6">
    <w:name w:val="Гипертекстовая ссылка"/>
    <w:uiPriority w:val="99"/>
    <w:rsid w:val="002A6073"/>
    <w:rPr>
      <w:b/>
      <w:bCs/>
      <w:color w:val="106BBE"/>
    </w:rPr>
  </w:style>
  <w:style w:type="character" w:customStyle="1" w:styleId="1f5">
    <w:name w:val="Обычный1"/>
    <w:rsid w:val="002A6073"/>
  </w:style>
  <w:style w:type="character" w:customStyle="1" w:styleId="apple-converted-space">
    <w:name w:val="apple-converted-space"/>
    <w:rsid w:val="002A6073"/>
  </w:style>
  <w:style w:type="character" w:customStyle="1" w:styleId="plagiat">
    <w:name w:val="plagiat"/>
    <w:rsid w:val="002A6073"/>
  </w:style>
  <w:style w:type="character" w:customStyle="1" w:styleId="29">
    <w:name w:val="Обычный2"/>
    <w:rsid w:val="002A6073"/>
  </w:style>
  <w:style w:type="character" w:customStyle="1" w:styleId="36">
    <w:name w:val="Обычный3"/>
    <w:rsid w:val="002A6073"/>
  </w:style>
  <w:style w:type="character" w:customStyle="1" w:styleId="1f6">
    <w:name w:val="Знак сноски1"/>
    <w:rsid w:val="002A6073"/>
    <w:rPr>
      <w:vertAlign w:val="superscript"/>
    </w:rPr>
  </w:style>
  <w:style w:type="character" w:customStyle="1" w:styleId="ListLabel1">
    <w:name w:val="ListLabel 1"/>
    <w:rsid w:val="002A6073"/>
    <w:rPr>
      <w:rFonts w:ascii="Courier New" w:hAnsi="Courier New" w:cs="Courier New" w:hint="default"/>
    </w:rPr>
  </w:style>
  <w:style w:type="character" w:customStyle="1" w:styleId="ListLabel2">
    <w:name w:val="ListLabel 2"/>
    <w:rsid w:val="002A6073"/>
    <w:rPr>
      <w:rFonts w:ascii="Times New Roman" w:eastAsia="Times New Roman" w:hAnsi="Times New Roman" w:cs="Times New Roman" w:hint="default"/>
    </w:rPr>
  </w:style>
  <w:style w:type="character" w:customStyle="1" w:styleId="afff7">
    <w:name w:val="Символ сноски"/>
    <w:qFormat/>
    <w:rsid w:val="002A6073"/>
  </w:style>
  <w:style w:type="character" w:customStyle="1" w:styleId="afff8">
    <w:name w:val="Символы концевой сноски"/>
    <w:rsid w:val="002A6073"/>
  </w:style>
  <w:style w:type="character" w:customStyle="1" w:styleId="1f7">
    <w:name w:val="Основной текст с отступом Знак1"/>
    <w:basedOn w:val="a6"/>
    <w:uiPriority w:val="99"/>
    <w:semiHidden/>
    <w:locked/>
    <w:rsid w:val="002A6073"/>
    <w:rPr>
      <w:rFonts w:ascii="Calibri" w:eastAsia="Arial" w:hAnsi="Calibri" w:cs="font290"/>
      <w:kern w:val="2"/>
      <w:lang w:eastAsia="ar-SA"/>
    </w:rPr>
  </w:style>
  <w:style w:type="character" w:customStyle="1" w:styleId="apple-style-span">
    <w:name w:val="apple-style-span"/>
    <w:rsid w:val="002A6073"/>
  </w:style>
  <w:style w:type="character" w:customStyle="1" w:styleId="112">
    <w:name w:val="Основной текст + 11"/>
    <w:aliases w:val="5 pt,Полужирный"/>
    <w:rsid w:val="002A607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lang w:val="ru-RU"/>
    </w:rPr>
  </w:style>
  <w:style w:type="character" w:customStyle="1" w:styleId="ArialUnicodeMS">
    <w:name w:val="Основной текст + Arial Unicode MS"/>
    <w:aliases w:val="9 pt"/>
    <w:rsid w:val="002A6073"/>
    <w:rPr>
      <w:rFonts w:ascii="Arial Unicode MS" w:eastAsia="Arial Unicode MS" w:hAnsi="Arial Unicode MS" w:cs="Arial Unicode MS" w:hint="eastAsia"/>
      <w:b w:val="0"/>
      <w:bCs w:val="0"/>
      <w:i w:val="0"/>
      <w:iCs w:val="0"/>
      <w:smallCaps w:val="0"/>
      <w:strike w:val="0"/>
      <w:dstrike w:val="0"/>
      <w:color w:val="000000"/>
      <w:spacing w:val="0"/>
      <w:w w:val="100"/>
      <w:position w:val="0"/>
      <w:sz w:val="18"/>
      <w:szCs w:val="18"/>
      <w:u w:val="none"/>
      <w:effect w:val="none"/>
    </w:rPr>
  </w:style>
  <w:style w:type="character" w:customStyle="1" w:styleId="r">
    <w:name w:val="r"/>
    <w:basedOn w:val="a6"/>
    <w:rsid w:val="002A6073"/>
  </w:style>
  <w:style w:type="character" w:customStyle="1" w:styleId="b-letter">
    <w:name w:val="b-letter"/>
    <w:rsid w:val="002A6073"/>
  </w:style>
  <w:style w:type="character" w:customStyle="1" w:styleId="snoska">
    <w:name w:val="snoska"/>
    <w:rsid w:val="002A6073"/>
  </w:style>
  <w:style w:type="character" w:customStyle="1" w:styleId="w">
    <w:name w:val="w"/>
    <w:rsid w:val="002A6073"/>
  </w:style>
  <w:style w:type="character" w:customStyle="1" w:styleId="ft7">
    <w:name w:val="ft7"/>
    <w:basedOn w:val="a6"/>
    <w:rsid w:val="002A6073"/>
  </w:style>
  <w:style w:type="character" w:customStyle="1" w:styleId="ft16">
    <w:name w:val="ft16"/>
    <w:basedOn w:val="a6"/>
    <w:rsid w:val="002A6073"/>
  </w:style>
  <w:style w:type="table" w:customStyle="1" w:styleId="250">
    <w:name w:val="Сетка таблицы25"/>
    <w:basedOn w:val="a7"/>
    <w:next w:val="ae"/>
    <w:rsid w:val="002A6073"/>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7"/>
    <w:uiPriority w:val="59"/>
    <w:rsid w:val="002A6073"/>
    <w:pPr>
      <w:spacing w:after="0" w:line="240" w:lineRule="auto"/>
      <w:jc w:val="both"/>
    </w:pPr>
    <w:rPr>
      <w:rFonts w:ascii="Calibri" w:eastAsia="Times New Roman"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1">
    <w:name w:val="Заголовок 6 Знак"/>
    <w:basedOn w:val="a6"/>
    <w:link w:val="60"/>
    <w:uiPriority w:val="9"/>
    <w:rsid w:val="00FA2B20"/>
    <w:rPr>
      <w:rFonts w:ascii="Cambria" w:eastAsia="Times New Roman" w:hAnsi="Cambria" w:cs="Times New Roman"/>
      <w:color w:val="243F60"/>
      <w:sz w:val="28"/>
    </w:rPr>
  </w:style>
  <w:style w:type="character" w:customStyle="1" w:styleId="81">
    <w:name w:val="Заголовок 8 Знак"/>
    <w:basedOn w:val="a6"/>
    <w:link w:val="80"/>
    <w:uiPriority w:val="9"/>
    <w:rsid w:val="00FA2B20"/>
    <w:rPr>
      <w:rFonts w:ascii="Times New Roman" w:eastAsia="Times New Roman" w:hAnsi="Times New Roman" w:cs="Times New Roman"/>
      <w:sz w:val="28"/>
      <w:szCs w:val="20"/>
      <w:lang w:eastAsia="ru-RU"/>
    </w:rPr>
  </w:style>
  <w:style w:type="numbering" w:customStyle="1" w:styleId="45">
    <w:name w:val="Нет списка4"/>
    <w:next w:val="a8"/>
    <w:uiPriority w:val="99"/>
    <w:semiHidden/>
    <w:unhideWhenUsed/>
    <w:rsid w:val="00FA2B20"/>
  </w:style>
  <w:style w:type="paragraph" w:customStyle="1" w:styleId="1f8">
    <w:name w:val="Название объекта1"/>
    <w:basedOn w:val="a4"/>
    <w:next w:val="a4"/>
    <w:uiPriority w:val="35"/>
    <w:semiHidden/>
    <w:unhideWhenUsed/>
    <w:qFormat/>
    <w:rsid w:val="00FA2B20"/>
    <w:pPr>
      <w:spacing w:line="240" w:lineRule="auto"/>
    </w:pPr>
    <w:rPr>
      <w:rFonts w:eastAsia="Times New Roman"/>
      <w:i/>
      <w:iCs/>
      <w:color w:val="44546A"/>
      <w:sz w:val="18"/>
      <w:szCs w:val="18"/>
      <w:lang w:eastAsia="ru-RU"/>
    </w:rPr>
  </w:style>
  <w:style w:type="paragraph" w:customStyle="1" w:styleId="afff9">
    <w:name w:val="ìîé ñòèëü"/>
    <w:basedOn w:val="a4"/>
    <w:rsid w:val="00FA2B20"/>
    <w:pPr>
      <w:autoSpaceDE w:val="0"/>
      <w:autoSpaceDN w:val="0"/>
      <w:adjustRightInd w:val="0"/>
      <w:spacing w:line="360" w:lineRule="auto"/>
      <w:ind w:firstLine="720"/>
    </w:pPr>
    <w:rPr>
      <w:rFonts w:eastAsia="Times New Roman"/>
      <w:lang w:eastAsia="ru-RU"/>
    </w:rPr>
  </w:style>
  <w:style w:type="paragraph" w:customStyle="1" w:styleId="113">
    <w:name w:val="Заголовок 11"/>
    <w:basedOn w:val="a4"/>
    <w:next w:val="a4"/>
    <w:autoRedefine/>
    <w:uiPriority w:val="9"/>
    <w:rsid w:val="00FA2B20"/>
    <w:pPr>
      <w:pBdr>
        <w:top w:val="single" w:sz="12" w:space="1" w:color="C0504D"/>
        <w:left w:val="single" w:sz="12" w:space="4" w:color="C0504D"/>
        <w:bottom w:val="single" w:sz="12" w:space="1" w:color="C0504D"/>
        <w:right w:val="single" w:sz="12" w:space="4" w:color="C0504D"/>
      </w:pBdr>
      <w:shd w:val="clear" w:color="auto" w:fill="4F81BD"/>
      <w:spacing w:after="200" w:line="360" w:lineRule="auto"/>
      <w:ind w:firstLine="0"/>
      <w:jc w:val="center"/>
      <w:outlineLvl w:val="0"/>
    </w:pPr>
    <w:rPr>
      <w:iCs/>
      <w:color w:val="FFFFFF"/>
      <w:szCs w:val="38"/>
    </w:rPr>
  </w:style>
  <w:style w:type="paragraph" w:customStyle="1" w:styleId="311">
    <w:name w:val="Заголовок 31"/>
    <w:basedOn w:val="a4"/>
    <w:next w:val="a4"/>
    <w:uiPriority w:val="9"/>
    <w:semiHidden/>
    <w:qFormat/>
    <w:rsid w:val="00FA2B20"/>
    <w:pPr>
      <w:keepNext/>
      <w:keepLines/>
      <w:spacing w:before="40" w:line="240" w:lineRule="auto"/>
      <w:outlineLvl w:val="2"/>
    </w:pPr>
    <w:rPr>
      <w:rFonts w:ascii="Cambria" w:eastAsia="Times New Roman" w:hAnsi="Cambria"/>
      <w:color w:val="243F60"/>
      <w:sz w:val="24"/>
      <w:szCs w:val="24"/>
    </w:rPr>
  </w:style>
  <w:style w:type="paragraph" w:customStyle="1" w:styleId="610">
    <w:name w:val="Заголовок 61"/>
    <w:basedOn w:val="a4"/>
    <w:next w:val="a4"/>
    <w:uiPriority w:val="9"/>
    <w:semiHidden/>
    <w:qFormat/>
    <w:rsid w:val="00FA2B20"/>
    <w:pPr>
      <w:keepNext/>
      <w:keepLines/>
      <w:spacing w:before="40" w:line="240" w:lineRule="auto"/>
      <w:outlineLvl w:val="5"/>
    </w:pPr>
    <w:rPr>
      <w:rFonts w:ascii="Cambria" w:eastAsia="Times New Roman" w:hAnsi="Cambria"/>
      <w:color w:val="243F60"/>
    </w:rPr>
  </w:style>
  <w:style w:type="paragraph" w:customStyle="1" w:styleId="312">
    <w:name w:val="Основной текст с отступом 31"/>
    <w:basedOn w:val="a4"/>
    <w:rsid w:val="00FA2B20"/>
    <w:pPr>
      <w:widowControl w:val="0"/>
      <w:overflowPunct w:val="0"/>
      <w:autoSpaceDE w:val="0"/>
      <w:autoSpaceDN w:val="0"/>
      <w:adjustRightInd w:val="0"/>
      <w:spacing w:line="240" w:lineRule="auto"/>
      <w:ind w:firstLine="720"/>
      <w:jc w:val="center"/>
    </w:pPr>
    <w:rPr>
      <w:rFonts w:eastAsia="Times New Roman"/>
      <w:szCs w:val="20"/>
      <w:lang w:eastAsia="ru-RU"/>
    </w:rPr>
  </w:style>
  <w:style w:type="paragraph" w:customStyle="1" w:styleId="afffa">
    <w:name w:val="Знак Знак Знак Знак"/>
    <w:basedOn w:val="a4"/>
    <w:rsid w:val="00FA2B20"/>
    <w:pPr>
      <w:pageBreakBefore/>
      <w:spacing w:after="160" w:line="360" w:lineRule="auto"/>
      <w:ind w:firstLine="0"/>
      <w:jc w:val="left"/>
    </w:pPr>
    <w:rPr>
      <w:rFonts w:eastAsia="Times New Roman"/>
      <w:szCs w:val="20"/>
      <w:lang w:val="en-US"/>
    </w:rPr>
  </w:style>
  <w:style w:type="character" w:customStyle="1" w:styleId="114">
    <w:name w:val="Заголовок 1 Знак1"/>
    <w:basedOn w:val="a6"/>
    <w:uiPriority w:val="9"/>
    <w:rsid w:val="00FA2B20"/>
    <w:rPr>
      <w:rFonts w:ascii="Calibri Light" w:eastAsia="Times New Roman" w:hAnsi="Calibri Light" w:cs="Times New Roman" w:hint="default"/>
      <w:color w:val="2E74B5"/>
      <w:sz w:val="32"/>
      <w:szCs w:val="32"/>
      <w:lang w:eastAsia="ru-RU"/>
    </w:rPr>
  </w:style>
  <w:style w:type="character" w:customStyle="1" w:styleId="313">
    <w:name w:val="Заголовок 3 Знак1"/>
    <w:basedOn w:val="a6"/>
    <w:uiPriority w:val="9"/>
    <w:semiHidden/>
    <w:rsid w:val="00FA2B20"/>
    <w:rPr>
      <w:rFonts w:ascii="Calibri Light" w:eastAsia="Times New Roman" w:hAnsi="Calibri Light" w:cs="Times New Roman" w:hint="default"/>
      <w:color w:val="1F4D78"/>
      <w:sz w:val="24"/>
      <w:szCs w:val="24"/>
      <w:lang w:eastAsia="ru-RU"/>
    </w:rPr>
  </w:style>
  <w:style w:type="character" w:customStyle="1" w:styleId="611">
    <w:name w:val="Заголовок 6 Знак1"/>
    <w:basedOn w:val="a6"/>
    <w:uiPriority w:val="9"/>
    <w:semiHidden/>
    <w:rsid w:val="00FA2B20"/>
    <w:rPr>
      <w:rFonts w:ascii="Calibri Light" w:eastAsia="Times New Roman" w:hAnsi="Calibri Light" w:cs="Times New Roman" w:hint="default"/>
      <w:color w:val="1F4D78"/>
      <w:sz w:val="24"/>
      <w:szCs w:val="24"/>
      <w:lang w:eastAsia="ru-RU"/>
    </w:rPr>
  </w:style>
  <w:style w:type="table" w:customStyle="1" w:styleId="260">
    <w:name w:val="Сетка таблицы26"/>
    <w:basedOn w:val="a7"/>
    <w:next w:val="ae"/>
    <w:uiPriority w:val="59"/>
    <w:rsid w:val="00FA2B20"/>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A2B20"/>
    <w:pPr>
      <w:spacing w:after="0" w:line="240" w:lineRule="auto"/>
    </w:pPr>
    <w:rPr>
      <w:rFonts w:ascii="Calibri" w:eastAsia="Times New Roman" w:hAnsi="Calibri"/>
    </w:rPr>
    <w:tblPr>
      <w:tblCellMar>
        <w:top w:w="0" w:type="dxa"/>
        <w:left w:w="0" w:type="dxa"/>
        <w:bottom w:w="0" w:type="dxa"/>
        <w:right w:w="0" w:type="dxa"/>
      </w:tblCellMar>
    </w:tblPr>
  </w:style>
  <w:style w:type="character" w:customStyle="1" w:styleId="71">
    <w:name w:val="Заголовок 7 Знак"/>
    <w:basedOn w:val="a6"/>
    <w:link w:val="70"/>
    <w:uiPriority w:val="9"/>
    <w:rsid w:val="00E93D9C"/>
    <w:rPr>
      <w:rFonts w:asciiTheme="majorHAnsi" w:eastAsiaTheme="majorEastAsia" w:hAnsiTheme="majorHAnsi" w:cstheme="majorBidi"/>
      <w:i/>
      <w:iCs/>
      <w:color w:val="404040" w:themeColor="text1" w:themeTint="BF"/>
    </w:rPr>
  </w:style>
  <w:style w:type="paragraph" w:styleId="afffb">
    <w:name w:val="caption"/>
    <w:basedOn w:val="a4"/>
    <w:next w:val="a4"/>
    <w:uiPriority w:val="35"/>
    <w:unhideWhenUsed/>
    <w:qFormat/>
    <w:rsid w:val="00E93D9C"/>
    <w:pPr>
      <w:spacing w:after="200" w:line="240" w:lineRule="auto"/>
      <w:ind w:firstLine="0"/>
      <w:jc w:val="left"/>
    </w:pPr>
    <w:rPr>
      <w:rFonts w:asciiTheme="minorHAnsi" w:hAnsiTheme="minorHAnsi" w:cstheme="minorBidi"/>
      <w:b/>
      <w:bCs/>
      <w:color w:val="4F81BD" w:themeColor="accent1"/>
      <w:sz w:val="18"/>
      <w:szCs w:val="18"/>
    </w:rPr>
  </w:style>
  <w:style w:type="numbering" w:customStyle="1" w:styleId="54">
    <w:name w:val="Нет списка5"/>
    <w:next w:val="a8"/>
    <w:uiPriority w:val="99"/>
    <w:semiHidden/>
    <w:unhideWhenUsed/>
    <w:rsid w:val="00024259"/>
  </w:style>
  <w:style w:type="paragraph" w:styleId="afffc">
    <w:name w:val="annotation subject"/>
    <w:basedOn w:val="aff7"/>
    <w:next w:val="aff7"/>
    <w:link w:val="afffd"/>
    <w:uiPriority w:val="99"/>
    <w:semiHidden/>
    <w:unhideWhenUsed/>
    <w:qFormat/>
    <w:rsid w:val="00024259"/>
    <w:rPr>
      <w:rFonts w:cs="Basic Roman"/>
      <w:b/>
      <w:bCs/>
      <w:lang w:eastAsia="zh-CN"/>
    </w:rPr>
  </w:style>
  <w:style w:type="character" w:customStyle="1" w:styleId="afffd">
    <w:name w:val="Тема примечания Знак"/>
    <w:basedOn w:val="aff8"/>
    <w:link w:val="afffc"/>
    <w:uiPriority w:val="99"/>
    <w:semiHidden/>
    <w:rsid w:val="00024259"/>
    <w:rPr>
      <w:rFonts w:ascii="Calibri" w:eastAsia="Calibri" w:hAnsi="Calibri" w:cs="Basic Roman"/>
      <w:b/>
      <w:bCs/>
      <w:sz w:val="20"/>
      <w:szCs w:val="20"/>
      <w:lang w:eastAsia="zh-CN"/>
    </w:rPr>
  </w:style>
  <w:style w:type="paragraph" w:customStyle="1" w:styleId="1f9">
    <w:name w:val="Верхний колонтитул1"/>
    <w:basedOn w:val="a4"/>
    <w:qFormat/>
    <w:rsid w:val="00024259"/>
    <w:pPr>
      <w:tabs>
        <w:tab w:val="center" w:pos="4677"/>
        <w:tab w:val="right" w:pos="9355"/>
      </w:tabs>
      <w:spacing w:line="240" w:lineRule="auto"/>
      <w:ind w:firstLine="0"/>
      <w:jc w:val="left"/>
    </w:pPr>
    <w:rPr>
      <w:rFonts w:ascii="Calibri" w:hAnsi="Calibri" w:cs="Basic Roman"/>
      <w:sz w:val="22"/>
      <w:szCs w:val="22"/>
      <w:lang w:eastAsia="zh-CN"/>
    </w:rPr>
  </w:style>
  <w:style w:type="paragraph" w:customStyle="1" w:styleId="1fa">
    <w:name w:val="Нижний колонтитул1"/>
    <w:basedOn w:val="a4"/>
    <w:qFormat/>
    <w:rsid w:val="00024259"/>
    <w:pPr>
      <w:tabs>
        <w:tab w:val="center" w:pos="4677"/>
        <w:tab w:val="right" w:pos="9355"/>
      </w:tabs>
      <w:spacing w:line="240" w:lineRule="auto"/>
      <w:ind w:firstLine="0"/>
      <w:jc w:val="left"/>
    </w:pPr>
    <w:rPr>
      <w:rFonts w:ascii="Calibri" w:hAnsi="Calibri" w:cs="Basic Roman"/>
      <w:sz w:val="22"/>
      <w:szCs w:val="22"/>
      <w:lang w:eastAsia="zh-CN"/>
    </w:rPr>
  </w:style>
  <w:style w:type="table" w:customStyle="1" w:styleId="270">
    <w:name w:val="Сетка таблицы27"/>
    <w:basedOn w:val="a7"/>
    <w:next w:val="ae"/>
    <w:uiPriority w:val="59"/>
    <w:rsid w:val="00024259"/>
    <w:pPr>
      <w:spacing w:after="0" w:line="240" w:lineRule="auto"/>
    </w:pPr>
    <w:rPr>
      <w:rFonts w:ascii="Calibri" w:eastAsia="Calibri" w:hAnsi="Calibri" w:cs="Basic Roman"/>
      <w:lang w:eastAsia="zh-C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7"/>
    <w:rsid w:val="00024259"/>
    <w:pPr>
      <w:spacing w:after="0" w:line="240" w:lineRule="auto"/>
    </w:pPr>
    <w:rPr>
      <w:rFonts w:ascii="Calibri" w:eastAsia="Calibri" w:hAnsi="Calibri" w:cs="Basic Roman"/>
      <w:lang w:eastAsia="zh-C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Exact">
    <w:name w:val="Основной текст (2) Exact"/>
    <w:basedOn w:val="a6"/>
    <w:rsid w:val="00354A1E"/>
    <w:rPr>
      <w:rFonts w:ascii="Times New Roman" w:eastAsia="Times New Roman" w:hAnsi="Times New Roman" w:cs="Times New Roman"/>
      <w:b w:val="0"/>
      <w:bCs w:val="0"/>
      <w:i w:val="0"/>
      <w:iCs w:val="0"/>
      <w:smallCaps w:val="0"/>
      <w:strike w:val="0"/>
      <w:sz w:val="26"/>
      <w:szCs w:val="26"/>
      <w:u w:val="none"/>
      <w:lang w:val="en-US" w:eastAsia="en-US" w:bidi="en-US"/>
    </w:rPr>
  </w:style>
  <w:style w:type="numbering" w:customStyle="1" w:styleId="66">
    <w:name w:val="Нет списка6"/>
    <w:next w:val="a8"/>
    <w:uiPriority w:val="99"/>
    <w:semiHidden/>
    <w:unhideWhenUsed/>
    <w:rsid w:val="00C84080"/>
  </w:style>
  <w:style w:type="character" w:customStyle="1" w:styleId="1fb">
    <w:name w:val="Неразрешенное упоминание1"/>
    <w:basedOn w:val="a6"/>
    <w:uiPriority w:val="99"/>
    <w:semiHidden/>
    <w:rsid w:val="00C84080"/>
    <w:rPr>
      <w:color w:val="808080"/>
      <w:shd w:val="clear" w:color="auto" w:fill="E6E6E6"/>
    </w:rPr>
  </w:style>
  <w:style w:type="table" w:customStyle="1" w:styleId="280">
    <w:name w:val="Сетка таблицы28"/>
    <w:basedOn w:val="a7"/>
    <w:next w:val="ae"/>
    <w:uiPriority w:val="39"/>
    <w:rsid w:val="00C84080"/>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ok-authors">
    <w:name w:val="book-authors"/>
    <w:basedOn w:val="a4"/>
    <w:uiPriority w:val="99"/>
    <w:rsid w:val="00600101"/>
    <w:pPr>
      <w:spacing w:before="100" w:beforeAutospacing="1" w:after="100" w:afterAutospacing="1" w:line="240" w:lineRule="auto"/>
      <w:ind w:firstLine="0"/>
      <w:jc w:val="left"/>
    </w:pPr>
    <w:rPr>
      <w:rFonts w:eastAsia="Times New Roman"/>
      <w:sz w:val="24"/>
      <w:szCs w:val="24"/>
      <w:lang w:eastAsia="ru-RU"/>
    </w:rPr>
  </w:style>
  <w:style w:type="character" w:customStyle="1" w:styleId="nobr">
    <w:name w:val="nobr"/>
    <w:basedOn w:val="a6"/>
    <w:uiPriority w:val="99"/>
    <w:rsid w:val="00600101"/>
    <w:rPr>
      <w:rFonts w:cs="Times New Roman"/>
    </w:rPr>
  </w:style>
  <w:style w:type="table" w:customStyle="1" w:styleId="290">
    <w:name w:val="Сетка таблицы29"/>
    <w:basedOn w:val="a7"/>
    <w:next w:val="ae"/>
    <w:uiPriority w:val="39"/>
    <w:rsid w:val="00C02A96"/>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4"/>
    <w:uiPriority w:val="99"/>
    <w:qFormat/>
    <w:rsid w:val="002E3504"/>
    <w:pPr>
      <w:spacing w:before="100" w:beforeAutospacing="1" w:after="100" w:afterAutospacing="1" w:line="240" w:lineRule="auto"/>
      <w:ind w:firstLine="0"/>
      <w:jc w:val="left"/>
    </w:pPr>
    <w:rPr>
      <w:rFonts w:eastAsia="Times New Roman"/>
      <w:sz w:val="24"/>
      <w:szCs w:val="24"/>
      <w:lang w:eastAsia="ru-RU"/>
    </w:rPr>
  </w:style>
  <w:style w:type="character" w:customStyle="1" w:styleId="210pt">
    <w:name w:val="Основной текст (2) + 10 pt"/>
    <w:basedOn w:val="21"/>
    <w:rsid w:val="004F551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74">
    <w:name w:val="Нет списка7"/>
    <w:next w:val="a8"/>
    <w:uiPriority w:val="99"/>
    <w:semiHidden/>
    <w:unhideWhenUsed/>
    <w:rsid w:val="00462E4C"/>
  </w:style>
  <w:style w:type="character" w:customStyle="1" w:styleId="37">
    <w:name w:val="Стиль3 Знак"/>
    <w:link w:val="3"/>
    <w:locked/>
    <w:rsid w:val="00462E4C"/>
    <w:rPr>
      <w:bCs/>
      <w:sz w:val="28"/>
      <w:szCs w:val="28"/>
    </w:rPr>
  </w:style>
  <w:style w:type="paragraph" w:customStyle="1" w:styleId="3">
    <w:name w:val="Стиль3"/>
    <w:basedOn w:val="a4"/>
    <w:link w:val="37"/>
    <w:qFormat/>
    <w:rsid w:val="00462E4C"/>
    <w:pPr>
      <w:widowControl w:val="0"/>
      <w:numPr>
        <w:numId w:val="1"/>
      </w:numPr>
      <w:autoSpaceDE w:val="0"/>
      <w:autoSpaceDN w:val="0"/>
      <w:adjustRightInd w:val="0"/>
      <w:spacing w:line="240" w:lineRule="auto"/>
    </w:pPr>
    <w:rPr>
      <w:rFonts w:asciiTheme="minorHAnsi" w:hAnsiTheme="minorHAnsi" w:cstheme="minorBidi"/>
      <w:bCs/>
    </w:rPr>
  </w:style>
  <w:style w:type="paragraph" w:customStyle="1" w:styleId="123">
    <w:name w:val="123 Знак Знак"/>
    <w:basedOn w:val="a4"/>
    <w:rsid w:val="00462E4C"/>
    <w:pPr>
      <w:spacing w:line="360" w:lineRule="auto"/>
      <w:ind w:firstLine="851"/>
    </w:pPr>
    <w:rPr>
      <w:rFonts w:eastAsia="Times New Roman"/>
      <w:szCs w:val="24"/>
      <w:lang w:eastAsia="ru-RU"/>
    </w:rPr>
  </w:style>
  <w:style w:type="paragraph" w:customStyle="1" w:styleId="FR1">
    <w:name w:val="FR1"/>
    <w:qFormat/>
    <w:rsid w:val="00462E4C"/>
    <w:pPr>
      <w:widowControl w:val="0"/>
      <w:snapToGrid w:val="0"/>
      <w:spacing w:before="140" w:after="0" w:line="300" w:lineRule="auto"/>
      <w:ind w:left="200"/>
      <w:jc w:val="center"/>
    </w:pPr>
    <w:rPr>
      <w:rFonts w:eastAsia="Times New Roman"/>
      <w:b/>
      <w:sz w:val="32"/>
      <w:szCs w:val="20"/>
      <w:lang w:eastAsia="ru-RU"/>
    </w:rPr>
  </w:style>
  <w:style w:type="paragraph" w:customStyle="1" w:styleId="aaa">
    <w:name w:val="aaa"/>
    <w:basedOn w:val="a4"/>
    <w:uiPriority w:val="99"/>
    <w:qFormat/>
    <w:rsid w:val="00462E4C"/>
    <w:pPr>
      <w:tabs>
        <w:tab w:val="left" w:pos="360"/>
      </w:tabs>
      <w:spacing w:line="240" w:lineRule="auto"/>
      <w:ind w:left="360" w:hanging="360"/>
      <w:jc w:val="left"/>
    </w:pPr>
    <w:rPr>
      <w:rFonts w:eastAsia="Times New Roman"/>
      <w:szCs w:val="20"/>
      <w:lang w:eastAsia="ru-RU"/>
    </w:rPr>
  </w:style>
  <w:style w:type="paragraph" w:customStyle="1" w:styleId="afffe">
    <w:name w:val="курсовой"/>
    <w:basedOn w:val="a4"/>
    <w:rsid w:val="00462E4C"/>
    <w:pPr>
      <w:spacing w:line="360" w:lineRule="auto"/>
      <w:ind w:firstLine="0"/>
    </w:pPr>
    <w:rPr>
      <w:rFonts w:eastAsia="Times New Roman"/>
      <w:szCs w:val="20"/>
      <w:lang w:eastAsia="ru-RU"/>
    </w:rPr>
  </w:style>
  <w:style w:type="table" w:customStyle="1" w:styleId="300">
    <w:name w:val="Сетка таблицы30"/>
    <w:basedOn w:val="a7"/>
    <w:next w:val="ae"/>
    <w:rsid w:val="00462E4C"/>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a">
    <w:name w:val="Body Text 2"/>
    <w:basedOn w:val="a4"/>
    <w:link w:val="2b"/>
    <w:uiPriority w:val="99"/>
    <w:unhideWhenUsed/>
    <w:rsid w:val="00462E4C"/>
    <w:pPr>
      <w:spacing w:after="120" w:line="480" w:lineRule="auto"/>
      <w:ind w:firstLine="0"/>
      <w:jc w:val="left"/>
    </w:pPr>
    <w:rPr>
      <w:rFonts w:asciiTheme="minorHAnsi" w:hAnsiTheme="minorHAnsi" w:cstheme="minorBidi"/>
      <w:sz w:val="22"/>
      <w:szCs w:val="22"/>
    </w:rPr>
  </w:style>
  <w:style w:type="character" w:customStyle="1" w:styleId="2b">
    <w:name w:val="Основной текст 2 Знак"/>
    <w:basedOn w:val="a6"/>
    <w:link w:val="2a"/>
    <w:uiPriority w:val="99"/>
    <w:rsid w:val="00462E4C"/>
  </w:style>
  <w:style w:type="table" w:customStyle="1" w:styleId="1140">
    <w:name w:val="Сетка таблицы114"/>
    <w:basedOn w:val="a7"/>
    <w:next w:val="ae"/>
    <w:uiPriority w:val="39"/>
    <w:rsid w:val="00462E4C"/>
    <w:pPr>
      <w:spacing w:after="120" w:line="36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e"/>
    <w:uiPriority w:val="39"/>
    <w:rsid w:val="00462E4C"/>
    <w:pPr>
      <w:spacing w:after="0" w:line="240" w:lineRule="auto"/>
    </w:pPr>
    <w:rPr>
      <w:rFonts w:ascii="Calibri" w:eastAsia="SimSu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7"/>
    <w:next w:val="ae"/>
    <w:uiPriority w:val="39"/>
    <w:rsid w:val="00462E4C"/>
    <w:pPr>
      <w:spacing w:after="0" w:line="240"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7"/>
    <w:next w:val="ae"/>
    <w:uiPriority w:val="59"/>
    <w:rsid w:val="00E5284B"/>
    <w:pPr>
      <w:spacing w:after="0" w:line="240" w:lineRule="auto"/>
    </w:pPr>
    <w:rPr>
      <w:rFonts w:ascii="Calibri" w:eastAsia="Times New Roman" w:hAnsi="Calibri"/>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
    <w:next w:val="a8"/>
    <w:uiPriority w:val="99"/>
    <w:semiHidden/>
    <w:unhideWhenUsed/>
    <w:rsid w:val="00F634CF"/>
  </w:style>
  <w:style w:type="character" w:styleId="affff">
    <w:name w:val="page number"/>
    <w:basedOn w:val="a6"/>
    <w:rsid w:val="00F634CF"/>
  </w:style>
  <w:style w:type="table" w:customStyle="1" w:styleId="350">
    <w:name w:val="Сетка таблицы35"/>
    <w:basedOn w:val="a7"/>
    <w:next w:val="ae"/>
    <w:uiPriority w:val="39"/>
    <w:rsid w:val="00F634C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7"/>
    <w:next w:val="ae"/>
    <w:rsid w:val="009D2820"/>
    <w:pPr>
      <w:spacing w:after="0" w:line="240" w:lineRule="auto"/>
      <w:ind w:left="227" w:right="227"/>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9D282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customStyle="1" w:styleId="370">
    <w:name w:val="Сетка таблицы37"/>
    <w:basedOn w:val="a7"/>
    <w:next w:val="ae"/>
    <w:rsid w:val="009D2820"/>
    <w:pPr>
      <w:spacing w:after="0" w:line="240" w:lineRule="auto"/>
      <w:ind w:left="227" w:right="227"/>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7"/>
    <w:next w:val="ae"/>
    <w:uiPriority w:val="59"/>
    <w:rsid w:val="009D2820"/>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аголовок 9 Знак"/>
    <w:basedOn w:val="a6"/>
    <w:link w:val="90"/>
    <w:uiPriority w:val="9"/>
    <w:rsid w:val="009D2820"/>
    <w:rPr>
      <w:rFonts w:ascii="Cambria" w:eastAsia="Times New Roman" w:hAnsi="Cambria" w:cs="Times New Roman"/>
      <w:lang w:eastAsia="ru-RU"/>
    </w:rPr>
  </w:style>
  <w:style w:type="paragraph" w:customStyle="1" w:styleId="hlleftbdr">
    <w:name w:val="hl_leftbdr"/>
    <w:basedOn w:val="a4"/>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hlyellow">
    <w:name w:val="hl_yellow"/>
    <w:basedOn w:val="a4"/>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hlbdr">
    <w:name w:val="hl_bdr"/>
    <w:basedOn w:val="a4"/>
    <w:rsid w:val="009D2820"/>
    <w:pPr>
      <w:spacing w:before="100" w:beforeAutospacing="1" w:after="100" w:afterAutospacing="1" w:line="240" w:lineRule="auto"/>
      <w:ind w:firstLine="0"/>
      <w:jc w:val="left"/>
    </w:pPr>
    <w:rPr>
      <w:rFonts w:eastAsia="Times New Roman"/>
      <w:sz w:val="24"/>
      <w:szCs w:val="24"/>
      <w:lang w:eastAsia="ru-RU"/>
    </w:rPr>
  </w:style>
  <w:style w:type="table" w:customStyle="1" w:styleId="38">
    <w:name w:val="Сетка таблицы38"/>
    <w:basedOn w:val="a7"/>
    <w:next w:val="ae"/>
    <w:rsid w:val="009D2820"/>
    <w:pPr>
      <w:spacing w:after="0" w:line="240" w:lineRule="auto"/>
      <w:ind w:left="227" w:right="227"/>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0">
    <w:name w:val="Заголовок таблицы"/>
    <w:basedOn w:val="a4"/>
    <w:rsid w:val="009D2820"/>
    <w:pPr>
      <w:widowControl w:val="0"/>
      <w:suppressLineNumbers/>
      <w:spacing w:line="100" w:lineRule="atLeast"/>
      <w:ind w:firstLine="0"/>
      <w:jc w:val="center"/>
    </w:pPr>
    <w:rPr>
      <w:rFonts w:eastAsia="DejaVu Sans"/>
      <w:b/>
      <w:bCs/>
      <w:kern w:val="2"/>
      <w:sz w:val="24"/>
      <w:szCs w:val="24"/>
      <w:lang w:eastAsia="ru-RU"/>
    </w:rPr>
  </w:style>
  <w:style w:type="character" w:customStyle="1" w:styleId="hl">
    <w:name w:val="hl"/>
    <w:basedOn w:val="a6"/>
    <w:rsid w:val="009D2820"/>
  </w:style>
  <w:style w:type="character" w:customStyle="1" w:styleId="articleseperator">
    <w:name w:val="article_seperator"/>
    <w:basedOn w:val="a6"/>
    <w:rsid w:val="009D2820"/>
  </w:style>
  <w:style w:type="table" w:customStyle="1" w:styleId="116">
    <w:name w:val="Сетка таблицы116"/>
    <w:basedOn w:val="a7"/>
    <w:next w:val="ae"/>
    <w:uiPriority w:val="59"/>
    <w:rsid w:val="009D2820"/>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Emphasis"/>
    <w:uiPriority w:val="20"/>
    <w:qFormat/>
    <w:rsid w:val="009D2820"/>
    <w:rPr>
      <w:i/>
      <w:iCs/>
    </w:rPr>
  </w:style>
  <w:style w:type="paragraph" w:customStyle="1" w:styleId="tbltitle">
    <w:name w:val="tbl_title"/>
    <w:basedOn w:val="a4"/>
    <w:rsid w:val="009D2820"/>
    <w:pPr>
      <w:spacing w:before="100" w:beforeAutospacing="1" w:after="100" w:afterAutospacing="1" w:line="240" w:lineRule="auto"/>
      <w:ind w:firstLine="0"/>
      <w:jc w:val="left"/>
    </w:pPr>
    <w:rPr>
      <w:rFonts w:eastAsia="Times New Roman"/>
      <w:sz w:val="24"/>
      <w:szCs w:val="24"/>
      <w:lang w:eastAsia="ru-RU"/>
    </w:rPr>
  </w:style>
  <w:style w:type="character" w:customStyle="1" w:styleId="affff2">
    <w:name w:val="Привязка концевой сноски"/>
    <w:rsid w:val="009D2820"/>
    <w:rPr>
      <w:vertAlign w:val="superscript"/>
    </w:rPr>
  </w:style>
  <w:style w:type="character" w:customStyle="1" w:styleId="EndnoteCharacters">
    <w:name w:val="Endnote Characters"/>
    <w:basedOn w:val="a6"/>
    <w:uiPriority w:val="99"/>
    <w:semiHidden/>
    <w:unhideWhenUsed/>
    <w:qFormat/>
    <w:rsid w:val="009D2820"/>
    <w:rPr>
      <w:vertAlign w:val="superscript"/>
    </w:rPr>
  </w:style>
  <w:style w:type="character" w:customStyle="1" w:styleId="affff3">
    <w:name w:val="Символ концевой сноски"/>
    <w:qFormat/>
    <w:rsid w:val="009D2820"/>
  </w:style>
  <w:style w:type="character" w:customStyle="1" w:styleId="affff4">
    <w:name w:val="Привязка сноски"/>
    <w:rsid w:val="009D2820"/>
    <w:rPr>
      <w:vertAlign w:val="superscript"/>
    </w:rPr>
  </w:style>
  <w:style w:type="paragraph" w:styleId="1fc">
    <w:name w:val="index 1"/>
    <w:basedOn w:val="a4"/>
    <w:next w:val="a4"/>
    <w:autoRedefine/>
    <w:uiPriority w:val="99"/>
    <w:semiHidden/>
    <w:unhideWhenUsed/>
    <w:rsid w:val="009D2820"/>
    <w:pPr>
      <w:spacing w:line="240" w:lineRule="auto"/>
      <w:ind w:left="220" w:hanging="220"/>
      <w:jc w:val="left"/>
    </w:pPr>
    <w:rPr>
      <w:rFonts w:asciiTheme="minorHAnsi" w:hAnsiTheme="minorHAnsi" w:cstheme="minorBidi"/>
      <w:sz w:val="22"/>
      <w:szCs w:val="22"/>
    </w:rPr>
  </w:style>
  <w:style w:type="paragraph" w:styleId="affff5">
    <w:name w:val="index heading"/>
    <w:basedOn w:val="a4"/>
    <w:qFormat/>
    <w:rsid w:val="009D2820"/>
    <w:pPr>
      <w:suppressLineNumbers/>
      <w:spacing w:after="160" w:line="259" w:lineRule="auto"/>
      <w:ind w:firstLine="0"/>
      <w:jc w:val="left"/>
    </w:pPr>
    <w:rPr>
      <w:rFonts w:ascii="Calibri" w:eastAsiaTheme="minorEastAsia" w:hAnsi="Calibri" w:cs="Noto Sans Devanagari"/>
      <w:sz w:val="22"/>
      <w:szCs w:val="22"/>
      <w:lang w:eastAsia="ru-RU"/>
    </w:rPr>
  </w:style>
  <w:style w:type="character" w:customStyle="1" w:styleId="1fd">
    <w:name w:val="Текст концевой сноски Знак1"/>
    <w:basedOn w:val="a6"/>
    <w:semiHidden/>
    <w:rsid w:val="009D2820"/>
    <w:rPr>
      <w:rFonts w:ascii="Calibri" w:eastAsiaTheme="minorEastAsia" w:hAnsi="Calibri" w:cs="Times New Roman"/>
      <w:sz w:val="20"/>
      <w:szCs w:val="20"/>
      <w:lang w:eastAsia="ru-RU"/>
    </w:rPr>
  </w:style>
  <w:style w:type="table" w:styleId="1fe">
    <w:name w:val="Table Grid 1"/>
    <w:basedOn w:val="a7"/>
    <w:uiPriority w:val="99"/>
    <w:unhideWhenUsed/>
    <w:rsid w:val="009D2820"/>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9">
    <w:name w:val="Сетка таблицы39"/>
    <w:basedOn w:val="a7"/>
    <w:next w:val="ae"/>
    <w:uiPriority w:val="59"/>
    <w:rsid w:val="009D282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next w:val="ae"/>
    <w:uiPriority w:val="59"/>
    <w:rsid w:val="009D282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7"/>
    <w:next w:val="ae"/>
    <w:uiPriority w:val="59"/>
    <w:rsid w:val="009D2820"/>
    <w:pPr>
      <w:spacing w:after="0" w:line="240" w:lineRule="auto"/>
      <w:ind w:left="227" w:right="227"/>
      <w:jc w:val="both"/>
    </w:pPr>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0">
    <w:name w:val="A0"/>
    <w:uiPriority w:val="99"/>
    <w:rsid w:val="009D2820"/>
    <w:rPr>
      <w:color w:val="000000"/>
      <w:sz w:val="17"/>
    </w:rPr>
  </w:style>
  <w:style w:type="table" w:customStyle="1" w:styleId="520">
    <w:name w:val="Сетка таблицы52"/>
    <w:basedOn w:val="a7"/>
    <w:next w:val="ae"/>
    <w:uiPriority w:val="59"/>
    <w:rsid w:val="009D2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8"/>
    <w:uiPriority w:val="99"/>
    <w:semiHidden/>
    <w:unhideWhenUsed/>
    <w:rsid w:val="009D2820"/>
  </w:style>
  <w:style w:type="paragraph" w:styleId="28">
    <w:name w:val="Body Text Indent 2"/>
    <w:basedOn w:val="a4"/>
    <w:link w:val="27"/>
    <w:uiPriority w:val="99"/>
    <w:rsid w:val="009D2820"/>
    <w:pPr>
      <w:spacing w:line="360" w:lineRule="auto"/>
      <w:ind w:firstLine="567"/>
    </w:pPr>
    <w:rPr>
      <w:rFonts w:eastAsia="Times New Roman"/>
      <w:sz w:val="24"/>
      <w:szCs w:val="24"/>
    </w:rPr>
  </w:style>
  <w:style w:type="character" w:customStyle="1" w:styleId="213">
    <w:name w:val="Основной текст с отступом 2 Знак1"/>
    <w:basedOn w:val="a6"/>
    <w:uiPriority w:val="99"/>
    <w:semiHidden/>
    <w:rsid w:val="009D2820"/>
  </w:style>
  <w:style w:type="paragraph" w:styleId="affff6">
    <w:name w:val="Title"/>
    <w:aliases w:val="Название Знак Знак,Название Знак Знак Знак"/>
    <w:basedOn w:val="a4"/>
    <w:link w:val="affff7"/>
    <w:qFormat/>
    <w:rsid w:val="009D2820"/>
    <w:pPr>
      <w:spacing w:line="360" w:lineRule="auto"/>
      <w:ind w:firstLine="964"/>
      <w:jc w:val="center"/>
    </w:pPr>
    <w:rPr>
      <w:rFonts w:eastAsia="Times New Roman"/>
      <w:lang w:eastAsia="ru-RU"/>
    </w:rPr>
  </w:style>
  <w:style w:type="character" w:customStyle="1" w:styleId="affff7">
    <w:name w:val="Название Знак"/>
    <w:aliases w:val="Название Знак Знак Знак1,Название Знак Знак Знак Знак"/>
    <w:basedOn w:val="a6"/>
    <w:link w:val="affff6"/>
    <w:rsid w:val="009D2820"/>
    <w:rPr>
      <w:rFonts w:ascii="Times New Roman" w:eastAsia="Times New Roman" w:hAnsi="Times New Roman" w:cs="Times New Roman"/>
      <w:sz w:val="28"/>
      <w:szCs w:val="28"/>
      <w:lang w:eastAsia="ru-RU"/>
    </w:rPr>
  </w:style>
  <w:style w:type="paragraph" w:styleId="3a">
    <w:name w:val="Body Text Indent 3"/>
    <w:basedOn w:val="a4"/>
    <w:link w:val="3b"/>
    <w:uiPriority w:val="99"/>
    <w:unhideWhenUsed/>
    <w:rsid w:val="009D2820"/>
    <w:pPr>
      <w:spacing w:after="120"/>
      <w:ind w:left="283" w:firstLine="0"/>
    </w:pPr>
    <w:rPr>
      <w:rFonts w:ascii="Calibri" w:eastAsia="Times New Roman" w:hAnsi="Calibri"/>
      <w:sz w:val="16"/>
      <w:szCs w:val="16"/>
      <w:lang w:eastAsia="ru-RU"/>
    </w:rPr>
  </w:style>
  <w:style w:type="character" w:customStyle="1" w:styleId="3b">
    <w:name w:val="Основной текст с отступом 3 Знак"/>
    <w:basedOn w:val="a6"/>
    <w:link w:val="3a"/>
    <w:uiPriority w:val="99"/>
    <w:rsid w:val="009D2820"/>
    <w:rPr>
      <w:rFonts w:ascii="Calibri" w:eastAsia="Times New Roman" w:hAnsi="Calibri" w:cs="Times New Roman"/>
      <w:sz w:val="16"/>
      <w:szCs w:val="16"/>
      <w:lang w:eastAsia="ru-RU"/>
    </w:rPr>
  </w:style>
  <w:style w:type="paragraph" w:styleId="3c">
    <w:name w:val="Body Text 3"/>
    <w:basedOn w:val="a4"/>
    <w:link w:val="3d"/>
    <w:unhideWhenUsed/>
    <w:rsid w:val="009D2820"/>
    <w:pPr>
      <w:spacing w:after="120"/>
      <w:ind w:firstLine="0"/>
    </w:pPr>
    <w:rPr>
      <w:rFonts w:ascii="Calibri" w:eastAsia="Times New Roman" w:hAnsi="Calibri"/>
      <w:sz w:val="16"/>
      <w:szCs w:val="16"/>
      <w:lang w:eastAsia="ru-RU"/>
    </w:rPr>
  </w:style>
  <w:style w:type="character" w:customStyle="1" w:styleId="3d">
    <w:name w:val="Основной текст 3 Знак"/>
    <w:basedOn w:val="a6"/>
    <w:link w:val="3c"/>
    <w:rsid w:val="009D2820"/>
    <w:rPr>
      <w:rFonts w:ascii="Calibri" w:eastAsia="Times New Roman" w:hAnsi="Calibri" w:cs="Times New Roman"/>
      <w:sz w:val="16"/>
      <w:szCs w:val="16"/>
      <w:lang w:eastAsia="ru-RU"/>
    </w:rPr>
  </w:style>
  <w:style w:type="paragraph" w:customStyle="1" w:styleId="affff8">
    <w:name w:val="Îáû÷íûé"/>
    <w:rsid w:val="009D2820"/>
    <w:pPr>
      <w:spacing w:after="0" w:line="240" w:lineRule="auto"/>
    </w:pPr>
    <w:rPr>
      <w:rFonts w:eastAsia="Times New Roman"/>
      <w:sz w:val="20"/>
      <w:szCs w:val="20"/>
      <w:lang w:eastAsia="ru-RU"/>
    </w:rPr>
  </w:style>
  <w:style w:type="paragraph" w:customStyle="1" w:styleId="BodyText21">
    <w:name w:val="Body Text 21"/>
    <w:basedOn w:val="a4"/>
    <w:rsid w:val="009D2820"/>
    <w:pPr>
      <w:autoSpaceDE w:val="0"/>
      <w:autoSpaceDN w:val="0"/>
      <w:spacing w:line="240" w:lineRule="auto"/>
      <w:ind w:firstLine="0"/>
      <w:jc w:val="center"/>
    </w:pPr>
    <w:rPr>
      <w:rFonts w:eastAsia="Times New Roman"/>
      <w:lang w:eastAsia="ru-RU"/>
    </w:rPr>
  </w:style>
  <w:style w:type="paragraph" w:customStyle="1" w:styleId="affff9">
    <w:name w:val="ТАБЛИЦА"/>
    <w:next w:val="a4"/>
    <w:autoRedefine/>
    <w:uiPriority w:val="99"/>
    <w:rsid w:val="009D2820"/>
    <w:pPr>
      <w:spacing w:after="120" w:line="240" w:lineRule="auto"/>
      <w:ind w:hanging="16"/>
    </w:pPr>
    <w:rPr>
      <w:rFonts w:eastAsia="Times New Roman"/>
      <w:color w:val="000000"/>
      <w:lang w:eastAsia="ru-RU"/>
    </w:rPr>
  </w:style>
  <w:style w:type="paragraph" w:customStyle="1" w:styleId="xl26">
    <w:name w:val="xl26"/>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z w:val="24"/>
      <w:szCs w:val="24"/>
      <w:lang w:eastAsia="ru-RU"/>
    </w:rPr>
  </w:style>
  <w:style w:type="paragraph" w:customStyle="1" w:styleId="FR3">
    <w:name w:val="FR3"/>
    <w:rsid w:val="009D2820"/>
    <w:pPr>
      <w:widowControl w:val="0"/>
      <w:spacing w:before="100" w:after="0" w:line="240" w:lineRule="auto"/>
      <w:ind w:right="200"/>
      <w:jc w:val="both"/>
    </w:pPr>
    <w:rPr>
      <w:rFonts w:ascii="Arial" w:eastAsia="Times New Roman" w:hAnsi="Arial"/>
      <w:b/>
      <w:snapToGrid w:val="0"/>
      <w:sz w:val="16"/>
      <w:szCs w:val="20"/>
      <w:lang w:eastAsia="ru-RU"/>
    </w:rPr>
  </w:style>
  <w:style w:type="paragraph" w:customStyle="1" w:styleId="FR2">
    <w:name w:val="FR2"/>
    <w:rsid w:val="009D2820"/>
    <w:pPr>
      <w:widowControl w:val="0"/>
      <w:spacing w:after="0" w:line="240" w:lineRule="auto"/>
      <w:ind w:left="2000"/>
      <w:jc w:val="right"/>
    </w:pPr>
    <w:rPr>
      <w:rFonts w:ascii="Arial" w:eastAsia="Times New Roman" w:hAnsi="Arial"/>
      <w:b/>
      <w:snapToGrid w:val="0"/>
      <w:sz w:val="18"/>
      <w:szCs w:val="20"/>
      <w:lang w:eastAsia="ru-RU"/>
    </w:rPr>
  </w:style>
  <w:style w:type="paragraph" w:customStyle="1" w:styleId="FR4">
    <w:name w:val="FR4"/>
    <w:rsid w:val="009D2820"/>
    <w:pPr>
      <w:widowControl w:val="0"/>
      <w:spacing w:after="0" w:line="360" w:lineRule="auto"/>
      <w:ind w:firstLine="420"/>
      <w:jc w:val="both"/>
    </w:pPr>
    <w:rPr>
      <w:rFonts w:ascii="Arial" w:eastAsia="Times New Roman" w:hAnsi="Arial"/>
      <w:snapToGrid w:val="0"/>
      <w:sz w:val="12"/>
      <w:szCs w:val="20"/>
      <w:lang w:eastAsia="ru-RU"/>
    </w:rPr>
  </w:style>
  <w:style w:type="paragraph" w:customStyle="1" w:styleId="affffa">
    <w:name w:val="Нормальный"/>
    <w:rsid w:val="009D2820"/>
    <w:pPr>
      <w:widowControl w:val="0"/>
      <w:autoSpaceDE w:val="0"/>
      <w:autoSpaceDN w:val="0"/>
      <w:spacing w:after="0" w:line="240" w:lineRule="auto"/>
    </w:pPr>
    <w:rPr>
      <w:rFonts w:eastAsia="Times New Roman"/>
      <w:sz w:val="20"/>
      <w:szCs w:val="20"/>
      <w:lang w:eastAsia="ru-RU"/>
    </w:rPr>
  </w:style>
  <w:style w:type="character" w:customStyle="1" w:styleId="affffb">
    <w:name w:val="Схема документа Знак"/>
    <w:link w:val="affffc"/>
    <w:uiPriority w:val="99"/>
    <w:semiHidden/>
    <w:rsid w:val="009D2820"/>
    <w:rPr>
      <w:rFonts w:ascii="Tahoma" w:hAnsi="Tahoma" w:cs="Tahoma"/>
      <w:szCs w:val="24"/>
      <w:shd w:val="clear" w:color="auto" w:fill="000080"/>
    </w:rPr>
  </w:style>
  <w:style w:type="paragraph" w:styleId="affffc">
    <w:name w:val="Document Map"/>
    <w:basedOn w:val="a4"/>
    <w:link w:val="affffb"/>
    <w:uiPriority w:val="99"/>
    <w:semiHidden/>
    <w:rsid w:val="009D2820"/>
    <w:pPr>
      <w:shd w:val="clear" w:color="auto" w:fill="000080"/>
      <w:spacing w:line="240" w:lineRule="auto"/>
    </w:pPr>
    <w:rPr>
      <w:rFonts w:ascii="Tahoma" w:hAnsi="Tahoma" w:cs="Tahoma"/>
      <w:szCs w:val="24"/>
    </w:rPr>
  </w:style>
  <w:style w:type="character" w:customStyle="1" w:styleId="1ff">
    <w:name w:val="Схема документа Знак1"/>
    <w:basedOn w:val="a6"/>
    <w:uiPriority w:val="99"/>
    <w:semiHidden/>
    <w:rsid w:val="009D2820"/>
    <w:rPr>
      <w:rFonts w:ascii="Tahoma" w:hAnsi="Tahoma" w:cs="Tahoma"/>
      <w:sz w:val="16"/>
      <w:szCs w:val="16"/>
    </w:rPr>
  </w:style>
  <w:style w:type="paragraph" w:customStyle="1" w:styleId="314">
    <w:name w:val="Основной текст 31"/>
    <w:basedOn w:val="a4"/>
    <w:rsid w:val="009D2820"/>
    <w:pPr>
      <w:suppressAutoHyphens/>
      <w:spacing w:after="120"/>
      <w:ind w:firstLine="0"/>
      <w:jc w:val="left"/>
    </w:pPr>
    <w:rPr>
      <w:rFonts w:ascii="Calibri" w:eastAsia="Times New Roman" w:hAnsi="Calibri" w:cs="Calibri"/>
      <w:sz w:val="16"/>
      <w:szCs w:val="16"/>
      <w:lang w:eastAsia="ar-SA"/>
    </w:rPr>
  </w:style>
  <w:style w:type="paragraph" w:customStyle="1" w:styleId="ConsNormal">
    <w:name w:val="ConsNormal"/>
    <w:rsid w:val="009D2820"/>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paragraph" w:customStyle="1" w:styleId="affffd">
    <w:name w:val="Стиль"/>
    <w:rsid w:val="009D2820"/>
    <w:pPr>
      <w:widowControl w:val="0"/>
      <w:autoSpaceDE w:val="0"/>
      <w:autoSpaceDN w:val="0"/>
      <w:adjustRightInd w:val="0"/>
      <w:spacing w:after="0" w:line="240" w:lineRule="auto"/>
    </w:pPr>
    <w:rPr>
      <w:rFonts w:eastAsia="Batang"/>
      <w:sz w:val="24"/>
      <w:szCs w:val="24"/>
      <w:lang w:eastAsia="ru-RU"/>
    </w:rPr>
  </w:style>
  <w:style w:type="paragraph" w:customStyle="1" w:styleId="a2">
    <w:name w:val="список нумерованный"/>
    <w:autoRedefine/>
    <w:uiPriority w:val="99"/>
    <w:rsid w:val="009D2820"/>
    <w:pPr>
      <w:numPr>
        <w:numId w:val="3"/>
      </w:numPr>
      <w:spacing w:after="0" w:line="360" w:lineRule="auto"/>
      <w:ind w:left="0" w:firstLine="0"/>
      <w:jc w:val="both"/>
    </w:pPr>
    <w:rPr>
      <w:rFonts w:eastAsia="Times New Roman"/>
      <w:noProof/>
      <w:lang w:eastAsia="ru-RU"/>
    </w:rPr>
  </w:style>
  <w:style w:type="paragraph" w:customStyle="1" w:styleId="Iacaaiea">
    <w:name w:val="Iacaaiea"/>
    <w:basedOn w:val="a4"/>
    <w:rsid w:val="009D2820"/>
    <w:pPr>
      <w:spacing w:line="240" w:lineRule="auto"/>
      <w:ind w:firstLine="0"/>
      <w:jc w:val="center"/>
    </w:pPr>
    <w:rPr>
      <w:rFonts w:eastAsia="Times New Roman"/>
      <w:b/>
      <w:szCs w:val="20"/>
      <w:lang w:eastAsia="ru-RU"/>
    </w:rPr>
  </w:style>
  <w:style w:type="paragraph" w:customStyle="1" w:styleId="affffe">
    <w:name w:val="АА"/>
    <w:basedOn w:val="a4"/>
    <w:qFormat/>
    <w:rsid w:val="009D2820"/>
    <w:pPr>
      <w:overflowPunct w:val="0"/>
      <w:autoSpaceDE w:val="0"/>
      <w:autoSpaceDN w:val="0"/>
      <w:adjustRightInd w:val="0"/>
      <w:spacing w:line="360" w:lineRule="auto"/>
      <w:ind w:firstLine="720"/>
      <w:contextualSpacing/>
    </w:pPr>
    <w:rPr>
      <w:rFonts w:eastAsia="Times New Roman"/>
      <w:lang w:eastAsia="ru-RU"/>
    </w:rPr>
  </w:style>
  <w:style w:type="paragraph" w:customStyle="1" w:styleId="afffff">
    <w:name w:val="Б"/>
    <w:basedOn w:val="a4"/>
    <w:qFormat/>
    <w:rsid w:val="009D2820"/>
    <w:pPr>
      <w:spacing w:line="360" w:lineRule="auto"/>
      <w:ind w:firstLine="0"/>
      <w:contextualSpacing/>
      <w:jc w:val="left"/>
    </w:pPr>
    <w:rPr>
      <w:rFonts w:eastAsia="Times New Roman"/>
      <w:sz w:val="20"/>
      <w:szCs w:val="24"/>
      <w:lang w:eastAsia="ru-RU"/>
    </w:rPr>
  </w:style>
  <w:style w:type="paragraph" w:customStyle="1" w:styleId="afffff0">
    <w:name w:val="Рисунок"/>
    <w:basedOn w:val="a4"/>
    <w:next w:val="a4"/>
    <w:rsid w:val="009D2820"/>
    <w:pPr>
      <w:spacing w:before="100" w:after="100" w:line="240" w:lineRule="auto"/>
      <w:ind w:firstLine="0"/>
      <w:jc w:val="center"/>
    </w:pPr>
    <w:rPr>
      <w:rFonts w:ascii="Arial" w:eastAsia="Times New Roman" w:hAnsi="Arial"/>
      <w:b/>
      <w:sz w:val="24"/>
      <w:szCs w:val="20"/>
      <w:lang w:eastAsia="ru-RU"/>
    </w:rPr>
  </w:style>
  <w:style w:type="paragraph" w:customStyle="1" w:styleId="afffff1">
    <w:name w:val="Содержание"/>
    <w:basedOn w:val="a4"/>
    <w:next w:val="a4"/>
    <w:rsid w:val="009D2820"/>
    <w:pPr>
      <w:spacing w:before="120" w:after="120" w:line="240" w:lineRule="auto"/>
      <w:ind w:firstLine="0"/>
      <w:jc w:val="center"/>
    </w:pPr>
    <w:rPr>
      <w:rFonts w:eastAsia="Times New Roman"/>
      <w:b/>
      <w:sz w:val="36"/>
      <w:szCs w:val="20"/>
      <w:lang w:eastAsia="ru-RU"/>
    </w:rPr>
  </w:style>
  <w:style w:type="paragraph" w:customStyle="1" w:styleId="01">
    <w:name w:val="т01"/>
    <w:basedOn w:val="a4"/>
    <w:rsid w:val="009D2820"/>
    <w:pPr>
      <w:spacing w:after="120" w:line="360" w:lineRule="auto"/>
      <w:ind w:firstLine="720"/>
    </w:pPr>
    <w:rPr>
      <w:rFonts w:eastAsia="Times New Roman"/>
      <w:szCs w:val="20"/>
      <w:lang w:eastAsia="ru-RU"/>
    </w:rPr>
  </w:style>
  <w:style w:type="paragraph" w:customStyle="1" w:styleId="ConsNonformat">
    <w:name w:val="ConsNonformat"/>
    <w:rsid w:val="009D2820"/>
    <w:pPr>
      <w:widowControl w:val="0"/>
      <w:autoSpaceDE w:val="0"/>
      <w:autoSpaceDN w:val="0"/>
      <w:adjustRightInd w:val="0"/>
      <w:spacing w:after="0" w:line="240" w:lineRule="auto"/>
    </w:pPr>
    <w:rPr>
      <w:rFonts w:ascii="Courier New" w:eastAsia="Times New Roman" w:hAnsi="Courier New" w:cs="ZapfChancery"/>
      <w:sz w:val="20"/>
      <w:szCs w:val="20"/>
      <w:lang w:eastAsia="ru-RU"/>
    </w:rPr>
  </w:style>
  <w:style w:type="paragraph" w:customStyle="1" w:styleId="afffff2">
    <w:name w:val="ДипОбычный"/>
    <w:basedOn w:val="a4"/>
    <w:uiPriority w:val="99"/>
    <w:qFormat/>
    <w:rsid w:val="009D2820"/>
    <w:pPr>
      <w:spacing w:line="360" w:lineRule="auto"/>
      <w:ind w:firstLine="851"/>
    </w:pPr>
    <w:rPr>
      <w:rFonts w:eastAsia="Times New Roman"/>
      <w:szCs w:val="20"/>
      <w:lang w:eastAsia="ru-RU"/>
    </w:rPr>
  </w:style>
  <w:style w:type="paragraph" w:customStyle="1" w:styleId="4">
    <w:name w:val="заголовок 4"/>
    <w:basedOn w:val="a4"/>
    <w:next w:val="a4"/>
    <w:rsid w:val="009D2820"/>
    <w:pPr>
      <w:keepNext/>
      <w:widowControl w:val="0"/>
      <w:numPr>
        <w:ilvl w:val="3"/>
        <w:numId w:val="4"/>
      </w:numPr>
      <w:autoSpaceDE w:val="0"/>
      <w:autoSpaceDN w:val="0"/>
      <w:adjustRightInd w:val="0"/>
      <w:spacing w:before="240" w:after="60" w:line="360" w:lineRule="auto"/>
      <w:ind w:firstLine="0"/>
    </w:pPr>
    <w:rPr>
      <w:rFonts w:ascii="Arial" w:eastAsia="Times New Roman" w:hAnsi="Arial"/>
      <w:b/>
      <w:szCs w:val="20"/>
      <w:lang w:eastAsia="ru-RU"/>
    </w:rPr>
  </w:style>
  <w:style w:type="paragraph" w:customStyle="1" w:styleId="5">
    <w:name w:val="заголовок 5"/>
    <w:basedOn w:val="a4"/>
    <w:next w:val="a4"/>
    <w:rsid w:val="009D2820"/>
    <w:pPr>
      <w:widowControl w:val="0"/>
      <w:numPr>
        <w:ilvl w:val="4"/>
        <w:numId w:val="4"/>
      </w:numPr>
      <w:autoSpaceDE w:val="0"/>
      <w:autoSpaceDN w:val="0"/>
      <w:adjustRightInd w:val="0"/>
      <w:spacing w:before="240" w:after="60" w:line="360" w:lineRule="auto"/>
      <w:ind w:firstLine="0"/>
    </w:pPr>
    <w:rPr>
      <w:rFonts w:ascii="Arial" w:eastAsia="Times New Roman" w:hAnsi="Arial"/>
      <w:sz w:val="22"/>
      <w:szCs w:val="20"/>
      <w:lang w:eastAsia="ru-RU"/>
    </w:rPr>
  </w:style>
  <w:style w:type="paragraph" w:customStyle="1" w:styleId="6">
    <w:name w:val="заголовок 6"/>
    <w:basedOn w:val="a4"/>
    <w:next w:val="a4"/>
    <w:rsid w:val="009D2820"/>
    <w:pPr>
      <w:widowControl w:val="0"/>
      <w:numPr>
        <w:ilvl w:val="5"/>
        <w:numId w:val="4"/>
      </w:numPr>
      <w:autoSpaceDE w:val="0"/>
      <w:autoSpaceDN w:val="0"/>
      <w:adjustRightInd w:val="0"/>
      <w:spacing w:before="240" w:after="60" w:line="360" w:lineRule="auto"/>
      <w:ind w:firstLine="0"/>
    </w:pPr>
    <w:rPr>
      <w:rFonts w:eastAsia="Times New Roman"/>
      <w:i/>
      <w:sz w:val="22"/>
      <w:szCs w:val="20"/>
      <w:lang w:eastAsia="ru-RU"/>
    </w:rPr>
  </w:style>
  <w:style w:type="paragraph" w:customStyle="1" w:styleId="7">
    <w:name w:val="заголовок 7"/>
    <w:basedOn w:val="a4"/>
    <w:next w:val="a4"/>
    <w:rsid w:val="009D2820"/>
    <w:pPr>
      <w:widowControl w:val="0"/>
      <w:numPr>
        <w:ilvl w:val="6"/>
        <w:numId w:val="4"/>
      </w:numPr>
      <w:autoSpaceDE w:val="0"/>
      <w:autoSpaceDN w:val="0"/>
      <w:adjustRightInd w:val="0"/>
      <w:spacing w:before="240" w:after="60" w:line="360" w:lineRule="auto"/>
      <w:ind w:firstLine="0"/>
    </w:pPr>
    <w:rPr>
      <w:rFonts w:ascii="Arial" w:eastAsia="Times New Roman" w:hAnsi="Arial"/>
      <w:szCs w:val="20"/>
      <w:lang w:eastAsia="ru-RU"/>
    </w:rPr>
  </w:style>
  <w:style w:type="paragraph" w:customStyle="1" w:styleId="8">
    <w:name w:val="заголовок 8"/>
    <w:basedOn w:val="a4"/>
    <w:next w:val="a4"/>
    <w:rsid w:val="009D2820"/>
    <w:pPr>
      <w:widowControl w:val="0"/>
      <w:numPr>
        <w:ilvl w:val="7"/>
        <w:numId w:val="4"/>
      </w:numPr>
      <w:autoSpaceDE w:val="0"/>
      <w:autoSpaceDN w:val="0"/>
      <w:adjustRightInd w:val="0"/>
      <w:spacing w:before="240" w:after="60" w:line="360" w:lineRule="auto"/>
      <w:ind w:firstLine="0"/>
    </w:pPr>
    <w:rPr>
      <w:rFonts w:ascii="Arial" w:eastAsia="Times New Roman" w:hAnsi="Arial"/>
      <w:i/>
      <w:szCs w:val="20"/>
      <w:lang w:eastAsia="ru-RU"/>
    </w:rPr>
  </w:style>
  <w:style w:type="paragraph" w:customStyle="1" w:styleId="9">
    <w:name w:val="заголовок 9"/>
    <w:basedOn w:val="a4"/>
    <w:next w:val="a4"/>
    <w:rsid w:val="009D2820"/>
    <w:pPr>
      <w:widowControl w:val="0"/>
      <w:numPr>
        <w:ilvl w:val="8"/>
        <w:numId w:val="4"/>
      </w:numPr>
      <w:autoSpaceDE w:val="0"/>
      <w:autoSpaceDN w:val="0"/>
      <w:adjustRightInd w:val="0"/>
      <w:spacing w:before="240" w:after="60" w:line="360" w:lineRule="auto"/>
      <w:ind w:firstLine="0"/>
    </w:pPr>
    <w:rPr>
      <w:rFonts w:ascii="Arial" w:eastAsia="Times New Roman" w:hAnsi="Arial"/>
      <w:b/>
      <w:i/>
      <w:sz w:val="18"/>
      <w:szCs w:val="20"/>
      <w:lang w:eastAsia="ru-RU"/>
    </w:rPr>
  </w:style>
  <w:style w:type="paragraph" w:customStyle="1" w:styleId="FR5">
    <w:name w:val="FR5"/>
    <w:rsid w:val="009D2820"/>
    <w:pPr>
      <w:widowControl w:val="0"/>
      <w:autoSpaceDE w:val="0"/>
      <w:autoSpaceDN w:val="0"/>
      <w:adjustRightInd w:val="0"/>
      <w:spacing w:after="0" w:line="240" w:lineRule="auto"/>
      <w:jc w:val="both"/>
    </w:pPr>
    <w:rPr>
      <w:rFonts w:ascii="Courier New" w:eastAsia="Times New Roman" w:hAnsi="Courier New"/>
      <w:sz w:val="20"/>
      <w:szCs w:val="20"/>
      <w:lang w:eastAsia="ru-RU"/>
    </w:rPr>
  </w:style>
  <w:style w:type="paragraph" w:customStyle="1" w:styleId="Iauiue">
    <w:name w:val="Iau?iue"/>
    <w:rsid w:val="009D2820"/>
    <w:pPr>
      <w:spacing w:after="0" w:line="240" w:lineRule="auto"/>
    </w:pPr>
    <w:rPr>
      <w:rFonts w:ascii="Times New Roman CYR" w:eastAsia="Times New Roman" w:hAnsi="Times New Roman CYR"/>
      <w:szCs w:val="20"/>
      <w:lang w:eastAsia="ru-RU"/>
    </w:rPr>
  </w:style>
  <w:style w:type="table" w:customStyle="1" w:styleId="1170">
    <w:name w:val="Сетка таблицы117"/>
    <w:basedOn w:val="a7"/>
    <w:next w:val="ae"/>
    <w:uiPriority w:val="59"/>
    <w:rsid w:val="009D2820"/>
    <w:pPr>
      <w:spacing w:after="0" w:line="240" w:lineRule="auto"/>
    </w:pPr>
    <w:rPr>
      <w:rFonts w:eastAsia="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8"/>
    <w:uiPriority w:val="99"/>
    <w:semiHidden/>
    <w:unhideWhenUsed/>
    <w:rsid w:val="009D2820"/>
  </w:style>
  <w:style w:type="character" w:customStyle="1" w:styleId="1ff0">
    <w:name w:val="Название Знак1"/>
    <w:aliases w:val="Название Знак Знак Знак2,Название Знак Знак Знак Знак1"/>
    <w:rsid w:val="009D2820"/>
    <w:rPr>
      <w:rFonts w:ascii="Cambria" w:eastAsia="MS Gothic" w:hAnsi="Cambria" w:cs="Times New Roman"/>
      <w:b/>
      <w:color w:val="17365D"/>
      <w:spacing w:val="5"/>
      <w:kern w:val="28"/>
      <w:sz w:val="52"/>
      <w:szCs w:val="52"/>
      <w:u w:color="000000"/>
    </w:rPr>
  </w:style>
  <w:style w:type="paragraph" w:styleId="a">
    <w:name w:val="List Bullet"/>
    <w:basedOn w:val="a4"/>
    <w:unhideWhenUsed/>
    <w:rsid w:val="009D2820"/>
    <w:pPr>
      <w:numPr>
        <w:numId w:val="5"/>
      </w:numPr>
      <w:spacing w:after="200"/>
      <w:contextualSpacing/>
      <w:jc w:val="left"/>
    </w:pPr>
    <w:rPr>
      <w:rFonts w:ascii="Calibri" w:hAnsi="Calibri"/>
      <w:sz w:val="22"/>
      <w:szCs w:val="22"/>
      <w:u w:color="000000"/>
    </w:rPr>
  </w:style>
  <w:style w:type="table" w:customStyle="1" w:styleId="1111">
    <w:name w:val="Сетка таблицы1111"/>
    <w:basedOn w:val="a7"/>
    <w:next w:val="ae"/>
    <w:uiPriority w:val="39"/>
    <w:rsid w:val="009D2820"/>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a4"/>
    <w:rsid w:val="009D2820"/>
    <w:pPr>
      <w:spacing w:before="100" w:beforeAutospacing="1" w:after="100" w:afterAutospacing="1" w:line="240" w:lineRule="auto"/>
      <w:ind w:firstLine="0"/>
      <w:jc w:val="left"/>
    </w:pPr>
    <w:rPr>
      <w:rFonts w:eastAsia="Times New Roman"/>
      <w:sz w:val="24"/>
      <w:szCs w:val="24"/>
      <w:u w:color="000000"/>
      <w:lang w:eastAsia="ru-RU"/>
    </w:rPr>
  </w:style>
  <w:style w:type="character" w:customStyle="1" w:styleId="Subst">
    <w:name w:val="Subst"/>
    <w:rsid w:val="009D2820"/>
    <w:rPr>
      <w:b/>
      <w:i/>
    </w:rPr>
  </w:style>
  <w:style w:type="numbering" w:customStyle="1" w:styleId="214">
    <w:name w:val="Нет списка21"/>
    <w:next w:val="a8"/>
    <w:uiPriority w:val="99"/>
    <w:semiHidden/>
    <w:unhideWhenUsed/>
    <w:rsid w:val="009D2820"/>
  </w:style>
  <w:style w:type="paragraph" w:customStyle="1" w:styleId="main">
    <w:name w:val="main"/>
    <w:basedOn w:val="a4"/>
    <w:uiPriority w:val="99"/>
    <w:qFormat/>
    <w:rsid w:val="009D2820"/>
    <w:pPr>
      <w:spacing w:line="240" w:lineRule="auto"/>
      <w:ind w:left="200" w:right="200" w:firstLine="300"/>
      <w:jc w:val="left"/>
    </w:pPr>
    <w:rPr>
      <w:rFonts w:ascii="Arial" w:eastAsia="Times New Roman" w:hAnsi="Arial"/>
      <w:color w:val="000000"/>
      <w:sz w:val="18"/>
      <w:szCs w:val="20"/>
      <w:lang w:eastAsia="ru-RU"/>
    </w:rPr>
  </w:style>
  <w:style w:type="paragraph" w:customStyle="1" w:styleId="arttx">
    <w:name w:val="arttx"/>
    <w:basedOn w:val="a4"/>
    <w:rsid w:val="009D2820"/>
    <w:pPr>
      <w:spacing w:before="100" w:after="100" w:line="240" w:lineRule="auto"/>
      <w:ind w:firstLine="0"/>
      <w:jc w:val="left"/>
    </w:pPr>
    <w:rPr>
      <w:rFonts w:eastAsia="Times New Roman"/>
      <w:color w:val="000000"/>
      <w:sz w:val="24"/>
      <w:szCs w:val="20"/>
      <w:lang w:eastAsia="ru-RU"/>
    </w:rPr>
  </w:style>
  <w:style w:type="character" w:customStyle="1" w:styleId="pubdate1">
    <w:name w:val="pub_date1"/>
    <w:rsid w:val="009D2820"/>
    <w:rPr>
      <w:color w:val="3366CC"/>
      <w:sz w:val="18"/>
    </w:rPr>
  </w:style>
  <w:style w:type="character" w:styleId="HTML1">
    <w:name w:val="HTML Typewriter"/>
    <w:uiPriority w:val="99"/>
    <w:rsid w:val="009D2820"/>
    <w:rPr>
      <w:rFonts w:ascii="Tahoma" w:hAnsi="Tahoma"/>
      <w:color w:val="333333"/>
      <w:sz w:val="20"/>
    </w:rPr>
  </w:style>
  <w:style w:type="table" w:customStyle="1" w:styleId="2120">
    <w:name w:val="Сетка таблицы212"/>
    <w:basedOn w:val="a7"/>
    <w:next w:val="ae"/>
    <w:uiPriority w:val="59"/>
    <w:rsid w:val="009D2820"/>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bcontent1">
    <w:name w:val="pub_content1"/>
    <w:rsid w:val="009D2820"/>
    <w:rPr>
      <w:color w:val="003264"/>
      <w:sz w:val="18"/>
      <w:u w:val="none"/>
      <w:effect w:val="none"/>
    </w:rPr>
  </w:style>
  <w:style w:type="character" w:customStyle="1" w:styleId="pubabstract1">
    <w:name w:val="pub_abstract1"/>
    <w:rsid w:val="009D2820"/>
    <w:rPr>
      <w:i/>
      <w:color w:val="003264"/>
      <w:sz w:val="18"/>
      <w:u w:val="none"/>
      <w:effect w:val="none"/>
    </w:rPr>
  </w:style>
  <w:style w:type="paragraph" w:customStyle="1" w:styleId="pubcontent">
    <w:name w:val="pub_content"/>
    <w:basedOn w:val="a4"/>
    <w:rsid w:val="009D2820"/>
    <w:pPr>
      <w:spacing w:before="100" w:beforeAutospacing="1" w:after="100" w:afterAutospacing="1" w:line="240" w:lineRule="atLeast"/>
      <w:ind w:firstLine="0"/>
      <w:jc w:val="left"/>
    </w:pPr>
    <w:rPr>
      <w:rFonts w:eastAsia="Times New Roman"/>
      <w:color w:val="003264"/>
      <w:sz w:val="18"/>
      <w:szCs w:val="18"/>
      <w:lang w:eastAsia="ru-RU"/>
    </w:rPr>
  </w:style>
  <w:style w:type="paragraph" w:customStyle="1" w:styleId="MainText">
    <w:name w:val="MainText"/>
    <w:rsid w:val="009D2820"/>
    <w:pPr>
      <w:spacing w:after="0" w:line="240" w:lineRule="auto"/>
      <w:ind w:firstLine="567"/>
      <w:jc w:val="both"/>
    </w:pPr>
    <w:rPr>
      <w:rFonts w:ascii="PragmaticaC" w:eastAsia="Times New Roman" w:hAnsi="PragmaticaC"/>
      <w:color w:val="000000"/>
      <w:sz w:val="19"/>
      <w:szCs w:val="20"/>
      <w:lang w:val="en-US" w:eastAsia="ru-RU"/>
    </w:rPr>
  </w:style>
  <w:style w:type="paragraph" w:customStyle="1" w:styleId="afffff3">
    <w:name w:val="Центр"/>
    <w:basedOn w:val="af4"/>
    <w:rsid w:val="009D2820"/>
    <w:pPr>
      <w:tabs>
        <w:tab w:val="clear" w:pos="4677"/>
        <w:tab w:val="clear" w:pos="9355"/>
        <w:tab w:val="center" w:pos="4536"/>
        <w:tab w:val="right" w:pos="9072"/>
      </w:tabs>
      <w:jc w:val="center"/>
    </w:pPr>
    <w:rPr>
      <w:rFonts w:ascii="Times New Roman" w:eastAsia="Times New Roman" w:hAnsi="Times New Roman" w:cs="Times New Roman"/>
      <w:sz w:val="20"/>
      <w:szCs w:val="20"/>
      <w:lang w:eastAsia="ru-RU"/>
    </w:rPr>
  </w:style>
  <w:style w:type="paragraph" w:styleId="afffff4">
    <w:name w:val="Subtitle"/>
    <w:basedOn w:val="a4"/>
    <w:link w:val="afffff5"/>
    <w:qFormat/>
    <w:rsid w:val="009D2820"/>
    <w:pPr>
      <w:spacing w:line="240" w:lineRule="auto"/>
      <w:ind w:firstLine="0"/>
      <w:jc w:val="left"/>
    </w:pPr>
    <w:rPr>
      <w:rFonts w:eastAsia="Times New Roman"/>
      <w:szCs w:val="20"/>
      <w:lang w:eastAsia="ru-RU"/>
    </w:rPr>
  </w:style>
  <w:style w:type="character" w:customStyle="1" w:styleId="afffff5">
    <w:name w:val="Подзаголовок Знак"/>
    <w:basedOn w:val="a6"/>
    <w:link w:val="afffff4"/>
    <w:rsid w:val="009D2820"/>
    <w:rPr>
      <w:rFonts w:ascii="Times New Roman" w:eastAsia="Times New Roman" w:hAnsi="Times New Roman" w:cs="Times New Roman"/>
      <w:sz w:val="28"/>
      <w:szCs w:val="20"/>
      <w:lang w:eastAsia="ru-RU"/>
    </w:rPr>
  </w:style>
  <w:style w:type="paragraph" w:customStyle="1" w:styleId="-">
    <w:name w:val="а - мой обычный"/>
    <w:rsid w:val="009D2820"/>
    <w:pPr>
      <w:suppressAutoHyphens/>
      <w:spacing w:after="0" w:line="360" w:lineRule="auto"/>
      <w:ind w:firstLine="709"/>
      <w:jc w:val="both"/>
    </w:pPr>
    <w:rPr>
      <w:rFonts w:eastAsia="Times New Roman"/>
      <w:lang w:eastAsia="zh-CN"/>
    </w:rPr>
  </w:style>
  <w:style w:type="paragraph" w:customStyle="1" w:styleId="-1">
    <w:name w:val="а - список1"/>
    <w:basedOn w:val="a4"/>
    <w:next w:val="-"/>
    <w:rsid w:val="009D2820"/>
    <w:pPr>
      <w:numPr>
        <w:numId w:val="2"/>
      </w:numPr>
      <w:suppressAutoHyphens/>
      <w:spacing w:line="360" w:lineRule="auto"/>
    </w:pPr>
    <w:rPr>
      <w:rFonts w:eastAsia="Times New Roman"/>
      <w:lang w:eastAsia="zh-CN"/>
    </w:rPr>
  </w:style>
  <w:style w:type="character" w:customStyle="1" w:styleId="FootnoteTextChar">
    <w:name w:val="Footnote Text Char"/>
    <w:semiHidden/>
    <w:locked/>
    <w:rsid w:val="009D2820"/>
    <w:rPr>
      <w:sz w:val="20"/>
    </w:rPr>
  </w:style>
  <w:style w:type="character" w:customStyle="1" w:styleId="Bodytext">
    <w:name w:val="Body text_"/>
    <w:link w:val="Bodytext1"/>
    <w:locked/>
    <w:rsid w:val="009D2820"/>
    <w:rPr>
      <w:shd w:val="clear" w:color="auto" w:fill="FFFFFF"/>
    </w:rPr>
  </w:style>
  <w:style w:type="paragraph" w:customStyle="1" w:styleId="Bodytext1">
    <w:name w:val="Body text1"/>
    <w:basedOn w:val="a4"/>
    <w:link w:val="Bodytext"/>
    <w:rsid w:val="009D2820"/>
    <w:pPr>
      <w:widowControl w:val="0"/>
      <w:shd w:val="clear" w:color="auto" w:fill="FFFFFF"/>
      <w:spacing w:after="240" w:line="240" w:lineRule="atLeast"/>
      <w:ind w:firstLine="0"/>
      <w:jc w:val="center"/>
    </w:pPr>
    <w:rPr>
      <w:rFonts w:asciiTheme="minorHAnsi" w:hAnsiTheme="minorHAnsi" w:cstheme="minorBidi"/>
      <w:sz w:val="22"/>
      <w:szCs w:val="22"/>
    </w:rPr>
  </w:style>
  <w:style w:type="paragraph" w:customStyle="1" w:styleId="afffff6">
    <w:name w:val="мой"/>
    <w:basedOn w:val="a4"/>
    <w:rsid w:val="009D2820"/>
    <w:pPr>
      <w:spacing w:line="360" w:lineRule="auto"/>
    </w:pPr>
    <w:rPr>
      <w:rFonts w:eastAsia="Times New Roman"/>
    </w:rPr>
  </w:style>
  <w:style w:type="character" w:customStyle="1" w:styleId="grame">
    <w:name w:val="grame"/>
    <w:rsid w:val="009D2820"/>
  </w:style>
  <w:style w:type="table" w:styleId="1ff1">
    <w:name w:val="Table Classic 1"/>
    <w:basedOn w:val="a7"/>
    <w:uiPriority w:val="99"/>
    <w:rsid w:val="009D2820"/>
    <w:pPr>
      <w:spacing w:after="0" w:line="240" w:lineRule="auto"/>
    </w:pPr>
    <w:rPr>
      <w:rFonts w:eastAsia="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fffff7">
    <w:name w:val="МОЙ!!!"/>
    <w:basedOn w:val="a4"/>
    <w:rsid w:val="009D2820"/>
    <w:pPr>
      <w:spacing w:line="360" w:lineRule="auto"/>
    </w:pPr>
    <w:rPr>
      <w:rFonts w:eastAsia="Times New Roman"/>
    </w:rPr>
  </w:style>
  <w:style w:type="character" w:styleId="HTML2">
    <w:name w:val="HTML Code"/>
    <w:uiPriority w:val="99"/>
    <w:semiHidden/>
    <w:rsid w:val="009D2820"/>
    <w:rPr>
      <w:rFonts w:ascii="Courier New" w:hAnsi="Courier New"/>
      <w:sz w:val="20"/>
    </w:rPr>
  </w:style>
  <w:style w:type="character" w:customStyle="1" w:styleId="afffff8">
    <w:name w:val="мой Знак"/>
    <w:rsid w:val="009D2820"/>
    <w:rPr>
      <w:rFonts w:ascii="Times New Roman" w:hAnsi="Times New Roman"/>
      <w:sz w:val="28"/>
      <w:lang w:eastAsia="en-US"/>
    </w:rPr>
  </w:style>
  <w:style w:type="paragraph" w:customStyle="1" w:styleId="a3">
    <w:name w:val="лит"/>
    <w:autoRedefine/>
    <w:rsid w:val="009D2820"/>
    <w:pPr>
      <w:widowControl w:val="0"/>
      <w:numPr>
        <w:numId w:val="6"/>
      </w:numPr>
      <w:tabs>
        <w:tab w:val="left" w:pos="900"/>
        <w:tab w:val="num" w:pos="1080"/>
      </w:tabs>
      <w:spacing w:after="0" w:line="360" w:lineRule="auto"/>
      <w:ind w:firstLine="709"/>
      <w:jc w:val="both"/>
    </w:pPr>
    <w:rPr>
      <w:rFonts w:eastAsia="Times New Roman"/>
      <w:lang w:eastAsia="ru-RU"/>
    </w:rPr>
  </w:style>
  <w:style w:type="paragraph" w:customStyle="1" w:styleId="afffff9">
    <w:name w:val="Стас"/>
    <w:basedOn w:val="a4"/>
    <w:rsid w:val="009D2820"/>
    <w:pPr>
      <w:spacing w:line="360" w:lineRule="auto"/>
    </w:pPr>
    <w:rPr>
      <w:rFonts w:eastAsia="Times New Roman"/>
      <w:szCs w:val="24"/>
      <w:lang w:eastAsia="ru-RU"/>
    </w:rPr>
  </w:style>
  <w:style w:type="character" w:customStyle="1" w:styleId="WW8Num1z0">
    <w:name w:val="WW8Num1z0"/>
    <w:rsid w:val="009D2820"/>
  </w:style>
  <w:style w:type="character" w:customStyle="1" w:styleId="WW8Num8z0">
    <w:name w:val="WW8Num8z0"/>
    <w:rsid w:val="009D2820"/>
    <w:rPr>
      <w:rFonts w:ascii="Symbol" w:hAnsi="Symbol"/>
      <w:sz w:val="20"/>
    </w:rPr>
  </w:style>
  <w:style w:type="character" w:customStyle="1" w:styleId="WW8Num8z1">
    <w:name w:val="WW8Num8z1"/>
    <w:rsid w:val="009D2820"/>
    <w:rPr>
      <w:rFonts w:ascii="Courier New" w:hAnsi="Courier New"/>
      <w:sz w:val="20"/>
    </w:rPr>
  </w:style>
  <w:style w:type="character" w:customStyle="1" w:styleId="WW8Num8z2">
    <w:name w:val="WW8Num8z2"/>
    <w:rsid w:val="009D2820"/>
    <w:rPr>
      <w:rFonts w:ascii="Wingdings" w:hAnsi="Wingdings"/>
      <w:sz w:val="20"/>
    </w:rPr>
  </w:style>
  <w:style w:type="character" w:customStyle="1" w:styleId="WW8Num9z0">
    <w:name w:val="WW8Num9z0"/>
    <w:rsid w:val="009D2820"/>
    <w:rPr>
      <w:rFonts w:ascii="Symbol" w:hAnsi="Symbol"/>
      <w:sz w:val="20"/>
    </w:rPr>
  </w:style>
  <w:style w:type="character" w:customStyle="1" w:styleId="WW8Num9z1">
    <w:name w:val="WW8Num9z1"/>
    <w:rsid w:val="009D2820"/>
    <w:rPr>
      <w:rFonts w:ascii="Courier New" w:hAnsi="Courier New"/>
      <w:sz w:val="20"/>
    </w:rPr>
  </w:style>
  <w:style w:type="character" w:customStyle="1" w:styleId="hproduct">
    <w:name w:val="hproduct"/>
    <w:rsid w:val="009D2820"/>
    <w:rPr>
      <w:rFonts w:cs="Times New Roman"/>
    </w:rPr>
  </w:style>
  <w:style w:type="character" w:customStyle="1" w:styleId="5Exact">
    <w:name w:val="Основной текст (5) Exact"/>
    <w:link w:val="55"/>
    <w:rsid w:val="009D2820"/>
    <w:rPr>
      <w:rFonts w:eastAsia="Times New Roman"/>
      <w:b/>
      <w:bCs/>
      <w:shd w:val="clear" w:color="auto" w:fill="FFFFFF"/>
    </w:rPr>
  </w:style>
  <w:style w:type="character" w:customStyle="1" w:styleId="6Exact">
    <w:name w:val="Основной текст (6) Exact"/>
    <w:link w:val="67"/>
    <w:rsid w:val="009D2820"/>
    <w:rPr>
      <w:rFonts w:eastAsia="Times New Roman"/>
      <w:b/>
      <w:bCs/>
      <w:sz w:val="40"/>
      <w:szCs w:val="40"/>
      <w:shd w:val="clear" w:color="auto" w:fill="FFFFFF"/>
    </w:rPr>
  </w:style>
  <w:style w:type="character" w:customStyle="1" w:styleId="TrebuchetMS6pt0pt200">
    <w:name w:val="Колонтитул + Trebuchet MS;6 pt;Интервал 0 pt;Масштаб 200%"/>
    <w:rsid w:val="009D2820"/>
    <w:rPr>
      <w:rFonts w:ascii="Trebuchet MS" w:eastAsia="Trebuchet MS" w:hAnsi="Trebuchet MS" w:cs="Trebuchet MS"/>
      <w:b w:val="0"/>
      <w:bCs w:val="0"/>
      <w:i w:val="0"/>
      <w:iCs w:val="0"/>
      <w:smallCaps w:val="0"/>
      <w:strike w:val="0"/>
      <w:color w:val="000000"/>
      <w:spacing w:val="-10"/>
      <w:w w:val="200"/>
      <w:position w:val="0"/>
      <w:sz w:val="12"/>
      <w:szCs w:val="12"/>
      <w:u w:val="none"/>
      <w:lang w:val="ru-RU" w:eastAsia="ru-RU" w:bidi="ru-RU"/>
    </w:rPr>
  </w:style>
  <w:style w:type="character" w:customStyle="1" w:styleId="1ff2">
    <w:name w:val="Заголовок №1_"/>
    <w:link w:val="1ff3"/>
    <w:rsid w:val="009D2820"/>
    <w:rPr>
      <w:rFonts w:eastAsia="Times New Roman"/>
      <w:b/>
      <w:bCs/>
      <w:spacing w:val="110"/>
      <w:sz w:val="38"/>
      <w:szCs w:val="38"/>
      <w:shd w:val="clear" w:color="auto" w:fill="FFFFFF"/>
    </w:rPr>
  </w:style>
  <w:style w:type="character" w:customStyle="1" w:styleId="afffffa">
    <w:name w:val="Колонтитул"/>
    <w:rsid w:val="009D28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55">
    <w:name w:val="Основной текст (5)"/>
    <w:basedOn w:val="a4"/>
    <w:link w:val="5Exact"/>
    <w:rsid w:val="009D2820"/>
    <w:pPr>
      <w:widowControl w:val="0"/>
      <w:shd w:val="clear" w:color="auto" w:fill="FFFFFF"/>
      <w:spacing w:line="0" w:lineRule="atLeast"/>
      <w:ind w:firstLine="0"/>
      <w:jc w:val="left"/>
    </w:pPr>
    <w:rPr>
      <w:rFonts w:asciiTheme="minorHAnsi" w:eastAsia="Times New Roman" w:hAnsiTheme="minorHAnsi" w:cstheme="minorBidi"/>
      <w:b/>
      <w:bCs/>
      <w:sz w:val="22"/>
      <w:szCs w:val="22"/>
    </w:rPr>
  </w:style>
  <w:style w:type="paragraph" w:customStyle="1" w:styleId="67">
    <w:name w:val="Основной текст (6)"/>
    <w:basedOn w:val="a4"/>
    <w:link w:val="6Exact"/>
    <w:rsid w:val="009D2820"/>
    <w:pPr>
      <w:widowControl w:val="0"/>
      <w:shd w:val="clear" w:color="auto" w:fill="FFFFFF"/>
      <w:spacing w:line="0" w:lineRule="atLeast"/>
      <w:ind w:firstLine="0"/>
      <w:jc w:val="left"/>
    </w:pPr>
    <w:rPr>
      <w:rFonts w:asciiTheme="minorHAnsi" w:eastAsia="Times New Roman" w:hAnsiTheme="minorHAnsi" w:cstheme="minorBidi"/>
      <w:b/>
      <w:bCs/>
      <w:sz w:val="40"/>
      <w:szCs w:val="40"/>
    </w:rPr>
  </w:style>
  <w:style w:type="paragraph" w:customStyle="1" w:styleId="1ff3">
    <w:name w:val="Заголовок №1"/>
    <w:basedOn w:val="a4"/>
    <w:link w:val="1ff2"/>
    <w:rsid w:val="009D2820"/>
    <w:pPr>
      <w:widowControl w:val="0"/>
      <w:shd w:val="clear" w:color="auto" w:fill="FFFFFF"/>
      <w:spacing w:before="420" w:after="420" w:line="0" w:lineRule="atLeast"/>
      <w:ind w:firstLine="0"/>
      <w:jc w:val="center"/>
      <w:outlineLvl w:val="0"/>
    </w:pPr>
    <w:rPr>
      <w:rFonts w:asciiTheme="minorHAnsi" w:eastAsia="Times New Roman" w:hAnsiTheme="minorHAnsi" w:cstheme="minorBidi"/>
      <w:b/>
      <w:bCs/>
      <w:spacing w:val="110"/>
      <w:sz w:val="38"/>
      <w:szCs w:val="38"/>
    </w:rPr>
  </w:style>
  <w:style w:type="table" w:customStyle="1" w:styleId="3110">
    <w:name w:val="Сетка таблицы311"/>
    <w:basedOn w:val="a7"/>
    <w:next w:val="ae"/>
    <w:uiPriority w:val="99"/>
    <w:rsid w:val="009D2820"/>
    <w:pPr>
      <w:spacing w:after="0" w:line="240" w:lineRule="auto"/>
    </w:pPr>
    <w:rPr>
      <w:rFonts w:ascii="Calibri" w:eastAsia="Times New Roman" w:hAnsi="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1"/>
    <w:basedOn w:val="a7"/>
    <w:next w:val="ae"/>
    <w:uiPriority w:val="99"/>
    <w:rsid w:val="009D2820"/>
    <w:pPr>
      <w:spacing w:after="0" w:line="240" w:lineRule="auto"/>
    </w:pPr>
    <w:rPr>
      <w:rFonts w:ascii="Calibri" w:eastAsia="Times New Roman" w:hAnsi="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7"/>
    <w:next w:val="ae"/>
    <w:uiPriority w:val="59"/>
    <w:rsid w:val="009D2820"/>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4"/>
    <w:rsid w:val="009D2820"/>
    <w:pPr>
      <w:widowControl w:val="0"/>
      <w:autoSpaceDE w:val="0"/>
      <w:autoSpaceDN w:val="0"/>
      <w:adjustRightInd w:val="0"/>
      <w:spacing w:line="221" w:lineRule="exact"/>
      <w:ind w:firstLine="0"/>
    </w:pPr>
    <w:rPr>
      <w:rFonts w:ascii="Book Antiqua" w:eastAsia="Times New Roman" w:hAnsi="Book Antiqua"/>
      <w:sz w:val="24"/>
      <w:szCs w:val="24"/>
      <w:lang w:eastAsia="ru-RU"/>
    </w:rPr>
  </w:style>
  <w:style w:type="paragraph" w:customStyle="1" w:styleId="Style2">
    <w:name w:val="Style2"/>
    <w:basedOn w:val="a4"/>
    <w:rsid w:val="009D2820"/>
    <w:pPr>
      <w:widowControl w:val="0"/>
      <w:autoSpaceDE w:val="0"/>
      <w:autoSpaceDN w:val="0"/>
      <w:adjustRightInd w:val="0"/>
      <w:spacing w:line="223" w:lineRule="exact"/>
      <w:ind w:firstLine="360"/>
    </w:pPr>
    <w:rPr>
      <w:rFonts w:ascii="Book Antiqua" w:eastAsia="Times New Roman" w:hAnsi="Book Antiqua"/>
      <w:sz w:val="24"/>
      <w:szCs w:val="24"/>
      <w:lang w:eastAsia="ru-RU"/>
    </w:rPr>
  </w:style>
  <w:style w:type="paragraph" w:customStyle="1" w:styleId="Style4">
    <w:name w:val="Style4"/>
    <w:basedOn w:val="a4"/>
    <w:rsid w:val="009D2820"/>
    <w:pPr>
      <w:widowControl w:val="0"/>
      <w:autoSpaceDE w:val="0"/>
      <w:autoSpaceDN w:val="0"/>
      <w:adjustRightInd w:val="0"/>
      <w:spacing w:line="222" w:lineRule="exact"/>
      <w:ind w:firstLine="360"/>
      <w:jc w:val="left"/>
    </w:pPr>
    <w:rPr>
      <w:rFonts w:ascii="Book Antiqua" w:eastAsia="Times New Roman" w:hAnsi="Book Antiqua"/>
      <w:sz w:val="24"/>
      <w:szCs w:val="24"/>
      <w:lang w:eastAsia="ru-RU"/>
    </w:rPr>
  </w:style>
  <w:style w:type="character" w:customStyle="1" w:styleId="FontStyle11">
    <w:name w:val="Font Style11"/>
    <w:rsid w:val="009D2820"/>
    <w:rPr>
      <w:rFonts w:ascii="Book Antiqua" w:hAnsi="Book Antiqua" w:cs="Book Antiqua"/>
      <w:spacing w:val="20"/>
      <w:sz w:val="14"/>
      <w:szCs w:val="14"/>
    </w:rPr>
  </w:style>
  <w:style w:type="character" w:customStyle="1" w:styleId="FontStyle12">
    <w:name w:val="Font Style12"/>
    <w:rsid w:val="009D2820"/>
    <w:rPr>
      <w:rFonts w:ascii="Book Antiqua" w:hAnsi="Book Antiqua" w:cs="Book Antiqua"/>
      <w:b/>
      <w:bCs/>
      <w:sz w:val="16"/>
      <w:szCs w:val="16"/>
    </w:rPr>
  </w:style>
  <w:style w:type="character" w:customStyle="1" w:styleId="FontStyle16">
    <w:name w:val="Font Style16"/>
    <w:rsid w:val="009D2820"/>
    <w:rPr>
      <w:rFonts w:ascii="Book Antiqua" w:hAnsi="Book Antiqua" w:cs="Book Antiqua"/>
      <w:spacing w:val="10"/>
      <w:sz w:val="16"/>
      <w:szCs w:val="16"/>
    </w:rPr>
  </w:style>
  <w:style w:type="paragraph" w:customStyle="1" w:styleId="Style3">
    <w:name w:val="Style3"/>
    <w:basedOn w:val="a4"/>
    <w:rsid w:val="009D2820"/>
    <w:pPr>
      <w:widowControl w:val="0"/>
      <w:autoSpaceDE w:val="0"/>
      <w:autoSpaceDN w:val="0"/>
      <w:adjustRightInd w:val="0"/>
      <w:spacing w:line="226" w:lineRule="exact"/>
      <w:ind w:firstLine="317"/>
    </w:pPr>
    <w:rPr>
      <w:rFonts w:ascii="Book Antiqua" w:eastAsia="Times New Roman" w:hAnsi="Book Antiqua"/>
      <w:sz w:val="24"/>
      <w:szCs w:val="24"/>
      <w:lang w:eastAsia="ru-RU"/>
    </w:rPr>
  </w:style>
  <w:style w:type="paragraph" w:customStyle="1" w:styleId="Style5">
    <w:name w:val="Style5"/>
    <w:basedOn w:val="a4"/>
    <w:rsid w:val="009D2820"/>
    <w:pPr>
      <w:widowControl w:val="0"/>
      <w:autoSpaceDE w:val="0"/>
      <w:autoSpaceDN w:val="0"/>
      <w:adjustRightInd w:val="0"/>
      <w:spacing w:line="240" w:lineRule="auto"/>
      <w:ind w:firstLine="0"/>
      <w:jc w:val="left"/>
    </w:pPr>
    <w:rPr>
      <w:rFonts w:ascii="Book Antiqua" w:eastAsia="Times New Roman" w:hAnsi="Book Antiqua"/>
      <w:sz w:val="24"/>
      <w:szCs w:val="24"/>
      <w:lang w:eastAsia="ru-RU"/>
    </w:rPr>
  </w:style>
  <w:style w:type="paragraph" w:customStyle="1" w:styleId="Style6">
    <w:name w:val="Style6"/>
    <w:basedOn w:val="a4"/>
    <w:rsid w:val="009D2820"/>
    <w:pPr>
      <w:widowControl w:val="0"/>
      <w:autoSpaceDE w:val="0"/>
      <w:autoSpaceDN w:val="0"/>
      <w:adjustRightInd w:val="0"/>
      <w:spacing w:line="229" w:lineRule="exact"/>
      <w:ind w:firstLine="158"/>
      <w:jc w:val="left"/>
    </w:pPr>
    <w:rPr>
      <w:rFonts w:ascii="Book Antiqua" w:eastAsia="Times New Roman" w:hAnsi="Book Antiqua"/>
      <w:sz w:val="24"/>
      <w:szCs w:val="24"/>
      <w:lang w:eastAsia="ru-RU"/>
    </w:rPr>
  </w:style>
  <w:style w:type="character" w:customStyle="1" w:styleId="FontStyle14">
    <w:name w:val="Font Style14"/>
    <w:rsid w:val="009D2820"/>
    <w:rPr>
      <w:rFonts w:ascii="Lucida Sans Unicode" w:hAnsi="Lucida Sans Unicode" w:cs="Lucida Sans Unicode"/>
      <w:b/>
      <w:bCs/>
      <w:spacing w:val="10"/>
      <w:sz w:val="10"/>
      <w:szCs w:val="10"/>
    </w:rPr>
  </w:style>
  <w:style w:type="character" w:customStyle="1" w:styleId="FontStyle15">
    <w:name w:val="Font Style15"/>
    <w:rsid w:val="009D2820"/>
    <w:rPr>
      <w:rFonts w:ascii="Book Antiqua" w:hAnsi="Book Antiqua" w:cs="Book Antiqua"/>
      <w:sz w:val="12"/>
      <w:szCs w:val="12"/>
    </w:rPr>
  </w:style>
  <w:style w:type="character" w:customStyle="1" w:styleId="FontStyle18">
    <w:name w:val="Font Style18"/>
    <w:rsid w:val="009D2820"/>
    <w:rPr>
      <w:rFonts w:ascii="Arial" w:hAnsi="Arial" w:cs="Arial"/>
      <w:sz w:val="16"/>
      <w:szCs w:val="16"/>
    </w:rPr>
  </w:style>
  <w:style w:type="character" w:customStyle="1" w:styleId="FontStyle21">
    <w:name w:val="Font Style21"/>
    <w:rsid w:val="009D2820"/>
    <w:rPr>
      <w:rFonts w:ascii="Arial" w:hAnsi="Arial" w:cs="Arial"/>
      <w:sz w:val="14"/>
      <w:szCs w:val="14"/>
    </w:rPr>
  </w:style>
  <w:style w:type="character" w:customStyle="1" w:styleId="afffffb">
    <w:name w:val="Список мой Знак"/>
    <w:link w:val="a1"/>
    <w:locked/>
    <w:rsid w:val="009D2820"/>
    <w:rPr>
      <w:rFonts w:eastAsia="Times New Roman"/>
      <w:sz w:val="28"/>
    </w:rPr>
  </w:style>
  <w:style w:type="paragraph" w:customStyle="1" w:styleId="a1">
    <w:name w:val="Список мой"/>
    <w:basedOn w:val="a4"/>
    <w:link w:val="afffffb"/>
    <w:qFormat/>
    <w:rsid w:val="009D2820"/>
    <w:pPr>
      <w:numPr>
        <w:numId w:val="7"/>
      </w:numPr>
      <w:spacing w:line="360" w:lineRule="auto"/>
      <w:ind w:firstLine="426"/>
      <w:contextualSpacing/>
    </w:pPr>
    <w:rPr>
      <w:rFonts w:asciiTheme="minorHAnsi" w:eastAsia="Times New Roman" w:hAnsiTheme="minorHAnsi" w:cstheme="minorBidi"/>
      <w:szCs w:val="22"/>
    </w:rPr>
  </w:style>
  <w:style w:type="paragraph" w:styleId="afffffc">
    <w:name w:val="Plain Text"/>
    <w:basedOn w:val="a4"/>
    <w:link w:val="afffffd"/>
    <w:uiPriority w:val="99"/>
    <w:rsid w:val="009D2820"/>
    <w:pPr>
      <w:spacing w:line="240" w:lineRule="auto"/>
      <w:ind w:firstLine="0"/>
      <w:jc w:val="left"/>
    </w:pPr>
    <w:rPr>
      <w:rFonts w:ascii="Courier New" w:eastAsia="Times New Roman" w:hAnsi="Courier New" w:cs="Courier New"/>
      <w:sz w:val="20"/>
      <w:szCs w:val="20"/>
      <w:lang w:eastAsia="ru-RU"/>
    </w:rPr>
  </w:style>
  <w:style w:type="character" w:customStyle="1" w:styleId="afffffd">
    <w:name w:val="Текст Знак"/>
    <w:basedOn w:val="a6"/>
    <w:link w:val="afffffc"/>
    <w:uiPriority w:val="99"/>
    <w:rsid w:val="009D2820"/>
    <w:rPr>
      <w:rFonts w:ascii="Courier New" w:eastAsia="Times New Roman" w:hAnsi="Courier New" w:cs="Courier New"/>
      <w:sz w:val="20"/>
      <w:szCs w:val="20"/>
      <w:lang w:eastAsia="ru-RU"/>
    </w:rPr>
  </w:style>
  <w:style w:type="paragraph" w:customStyle="1" w:styleId="141">
    <w:name w:val="Обычный + 14 пт"/>
    <w:basedOn w:val="a4"/>
    <w:rsid w:val="009D2820"/>
    <w:pPr>
      <w:spacing w:line="360" w:lineRule="auto"/>
      <w:ind w:firstLine="360"/>
    </w:pPr>
    <w:rPr>
      <w:rFonts w:eastAsia="Times New Roman"/>
      <w:lang w:eastAsia="ru-RU"/>
    </w:rPr>
  </w:style>
  <w:style w:type="table" w:customStyle="1" w:styleId="121">
    <w:name w:val="Сетка таблицы121"/>
    <w:basedOn w:val="a7"/>
    <w:next w:val="ae"/>
    <w:uiPriority w:val="59"/>
    <w:rsid w:val="009D2820"/>
    <w:pPr>
      <w:spacing w:after="0" w:line="240" w:lineRule="auto"/>
    </w:pPr>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
    <w:name w:val="Сетка таблицы61"/>
    <w:basedOn w:val="a7"/>
    <w:next w:val="ae"/>
    <w:uiPriority w:val="99"/>
    <w:rsid w:val="009D282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next w:val="ae"/>
    <w:uiPriority w:val="59"/>
    <w:rsid w:val="009D282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e">
    <w:name w:val="список с точками"/>
    <w:basedOn w:val="a4"/>
    <w:rsid w:val="009D2820"/>
    <w:pPr>
      <w:tabs>
        <w:tab w:val="num" w:pos="720"/>
      </w:tabs>
      <w:spacing w:line="312" w:lineRule="auto"/>
      <w:ind w:left="720" w:hanging="360"/>
    </w:pPr>
    <w:rPr>
      <w:rFonts w:eastAsia="Times New Roman"/>
      <w:sz w:val="24"/>
      <w:szCs w:val="24"/>
      <w:lang w:eastAsia="ru-RU"/>
    </w:rPr>
  </w:style>
  <w:style w:type="paragraph" w:customStyle="1" w:styleId="a0">
    <w:name w:val="Библиография"/>
    <w:basedOn w:val="a4"/>
    <w:autoRedefine/>
    <w:semiHidden/>
    <w:rsid w:val="009D2820"/>
    <w:pPr>
      <w:numPr>
        <w:numId w:val="8"/>
      </w:numPr>
      <w:tabs>
        <w:tab w:val="clear" w:pos="928"/>
        <w:tab w:val="num" w:pos="360"/>
      </w:tabs>
      <w:overflowPunct w:val="0"/>
      <w:adjustRightInd w:val="0"/>
      <w:snapToGrid w:val="0"/>
      <w:spacing w:line="240" w:lineRule="auto"/>
      <w:ind w:left="0" w:firstLine="0"/>
    </w:pPr>
    <w:rPr>
      <w:rFonts w:eastAsia="SimSun"/>
      <w:lang w:eastAsia="zh-CN"/>
    </w:rPr>
  </w:style>
  <w:style w:type="paragraph" w:customStyle="1" w:styleId="st-j-0-73-5">
    <w:name w:val="st-j-0-73-5"/>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t-r-0-73-5">
    <w:name w:val="st-r-0-73-5"/>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t-v-1-72-1">
    <w:name w:val="st-v-1-72-1"/>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t-3">
    <w:name w:val="st-3"/>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t-52">
    <w:name w:val="st-52"/>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character" w:customStyle="1" w:styleId="notprint">
    <w:name w:val="notprint"/>
    <w:basedOn w:val="a6"/>
    <w:uiPriority w:val="99"/>
    <w:rsid w:val="009D2820"/>
  </w:style>
  <w:style w:type="paragraph" w:customStyle="1" w:styleId="s3">
    <w:name w:val="s_3"/>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52">
    <w:name w:val="s_52"/>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1">
    <w:name w:val="s_1"/>
    <w:basedOn w:val="a4"/>
    <w:uiPriority w:val="99"/>
    <w:qFormat/>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9">
    <w:name w:val="s_9"/>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paragraph" w:customStyle="1" w:styleId="s22">
    <w:name w:val="s_22"/>
    <w:basedOn w:val="a4"/>
    <w:uiPriority w:val="99"/>
    <w:rsid w:val="009D2820"/>
    <w:pPr>
      <w:spacing w:before="100" w:beforeAutospacing="1" w:after="100" w:afterAutospacing="1" w:line="240" w:lineRule="auto"/>
      <w:ind w:firstLine="0"/>
      <w:jc w:val="left"/>
    </w:pPr>
    <w:rPr>
      <w:rFonts w:eastAsia="Times New Roman"/>
      <w:sz w:val="24"/>
      <w:szCs w:val="24"/>
      <w:lang w:eastAsia="ru-RU"/>
    </w:rPr>
  </w:style>
  <w:style w:type="character" w:customStyle="1" w:styleId="s10">
    <w:name w:val="s_10"/>
    <w:basedOn w:val="a6"/>
    <w:uiPriority w:val="99"/>
    <w:rsid w:val="009D2820"/>
  </w:style>
  <w:style w:type="character" w:customStyle="1" w:styleId="issschhl">
    <w:name w:val="iss_sch_hl"/>
    <w:basedOn w:val="a6"/>
    <w:uiPriority w:val="99"/>
    <w:rsid w:val="009D2820"/>
  </w:style>
  <w:style w:type="character" w:customStyle="1" w:styleId="sp01">
    <w:name w:val="sp01"/>
    <w:basedOn w:val="a6"/>
    <w:uiPriority w:val="99"/>
    <w:rsid w:val="009D2820"/>
  </w:style>
  <w:style w:type="paragraph" w:customStyle="1" w:styleId="Standard">
    <w:name w:val="Standard"/>
    <w:uiPriority w:val="99"/>
    <w:rsid w:val="009D2820"/>
    <w:pPr>
      <w:suppressAutoHyphens/>
      <w:autoSpaceDN w:val="0"/>
      <w:spacing w:after="0" w:line="240" w:lineRule="auto"/>
      <w:textAlignment w:val="baseline"/>
    </w:pPr>
    <w:rPr>
      <w:rFonts w:ascii="Arial" w:eastAsia="SimSun" w:hAnsi="Arial" w:cs="Arial"/>
      <w:kern w:val="3"/>
      <w:sz w:val="24"/>
      <w:szCs w:val="24"/>
      <w:lang w:eastAsia="zh-CN"/>
    </w:rPr>
  </w:style>
  <w:style w:type="paragraph" w:customStyle="1" w:styleId="ParagraphStyle">
    <w:name w:val="Paragraph Style"/>
    <w:rsid w:val="009D2820"/>
    <w:pPr>
      <w:autoSpaceDE w:val="0"/>
      <w:autoSpaceDN w:val="0"/>
      <w:adjustRightInd w:val="0"/>
      <w:spacing w:after="0" w:line="240" w:lineRule="auto"/>
    </w:pPr>
    <w:rPr>
      <w:rFonts w:ascii="Arial" w:eastAsia="Times New Roman" w:hAnsi="Arial"/>
      <w:sz w:val="24"/>
      <w:szCs w:val="24"/>
      <w:lang w:eastAsia="ru-RU"/>
    </w:rPr>
  </w:style>
  <w:style w:type="character" w:customStyle="1" w:styleId="Normaltext">
    <w:name w:val="Normal text"/>
    <w:rsid w:val="009D2820"/>
    <w:rPr>
      <w:rFonts w:cs="Arial"/>
      <w:sz w:val="20"/>
      <w:szCs w:val="20"/>
    </w:rPr>
  </w:style>
  <w:style w:type="character" w:customStyle="1" w:styleId="blk">
    <w:name w:val="blk"/>
    <w:basedOn w:val="a6"/>
    <w:rsid w:val="009D2820"/>
  </w:style>
  <w:style w:type="character" w:customStyle="1" w:styleId="fill">
    <w:name w:val="fill"/>
    <w:rsid w:val="009D2820"/>
    <w:rPr>
      <w:b/>
      <w:bCs/>
      <w:i/>
      <w:iCs/>
      <w:color w:val="FF0000"/>
    </w:rPr>
  </w:style>
  <w:style w:type="paragraph" w:customStyle="1" w:styleId="affffff">
    <w:name w:val="Заголовок к тексту"/>
    <w:basedOn w:val="a4"/>
    <w:next w:val="a5"/>
    <w:rsid w:val="009D2820"/>
    <w:pPr>
      <w:suppressAutoHyphens/>
      <w:spacing w:after="240" w:line="240" w:lineRule="exact"/>
      <w:ind w:firstLine="0"/>
      <w:jc w:val="left"/>
    </w:pPr>
    <w:rPr>
      <w:rFonts w:eastAsia="Times New Roman"/>
      <w:b/>
      <w:szCs w:val="20"/>
      <w:lang w:eastAsia="ru-RU"/>
    </w:rPr>
  </w:style>
  <w:style w:type="paragraph" w:customStyle="1" w:styleId="affffff0">
    <w:name w:val="Исполнитель"/>
    <w:basedOn w:val="a5"/>
    <w:next w:val="a5"/>
    <w:rsid w:val="009D2820"/>
    <w:pPr>
      <w:suppressAutoHyphens/>
      <w:spacing w:after="0" w:line="240" w:lineRule="exact"/>
    </w:pPr>
    <w:rPr>
      <w:szCs w:val="20"/>
    </w:rPr>
  </w:style>
  <w:style w:type="paragraph" w:styleId="affffff1">
    <w:name w:val="Signature"/>
    <w:basedOn w:val="a4"/>
    <w:next w:val="a5"/>
    <w:link w:val="affffff2"/>
    <w:rsid w:val="009D2820"/>
    <w:pPr>
      <w:tabs>
        <w:tab w:val="left" w:pos="5103"/>
        <w:tab w:val="right" w:pos="9639"/>
      </w:tabs>
      <w:suppressAutoHyphens/>
      <w:spacing w:before="480" w:line="240" w:lineRule="exact"/>
      <w:ind w:firstLine="0"/>
      <w:jc w:val="left"/>
    </w:pPr>
    <w:rPr>
      <w:rFonts w:eastAsia="Times New Roman"/>
      <w:szCs w:val="20"/>
      <w:lang w:eastAsia="ru-RU"/>
    </w:rPr>
  </w:style>
  <w:style w:type="character" w:customStyle="1" w:styleId="affffff2">
    <w:name w:val="Подпись Знак"/>
    <w:basedOn w:val="a6"/>
    <w:link w:val="affffff1"/>
    <w:rsid w:val="009D2820"/>
    <w:rPr>
      <w:rFonts w:ascii="Times New Roman" w:eastAsia="Times New Roman" w:hAnsi="Times New Roman" w:cs="Times New Roman"/>
      <w:sz w:val="28"/>
      <w:szCs w:val="20"/>
      <w:lang w:eastAsia="ru-RU"/>
    </w:rPr>
  </w:style>
  <w:style w:type="paragraph" w:customStyle="1" w:styleId="affffff3">
    <w:name w:val="Приложение"/>
    <w:basedOn w:val="a5"/>
    <w:rsid w:val="009D2820"/>
    <w:pPr>
      <w:tabs>
        <w:tab w:val="left" w:pos="1673"/>
      </w:tabs>
      <w:spacing w:before="240" w:after="0" w:line="240" w:lineRule="exact"/>
      <w:ind w:left="1985" w:hanging="1985"/>
      <w:jc w:val="both"/>
    </w:pPr>
    <w:rPr>
      <w:sz w:val="28"/>
      <w:szCs w:val="20"/>
    </w:rPr>
  </w:style>
  <w:style w:type="paragraph" w:customStyle="1" w:styleId="affffff4">
    <w:name w:val="Подпись на общем бланке"/>
    <w:basedOn w:val="affffff1"/>
    <w:next w:val="a5"/>
    <w:rsid w:val="009D2820"/>
    <w:pPr>
      <w:tabs>
        <w:tab w:val="clear" w:pos="5103"/>
      </w:tabs>
    </w:pPr>
  </w:style>
  <w:style w:type="paragraph" w:customStyle="1" w:styleId="affffff5">
    <w:name w:val="регистрационные поля"/>
    <w:basedOn w:val="a4"/>
    <w:rsid w:val="009D2820"/>
    <w:pPr>
      <w:spacing w:line="240" w:lineRule="exact"/>
      <w:ind w:firstLine="0"/>
      <w:jc w:val="center"/>
    </w:pPr>
    <w:rPr>
      <w:rFonts w:eastAsia="Times New Roman"/>
      <w:szCs w:val="20"/>
      <w:lang w:val="en-US" w:eastAsia="ru-RU"/>
    </w:rPr>
  </w:style>
  <w:style w:type="paragraph" w:styleId="2c">
    <w:name w:val="List 2"/>
    <w:basedOn w:val="a4"/>
    <w:rsid w:val="009D2820"/>
    <w:pPr>
      <w:widowControl w:val="0"/>
      <w:suppressAutoHyphens/>
      <w:spacing w:line="240" w:lineRule="auto"/>
      <w:ind w:left="566" w:hanging="283"/>
      <w:jc w:val="left"/>
    </w:pPr>
    <w:rPr>
      <w:rFonts w:eastAsia="DejaVu Sans"/>
      <w:kern w:val="2"/>
      <w:sz w:val="24"/>
      <w:szCs w:val="24"/>
      <w:lang w:eastAsia="ru-RU"/>
    </w:rPr>
  </w:style>
  <w:style w:type="paragraph" w:styleId="3e">
    <w:name w:val="List 3"/>
    <w:basedOn w:val="a4"/>
    <w:rsid w:val="009D2820"/>
    <w:pPr>
      <w:widowControl w:val="0"/>
      <w:suppressAutoHyphens/>
      <w:spacing w:line="240" w:lineRule="auto"/>
      <w:ind w:left="849" w:hanging="283"/>
      <w:jc w:val="left"/>
    </w:pPr>
    <w:rPr>
      <w:rFonts w:eastAsia="DejaVu Sans"/>
      <w:kern w:val="2"/>
      <w:sz w:val="24"/>
      <w:szCs w:val="24"/>
      <w:lang w:eastAsia="ru-RU"/>
    </w:rPr>
  </w:style>
  <w:style w:type="paragraph" w:styleId="46">
    <w:name w:val="List 4"/>
    <w:basedOn w:val="a4"/>
    <w:rsid w:val="009D2820"/>
    <w:pPr>
      <w:widowControl w:val="0"/>
      <w:suppressAutoHyphens/>
      <w:spacing w:line="240" w:lineRule="auto"/>
      <w:ind w:left="1132" w:hanging="283"/>
      <w:jc w:val="left"/>
    </w:pPr>
    <w:rPr>
      <w:rFonts w:eastAsia="DejaVu Sans"/>
      <w:kern w:val="2"/>
      <w:sz w:val="24"/>
      <w:szCs w:val="24"/>
      <w:lang w:eastAsia="ru-RU"/>
    </w:rPr>
  </w:style>
  <w:style w:type="paragraph" w:styleId="56">
    <w:name w:val="List 5"/>
    <w:basedOn w:val="a4"/>
    <w:rsid w:val="009D2820"/>
    <w:pPr>
      <w:widowControl w:val="0"/>
      <w:suppressAutoHyphens/>
      <w:spacing w:line="240" w:lineRule="auto"/>
      <w:ind w:left="1415" w:hanging="283"/>
      <w:jc w:val="left"/>
    </w:pPr>
    <w:rPr>
      <w:rFonts w:eastAsia="DejaVu Sans"/>
      <w:kern w:val="2"/>
      <w:sz w:val="24"/>
      <w:szCs w:val="24"/>
      <w:lang w:eastAsia="ru-RU"/>
    </w:rPr>
  </w:style>
  <w:style w:type="paragraph" w:styleId="affffff6">
    <w:name w:val="List Continue"/>
    <w:basedOn w:val="a4"/>
    <w:rsid w:val="009D2820"/>
    <w:pPr>
      <w:widowControl w:val="0"/>
      <w:suppressAutoHyphens/>
      <w:spacing w:after="120" w:line="240" w:lineRule="auto"/>
      <w:ind w:left="283" w:firstLine="0"/>
      <w:jc w:val="left"/>
    </w:pPr>
    <w:rPr>
      <w:rFonts w:eastAsia="DejaVu Sans"/>
      <w:kern w:val="2"/>
      <w:sz w:val="24"/>
      <w:szCs w:val="24"/>
      <w:lang w:eastAsia="ru-RU"/>
    </w:rPr>
  </w:style>
  <w:style w:type="paragraph" w:styleId="affffff7">
    <w:name w:val="Date"/>
    <w:basedOn w:val="a4"/>
    <w:next w:val="a4"/>
    <w:link w:val="affffff8"/>
    <w:rsid w:val="009D2820"/>
    <w:pPr>
      <w:widowControl w:val="0"/>
      <w:suppressAutoHyphens/>
      <w:spacing w:line="240" w:lineRule="auto"/>
      <w:ind w:firstLine="0"/>
      <w:jc w:val="left"/>
    </w:pPr>
    <w:rPr>
      <w:rFonts w:eastAsia="DejaVu Sans"/>
      <w:kern w:val="2"/>
      <w:sz w:val="24"/>
      <w:szCs w:val="24"/>
      <w:lang w:eastAsia="ru-RU"/>
    </w:rPr>
  </w:style>
  <w:style w:type="character" w:customStyle="1" w:styleId="affffff8">
    <w:name w:val="Дата Знак"/>
    <w:basedOn w:val="a6"/>
    <w:link w:val="affffff7"/>
    <w:rsid w:val="009D2820"/>
    <w:rPr>
      <w:rFonts w:ascii="Times New Roman" w:eastAsia="DejaVu Sans" w:hAnsi="Times New Roman" w:cs="Times New Roman"/>
      <w:kern w:val="2"/>
      <w:sz w:val="24"/>
      <w:szCs w:val="24"/>
      <w:lang w:eastAsia="ru-RU"/>
    </w:rPr>
  </w:style>
  <w:style w:type="paragraph" w:styleId="affffff9">
    <w:name w:val="Body Text First Indent"/>
    <w:basedOn w:val="a5"/>
    <w:link w:val="affffffa"/>
    <w:rsid w:val="009D2820"/>
    <w:pPr>
      <w:widowControl w:val="0"/>
      <w:suppressAutoHyphens/>
      <w:spacing w:line="240" w:lineRule="auto"/>
      <w:ind w:firstLine="210"/>
    </w:pPr>
    <w:rPr>
      <w:rFonts w:eastAsia="DejaVu Sans"/>
      <w:kern w:val="2"/>
    </w:rPr>
  </w:style>
  <w:style w:type="character" w:customStyle="1" w:styleId="affffffa">
    <w:name w:val="Красная строка Знак"/>
    <w:basedOn w:val="afe"/>
    <w:link w:val="affffff9"/>
    <w:rsid w:val="009D2820"/>
    <w:rPr>
      <w:rFonts w:ascii="Times New Roman" w:eastAsia="DejaVu Sans" w:hAnsi="Times New Roman" w:cs="Times New Roman"/>
      <w:kern w:val="2"/>
      <w:sz w:val="24"/>
      <w:szCs w:val="24"/>
      <w:lang w:eastAsia="ru-RU"/>
    </w:rPr>
  </w:style>
  <w:style w:type="paragraph" w:styleId="2d">
    <w:name w:val="Body Text First Indent 2"/>
    <w:basedOn w:val="aff1"/>
    <w:link w:val="2e"/>
    <w:rsid w:val="009D2820"/>
    <w:pPr>
      <w:widowControl w:val="0"/>
      <w:suppressAutoHyphens/>
      <w:spacing w:line="240" w:lineRule="auto"/>
      <w:ind w:firstLine="210"/>
    </w:pPr>
    <w:rPr>
      <w:rFonts w:ascii="Times New Roman" w:eastAsia="DejaVu Sans" w:hAnsi="Times New Roman" w:cs="Times New Roman"/>
      <w:kern w:val="2"/>
      <w:sz w:val="24"/>
      <w:szCs w:val="24"/>
      <w:lang w:eastAsia="ru-RU"/>
    </w:rPr>
  </w:style>
  <w:style w:type="character" w:customStyle="1" w:styleId="2e">
    <w:name w:val="Красная строка 2 Знак"/>
    <w:basedOn w:val="aff2"/>
    <w:link w:val="2d"/>
    <w:rsid w:val="009D2820"/>
    <w:rPr>
      <w:rFonts w:ascii="Times New Roman" w:eastAsia="DejaVu Sans" w:hAnsi="Times New Roman" w:cs="Times New Roman"/>
      <w:kern w:val="2"/>
      <w:sz w:val="24"/>
      <w:szCs w:val="24"/>
      <w:lang w:eastAsia="ru-RU"/>
    </w:rPr>
  </w:style>
  <w:style w:type="paragraph" w:customStyle="1" w:styleId="affffffb">
    <w:name w:val="Подпись на  бланке должностного лица"/>
    <w:basedOn w:val="a4"/>
    <w:next w:val="a5"/>
    <w:rsid w:val="009D2820"/>
    <w:pPr>
      <w:spacing w:before="480" w:line="240" w:lineRule="exact"/>
      <w:ind w:left="7088" w:firstLine="0"/>
      <w:jc w:val="left"/>
    </w:pPr>
    <w:rPr>
      <w:rFonts w:eastAsia="Times New Roman"/>
      <w:szCs w:val="20"/>
      <w:lang w:eastAsia="ru-RU"/>
    </w:rPr>
  </w:style>
  <w:style w:type="paragraph" w:customStyle="1" w:styleId="affffffc">
    <w:name w:val="Содержимое таблицы"/>
    <w:basedOn w:val="a4"/>
    <w:rsid w:val="009D2820"/>
    <w:pPr>
      <w:widowControl w:val="0"/>
      <w:suppressLineNumbers/>
      <w:spacing w:line="100" w:lineRule="atLeast"/>
      <w:ind w:firstLine="0"/>
      <w:jc w:val="left"/>
    </w:pPr>
    <w:rPr>
      <w:rFonts w:eastAsia="DejaVu Sans"/>
      <w:kern w:val="2"/>
      <w:sz w:val="24"/>
      <w:szCs w:val="24"/>
      <w:lang w:eastAsia="ru-RU"/>
    </w:rPr>
  </w:style>
  <w:style w:type="paragraph" w:customStyle="1" w:styleId="104">
    <w:name w:val="Оглавление 10"/>
    <w:basedOn w:val="1f"/>
    <w:rsid w:val="009D2820"/>
    <w:pPr>
      <w:widowControl w:val="0"/>
      <w:tabs>
        <w:tab w:val="right" w:leader="dot" w:pos="9637"/>
      </w:tabs>
      <w:spacing w:line="240" w:lineRule="auto"/>
      <w:ind w:left="2547"/>
      <w:jc w:val="left"/>
    </w:pPr>
    <w:rPr>
      <w:rFonts w:ascii="Times New Roman" w:eastAsia="DejaVu Sans" w:hAnsi="Times New Roman"/>
      <w:sz w:val="24"/>
      <w:szCs w:val="24"/>
      <w:lang w:eastAsia="ru-RU"/>
    </w:rPr>
  </w:style>
  <w:style w:type="paragraph" w:customStyle="1" w:styleId="affffffd">
    <w:name w:val="Гриф согласования"/>
    <w:basedOn w:val="a4"/>
    <w:rsid w:val="009D2820"/>
    <w:pPr>
      <w:tabs>
        <w:tab w:val="left" w:pos="2835"/>
      </w:tabs>
      <w:suppressAutoHyphens/>
      <w:spacing w:before="480" w:line="240" w:lineRule="exact"/>
      <w:ind w:firstLine="0"/>
      <w:jc w:val="left"/>
    </w:pPr>
    <w:rPr>
      <w:rFonts w:eastAsia="Times New Roman"/>
      <w:szCs w:val="20"/>
      <w:lang w:eastAsia="ru-RU"/>
    </w:rPr>
  </w:style>
  <w:style w:type="character" w:customStyle="1" w:styleId="affffffe">
    <w:name w:val="Символ нумерации"/>
    <w:rsid w:val="009D2820"/>
  </w:style>
  <w:style w:type="character" w:customStyle="1" w:styleId="WW8Num3z0">
    <w:name w:val="WW8Num3z0"/>
    <w:rsid w:val="009D2820"/>
    <w:rPr>
      <w:rFonts w:ascii="Wingdings" w:hAnsi="Wingdings" w:cs="StarSymbol" w:hint="default"/>
      <w:sz w:val="18"/>
      <w:szCs w:val="18"/>
    </w:rPr>
  </w:style>
  <w:style w:type="character" w:customStyle="1" w:styleId="WW8Num3z1">
    <w:name w:val="WW8Num3z1"/>
    <w:rsid w:val="009D2820"/>
    <w:rPr>
      <w:rFonts w:ascii="Wingdings 2" w:hAnsi="Wingdings 2" w:cs="StarSymbol" w:hint="default"/>
      <w:sz w:val="18"/>
      <w:szCs w:val="18"/>
    </w:rPr>
  </w:style>
  <w:style w:type="character" w:customStyle="1" w:styleId="afffffff">
    <w:name w:val="Маркеры списка"/>
    <w:rsid w:val="009D2820"/>
    <w:rPr>
      <w:rFonts w:ascii="OpenSymbol" w:eastAsia="OpenSymbol" w:hAnsi="OpenSymbol" w:cs="OpenSymbol" w:hint="default"/>
    </w:rPr>
  </w:style>
  <w:style w:type="paragraph" w:customStyle="1" w:styleId="xl68">
    <w:name w:val="xl68"/>
    <w:basedOn w:val="a4"/>
    <w:rsid w:val="009D2820"/>
    <w:pP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9">
    <w:name w:val="xl69"/>
    <w:basedOn w:val="a4"/>
    <w:rsid w:val="009D2820"/>
    <w:pP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0">
    <w:name w:val="xl70"/>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71">
    <w:name w:val="xl71"/>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2">
    <w:name w:val="xl72"/>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3">
    <w:name w:val="xl73"/>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4">
    <w:name w:val="xl74"/>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5">
    <w:name w:val="xl75"/>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6">
    <w:name w:val="xl76"/>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7">
    <w:name w:val="xl77"/>
    <w:basedOn w:val="a4"/>
    <w:rsid w:val="009D282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8">
    <w:name w:val="xl78"/>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9">
    <w:name w:val="xl79"/>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0">
    <w:name w:val="xl80"/>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1">
    <w:name w:val="xl81"/>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2">
    <w:name w:val="xl82"/>
    <w:basedOn w:val="a4"/>
    <w:rsid w:val="009D282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3">
    <w:name w:val="xl83"/>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4">
    <w:name w:val="xl84"/>
    <w:basedOn w:val="a4"/>
    <w:rsid w:val="009D282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85">
    <w:name w:val="xl85"/>
    <w:basedOn w:val="a4"/>
    <w:rsid w:val="009D28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86">
    <w:name w:val="xl86"/>
    <w:basedOn w:val="a4"/>
    <w:rsid w:val="009D28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7">
    <w:name w:val="xl87"/>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88">
    <w:name w:val="xl88"/>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89">
    <w:name w:val="xl89"/>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0">
    <w:name w:val="xl90"/>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1">
    <w:name w:val="xl91"/>
    <w:basedOn w:val="a4"/>
    <w:rsid w:val="009D2820"/>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2">
    <w:name w:val="xl92"/>
    <w:basedOn w:val="a4"/>
    <w:rsid w:val="009D2820"/>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3">
    <w:name w:val="xl93"/>
    <w:basedOn w:val="a4"/>
    <w:rsid w:val="009D2820"/>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4">
    <w:name w:val="xl94"/>
    <w:basedOn w:val="a4"/>
    <w:rsid w:val="009D2820"/>
    <w:pPr>
      <w:pBdr>
        <w:top w:val="single" w:sz="4" w:space="0" w:color="auto"/>
        <w:left w:val="single" w:sz="4" w:space="0" w:color="auto"/>
        <w:bottom w:val="single" w:sz="4" w:space="0" w:color="auto"/>
        <w:right w:val="single" w:sz="4" w:space="0" w:color="auto"/>
      </w:pBdr>
      <w:shd w:val="clear" w:color="FFFFCC" w:fill="FFFF00"/>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5">
    <w:name w:val="xl95"/>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6">
    <w:name w:val="xl96"/>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7">
    <w:name w:val="xl97"/>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8">
    <w:name w:val="xl98"/>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9">
    <w:name w:val="xl99"/>
    <w:basedOn w:val="a4"/>
    <w:rsid w:val="009D2820"/>
    <w:pPr>
      <w:pBdr>
        <w:top w:val="single" w:sz="4" w:space="0" w:color="auto"/>
        <w:left w:val="single" w:sz="4" w:space="0" w:color="auto"/>
        <w:bottom w:val="single" w:sz="4" w:space="0" w:color="auto"/>
        <w:right w:val="single" w:sz="4" w:space="0" w:color="auto"/>
      </w:pBdr>
      <w:shd w:val="clear" w:color="FFFFCC" w:fill="FFFF00"/>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0">
    <w:name w:val="xl100"/>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1">
    <w:name w:val="xl101"/>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2">
    <w:name w:val="xl102"/>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03">
    <w:name w:val="xl103"/>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04">
    <w:name w:val="xl104"/>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05">
    <w:name w:val="xl105"/>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06">
    <w:name w:val="xl106"/>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07">
    <w:name w:val="xl107"/>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08">
    <w:name w:val="xl108"/>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09">
    <w:name w:val="xl109"/>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0">
    <w:name w:val="xl110"/>
    <w:basedOn w:val="a4"/>
    <w:rsid w:val="009D282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1">
    <w:name w:val="xl111"/>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2">
    <w:name w:val="xl112"/>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3">
    <w:name w:val="xl113"/>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4">
    <w:name w:val="xl114"/>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5">
    <w:name w:val="xl115"/>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16">
    <w:name w:val="xl116"/>
    <w:basedOn w:val="a4"/>
    <w:rsid w:val="009D2820"/>
    <w:pPr>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17">
    <w:name w:val="xl117"/>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18">
    <w:name w:val="xl118"/>
    <w:basedOn w:val="a4"/>
    <w:rsid w:val="009D28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19">
    <w:name w:val="xl119"/>
    <w:basedOn w:val="a4"/>
    <w:rsid w:val="009D2820"/>
    <w:pPr>
      <w:pBdr>
        <w:top w:val="single" w:sz="4" w:space="0" w:color="auto"/>
        <w:left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20">
    <w:name w:val="xl120"/>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21">
    <w:name w:val="xl121"/>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22">
    <w:name w:val="xl122"/>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23">
    <w:name w:val="xl123"/>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24">
    <w:name w:val="xl124"/>
    <w:basedOn w:val="a4"/>
    <w:rsid w:val="009D2820"/>
    <w:pPr>
      <w:pBdr>
        <w:top w:val="single" w:sz="4" w:space="0" w:color="auto"/>
        <w:left w:val="single" w:sz="4" w:space="0" w:color="auto"/>
        <w:right w:val="single" w:sz="4" w:space="0" w:color="auto"/>
      </w:pBdr>
      <w:shd w:val="clear" w:color="FFFFCC"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25">
    <w:name w:val="xl125"/>
    <w:basedOn w:val="a4"/>
    <w:rsid w:val="009D2820"/>
    <w:pPr>
      <w:pBdr>
        <w:top w:val="single" w:sz="4" w:space="0" w:color="auto"/>
        <w:left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26">
    <w:name w:val="xl126"/>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27">
    <w:name w:val="xl127"/>
    <w:basedOn w:val="a4"/>
    <w:rsid w:val="009D2820"/>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28">
    <w:name w:val="xl128"/>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29">
    <w:name w:val="xl129"/>
    <w:basedOn w:val="a4"/>
    <w:rsid w:val="009D2820"/>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30">
    <w:name w:val="xl130"/>
    <w:basedOn w:val="a4"/>
    <w:rsid w:val="009D2820"/>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31">
    <w:name w:val="xl131"/>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32">
    <w:name w:val="xl132"/>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33">
    <w:name w:val="xl133"/>
    <w:basedOn w:val="a4"/>
    <w:rsid w:val="009D2820"/>
    <w:pPr>
      <w:pBdr>
        <w:top w:val="single" w:sz="4" w:space="0" w:color="auto"/>
        <w:left w:val="single" w:sz="4" w:space="0" w:color="auto"/>
        <w:bottom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34">
    <w:name w:val="xl134"/>
    <w:basedOn w:val="a4"/>
    <w:rsid w:val="009D2820"/>
    <w:pPr>
      <w:pBdr>
        <w:top w:val="single" w:sz="4" w:space="0" w:color="auto"/>
        <w:bottom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35">
    <w:name w:val="xl135"/>
    <w:basedOn w:val="a4"/>
    <w:rsid w:val="009D2820"/>
    <w:pPr>
      <w:pBdr>
        <w:top w:val="single" w:sz="4" w:space="0" w:color="auto"/>
        <w:bottom w:val="single" w:sz="4" w:space="0" w:color="auto"/>
        <w:right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36">
    <w:name w:val="xl136"/>
    <w:basedOn w:val="a4"/>
    <w:rsid w:val="009D2820"/>
    <w:pPr>
      <w:pBdr>
        <w:top w:val="single" w:sz="4" w:space="0" w:color="auto"/>
        <w:left w:val="single" w:sz="4" w:space="0" w:color="auto"/>
        <w:bottom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37">
    <w:name w:val="xl137"/>
    <w:basedOn w:val="a4"/>
    <w:rsid w:val="009D2820"/>
    <w:pPr>
      <w:pBdr>
        <w:top w:val="single" w:sz="4" w:space="0" w:color="auto"/>
        <w:bottom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38">
    <w:name w:val="xl138"/>
    <w:basedOn w:val="a4"/>
    <w:rsid w:val="009D2820"/>
    <w:pPr>
      <w:pBdr>
        <w:top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39">
    <w:name w:val="xl139"/>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0">
    <w:name w:val="xl140"/>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1">
    <w:name w:val="xl141"/>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42">
    <w:name w:val="xl142"/>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43">
    <w:name w:val="xl143"/>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44">
    <w:name w:val="xl144"/>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5">
    <w:name w:val="xl145"/>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6">
    <w:name w:val="xl146"/>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7">
    <w:name w:val="xl147"/>
    <w:basedOn w:val="a4"/>
    <w:rsid w:val="009D2820"/>
    <w:pPr>
      <w:pBdr>
        <w:top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8">
    <w:name w:val="xl148"/>
    <w:basedOn w:val="a4"/>
    <w:rsid w:val="009D2820"/>
    <w:pPr>
      <w:pBdr>
        <w:bottom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49">
    <w:name w:val="xl149"/>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50">
    <w:name w:val="xl150"/>
    <w:basedOn w:val="a4"/>
    <w:rsid w:val="009D2820"/>
    <w:pPr>
      <w:pBdr>
        <w:top w:val="single" w:sz="4" w:space="0" w:color="auto"/>
        <w:left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51">
    <w:name w:val="xl151"/>
    <w:basedOn w:val="a4"/>
    <w:rsid w:val="009D2820"/>
    <w:pPr>
      <w:pBdr>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52">
    <w:name w:val="xl152"/>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53">
    <w:name w:val="xl153"/>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54">
    <w:name w:val="xl154"/>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55">
    <w:name w:val="xl155"/>
    <w:basedOn w:val="a4"/>
    <w:rsid w:val="009D2820"/>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56">
    <w:name w:val="xl156"/>
    <w:basedOn w:val="a4"/>
    <w:rsid w:val="009D2820"/>
    <w:pPr>
      <w:pBdr>
        <w:top w:val="single" w:sz="4" w:space="0" w:color="auto"/>
        <w:left w:val="single" w:sz="4" w:space="0" w:color="auto"/>
        <w:bottom w:val="single" w:sz="4" w:space="0" w:color="auto"/>
        <w:right w:val="single" w:sz="4" w:space="0" w:color="auto"/>
      </w:pBdr>
      <w:shd w:val="clear" w:color="CCFFFF" w:fill="FFFF00"/>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57">
    <w:name w:val="xl157"/>
    <w:basedOn w:val="a4"/>
    <w:rsid w:val="009D2820"/>
    <w:pPr>
      <w:pBdr>
        <w:top w:val="single" w:sz="4" w:space="0" w:color="auto"/>
        <w:left w:val="single" w:sz="4" w:space="0" w:color="auto"/>
        <w:bottom w:val="single" w:sz="4" w:space="0" w:color="auto"/>
        <w:right w:val="single" w:sz="4" w:space="0" w:color="auto"/>
      </w:pBdr>
      <w:shd w:val="clear" w:color="CCFFFF" w:fill="FFFF00"/>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58">
    <w:name w:val="xl158"/>
    <w:basedOn w:val="a4"/>
    <w:rsid w:val="009D2820"/>
    <w:pPr>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59">
    <w:name w:val="xl159"/>
    <w:basedOn w:val="a4"/>
    <w:rsid w:val="009D2820"/>
    <w:pPr>
      <w:pBdr>
        <w:top w:val="single" w:sz="4" w:space="0" w:color="auto"/>
        <w:left w:val="single" w:sz="4" w:space="0" w:color="auto"/>
        <w:bottom w:val="single" w:sz="4" w:space="0" w:color="auto"/>
        <w:right w:val="single" w:sz="4" w:space="0" w:color="auto"/>
      </w:pBdr>
      <w:shd w:val="clear" w:color="CCFFFF" w:fill="FFFF00"/>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60">
    <w:name w:val="xl160"/>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61">
    <w:name w:val="xl161"/>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62">
    <w:name w:val="xl162"/>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left"/>
      <w:textAlignment w:val="center"/>
    </w:pPr>
    <w:rPr>
      <w:rFonts w:ascii="Arial Narrow" w:eastAsia="Times New Roman" w:hAnsi="Arial Narrow"/>
      <w:b/>
      <w:bCs/>
      <w:sz w:val="24"/>
      <w:szCs w:val="24"/>
      <w:lang w:eastAsia="ru-RU"/>
    </w:rPr>
  </w:style>
  <w:style w:type="paragraph" w:customStyle="1" w:styleId="xl163">
    <w:name w:val="xl163"/>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164">
    <w:name w:val="xl164"/>
    <w:basedOn w:val="a4"/>
    <w:rsid w:val="009D2820"/>
    <w:pP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65">
    <w:name w:val="xl165"/>
    <w:basedOn w:val="a4"/>
    <w:rsid w:val="009D2820"/>
    <w:pPr>
      <w:shd w:val="clear" w:color="CCFFFF" w:fill="CCFFCC"/>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66">
    <w:name w:val="xl166"/>
    <w:basedOn w:val="a4"/>
    <w:rsid w:val="009D2820"/>
    <w:pPr>
      <w:shd w:val="clear" w:color="CCFFFF" w:fill="CCFFCC"/>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67">
    <w:name w:val="xl167"/>
    <w:basedOn w:val="a4"/>
    <w:rsid w:val="009D2820"/>
    <w:pPr>
      <w:shd w:val="clear" w:color="CCFFFF" w:fill="CCFFCC"/>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68">
    <w:name w:val="xl168"/>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69">
    <w:name w:val="xl169"/>
    <w:basedOn w:val="a4"/>
    <w:rsid w:val="009D28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70">
    <w:name w:val="xl170"/>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71">
    <w:name w:val="xl171"/>
    <w:basedOn w:val="a4"/>
    <w:rsid w:val="009D282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72">
    <w:name w:val="xl172"/>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73">
    <w:name w:val="xl173"/>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74">
    <w:name w:val="xl174"/>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75">
    <w:name w:val="xl175"/>
    <w:basedOn w:val="a4"/>
    <w:rsid w:val="009D2820"/>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76">
    <w:name w:val="xl176"/>
    <w:basedOn w:val="a4"/>
    <w:rsid w:val="009D2820"/>
    <w:pPr>
      <w:pBdr>
        <w:top w:val="single" w:sz="4" w:space="0" w:color="auto"/>
        <w:left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77">
    <w:name w:val="xl177"/>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78">
    <w:name w:val="xl178"/>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79">
    <w:name w:val="xl179"/>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80">
    <w:name w:val="xl180"/>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81">
    <w:name w:val="xl181"/>
    <w:basedOn w:val="a4"/>
    <w:rsid w:val="009D2820"/>
    <w:pPr>
      <w:pBdr>
        <w:top w:val="single" w:sz="4" w:space="0" w:color="auto"/>
        <w:left w:val="single" w:sz="4" w:space="0" w:color="auto"/>
        <w:right w:val="single" w:sz="4" w:space="0" w:color="auto"/>
      </w:pBdr>
      <w:shd w:val="clear" w:color="FFFFCC"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82">
    <w:name w:val="xl182"/>
    <w:basedOn w:val="a4"/>
    <w:rsid w:val="009D2820"/>
    <w:pPr>
      <w:pBdr>
        <w:top w:val="single" w:sz="4" w:space="0" w:color="auto"/>
        <w:left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83">
    <w:name w:val="xl183"/>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84">
    <w:name w:val="xl184"/>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185">
    <w:name w:val="xl185"/>
    <w:basedOn w:val="a4"/>
    <w:rsid w:val="009D2820"/>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86">
    <w:name w:val="xl186"/>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87">
    <w:name w:val="xl187"/>
    <w:basedOn w:val="a4"/>
    <w:rsid w:val="009D2820"/>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88">
    <w:name w:val="xl188"/>
    <w:basedOn w:val="a4"/>
    <w:rsid w:val="009D2820"/>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89">
    <w:name w:val="xl189"/>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190">
    <w:name w:val="xl190"/>
    <w:basedOn w:val="a4"/>
    <w:rsid w:val="009D2820"/>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91">
    <w:name w:val="xl191"/>
    <w:basedOn w:val="a4"/>
    <w:rsid w:val="009D2820"/>
    <w:pPr>
      <w:pBdr>
        <w:top w:val="single" w:sz="4" w:space="0" w:color="auto"/>
        <w:left w:val="single" w:sz="4" w:space="0" w:color="auto"/>
        <w:bottom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92">
    <w:name w:val="xl192"/>
    <w:basedOn w:val="a4"/>
    <w:rsid w:val="009D2820"/>
    <w:pPr>
      <w:pBdr>
        <w:top w:val="single" w:sz="4" w:space="0" w:color="auto"/>
        <w:bottom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93">
    <w:name w:val="xl193"/>
    <w:basedOn w:val="a4"/>
    <w:rsid w:val="009D2820"/>
    <w:pPr>
      <w:pBdr>
        <w:top w:val="single" w:sz="4" w:space="0" w:color="auto"/>
        <w:bottom w:val="single" w:sz="4" w:space="0" w:color="auto"/>
        <w:right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94">
    <w:name w:val="xl194"/>
    <w:basedOn w:val="a4"/>
    <w:rsid w:val="009D2820"/>
    <w:pPr>
      <w:pBdr>
        <w:top w:val="single" w:sz="4" w:space="0" w:color="auto"/>
        <w:left w:val="single" w:sz="4" w:space="0" w:color="auto"/>
        <w:bottom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95">
    <w:name w:val="xl195"/>
    <w:basedOn w:val="a4"/>
    <w:rsid w:val="009D2820"/>
    <w:pPr>
      <w:pBdr>
        <w:top w:val="single" w:sz="4" w:space="0" w:color="auto"/>
        <w:bottom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96">
    <w:name w:val="xl196"/>
    <w:basedOn w:val="a4"/>
    <w:rsid w:val="009D2820"/>
    <w:pPr>
      <w:pBdr>
        <w:top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197">
    <w:name w:val="xl197"/>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98">
    <w:name w:val="xl198"/>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99">
    <w:name w:val="xl199"/>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200">
    <w:name w:val="xl200"/>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201">
    <w:name w:val="xl201"/>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202">
    <w:name w:val="xl202"/>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03">
    <w:name w:val="xl203"/>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04">
    <w:name w:val="xl204"/>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05">
    <w:name w:val="xl205"/>
    <w:basedOn w:val="a4"/>
    <w:rsid w:val="009D2820"/>
    <w:pPr>
      <w:pBdr>
        <w:top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06">
    <w:name w:val="xl206"/>
    <w:basedOn w:val="a4"/>
    <w:rsid w:val="009D2820"/>
    <w:pPr>
      <w:pBdr>
        <w:bottom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07">
    <w:name w:val="xl207"/>
    <w:basedOn w:val="a4"/>
    <w:rsid w:val="009D2820"/>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08">
    <w:name w:val="xl208"/>
    <w:basedOn w:val="a4"/>
    <w:rsid w:val="009D2820"/>
    <w:pPr>
      <w:pBdr>
        <w:top w:val="single" w:sz="4" w:space="0" w:color="auto"/>
        <w:left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209">
    <w:name w:val="xl209"/>
    <w:basedOn w:val="a4"/>
    <w:rsid w:val="009D2820"/>
    <w:pPr>
      <w:pBdr>
        <w:top w:val="single" w:sz="4" w:space="0" w:color="auto"/>
        <w:left w:val="single" w:sz="4" w:space="0" w:color="auto"/>
        <w:right w:val="single" w:sz="4" w:space="0" w:color="auto"/>
      </w:pBdr>
      <w:shd w:val="clear" w:color="CCFFFF" w:fill="CCFFCC"/>
      <w:spacing w:before="100" w:beforeAutospacing="1" w:after="100" w:afterAutospacing="1" w:line="240" w:lineRule="auto"/>
      <w:ind w:firstLine="0"/>
      <w:jc w:val="center"/>
      <w:textAlignment w:val="top"/>
    </w:pPr>
    <w:rPr>
      <w:rFonts w:ascii="Arial Narrow" w:eastAsia="Times New Roman" w:hAnsi="Arial Narrow"/>
      <w:sz w:val="24"/>
      <w:szCs w:val="24"/>
      <w:lang w:eastAsia="ru-RU"/>
    </w:rPr>
  </w:style>
  <w:style w:type="paragraph" w:customStyle="1" w:styleId="xl210">
    <w:name w:val="xl210"/>
    <w:basedOn w:val="a4"/>
    <w:rsid w:val="009D2820"/>
    <w:pPr>
      <w:pBdr>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top"/>
    </w:pPr>
    <w:rPr>
      <w:rFonts w:ascii="Arial Narrow" w:eastAsia="Times New Roman" w:hAnsi="Arial Narrow"/>
      <w:sz w:val="24"/>
      <w:szCs w:val="24"/>
      <w:lang w:eastAsia="ru-RU"/>
    </w:rPr>
  </w:style>
  <w:style w:type="paragraph" w:customStyle="1" w:styleId="xl211">
    <w:name w:val="xl211"/>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12">
    <w:name w:val="xl212"/>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13">
    <w:name w:val="xl213"/>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214">
    <w:name w:val="xl214"/>
    <w:basedOn w:val="a4"/>
    <w:rsid w:val="009D2820"/>
    <w:pPr>
      <w:pBdr>
        <w:top w:val="single" w:sz="4" w:space="0" w:color="auto"/>
        <w:left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15">
    <w:name w:val="xl215"/>
    <w:basedOn w:val="a4"/>
    <w:rsid w:val="009D2820"/>
    <w:pPr>
      <w:pBdr>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16">
    <w:name w:val="xl216"/>
    <w:basedOn w:val="a4"/>
    <w:rsid w:val="009D2820"/>
    <w:pPr>
      <w:pBdr>
        <w:top w:val="single" w:sz="4" w:space="0" w:color="auto"/>
        <w:bottom w:val="single" w:sz="4" w:space="0" w:color="auto"/>
        <w:right w:val="single" w:sz="4" w:space="0" w:color="auto"/>
      </w:pBdr>
      <w:shd w:val="clear" w:color="CCFFFF" w:fill="99CCFF"/>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217">
    <w:name w:val="xl217"/>
    <w:basedOn w:val="a4"/>
    <w:rsid w:val="009D2820"/>
    <w:pPr>
      <w:pBdr>
        <w:top w:val="single" w:sz="4" w:space="0" w:color="auto"/>
        <w:left w:val="single" w:sz="4" w:space="0" w:color="auto"/>
        <w:bottom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218">
    <w:name w:val="xl218"/>
    <w:basedOn w:val="a4"/>
    <w:rsid w:val="009D2820"/>
    <w:pPr>
      <w:pBdr>
        <w:top w:val="single" w:sz="4" w:space="0" w:color="auto"/>
        <w:bottom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219">
    <w:name w:val="xl219"/>
    <w:basedOn w:val="a4"/>
    <w:rsid w:val="009D2820"/>
    <w:pPr>
      <w:pBdr>
        <w:top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220">
    <w:name w:val="xl220"/>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21">
    <w:name w:val="xl221"/>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22">
    <w:name w:val="xl222"/>
    <w:basedOn w:val="a4"/>
    <w:rsid w:val="009D2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223">
    <w:name w:val="xl223"/>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224">
    <w:name w:val="xl224"/>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225">
    <w:name w:val="xl225"/>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26">
    <w:name w:val="xl226"/>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27">
    <w:name w:val="xl227"/>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28">
    <w:name w:val="xl228"/>
    <w:basedOn w:val="a4"/>
    <w:rsid w:val="009D2820"/>
    <w:pPr>
      <w:pBdr>
        <w:top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29">
    <w:name w:val="xl229"/>
    <w:basedOn w:val="a4"/>
    <w:rsid w:val="009D2820"/>
    <w:pPr>
      <w:pBdr>
        <w:bottom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30">
    <w:name w:val="xl230"/>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b/>
      <w:bCs/>
      <w:sz w:val="24"/>
      <w:szCs w:val="24"/>
      <w:lang w:eastAsia="ru-RU"/>
    </w:rPr>
  </w:style>
  <w:style w:type="paragraph" w:customStyle="1" w:styleId="xl231">
    <w:name w:val="xl231"/>
    <w:basedOn w:val="a4"/>
    <w:rsid w:val="009D2820"/>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line="240" w:lineRule="auto"/>
      <w:ind w:firstLine="0"/>
      <w:jc w:val="center"/>
      <w:textAlignment w:val="center"/>
    </w:pPr>
    <w:rPr>
      <w:rFonts w:ascii="Arial Narrow" w:eastAsia="Times New Roman" w:hAnsi="Arial Narrow"/>
      <w:b/>
      <w:bCs/>
      <w:sz w:val="24"/>
      <w:szCs w:val="24"/>
      <w:lang w:eastAsia="ru-RU"/>
    </w:rPr>
  </w:style>
  <w:style w:type="paragraph" w:customStyle="1" w:styleId="xl232">
    <w:name w:val="xl232"/>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33">
    <w:name w:val="xl233"/>
    <w:basedOn w:val="a4"/>
    <w:rsid w:val="009D2820"/>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34">
    <w:name w:val="xl234"/>
    <w:basedOn w:val="a4"/>
    <w:rsid w:val="009D2820"/>
    <w:pPr>
      <w:pBdr>
        <w:top w:val="single" w:sz="4" w:space="0" w:color="auto"/>
        <w:left w:val="single" w:sz="4" w:space="0" w:color="auto"/>
        <w:bottom w:val="single" w:sz="4" w:space="0" w:color="auto"/>
        <w:right w:val="single" w:sz="4" w:space="0" w:color="auto"/>
      </w:pBdr>
      <w:shd w:val="clear" w:color="CCFFFF" w:fill="CCC0DA"/>
      <w:spacing w:before="100" w:beforeAutospacing="1" w:after="100" w:afterAutospacing="1" w:line="240" w:lineRule="auto"/>
      <w:ind w:firstLine="0"/>
      <w:jc w:val="left"/>
      <w:textAlignment w:val="center"/>
    </w:pPr>
    <w:rPr>
      <w:rFonts w:eastAsia="Times New Roman"/>
      <w:b/>
      <w:bCs/>
      <w:sz w:val="16"/>
      <w:szCs w:val="16"/>
      <w:lang w:eastAsia="ru-RU"/>
    </w:rPr>
  </w:style>
  <w:style w:type="paragraph" w:customStyle="1" w:styleId="xl235">
    <w:name w:val="xl235"/>
    <w:basedOn w:val="a4"/>
    <w:rsid w:val="009D2820"/>
    <w:pPr>
      <w:pBdr>
        <w:top w:val="single" w:sz="4" w:space="0" w:color="auto"/>
        <w:left w:val="single" w:sz="4" w:space="0" w:color="auto"/>
        <w:right w:val="single" w:sz="4" w:space="0" w:color="auto"/>
      </w:pBdr>
      <w:shd w:val="clear" w:color="CCFFFF" w:fill="CCFFCC"/>
      <w:spacing w:before="100" w:beforeAutospacing="1" w:after="100" w:afterAutospacing="1" w:line="240" w:lineRule="auto"/>
      <w:ind w:firstLine="0"/>
      <w:jc w:val="center"/>
      <w:textAlignment w:val="top"/>
    </w:pPr>
    <w:rPr>
      <w:rFonts w:ascii="Arial Narrow" w:eastAsia="Times New Roman" w:hAnsi="Arial Narrow"/>
      <w:sz w:val="24"/>
      <w:szCs w:val="24"/>
      <w:lang w:eastAsia="ru-RU"/>
    </w:rPr>
  </w:style>
  <w:style w:type="paragraph" w:customStyle="1" w:styleId="xl236">
    <w:name w:val="xl236"/>
    <w:basedOn w:val="a4"/>
    <w:rsid w:val="009D2820"/>
    <w:pPr>
      <w:pBdr>
        <w:left w:val="single" w:sz="4" w:space="0" w:color="auto"/>
        <w:bottom w:val="single" w:sz="4" w:space="0" w:color="auto"/>
        <w:right w:val="single" w:sz="4" w:space="0" w:color="auto"/>
      </w:pBdr>
      <w:shd w:val="clear" w:color="CCFFFF" w:fill="CCFFCC"/>
      <w:spacing w:before="100" w:beforeAutospacing="1" w:after="100" w:afterAutospacing="1" w:line="240" w:lineRule="auto"/>
      <w:ind w:firstLine="0"/>
      <w:jc w:val="center"/>
      <w:textAlignment w:val="top"/>
    </w:pPr>
    <w:rPr>
      <w:rFonts w:ascii="Arial Narrow" w:eastAsia="Times New Roman" w:hAnsi="Arial Narrow"/>
      <w:sz w:val="24"/>
      <w:szCs w:val="24"/>
      <w:lang w:eastAsia="ru-RU"/>
    </w:rPr>
  </w:style>
  <w:style w:type="paragraph" w:customStyle="1" w:styleId="xl237">
    <w:name w:val="xl237"/>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38">
    <w:name w:val="xl238"/>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39">
    <w:name w:val="xl239"/>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240">
    <w:name w:val="xl240"/>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1">
    <w:name w:val="xl241"/>
    <w:basedOn w:val="a4"/>
    <w:rsid w:val="009D2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2">
    <w:name w:val="xl242"/>
    <w:basedOn w:val="a4"/>
    <w:rsid w:val="009D2820"/>
    <w:pPr>
      <w:pBdr>
        <w:top w:val="single" w:sz="4" w:space="0" w:color="auto"/>
        <w:left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43">
    <w:name w:val="xl243"/>
    <w:basedOn w:val="a4"/>
    <w:rsid w:val="009D2820"/>
    <w:pPr>
      <w:pBdr>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244">
    <w:name w:val="xl244"/>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5">
    <w:name w:val="xl245"/>
    <w:basedOn w:val="a4"/>
    <w:rsid w:val="009D2820"/>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6">
    <w:name w:val="xl246"/>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7">
    <w:name w:val="xl247"/>
    <w:basedOn w:val="a4"/>
    <w:rsid w:val="009D282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8">
    <w:name w:val="xl248"/>
    <w:basedOn w:val="a4"/>
    <w:rsid w:val="009D282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Narrow" w:eastAsia="Times New Roman" w:hAnsi="Arial Narrow"/>
      <w:sz w:val="24"/>
      <w:szCs w:val="24"/>
      <w:lang w:eastAsia="ru-RU"/>
    </w:rPr>
  </w:style>
  <w:style w:type="paragraph" w:customStyle="1" w:styleId="xl249">
    <w:name w:val="xl249"/>
    <w:basedOn w:val="a4"/>
    <w:rsid w:val="009D2820"/>
    <w:pPr>
      <w:pBdr>
        <w:top w:val="single" w:sz="4" w:space="0" w:color="auto"/>
        <w:left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ascii="Arial Narrow" w:eastAsia="Times New Roman" w:hAnsi="Arial Narrow"/>
      <w:b/>
      <w:bCs/>
      <w:sz w:val="24"/>
      <w:szCs w:val="24"/>
      <w:lang w:eastAsia="ru-RU"/>
    </w:rPr>
  </w:style>
  <w:style w:type="paragraph" w:customStyle="1" w:styleId="xl250">
    <w:name w:val="xl250"/>
    <w:basedOn w:val="a4"/>
    <w:rsid w:val="009D2820"/>
    <w:pPr>
      <w:pBdr>
        <w:left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ascii="Arial Narrow" w:eastAsia="Times New Roman" w:hAnsi="Arial Narrow"/>
      <w:b/>
      <w:bCs/>
      <w:sz w:val="24"/>
      <w:szCs w:val="24"/>
      <w:lang w:eastAsia="ru-RU"/>
    </w:rPr>
  </w:style>
  <w:style w:type="paragraph" w:customStyle="1" w:styleId="xl251">
    <w:name w:val="xl251"/>
    <w:basedOn w:val="a4"/>
    <w:rsid w:val="009D2820"/>
    <w:pPr>
      <w:pBdr>
        <w:left w:val="single" w:sz="4" w:space="0" w:color="auto"/>
        <w:bottom w:val="single" w:sz="4" w:space="0" w:color="auto"/>
        <w:right w:val="single" w:sz="4" w:space="0" w:color="auto"/>
      </w:pBdr>
      <w:shd w:val="clear" w:color="CCFFFF" w:fill="FFFFFF"/>
      <w:spacing w:before="100" w:beforeAutospacing="1" w:after="100" w:afterAutospacing="1" w:line="240" w:lineRule="auto"/>
      <w:ind w:firstLine="0"/>
      <w:jc w:val="center"/>
      <w:textAlignment w:val="center"/>
    </w:pPr>
    <w:rPr>
      <w:rFonts w:ascii="Arial Narrow" w:eastAsia="Times New Roman" w:hAnsi="Arial Narrow"/>
      <w:b/>
      <w:bCs/>
      <w:sz w:val="24"/>
      <w:szCs w:val="24"/>
      <w:lang w:eastAsia="ru-RU"/>
    </w:rPr>
  </w:style>
  <w:style w:type="character" w:customStyle="1" w:styleId="b">
    <w:name w:val="b"/>
    <w:basedOn w:val="a6"/>
    <w:rsid w:val="009D2820"/>
  </w:style>
  <w:style w:type="table" w:customStyle="1" w:styleId="400">
    <w:name w:val="Сетка таблицы40"/>
    <w:basedOn w:val="a7"/>
    <w:next w:val="ae"/>
    <w:rsid w:val="009D2820"/>
    <w:pPr>
      <w:spacing w:after="0" w:line="240" w:lineRule="auto"/>
      <w:ind w:left="227" w:right="227"/>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7"/>
    <w:next w:val="ae"/>
    <w:uiPriority w:val="59"/>
    <w:rsid w:val="00677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e"/>
    <w:uiPriority w:val="59"/>
    <w:rsid w:val="006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e"/>
    <w:uiPriority w:val="59"/>
    <w:rsid w:val="005B5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8"/>
    <w:uiPriority w:val="99"/>
    <w:semiHidden/>
    <w:unhideWhenUsed/>
    <w:rsid w:val="008E733F"/>
  </w:style>
  <w:style w:type="table" w:customStyle="1" w:styleId="450">
    <w:name w:val="Сетка таблицы45"/>
    <w:basedOn w:val="a7"/>
    <w:next w:val="ae"/>
    <w:uiPriority w:val="59"/>
    <w:rsid w:val="008E7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4"/>
    <w:uiPriority w:val="99"/>
    <w:qFormat/>
    <w:rsid w:val="008E733F"/>
    <w:pPr>
      <w:spacing w:before="100" w:beforeAutospacing="1" w:after="100" w:afterAutospacing="1" w:line="240" w:lineRule="auto"/>
      <w:ind w:firstLine="0"/>
      <w:jc w:val="left"/>
    </w:pPr>
    <w:rPr>
      <w:rFonts w:eastAsia="Times New Roman"/>
      <w:sz w:val="24"/>
      <w:szCs w:val="24"/>
      <w:lang w:eastAsia="ru-RU"/>
    </w:rPr>
  </w:style>
  <w:style w:type="paragraph" w:customStyle="1" w:styleId="pheading1">
    <w:name w:val="p_heading1"/>
    <w:basedOn w:val="a4"/>
    <w:uiPriority w:val="99"/>
    <w:qFormat/>
    <w:rsid w:val="008E733F"/>
    <w:pPr>
      <w:spacing w:line="240" w:lineRule="auto"/>
      <w:ind w:firstLine="0"/>
    </w:pPr>
    <w:rPr>
      <w:rFonts w:eastAsia="Times New Roman"/>
      <w:sz w:val="21"/>
      <w:szCs w:val="21"/>
      <w:lang w:eastAsia="ru-RU"/>
    </w:rPr>
  </w:style>
  <w:style w:type="character" w:customStyle="1" w:styleId="fheading1">
    <w:name w:val="f_heading1"/>
    <w:basedOn w:val="a6"/>
    <w:rsid w:val="008E733F"/>
    <w:rPr>
      <w:b/>
      <w:bCs/>
      <w:color w:val="FFFFFF"/>
      <w:sz w:val="21"/>
      <w:szCs w:val="21"/>
    </w:rPr>
  </w:style>
  <w:style w:type="paragraph" w:customStyle="1" w:styleId="xl27">
    <w:name w:val="xl27"/>
    <w:basedOn w:val="a4"/>
    <w:rsid w:val="008E733F"/>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eastAsia="ru-RU"/>
    </w:rPr>
  </w:style>
  <w:style w:type="table" w:customStyle="1" w:styleId="460">
    <w:name w:val="Сетка таблицы46"/>
    <w:basedOn w:val="a7"/>
    <w:next w:val="ae"/>
    <w:uiPriority w:val="59"/>
    <w:rsid w:val="008E7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e"/>
    <w:uiPriority w:val="59"/>
    <w:rsid w:val="00296B71"/>
    <w:pPr>
      <w:spacing w:after="0" w:line="240" w:lineRule="auto"/>
    </w:pPr>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7"/>
    <w:next w:val="ae"/>
    <w:uiPriority w:val="59"/>
    <w:rsid w:val="00465E7B"/>
    <w:pPr>
      <w:spacing w:after="0" w:line="240" w:lineRule="auto"/>
    </w:pPr>
    <w:rPr>
      <w:rFonts w:eastAsia="MS Mincho"/>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077">
      <w:bodyDiv w:val="1"/>
      <w:marLeft w:val="0"/>
      <w:marRight w:val="0"/>
      <w:marTop w:val="0"/>
      <w:marBottom w:val="0"/>
      <w:divBdr>
        <w:top w:val="none" w:sz="0" w:space="0" w:color="auto"/>
        <w:left w:val="none" w:sz="0" w:space="0" w:color="auto"/>
        <w:bottom w:val="none" w:sz="0" w:space="0" w:color="auto"/>
        <w:right w:val="none" w:sz="0" w:space="0" w:color="auto"/>
      </w:divBdr>
    </w:div>
    <w:div w:id="6639539">
      <w:bodyDiv w:val="1"/>
      <w:marLeft w:val="0"/>
      <w:marRight w:val="0"/>
      <w:marTop w:val="0"/>
      <w:marBottom w:val="0"/>
      <w:divBdr>
        <w:top w:val="none" w:sz="0" w:space="0" w:color="auto"/>
        <w:left w:val="none" w:sz="0" w:space="0" w:color="auto"/>
        <w:bottom w:val="none" w:sz="0" w:space="0" w:color="auto"/>
        <w:right w:val="none" w:sz="0" w:space="0" w:color="auto"/>
      </w:divBdr>
    </w:div>
    <w:div w:id="23139843">
      <w:bodyDiv w:val="1"/>
      <w:marLeft w:val="0"/>
      <w:marRight w:val="0"/>
      <w:marTop w:val="0"/>
      <w:marBottom w:val="0"/>
      <w:divBdr>
        <w:top w:val="none" w:sz="0" w:space="0" w:color="auto"/>
        <w:left w:val="none" w:sz="0" w:space="0" w:color="auto"/>
        <w:bottom w:val="none" w:sz="0" w:space="0" w:color="auto"/>
        <w:right w:val="none" w:sz="0" w:space="0" w:color="auto"/>
      </w:divBdr>
    </w:div>
    <w:div w:id="42603456">
      <w:bodyDiv w:val="1"/>
      <w:marLeft w:val="0"/>
      <w:marRight w:val="0"/>
      <w:marTop w:val="0"/>
      <w:marBottom w:val="0"/>
      <w:divBdr>
        <w:top w:val="none" w:sz="0" w:space="0" w:color="auto"/>
        <w:left w:val="none" w:sz="0" w:space="0" w:color="auto"/>
        <w:bottom w:val="none" w:sz="0" w:space="0" w:color="auto"/>
        <w:right w:val="none" w:sz="0" w:space="0" w:color="auto"/>
      </w:divBdr>
    </w:div>
    <w:div w:id="63576644">
      <w:bodyDiv w:val="1"/>
      <w:marLeft w:val="0"/>
      <w:marRight w:val="0"/>
      <w:marTop w:val="0"/>
      <w:marBottom w:val="0"/>
      <w:divBdr>
        <w:top w:val="none" w:sz="0" w:space="0" w:color="auto"/>
        <w:left w:val="none" w:sz="0" w:space="0" w:color="auto"/>
        <w:bottom w:val="none" w:sz="0" w:space="0" w:color="auto"/>
        <w:right w:val="none" w:sz="0" w:space="0" w:color="auto"/>
      </w:divBdr>
    </w:div>
    <w:div w:id="65734450">
      <w:bodyDiv w:val="1"/>
      <w:marLeft w:val="0"/>
      <w:marRight w:val="0"/>
      <w:marTop w:val="0"/>
      <w:marBottom w:val="0"/>
      <w:divBdr>
        <w:top w:val="none" w:sz="0" w:space="0" w:color="auto"/>
        <w:left w:val="none" w:sz="0" w:space="0" w:color="auto"/>
        <w:bottom w:val="none" w:sz="0" w:space="0" w:color="auto"/>
        <w:right w:val="none" w:sz="0" w:space="0" w:color="auto"/>
      </w:divBdr>
    </w:div>
    <w:div w:id="69735835">
      <w:bodyDiv w:val="1"/>
      <w:marLeft w:val="0"/>
      <w:marRight w:val="0"/>
      <w:marTop w:val="0"/>
      <w:marBottom w:val="0"/>
      <w:divBdr>
        <w:top w:val="none" w:sz="0" w:space="0" w:color="auto"/>
        <w:left w:val="none" w:sz="0" w:space="0" w:color="auto"/>
        <w:bottom w:val="none" w:sz="0" w:space="0" w:color="auto"/>
        <w:right w:val="none" w:sz="0" w:space="0" w:color="auto"/>
      </w:divBdr>
      <w:divsChild>
        <w:div w:id="1005942965">
          <w:marLeft w:val="0"/>
          <w:marRight w:val="0"/>
          <w:marTop w:val="0"/>
          <w:marBottom w:val="0"/>
          <w:divBdr>
            <w:top w:val="none" w:sz="0" w:space="0" w:color="auto"/>
            <w:left w:val="none" w:sz="0" w:space="0" w:color="auto"/>
            <w:bottom w:val="none" w:sz="0" w:space="0" w:color="auto"/>
            <w:right w:val="none" w:sz="0" w:space="0" w:color="auto"/>
          </w:divBdr>
        </w:div>
        <w:div w:id="1467311351">
          <w:marLeft w:val="0"/>
          <w:marRight w:val="0"/>
          <w:marTop w:val="0"/>
          <w:marBottom w:val="0"/>
          <w:divBdr>
            <w:top w:val="none" w:sz="0" w:space="0" w:color="auto"/>
            <w:left w:val="none" w:sz="0" w:space="0" w:color="auto"/>
            <w:bottom w:val="none" w:sz="0" w:space="0" w:color="auto"/>
            <w:right w:val="none" w:sz="0" w:space="0" w:color="auto"/>
          </w:divBdr>
        </w:div>
      </w:divsChild>
    </w:div>
    <w:div w:id="74590679">
      <w:bodyDiv w:val="1"/>
      <w:marLeft w:val="0"/>
      <w:marRight w:val="0"/>
      <w:marTop w:val="0"/>
      <w:marBottom w:val="0"/>
      <w:divBdr>
        <w:top w:val="none" w:sz="0" w:space="0" w:color="auto"/>
        <w:left w:val="none" w:sz="0" w:space="0" w:color="auto"/>
        <w:bottom w:val="none" w:sz="0" w:space="0" w:color="auto"/>
        <w:right w:val="none" w:sz="0" w:space="0" w:color="auto"/>
      </w:divBdr>
    </w:div>
    <w:div w:id="91319439">
      <w:bodyDiv w:val="1"/>
      <w:marLeft w:val="0"/>
      <w:marRight w:val="0"/>
      <w:marTop w:val="0"/>
      <w:marBottom w:val="0"/>
      <w:divBdr>
        <w:top w:val="none" w:sz="0" w:space="0" w:color="auto"/>
        <w:left w:val="none" w:sz="0" w:space="0" w:color="auto"/>
        <w:bottom w:val="none" w:sz="0" w:space="0" w:color="auto"/>
        <w:right w:val="none" w:sz="0" w:space="0" w:color="auto"/>
      </w:divBdr>
    </w:div>
    <w:div w:id="95250020">
      <w:bodyDiv w:val="1"/>
      <w:marLeft w:val="0"/>
      <w:marRight w:val="0"/>
      <w:marTop w:val="0"/>
      <w:marBottom w:val="0"/>
      <w:divBdr>
        <w:top w:val="none" w:sz="0" w:space="0" w:color="auto"/>
        <w:left w:val="none" w:sz="0" w:space="0" w:color="auto"/>
        <w:bottom w:val="none" w:sz="0" w:space="0" w:color="auto"/>
        <w:right w:val="none" w:sz="0" w:space="0" w:color="auto"/>
      </w:divBdr>
    </w:div>
    <w:div w:id="103232071">
      <w:bodyDiv w:val="1"/>
      <w:marLeft w:val="0"/>
      <w:marRight w:val="0"/>
      <w:marTop w:val="0"/>
      <w:marBottom w:val="0"/>
      <w:divBdr>
        <w:top w:val="none" w:sz="0" w:space="0" w:color="auto"/>
        <w:left w:val="none" w:sz="0" w:space="0" w:color="auto"/>
        <w:bottom w:val="none" w:sz="0" w:space="0" w:color="auto"/>
        <w:right w:val="none" w:sz="0" w:space="0" w:color="auto"/>
      </w:divBdr>
    </w:div>
    <w:div w:id="105318084">
      <w:bodyDiv w:val="1"/>
      <w:marLeft w:val="0"/>
      <w:marRight w:val="0"/>
      <w:marTop w:val="0"/>
      <w:marBottom w:val="0"/>
      <w:divBdr>
        <w:top w:val="none" w:sz="0" w:space="0" w:color="auto"/>
        <w:left w:val="none" w:sz="0" w:space="0" w:color="auto"/>
        <w:bottom w:val="none" w:sz="0" w:space="0" w:color="auto"/>
        <w:right w:val="none" w:sz="0" w:space="0" w:color="auto"/>
      </w:divBdr>
    </w:div>
    <w:div w:id="107629996">
      <w:bodyDiv w:val="1"/>
      <w:marLeft w:val="0"/>
      <w:marRight w:val="0"/>
      <w:marTop w:val="0"/>
      <w:marBottom w:val="0"/>
      <w:divBdr>
        <w:top w:val="none" w:sz="0" w:space="0" w:color="auto"/>
        <w:left w:val="none" w:sz="0" w:space="0" w:color="auto"/>
        <w:bottom w:val="none" w:sz="0" w:space="0" w:color="auto"/>
        <w:right w:val="none" w:sz="0" w:space="0" w:color="auto"/>
      </w:divBdr>
    </w:div>
    <w:div w:id="121002988">
      <w:bodyDiv w:val="1"/>
      <w:marLeft w:val="0"/>
      <w:marRight w:val="0"/>
      <w:marTop w:val="0"/>
      <w:marBottom w:val="0"/>
      <w:divBdr>
        <w:top w:val="none" w:sz="0" w:space="0" w:color="auto"/>
        <w:left w:val="none" w:sz="0" w:space="0" w:color="auto"/>
        <w:bottom w:val="none" w:sz="0" w:space="0" w:color="auto"/>
        <w:right w:val="none" w:sz="0" w:space="0" w:color="auto"/>
      </w:divBdr>
    </w:div>
    <w:div w:id="141507093">
      <w:bodyDiv w:val="1"/>
      <w:marLeft w:val="0"/>
      <w:marRight w:val="0"/>
      <w:marTop w:val="0"/>
      <w:marBottom w:val="0"/>
      <w:divBdr>
        <w:top w:val="none" w:sz="0" w:space="0" w:color="auto"/>
        <w:left w:val="none" w:sz="0" w:space="0" w:color="auto"/>
        <w:bottom w:val="none" w:sz="0" w:space="0" w:color="auto"/>
        <w:right w:val="none" w:sz="0" w:space="0" w:color="auto"/>
      </w:divBdr>
    </w:div>
    <w:div w:id="150172907">
      <w:bodyDiv w:val="1"/>
      <w:marLeft w:val="0"/>
      <w:marRight w:val="0"/>
      <w:marTop w:val="0"/>
      <w:marBottom w:val="0"/>
      <w:divBdr>
        <w:top w:val="none" w:sz="0" w:space="0" w:color="auto"/>
        <w:left w:val="none" w:sz="0" w:space="0" w:color="auto"/>
        <w:bottom w:val="none" w:sz="0" w:space="0" w:color="auto"/>
        <w:right w:val="none" w:sz="0" w:space="0" w:color="auto"/>
      </w:divBdr>
    </w:div>
    <w:div w:id="155805673">
      <w:bodyDiv w:val="1"/>
      <w:marLeft w:val="0"/>
      <w:marRight w:val="0"/>
      <w:marTop w:val="0"/>
      <w:marBottom w:val="0"/>
      <w:divBdr>
        <w:top w:val="none" w:sz="0" w:space="0" w:color="auto"/>
        <w:left w:val="none" w:sz="0" w:space="0" w:color="auto"/>
        <w:bottom w:val="none" w:sz="0" w:space="0" w:color="auto"/>
        <w:right w:val="none" w:sz="0" w:space="0" w:color="auto"/>
      </w:divBdr>
    </w:div>
    <w:div w:id="170998052">
      <w:bodyDiv w:val="1"/>
      <w:marLeft w:val="0"/>
      <w:marRight w:val="0"/>
      <w:marTop w:val="0"/>
      <w:marBottom w:val="0"/>
      <w:divBdr>
        <w:top w:val="none" w:sz="0" w:space="0" w:color="auto"/>
        <w:left w:val="none" w:sz="0" w:space="0" w:color="auto"/>
        <w:bottom w:val="none" w:sz="0" w:space="0" w:color="auto"/>
        <w:right w:val="none" w:sz="0" w:space="0" w:color="auto"/>
      </w:divBdr>
    </w:div>
    <w:div w:id="171531588">
      <w:bodyDiv w:val="1"/>
      <w:marLeft w:val="0"/>
      <w:marRight w:val="0"/>
      <w:marTop w:val="0"/>
      <w:marBottom w:val="0"/>
      <w:divBdr>
        <w:top w:val="none" w:sz="0" w:space="0" w:color="auto"/>
        <w:left w:val="none" w:sz="0" w:space="0" w:color="auto"/>
        <w:bottom w:val="none" w:sz="0" w:space="0" w:color="auto"/>
        <w:right w:val="none" w:sz="0" w:space="0" w:color="auto"/>
      </w:divBdr>
      <w:divsChild>
        <w:div w:id="683944239">
          <w:marLeft w:val="-225"/>
          <w:marRight w:val="-225"/>
          <w:marTop w:val="0"/>
          <w:marBottom w:val="0"/>
          <w:divBdr>
            <w:top w:val="none" w:sz="0" w:space="0" w:color="auto"/>
            <w:left w:val="none" w:sz="0" w:space="0" w:color="auto"/>
            <w:bottom w:val="none" w:sz="0" w:space="0" w:color="auto"/>
            <w:right w:val="none" w:sz="0" w:space="0" w:color="auto"/>
          </w:divBdr>
          <w:divsChild>
            <w:div w:id="937904648">
              <w:marLeft w:val="0"/>
              <w:marRight w:val="0"/>
              <w:marTop w:val="0"/>
              <w:marBottom w:val="0"/>
              <w:divBdr>
                <w:top w:val="none" w:sz="0" w:space="0" w:color="auto"/>
                <w:left w:val="none" w:sz="0" w:space="0" w:color="auto"/>
                <w:bottom w:val="none" w:sz="0" w:space="0" w:color="auto"/>
                <w:right w:val="none" w:sz="0" w:space="0" w:color="auto"/>
              </w:divBdr>
              <w:divsChild>
                <w:div w:id="880630575">
                  <w:marLeft w:val="0"/>
                  <w:marRight w:val="0"/>
                  <w:marTop w:val="0"/>
                  <w:marBottom w:val="0"/>
                  <w:divBdr>
                    <w:top w:val="none" w:sz="0" w:space="0" w:color="auto"/>
                    <w:left w:val="none" w:sz="0" w:space="0" w:color="auto"/>
                    <w:bottom w:val="none" w:sz="0" w:space="0" w:color="auto"/>
                    <w:right w:val="none" w:sz="0" w:space="0" w:color="auto"/>
                  </w:divBdr>
                  <w:divsChild>
                    <w:div w:id="1181503325">
                      <w:marLeft w:val="0"/>
                      <w:marRight w:val="0"/>
                      <w:marTop w:val="0"/>
                      <w:marBottom w:val="480"/>
                      <w:divBdr>
                        <w:top w:val="none" w:sz="0" w:space="0" w:color="auto"/>
                        <w:left w:val="none" w:sz="0" w:space="0" w:color="auto"/>
                        <w:bottom w:val="none" w:sz="0" w:space="0" w:color="auto"/>
                        <w:right w:val="none" w:sz="0" w:space="0" w:color="auto"/>
                      </w:divBdr>
                      <w:divsChild>
                        <w:div w:id="175493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6595">
          <w:marLeft w:val="-225"/>
          <w:marRight w:val="-225"/>
          <w:marTop w:val="0"/>
          <w:marBottom w:val="0"/>
          <w:divBdr>
            <w:top w:val="none" w:sz="0" w:space="0" w:color="auto"/>
            <w:left w:val="none" w:sz="0" w:space="0" w:color="auto"/>
            <w:bottom w:val="none" w:sz="0" w:space="0" w:color="auto"/>
            <w:right w:val="none" w:sz="0" w:space="0" w:color="auto"/>
          </w:divBdr>
          <w:divsChild>
            <w:div w:id="1995376539">
              <w:marLeft w:val="0"/>
              <w:marRight w:val="0"/>
              <w:marTop w:val="0"/>
              <w:marBottom w:val="0"/>
              <w:divBdr>
                <w:top w:val="none" w:sz="0" w:space="0" w:color="auto"/>
                <w:left w:val="none" w:sz="0" w:space="0" w:color="auto"/>
                <w:bottom w:val="none" w:sz="0" w:space="0" w:color="auto"/>
                <w:right w:val="none" w:sz="0" w:space="0" w:color="auto"/>
              </w:divBdr>
              <w:divsChild>
                <w:div w:id="206963055">
                  <w:marLeft w:val="0"/>
                  <w:marRight w:val="0"/>
                  <w:marTop w:val="0"/>
                  <w:marBottom w:val="0"/>
                  <w:divBdr>
                    <w:top w:val="none" w:sz="0" w:space="0" w:color="auto"/>
                    <w:left w:val="none" w:sz="0" w:space="0" w:color="auto"/>
                    <w:bottom w:val="none" w:sz="0" w:space="0" w:color="auto"/>
                    <w:right w:val="none" w:sz="0" w:space="0" w:color="auto"/>
                  </w:divBdr>
                  <w:divsChild>
                    <w:div w:id="2100061331">
                      <w:marLeft w:val="0"/>
                      <w:marRight w:val="0"/>
                      <w:marTop w:val="0"/>
                      <w:marBottom w:val="480"/>
                      <w:divBdr>
                        <w:top w:val="none" w:sz="0" w:space="0" w:color="auto"/>
                        <w:left w:val="none" w:sz="0" w:space="0" w:color="auto"/>
                        <w:bottom w:val="none" w:sz="0" w:space="0" w:color="auto"/>
                        <w:right w:val="none" w:sz="0" w:space="0" w:color="auto"/>
                      </w:divBdr>
                      <w:divsChild>
                        <w:div w:id="204046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00159">
      <w:bodyDiv w:val="1"/>
      <w:marLeft w:val="0"/>
      <w:marRight w:val="0"/>
      <w:marTop w:val="0"/>
      <w:marBottom w:val="0"/>
      <w:divBdr>
        <w:top w:val="none" w:sz="0" w:space="0" w:color="auto"/>
        <w:left w:val="none" w:sz="0" w:space="0" w:color="auto"/>
        <w:bottom w:val="none" w:sz="0" w:space="0" w:color="auto"/>
        <w:right w:val="none" w:sz="0" w:space="0" w:color="auto"/>
      </w:divBdr>
    </w:div>
    <w:div w:id="182136019">
      <w:bodyDiv w:val="1"/>
      <w:marLeft w:val="0"/>
      <w:marRight w:val="0"/>
      <w:marTop w:val="0"/>
      <w:marBottom w:val="0"/>
      <w:divBdr>
        <w:top w:val="none" w:sz="0" w:space="0" w:color="auto"/>
        <w:left w:val="none" w:sz="0" w:space="0" w:color="auto"/>
        <w:bottom w:val="none" w:sz="0" w:space="0" w:color="auto"/>
        <w:right w:val="none" w:sz="0" w:space="0" w:color="auto"/>
      </w:divBdr>
    </w:div>
    <w:div w:id="189337729">
      <w:bodyDiv w:val="1"/>
      <w:marLeft w:val="0"/>
      <w:marRight w:val="0"/>
      <w:marTop w:val="0"/>
      <w:marBottom w:val="0"/>
      <w:divBdr>
        <w:top w:val="none" w:sz="0" w:space="0" w:color="auto"/>
        <w:left w:val="none" w:sz="0" w:space="0" w:color="auto"/>
        <w:bottom w:val="none" w:sz="0" w:space="0" w:color="auto"/>
        <w:right w:val="none" w:sz="0" w:space="0" w:color="auto"/>
      </w:divBdr>
    </w:div>
    <w:div w:id="199561029">
      <w:bodyDiv w:val="1"/>
      <w:marLeft w:val="0"/>
      <w:marRight w:val="0"/>
      <w:marTop w:val="0"/>
      <w:marBottom w:val="0"/>
      <w:divBdr>
        <w:top w:val="none" w:sz="0" w:space="0" w:color="auto"/>
        <w:left w:val="none" w:sz="0" w:space="0" w:color="auto"/>
        <w:bottom w:val="none" w:sz="0" w:space="0" w:color="auto"/>
        <w:right w:val="none" w:sz="0" w:space="0" w:color="auto"/>
      </w:divBdr>
    </w:div>
    <w:div w:id="212886000">
      <w:bodyDiv w:val="1"/>
      <w:marLeft w:val="0"/>
      <w:marRight w:val="0"/>
      <w:marTop w:val="0"/>
      <w:marBottom w:val="0"/>
      <w:divBdr>
        <w:top w:val="none" w:sz="0" w:space="0" w:color="auto"/>
        <w:left w:val="none" w:sz="0" w:space="0" w:color="auto"/>
        <w:bottom w:val="none" w:sz="0" w:space="0" w:color="auto"/>
        <w:right w:val="none" w:sz="0" w:space="0" w:color="auto"/>
      </w:divBdr>
    </w:div>
    <w:div w:id="213270939">
      <w:bodyDiv w:val="1"/>
      <w:marLeft w:val="0"/>
      <w:marRight w:val="0"/>
      <w:marTop w:val="0"/>
      <w:marBottom w:val="0"/>
      <w:divBdr>
        <w:top w:val="none" w:sz="0" w:space="0" w:color="auto"/>
        <w:left w:val="none" w:sz="0" w:space="0" w:color="auto"/>
        <w:bottom w:val="none" w:sz="0" w:space="0" w:color="auto"/>
        <w:right w:val="none" w:sz="0" w:space="0" w:color="auto"/>
      </w:divBdr>
    </w:div>
    <w:div w:id="220529094">
      <w:bodyDiv w:val="1"/>
      <w:marLeft w:val="0"/>
      <w:marRight w:val="0"/>
      <w:marTop w:val="0"/>
      <w:marBottom w:val="0"/>
      <w:divBdr>
        <w:top w:val="none" w:sz="0" w:space="0" w:color="auto"/>
        <w:left w:val="none" w:sz="0" w:space="0" w:color="auto"/>
        <w:bottom w:val="none" w:sz="0" w:space="0" w:color="auto"/>
        <w:right w:val="none" w:sz="0" w:space="0" w:color="auto"/>
      </w:divBdr>
    </w:div>
    <w:div w:id="221984277">
      <w:bodyDiv w:val="1"/>
      <w:marLeft w:val="0"/>
      <w:marRight w:val="0"/>
      <w:marTop w:val="0"/>
      <w:marBottom w:val="0"/>
      <w:divBdr>
        <w:top w:val="none" w:sz="0" w:space="0" w:color="auto"/>
        <w:left w:val="none" w:sz="0" w:space="0" w:color="auto"/>
        <w:bottom w:val="none" w:sz="0" w:space="0" w:color="auto"/>
        <w:right w:val="none" w:sz="0" w:space="0" w:color="auto"/>
      </w:divBdr>
    </w:div>
    <w:div w:id="230771996">
      <w:bodyDiv w:val="1"/>
      <w:marLeft w:val="0"/>
      <w:marRight w:val="0"/>
      <w:marTop w:val="0"/>
      <w:marBottom w:val="0"/>
      <w:divBdr>
        <w:top w:val="none" w:sz="0" w:space="0" w:color="auto"/>
        <w:left w:val="none" w:sz="0" w:space="0" w:color="auto"/>
        <w:bottom w:val="none" w:sz="0" w:space="0" w:color="auto"/>
        <w:right w:val="none" w:sz="0" w:space="0" w:color="auto"/>
      </w:divBdr>
    </w:div>
    <w:div w:id="234821996">
      <w:bodyDiv w:val="1"/>
      <w:marLeft w:val="0"/>
      <w:marRight w:val="0"/>
      <w:marTop w:val="0"/>
      <w:marBottom w:val="0"/>
      <w:divBdr>
        <w:top w:val="none" w:sz="0" w:space="0" w:color="auto"/>
        <w:left w:val="none" w:sz="0" w:space="0" w:color="auto"/>
        <w:bottom w:val="none" w:sz="0" w:space="0" w:color="auto"/>
        <w:right w:val="none" w:sz="0" w:space="0" w:color="auto"/>
      </w:divBdr>
    </w:div>
    <w:div w:id="238249277">
      <w:bodyDiv w:val="1"/>
      <w:marLeft w:val="0"/>
      <w:marRight w:val="0"/>
      <w:marTop w:val="0"/>
      <w:marBottom w:val="0"/>
      <w:divBdr>
        <w:top w:val="none" w:sz="0" w:space="0" w:color="auto"/>
        <w:left w:val="none" w:sz="0" w:space="0" w:color="auto"/>
        <w:bottom w:val="none" w:sz="0" w:space="0" w:color="auto"/>
        <w:right w:val="none" w:sz="0" w:space="0" w:color="auto"/>
      </w:divBdr>
    </w:div>
    <w:div w:id="238561118">
      <w:bodyDiv w:val="1"/>
      <w:marLeft w:val="0"/>
      <w:marRight w:val="0"/>
      <w:marTop w:val="0"/>
      <w:marBottom w:val="0"/>
      <w:divBdr>
        <w:top w:val="none" w:sz="0" w:space="0" w:color="auto"/>
        <w:left w:val="none" w:sz="0" w:space="0" w:color="auto"/>
        <w:bottom w:val="none" w:sz="0" w:space="0" w:color="auto"/>
        <w:right w:val="none" w:sz="0" w:space="0" w:color="auto"/>
      </w:divBdr>
    </w:div>
    <w:div w:id="243535933">
      <w:bodyDiv w:val="1"/>
      <w:marLeft w:val="0"/>
      <w:marRight w:val="0"/>
      <w:marTop w:val="0"/>
      <w:marBottom w:val="0"/>
      <w:divBdr>
        <w:top w:val="none" w:sz="0" w:space="0" w:color="auto"/>
        <w:left w:val="none" w:sz="0" w:space="0" w:color="auto"/>
        <w:bottom w:val="none" w:sz="0" w:space="0" w:color="auto"/>
        <w:right w:val="none" w:sz="0" w:space="0" w:color="auto"/>
      </w:divBdr>
    </w:div>
    <w:div w:id="244341518">
      <w:bodyDiv w:val="1"/>
      <w:marLeft w:val="0"/>
      <w:marRight w:val="0"/>
      <w:marTop w:val="0"/>
      <w:marBottom w:val="0"/>
      <w:divBdr>
        <w:top w:val="none" w:sz="0" w:space="0" w:color="auto"/>
        <w:left w:val="none" w:sz="0" w:space="0" w:color="auto"/>
        <w:bottom w:val="none" w:sz="0" w:space="0" w:color="auto"/>
        <w:right w:val="none" w:sz="0" w:space="0" w:color="auto"/>
      </w:divBdr>
    </w:div>
    <w:div w:id="257756654">
      <w:bodyDiv w:val="1"/>
      <w:marLeft w:val="0"/>
      <w:marRight w:val="0"/>
      <w:marTop w:val="0"/>
      <w:marBottom w:val="0"/>
      <w:divBdr>
        <w:top w:val="none" w:sz="0" w:space="0" w:color="auto"/>
        <w:left w:val="none" w:sz="0" w:space="0" w:color="auto"/>
        <w:bottom w:val="none" w:sz="0" w:space="0" w:color="auto"/>
        <w:right w:val="none" w:sz="0" w:space="0" w:color="auto"/>
      </w:divBdr>
    </w:div>
    <w:div w:id="267197222">
      <w:bodyDiv w:val="1"/>
      <w:marLeft w:val="0"/>
      <w:marRight w:val="0"/>
      <w:marTop w:val="0"/>
      <w:marBottom w:val="0"/>
      <w:divBdr>
        <w:top w:val="none" w:sz="0" w:space="0" w:color="auto"/>
        <w:left w:val="none" w:sz="0" w:space="0" w:color="auto"/>
        <w:bottom w:val="none" w:sz="0" w:space="0" w:color="auto"/>
        <w:right w:val="none" w:sz="0" w:space="0" w:color="auto"/>
      </w:divBdr>
    </w:div>
    <w:div w:id="269432759">
      <w:bodyDiv w:val="1"/>
      <w:marLeft w:val="0"/>
      <w:marRight w:val="0"/>
      <w:marTop w:val="0"/>
      <w:marBottom w:val="0"/>
      <w:divBdr>
        <w:top w:val="none" w:sz="0" w:space="0" w:color="auto"/>
        <w:left w:val="none" w:sz="0" w:space="0" w:color="auto"/>
        <w:bottom w:val="none" w:sz="0" w:space="0" w:color="auto"/>
        <w:right w:val="none" w:sz="0" w:space="0" w:color="auto"/>
      </w:divBdr>
    </w:div>
    <w:div w:id="271935415">
      <w:bodyDiv w:val="1"/>
      <w:marLeft w:val="0"/>
      <w:marRight w:val="0"/>
      <w:marTop w:val="0"/>
      <w:marBottom w:val="0"/>
      <w:divBdr>
        <w:top w:val="none" w:sz="0" w:space="0" w:color="auto"/>
        <w:left w:val="none" w:sz="0" w:space="0" w:color="auto"/>
        <w:bottom w:val="none" w:sz="0" w:space="0" w:color="auto"/>
        <w:right w:val="none" w:sz="0" w:space="0" w:color="auto"/>
      </w:divBdr>
    </w:div>
    <w:div w:id="272245249">
      <w:bodyDiv w:val="1"/>
      <w:marLeft w:val="0"/>
      <w:marRight w:val="0"/>
      <w:marTop w:val="0"/>
      <w:marBottom w:val="0"/>
      <w:divBdr>
        <w:top w:val="none" w:sz="0" w:space="0" w:color="auto"/>
        <w:left w:val="none" w:sz="0" w:space="0" w:color="auto"/>
        <w:bottom w:val="none" w:sz="0" w:space="0" w:color="auto"/>
        <w:right w:val="none" w:sz="0" w:space="0" w:color="auto"/>
      </w:divBdr>
    </w:div>
    <w:div w:id="278028080">
      <w:bodyDiv w:val="1"/>
      <w:marLeft w:val="0"/>
      <w:marRight w:val="0"/>
      <w:marTop w:val="0"/>
      <w:marBottom w:val="0"/>
      <w:divBdr>
        <w:top w:val="none" w:sz="0" w:space="0" w:color="auto"/>
        <w:left w:val="none" w:sz="0" w:space="0" w:color="auto"/>
        <w:bottom w:val="none" w:sz="0" w:space="0" w:color="auto"/>
        <w:right w:val="none" w:sz="0" w:space="0" w:color="auto"/>
      </w:divBdr>
    </w:div>
    <w:div w:id="281500242">
      <w:bodyDiv w:val="1"/>
      <w:marLeft w:val="0"/>
      <w:marRight w:val="0"/>
      <w:marTop w:val="0"/>
      <w:marBottom w:val="0"/>
      <w:divBdr>
        <w:top w:val="none" w:sz="0" w:space="0" w:color="auto"/>
        <w:left w:val="none" w:sz="0" w:space="0" w:color="auto"/>
        <w:bottom w:val="none" w:sz="0" w:space="0" w:color="auto"/>
        <w:right w:val="none" w:sz="0" w:space="0" w:color="auto"/>
      </w:divBdr>
    </w:div>
    <w:div w:id="282544944">
      <w:bodyDiv w:val="1"/>
      <w:marLeft w:val="0"/>
      <w:marRight w:val="0"/>
      <w:marTop w:val="0"/>
      <w:marBottom w:val="0"/>
      <w:divBdr>
        <w:top w:val="none" w:sz="0" w:space="0" w:color="auto"/>
        <w:left w:val="none" w:sz="0" w:space="0" w:color="auto"/>
        <w:bottom w:val="none" w:sz="0" w:space="0" w:color="auto"/>
        <w:right w:val="none" w:sz="0" w:space="0" w:color="auto"/>
      </w:divBdr>
    </w:div>
    <w:div w:id="288245999">
      <w:bodyDiv w:val="1"/>
      <w:marLeft w:val="0"/>
      <w:marRight w:val="0"/>
      <w:marTop w:val="0"/>
      <w:marBottom w:val="0"/>
      <w:divBdr>
        <w:top w:val="none" w:sz="0" w:space="0" w:color="auto"/>
        <w:left w:val="none" w:sz="0" w:space="0" w:color="auto"/>
        <w:bottom w:val="none" w:sz="0" w:space="0" w:color="auto"/>
        <w:right w:val="none" w:sz="0" w:space="0" w:color="auto"/>
      </w:divBdr>
    </w:div>
    <w:div w:id="290677141">
      <w:bodyDiv w:val="1"/>
      <w:marLeft w:val="0"/>
      <w:marRight w:val="0"/>
      <w:marTop w:val="0"/>
      <w:marBottom w:val="0"/>
      <w:divBdr>
        <w:top w:val="none" w:sz="0" w:space="0" w:color="auto"/>
        <w:left w:val="none" w:sz="0" w:space="0" w:color="auto"/>
        <w:bottom w:val="none" w:sz="0" w:space="0" w:color="auto"/>
        <w:right w:val="none" w:sz="0" w:space="0" w:color="auto"/>
      </w:divBdr>
    </w:div>
    <w:div w:id="292177369">
      <w:bodyDiv w:val="1"/>
      <w:marLeft w:val="0"/>
      <w:marRight w:val="0"/>
      <w:marTop w:val="0"/>
      <w:marBottom w:val="0"/>
      <w:divBdr>
        <w:top w:val="none" w:sz="0" w:space="0" w:color="auto"/>
        <w:left w:val="none" w:sz="0" w:space="0" w:color="auto"/>
        <w:bottom w:val="none" w:sz="0" w:space="0" w:color="auto"/>
        <w:right w:val="none" w:sz="0" w:space="0" w:color="auto"/>
      </w:divBdr>
    </w:div>
    <w:div w:id="305359104">
      <w:bodyDiv w:val="1"/>
      <w:marLeft w:val="0"/>
      <w:marRight w:val="0"/>
      <w:marTop w:val="0"/>
      <w:marBottom w:val="0"/>
      <w:divBdr>
        <w:top w:val="none" w:sz="0" w:space="0" w:color="auto"/>
        <w:left w:val="none" w:sz="0" w:space="0" w:color="auto"/>
        <w:bottom w:val="none" w:sz="0" w:space="0" w:color="auto"/>
        <w:right w:val="none" w:sz="0" w:space="0" w:color="auto"/>
      </w:divBdr>
    </w:div>
    <w:div w:id="314921296">
      <w:bodyDiv w:val="1"/>
      <w:marLeft w:val="0"/>
      <w:marRight w:val="0"/>
      <w:marTop w:val="0"/>
      <w:marBottom w:val="0"/>
      <w:divBdr>
        <w:top w:val="none" w:sz="0" w:space="0" w:color="auto"/>
        <w:left w:val="none" w:sz="0" w:space="0" w:color="auto"/>
        <w:bottom w:val="none" w:sz="0" w:space="0" w:color="auto"/>
        <w:right w:val="none" w:sz="0" w:space="0" w:color="auto"/>
      </w:divBdr>
    </w:div>
    <w:div w:id="332496697">
      <w:bodyDiv w:val="1"/>
      <w:marLeft w:val="0"/>
      <w:marRight w:val="0"/>
      <w:marTop w:val="0"/>
      <w:marBottom w:val="0"/>
      <w:divBdr>
        <w:top w:val="none" w:sz="0" w:space="0" w:color="auto"/>
        <w:left w:val="none" w:sz="0" w:space="0" w:color="auto"/>
        <w:bottom w:val="none" w:sz="0" w:space="0" w:color="auto"/>
        <w:right w:val="none" w:sz="0" w:space="0" w:color="auto"/>
      </w:divBdr>
    </w:div>
    <w:div w:id="339742980">
      <w:bodyDiv w:val="1"/>
      <w:marLeft w:val="0"/>
      <w:marRight w:val="0"/>
      <w:marTop w:val="0"/>
      <w:marBottom w:val="0"/>
      <w:divBdr>
        <w:top w:val="none" w:sz="0" w:space="0" w:color="auto"/>
        <w:left w:val="none" w:sz="0" w:space="0" w:color="auto"/>
        <w:bottom w:val="none" w:sz="0" w:space="0" w:color="auto"/>
        <w:right w:val="none" w:sz="0" w:space="0" w:color="auto"/>
      </w:divBdr>
    </w:div>
    <w:div w:id="340091525">
      <w:bodyDiv w:val="1"/>
      <w:marLeft w:val="0"/>
      <w:marRight w:val="0"/>
      <w:marTop w:val="0"/>
      <w:marBottom w:val="0"/>
      <w:divBdr>
        <w:top w:val="none" w:sz="0" w:space="0" w:color="auto"/>
        <w:left w:val="none" w:sz="0" w:space="0" w:color="auto"/>
        <w:bottom w:val="none" w:sz="0" w:space="0" w:color="auto"/>
        <w:right w:val="none" w:sz="0" w:space="0" w:color="auto"/>
      </w:divBdr>
    </w:div>
    <w:div w:id="344599895">
      <w:bodyDiv w:val="1"/>
      <w:marLeft w:val="0"/>
      <w:marRight w:val="0"/>
      <w:marTop w:val="0"/>
      <w:marBottom w:val="0"/>
      <w:divBdr>
        <w:top w:val="none" w:sz="0" w:space="0" w:color="auto"/>
        <w:left w:val="none" w:sz="0" w:space="0" w:color="auto"/>
        <w:bottom w:val="none" w:sz="0" w:space="0" w:color="auto"/>
        <w:right w:val="none" w:sz="0" w:space="0" w:color="auto"/>
      </w:divBdr>
    </w:div>
    <w:div w:id="356660442">
      <w:bodyDiv w:val="1"/>
      <w:marLeft w:val="0"/>
      <w:marRight w:val="0"/>
      <w:marTop w:val="0"/>
      <w:marBottom w:val="0"/>
      <w:divBdr>
        <w:top w:val="none" w:sz="0" w:space="0" w:color="auto"/>
        <w:left w:val="none" w:sz="0" w:space="0" w:color="auto"/>
        <w:bottom w:val="none" w:sz="0" w:space="0" w:color="auto"/>
        <w:right w:val="none" w:sz="0" w:space="0" w:color="auto"/>
      </w:divBdr>
    </w:div>
    <w:div w:id="358090849">
      <w:bodyDiv w:val="1"/>
      <w:marLeft w:val="0"/>
      <w:marRight w:val="0"/>
      <w:marTop w:val="0"/>
      <w:marBottom w:val="0"/>
      <w:divBdr>
        <w:top w:val="none" w:sz="0" w:space="0" w:color="auto"/>
        <w:left w:val="none" w:sz="0" w:space="0" w:color="auto"/>
        <w:bottom w:val="none" w:sz="0" w:space="0" w:color="auto"/>
        <w:right w:val="none" w:sz="0" w:space="0" w:color="auto"/>
      </w:divBdr>
    </w:div>
    <w:div w:id="358747850">
      <w:bodyDiv w:val="1"/>
      <w:marLeft w:val="0"/>
      <w:marRight w:val="0"/>
      <w:marTop w:val="0"/>
      <w:marBottom w:val="0"/>
      <w:divBdr>
        <w:top w:val="none" w:sz="0" w:space="0" w:color="auto"/>
        <w:left w:val="none" w:sz="0" w:space="0" w:color="auto"/>
        <w:bottom w:val="none" w:sz="0" w:space="0" w:color="auto"/>
        <w:right w:val="none" w:sz="0" w:space="0" w:color="auto"/>
      </w:divBdr>
    </w:div>
    <w:div w:id="374356224">
      <w:bodyDiv w:val="1"/>
      <w:marLeft w:val="0"/>
      <w:marRight w:val="0"/>
      <w:marTop w:val="0"/>
      <w:marBottom w:val="0"/>
      <w:divBdr>
        <w:top w:val="none" w:sz="0" w:space="0" w:color="auto"/>
        <w:left w:val="none" w:sz="0" w:space="0" w:color="auto"/>
        <w:bottom w:val="none" w:sz="0" w:space="0" w:color="auto"/>
        <w:right w:val="none" w:sz="0" w:space="0" w:color="auto"/>
      </w:divBdr>
    </w:div>
    <w:div w:id="381172179">
      <w:bodyDiv w:val="1"/>
      <w:marLeft w:val="0"/>
      <w:marRight w:val="0"/>
      <w:marTop w:val="0"/>
      <w:marBottom w:val="0"/>
      <w:divBdr>
        <w:top w:val="none" w:sz="0" w:space="0" w:color="auto"/>
        <w:left w:val="none" w:sz="0" w:space="0" w:color="auto"/>
        <w:bottom w:val="none" w:sz="0" w:space="0" w:color="auto"/>
        <w:right w:val="none" w:sz="0" w:space="0" w:color="auto"/>
      </w:divBdr>
    </w:div>
    <w:div w:id="382102798">
      <w:bodyDiv w:val="1"/>
      <w:marLeft w:val="0"/>
      <w:marRight w:val="0"/>
      <w:marTop w:val="0"/>
      <w:marBottom w:val="0"/>
      <w:divBdr>
        <w:top w:val="none" w:sz="0" w:space="0" w:color="auto"/>
        <w:left w:val="none" w:sz="0" w:space="0" w:color="auto"/>
        <w:bottom w:val="none" w:sz="0" w:space="0" w:color="auto"/>
        <w:right w:val="none" w:sz="0" w:space="0" w:color="auto"/>
      </w:divBdr>
    </w:div>
    <w:div w:id="396560353">
      <w:bodyDiv w:val="1"/>
      <w:marLeft w:val="0"/>
      <w:marRight w:val="0"/>
      <w:marTop w:val="0"/>
      <w:marBottom w:val="0"/>
      <w:divBdr>
        <w:top w:val="none" w:sz="0" w:space="0" w:color="auto"/>
        <w:left w:val="none" w:sz="0" w:space="0" w:color="auto"/>
        <w:bottom w:val="none" w:sz="0" w:space="0" w:color="auto"/>
        <w:right w:val="none" w:sz="0" w:space="0" w:color="auto"/>
      </w:divBdr>
    </w:div>
    <w:div w:id="406542190">
      <w:bodyDiv w:val="1"/>
      <w:marLeft w:val="0"/>
      <w:marRight w:val="0"/>
      <w:marTop w:val="0"/>
      <w:marBottom w:val="0"/>
      <w:divBdr>
        <w:top w:val="none" w:sz="0" w:space="0" w:color="auto"/>
        <w:left w:val="none" w:sz="0" w:space="0" w:color="auto"/>
        <w:bottom w:val="none" w:sz="0" w:space="0" w:color="auto"/>
        <w:right w:val="none" w:sz="0" w:space="0" w:color="auto"/>
      </w:divBdr>
    </w:div>
    <w:div w:id="408311890">
      <w:bodyDiv w:val="1"/>
      <w:marLeft w:val="0"/>
      <w:marRight w:val="0"/>
      <w:marTop w:val="0"/>
      <w:marBottom w:val="0"/>
      <w:divBdr>
        <w:top w:val="none" w:sz="0" w:space="0" w:color="auto"/>
        <w:left w:val="none" w:sz="0" w:space="0" w:color="auto"/>
        <w:bottom w:val="none" w:sz="0" w:space="0" w:color="auto"/>
        <w:right w:val="none" w:sz="0" w:space="0" w:color="auto"/>
      </w:divBdr>
    </w:div>
    <w:div w:id="409012720">
      <w:bodyDiv w:val="1"/>
      <w:marLeft w:val="0"/>
      <w:marRight w:val="0"/>
      <w:marTop w:val="0"/>
      <w:marBottom w:val="0"/>
      <w:divBdr>
        <w:top w:val="none" w:sz="0" w:space="0" w:color="auto"/>
        <w:left w:val="none" w:sz="0" w:space="0" w:color="auto"/>
        <w:bottom w:val="none" w:sz="0" w:space="0" w:color="auto"/>
        <w:right w:val="none" w:sz="0" w:space="0" w:color="auto"/>
      </w:divBdr>
    </w:div>
    <w:div w:id="409816013">
      <w:bodyDiv w:val="1"/>
      <w:marLeft w:val="0"/>
      <w:marRight w:val="0"/>
      <w:marTop w:val="0"/>
      <w:marBottom w:val="0"/>
      <w:divBdr>
        <w:top w:val="none" w:sz="0" w:space="0" w:color="auto"/>
        <w:left w:val="none" w:sz="0" w:space="0" w:color="auto"/>
        <w:bottom w:val="none" w:sz="0" w:space="0" w:color="auto"/>
        <w:right w:val="none" w:sz="0" w:space="0" w:color="auto"/>
      </w:divBdr>
    </w:div>
    <w:div w:id="421881656">
      <w:bodyDiv w:val="1"/>
      <w:marLeft w:val="0"/>
      <w:marRight w:val="0"/>
      <w:marTop w:val="0"/>
      <w:marBottom w:val="0"/>
      <w:divBdr>
        <w:top w:val="none" w:sz="0" w:space="0" w:color="auto"/>
        <w:left w:val="none" w:sz="0" w:space="0" w:color="auto"/>
        <w:bottom w:val="none" w:sz="0" w:space="0" w:color="auto"/>
        <w:right w:val="none" w:sz="0" w:space="0" w:color="auto"/>
      </w:divBdr>
    </w:div>
    <w:div w:id="428044580">
      <w:bodyDiv w:val="1"/>
      <w:marLeft w:val="0"/>
      <w:marRight w:val="0"/>
      <w:marTop w:val="0"/>
      <w:marBottom w:val="0"/>
      <w:divBdr>
        <w:top w:val="none" w:sz="0" w:space="0" w:color="auto"/>
        <w:left w:val="none" w:sz="0" w:space="0" w:color="auto"/>
        <w:bottom w:val="none" w:sz="0" w:space="0" w:color="auto"/>
        <w:right w:val="none" w:sz="0" w:space="0" w:color="auto"/>
      </w:divBdr>
    </w:div>
    <w:div w:id="431975140">
      <w:bodyDiv w:val="1"/>
      <w:marLeft w:val="0"/>
      <w:marRight w:val="0"/>
      <w:marTop w:val="0"/>
      <w:marBottom w:val="0"/>
      <w:divBdr>
        <w:top w:val="none" w:sz="0" w:space="0" w:color="auto"/>
        <w:left w:val="none" w:sz="0" w:space="0" w:color="auto"/>
        <w:bottom w:val="none" w:sz="0" w:space="0" w:color="auto"/>
        <w:right w:val="none" w:sz="0" w:space="0" w:color="auto"/>
      </w:divBdr>
    </w:div>
    <w:div w:id="441725988">
      <w:bodyDiv w:val="1"/>
      <w:marLeft w:val="0"/>
      <w:marRight w:val="0"/>
      <w:marTop w:val="0"/>
      <w:marBottom w:val="0"/>
      <w:divBdr>
        <w:top w:val="none" w:sz="0" w:space="0" w:color="auto"/>
        <w:left w:val="none" w:sz="0" w:space="0" w:color="auto"/>
        <w:bottom w:val="none" w:sz="0" w:space="0" w:color="auto"/>
        <w:right w:val="none" w:sz="0" w:space="0" w:color="auto"/>
      </w:divBdr>
    </w:div>
    <w:div w:id="444467033">
      <w:bodyDiv w:val="1"/>
      <w:marLeft w:val="0"/>
      <w:marRight w:val="0"/>
      <w:marTop w:val="0"/>
      <w:marBottom w:val="0"/>
      <w:divBdr>
        <w:top w:val="none" w:sz="0" w:space="0" w:color="auto"/>
        <w:left w:val="none" w:sz="0" w:space="0" w:color="auto"/>
        <w:bottom w:val="none" w:sz="0" w:space="0" w:color="auto"/>
        <w:right w:val="none" w:sz="0" w:space="0" w:color="auto"/>
      </w:divBdr>
    </w:div>
    <w:div w:id="446051118">
      <w:bodyDiv w:val="1"/>
      <w:marLeft w:val="0"/>
      <w:marRight w:val="0"/>
      <w:marTop w:val="0"/>
      <w:marBottom w:val="0"/>
      <w:divBdr>
        <w:top w:val="none" w:sz="0" w:space="0" w:color="auto"/>
        <w:left w:val="none" w:sz="0" w:space="0" w:color="auto"/>
        <w:bottom w:val="none" w:sz="0" w:space="0" w:color="auto"/>
        <w:right w:val="none" w:sz="0" w:space="0" w:color="auto"/>
      </w:divBdr>
    </w:div>
    <w:div w:id="446319358">
      <w:bodyDiv w:val="1"/>
      <w:marLeft w:val="0"/>
      <w:marRight w:val="0"/>
      <w:marTop w:val="0"/>
      <w:marBottom w:val="0"/>
      <w:divBdr>
        <w:top w:val="none" w:sz="0" w:space="0" w:color="auto"/>
        <w:left w:val="none" w:sz="0" w:space="0" w:color="auto"/>
        <w:bottom w:val="none" w:sz="0" w:space="0" w:color="auto"/>
        <w:right w:val="none" w:sz="0" w:space="0" w:color="auto"/>
      </w:divBdr>
    </w:div>
    <w:div w:id="453791778">
      <w:bodyDiv w:val="1"/>
      <w:marLeft w:val="0"/>
      <w:marRight w:val="0"/>
      <w:marTop w:val="0"/>
      <w:marBottom w:val="0"/>
      <w:divBdr>
        <w:top w:val="none" w:sz="0" w:space="0" w:color="auto"/>
        <w:left w:val="none" w:sz="0" w:space="0" w:color="auto"/>
        <w:bottom w:val="none" w:sz="0" w:space="0" w:color="auto"/>
        <w:right w:val="none" w:sz="0" w:space="0" w:color="auto"/>
      </w:divBdr>
    </w:div>
    <w:div w:id="453982955">
      <w:bodyDiv w:val="1"/>
      <w:marLeft w:val="0"/>
      <w:marRight w:val="0"/>
      <w:marTop w:val="0"/>
      <w:marBottom w:val="0"/>
      <w:divBdr>
        <w:top w:val="none" w:sz="0" w:space="0" w:color="auto"/>
        <w:left w:val="none" w:sz="0" w:space="0" w:color="auto"/>
        <w:bottom w:val="none" w:sz="0" w:space="0" w:color="auto"/>
        <w:right w:val="none" w:sz="0" w:space="0" w:color="auto"/>
      </w:divBdr>
    </w:div>
    <w:div w:id="456725506">
      <w:bodyDiv w:val="1"/>
      <w:marLeft w:val="0"/>
      <w:marRight w:val="0"/>
      <w:marTop w:val="0"/>
      <w:marBottom w:val="0"/>
      <w:divBdr>
        <w:top w:val="none" w:sz="0" w:space="0" w:color="auto"/>
        <w:left w:val="none" w:sz="0" w:space="0" w:color="auto"/>
        <w:bottom w:val="none" w:sz="0" w:space="0" w:color="auto"/>
        <w:right w:val="none" w:sz="0" w:space="0" w:color="auto"/>
      </w:divBdr>
    </w:div>
    <w:div w:id="466558280">
      <w:bodyDiv w:val="1"/>
      <w:marLeft w:val="0"/>
      <w:marRight w:val="0"/>
      <w:marTop w:val="0"/>
      <w:marBottom w:val="0"/>
      <w:divBdr>
        <w:top w:val="none" w:sz="0" w:space="0" w:color="auto"/>
        <w:left w:val="none" w:sz="0" w:space="0" w:color="auto"/>
        <w:bottom w:val="none" w:sz="0" w:space="0" w:color="auto"/>
        <w:right w:val="none" w:sz="0" w:space="0" w:color="auto"/>
      </w:divBdr>
    </w:div>
    <w:div w:id="473907422">
      <w:bodyDiv w:val="1"/>
      <w:marLeft w:val="0"/>
      <w:marRight w:val="0"/>
      <w:marTop w:val="0"/>
      <w:marBottom w:val="0"/>
      <w:divBdr>
        <w:top w:val="none" w:sz="0" w:space="0" w:color="auto"/>
        <w:left w:val="none" w:sz="0" w:space="0" w:color="auto"/>
        <w:bottom w:val="none" w:sz="0" w:space="0" w:color="auto"/>
        <w:right w:val="none" w:sz="0" w:space="0" w:color="auto"/>
      </w:divBdr>
    </w:div>
    <w:div w:id="484709320">
      <w:bodyDiv w:val="1"/>
      <w:marLeft w:val="0"/>
      <w:marRight w:val="0"/>
      <w:marTop w:val="0"/>
      <w:marBottom w:val="0"/>
      <w:divBdr>
        <w:top w:val="none" w:sz="0" w:space="0" w:color="auto"/>
        <w:left w:val="none" w:sz="0" w:space="0" w:color="auto"/>
        <w:bottom w:val="none" w:sz="0" w:space="0" w:color="auto"/>
        <w:right w:val="none" w:sz="0" w:space="0" w:color="auto"/>
      </w:divBdr>
    </w:div>
    <w:div w:id="510147717">
      <w:bodyDiv w:val="1"/>
      <w:marLeft w:val="0"/>
      <w:marRight w:val="0"/>
      <w:marTop w:val="0"/>
      <w:marBottom w:val="0"/>
      <w:divBdr>
        <w:top w:val="none" w:sz="0" w:space="0" w:color="auto"/>
        <w:left w:val="none" w:sz="0" w:space="0" w:color="auto"/>
        <w:bottom w:val="none" w:sz="0" w:space="0" w:color="auto"/>
        <w:right w:val="none" w:sz="0" w:space="0" w:color="auto"/>
      </w:divBdr>
    </w:div>
    <w:div w:id="511145308">
      <w:bodyDiv w:val="1"/>
      <w:marLeft w:val="0"/>
      <w:marRight w:val="0"/>
      <w:marTop w:val="0"/>
      <w:marBottom w:val="0"/>
      <w:divBdr>
        <w:top w:val="none" w:sz="0" w:space="0" w:color="auto"/>
        <w:left w:val="none" w:sz="0" w:space="0" w:color="auto"/>
        <w:bottom w:val="none" w:sz="0" w:space="0" w:color="auto"/>
        <w:right w:val="none" w:sz="0" w:space="0" w:color="auto"/>
      </w:divBdr>
    </w:div>
    <w:div w:id="511146166">
      <w:bodyDiv w:val="1"/>
      <w:marLeft w:val="0"/>
      <w:marRight w:val="0"/>
      <w:marTop w:val="0"/>
      <w:marBottom w:val="0"/>
      <w:divBdr>
        <w:top w:val="none" w:sz="0" w:space="0" w:color="auto"/>
        <w:left w:val="none" w:sz="0" w:space="0" w:color="auto"/>
        <w:bottom w:val="none" w:sz="0" w:space="0" w:color="auto"/>
        <w:right w:val="none" w:sz="0" w:space="0" w:color="auto"/>
      </w:divBdr>
    </w:div>
    <w:div w:id="515580711">
      <w:bodyDiv w:val="1"/>
      <w:marLeft w:val="0"/>
      <w:marRight w:val="0"/>
      <w:marTop w:val="0"/>
      <w:marBottom w:val="0"/>
      <w:divBdr>
        <w:top w:val="none" w:sz="0" w:space="0" w:color="auto"/>
        <w:left w:val="none" w:sz="0" w:space="0" w:color="auto"/>
        <w:bottom w:val="none" w:sz="0" w:space="0" w:color="auto"/>
        <w:right w:val="none" w:sz="0" w:space="0" w:color="auto"/>
      </w:divBdr>
    </w:div>
    <w:div w:id="523641013">
      <w:bodyDiv w:val="1"/>
      <w:marLeft w:val="0"/>
      <w:marRight w:val="0"/>
      <w:marTop w:val="0"/>
      <w:marBottom w:val="0"/>
      <w:divBdr>
        <w:top w:val="none" w:sz="0" w:space="0" w:color="auto"/>
        <w:left w:val="none" w:sz="0" w:space="0" w:color="auto"/>
        <w:bottom w:val="none" w:sz="0" w:space="0" w:color="auto"/>
        <w:right w:val="none" w:sz="0" w:space="0" w:color="auto"/>
      </w:divBdr>
    </w:div>
    <w:div w:id="543366030">
      <w:bodyDiv w:val="1"/>
      <w:marLeft w:val="0"/>
      <w:marRight w:val="0"/>
      <w:marTop w:val="0"/>
      <w:marBottom w:val="0"/>
      <w:divBdr>
        <w:top w:val="none" w:sz="0" w:space="0" w:color="auto"/>
        <w:left w:val="none" w:sz="0" w:space="0" w:color="auto"/>
        <w:bottom w:val="none" w:sz="0" w:space="0" w:color="auto"/>
        <w:right w:val="none" w:sz="0" w:space="0" w:color="auto"/>
      </w:divBdr>
    </w:div>
    <w:div w:id="548497279">
      <w:bodyDiv w:val="1"/>
      <w:marLeft w:val="0"/>
      <w:marRight w:val="0"/>
      <w:marTop w:val="0"/>
      <w:marBottom w:val="0"/>
      <w:divBdr>
        <w:top w:val="none" w:sz="0" w:space="0" w:color="auto"/>
        <w:left w:val="none" w:sz="0" w:space="0" w:color="auto"/>
        <w:bottom w:val="none" w:sz="0" w:space="0" w:color="auto"/>
        <w:right w:val="none" w:sz="0" w:space="0" w:color="auto"/>
      </w:divBdr>
    </w:div>
    <w:div w:id="554052408">
      <w:bodyDiv w:val="1"/>
      <w:marLeft w:val="0"/>
      <w:marRight w:val="0"/>
      <w:marTop w:val="0"/>
      <w:marBottom w:val="0"/>
      <w:divBdr>
        <w:top w:val="none" w:sz="0" w:space="0" w:color="auto"/>
        <w:left w:val="none" w:sz="0" w:space="0" w:color="auto"/>
        <w:bottom w:val="none" w:sz="0" w:space="0" w:color="auto"/>
        <w:right w:val="none" w:sz="0" w:space="0" w:color="auto"/>
      </w:divBdr>
    </w:div>
    <w:div w:id="554465818">
      <w:bodyDiv w:val="1"/>
      <w:marLeft w:val="0"/>
      <w:marRight w:val="0"/>
      <w:marTop w:val="0"/>
      <w:marBottom w:val="0"/>
      <w:divBdr>
        <w:top w:val="none" w:sz="0" w:space="0" w:color="auto"/>
        <w:left w:val="none" w:sz="0" w:space="0" w:color="auto"/>
        <w:bottom w:val="none" w:sz="0" w:space="0" w:color="auto"/>
        <w:right w:val="none" w:sz="0" w:space="0" w:color="auto"/>
      </w:divBdr>
    </w:div>
    <w:div w:id="576551464">
      <w:bodyDiv w:val="1"/>
      <w:marLeft w:val="0"/>
      <w:marRight w:val="0"/>
      <w:marTop w:val="0"/>
      <w:marBottom w:val="0"/>
      <w:divBdr>
        <w:top w:val="none" w:sz="0" w:space="0" w:color="auto"/>
        <w:left w:val="none" w:sz="0" w:space="0" w:color="auto"/>
        <w:bottom w:val="none" w:sz="0" w:space="0" w:color="auto"/>
        <w:right w:val="none" w:sz="0" w:space="0" w:color="auto"/>
      </w:divBdr>
    </w:div>
    <w:div w:id="594943939">
      <w:bodyDiv w:val="1"/>
      <w:marLeft w:val="0"/>
      <w:marRight w:val="0"/>
      <w:marTop w:val="0"/>
      <w:marBottom w:val="0"/>
      <w:divBdr>
        <w:top w:val="none" w:sz="0" w:space="0" w:color="auto"/>
        <w:left w:val="none" w:sz="0" w:space="0" w:color="auto"/>
        <w:bottom w:val="none" w:sz="0" w:space="0" w:color="auto"/>
        <w:right w:val="none" w:sz="0" w:space="0" w:color="auto"/>
      </w:divBdr>
    </w:div>
    <w:div w:id="599801110">
      <w:bodyDiv w:val="1"/>
      <w:marLeft w:val="0"/>
      <w:marRight w:val="0"/>
      <w:marTop w:val="0"/>
      <w:marBottom w:val="0"/>
      <w:divBdr>
        <w:top w:val="none" w:sz="0" w:space="0" w:color="auto"/>
        <w:left w:val="none" w:sz="0" w:space="0" w:color="auto"/>
        <w:bottom w:val="none" w:sz="0" w:space="0" w:color="auto"/>
        <w:right w:val="none" w:sz="0" w:space="0" w:color="auto"/>
      </w:divBdr>
    </w:div>
    <w:div w:id="601375039">
      <w:bodyDiv w:val="1"/>
      <w:marLeft w:val="0"/>
      <w:marRight w:val="0"/>
      <w:marTop w:val="0"/>
      <w:marBottom w:val="0"/>
      <w:divBdr>
        <w:top w:val="none" w:sz="0" w:space="0" w:color="auto"/>
        <w:left w:val="none" w:sz="0" w:space="0" w:color="auto"/>
        <w:bottom w:val="none" w:sz="0" w:space="0" w:color="auto"/>
        <w:right w:val="none" w:sz="0" w:space="0" w:color="auto"/>
      </w:divBdr>
    </w:div>
    <w:div w:id="602151845">
      <w:bodyDiv w:val="1"/>
      <w:marLeft w:val="0"/>
      <w:marRight w:val="0"/>
      <w:marTop w:val="0"/>
      <w:marBottom w:val="0"/>
      <w:divBdr>
        <w:top w:val="none" w:sz="0" w:space="0" w:color="auto"/>
        <w:left w:val="none" w:sz="0" w:space="0" w:color="auto"/>
        <w:bottom w:val="none" w:sz="0" w:space="0" w:color="auto"/>
        <w:right w:val="none" w:sz="0" w:space="0" w:color="auto"/>
      </w:divBdr>
    </w:div>
    <w:div w:id="618495453">
      <w:bodyDiv w:val="1"/>
      <w:marLeft w:val="0"/>
      <w:marRight w:val="0"/>
      <w:marTop w:val="0"/>
      <w:marBottom w:val="0"/>
      <w:divBdr>
        <w:top w:val="none" w:sz="0" w:space="0" w:color="auto"/>
        <w:left w:val="none" w:sz="0" w:space="0" w:color="auto"/>
        <w:bottom w:val="none" w:sz="0" w:space="0" w:color="auto"/>
        <w:right w:val="none" w:sz="0" w:space="0" w:color="auto"/>
      </w:divBdr>
    </w:div>
    <w:div w:id="620839183">
      <w:bodyDiv w:val="1"/>
      <w:marLeft w:val="0"/>
      <w:marRight w:val="0"/>
      <w:marTop w:val="0"/>
      <w:marBottom w:val="0"/>
      <w:divBdr>
        <w:top w:val="none" w:sz="0" w:space="0" w:color="auto"/>
        <w:left w:val="none" w:sz="0" w:space="0" w:color="auto"/>
        <w:bottom w:val="none" w:sz="0" w:space="0" w:color="auto"/>
        <w:right w:val="none" w:sz="0" w:space="0" w:color="auto"/>
      </w:divBdr>
    </w:div>
    <w:div w:id="622345805">
      <w:bodyDiv w:val="1"/>
      <w:marLeft w:val="0"/>
      <w:marRight w:val="0"/>
      <w:marTop w:val="0"/>
      <w:marBottom w:val="0"/>
      <w:divBdr>
        <w:top w:val="none" w:sz="0" w:space="0" w:color="auto"/>
        <w:left w:val="none" w:sz="0" w:space="0" w:color="auto"/>
        <w:bottom w:val="none" w:sz="0" w:space="0" w:color="auto"/>
        <w:right w:val="none" w:sz="0" w:space="0" w:color="auto"/>
      </w:divBdr>
    </w:div>
    <w:div w:id="622880433">
      <w:bodyDiv w:val="1"/>
      <w:marLeft w:val="0"/>
      <w:marRight w:val="0"/>
      <w:marTop w:val="0"/>
      <w:marBottom w:val="0"/>
      <w:divBdr>
        <w:top w:val="none" w:sz="0" w:space="0" w:color="auto"/>
        <w:left w:val="none" w:sz="0" w:space="0" w:color="auto"/>
        <w:bottom w:val="none" w:sz="0" w:space="0" w:color="auto"/>
        <w:right w:val="none" w:sz="0" w:space="0" w:color="auto"/>
      </w:divBdr>
    </w:div>
    <w:div w:id="624314425">
      <w:bodyDiv w:val="1"/>
      <w:marLeft w:val="0"/>
      <w:marRight w:val="0"/>
      <w:marTop w:val="0"/>
      <w:marBottom w:val="0"/>
      <w:divBdr>
        <w:top w:val="none" w:sz="0" w:space="0" w:color="auto"/>
        <w:left w:val="none" w:sz="0" w:space="0" w:color="auto"/>
        <w:bottom w:val="none" w:sz="0" w:space="0" w:color="auto"/>
        <w:right w:val="none" w:sz="0" w:space="0" w:color="auto"/>
      </w:divBdr>
    </w:div>
    <w:div w:id="627904934">
      <w:bodyDiv w:val="1"/>
      <w:marLeft w:val="0"/>
      <w:marRight w:val="0"/>
      <w:marTop w:val="0"/>
      <w:marBottom w:val="0"/>
      <w:divBdr>
        <w:top w:val="none" w:sz="0" w:space="0" w:color="auto"/>
        <w:left w:val="none" w:sz="0" w:space="0" w:color="auto"/>
        <w:bottom w:val="none" w:sz="0" w:space="0" w:color="auto"/>
        <w:right w:val="none" w:sz="0" w:space="0" w:color="auto"/>
      </w:divBdr>
    </w:div>
    <w:div w:id="631327373">
      <w:bodyDiv w:val="1"/>
      <w:marLeft w:val="0"/>
      <w:marRight w:val="0"/>
      <w:marTop w:val="0"/>
      <w:marBottom w:val="0"/>
      <w:divBdr>
        <w:top w:val="none" w:sz="0" w:space="0" w:color="auto"/>
        <w:left w:val="none" w:sz="0" w:space="0" w:color="auto"/>
        <w:bottom w:val="none" w:sz="0" w:space="0" w:color="auto"/>
        <w:right w:val="none" w:sz="0" w:space="0" w:color="auto"/>
      </w:divBdr>
    </w:div>
    <w:div w:id="633681928">
      <w:bodyDiv w:val="1"/>
      <w:marLeft w:val="0"/>
      <w:marRight w:val="0"/>
      <w:marTop w:val="0"/>
      <w:marBottom w:val="0"/>
      <w:divBdr>
        <w:top w:val="none" w:sz="0" w:space="0" w:color="auto"/>
        <w:left w:val="none" w:sz="0" w:space="0" w:color="auto"/>
        <w:bottom w:val="none" w:sz="0" w:space="0" w:color="auto"/>
        <w:right w:val="none" w:sz="0" w:space="0" w:color="auto"/>
      </w:divBdr>
    </w:div>
    <w:div w:id="641813103">
      <w:bodyDiv w:val="1"/>
      <w:marLeft w:val="0"/>
      <w:marRight w:val="0"/>
      <w:marTop w:val="0"/>
      <w:marBottom w:val="0"/>
      <w:divBdr>
        <w:top w:val="none" w:sz="0" w:space="0" w:color="auto"/>
        <w:left w:val="none" w:sz="0" w:space="0" w:color="auto"/>
        <w:bottom w:val="none" w:sz="0" w:space="0" w:color="auto"/>
        <w:right w:val="none" w:sz="0" w:space="0" w:color="auto"/>
      </w:divBdr>
    </w:div>
    <w:div w:id="644748745">
      <w:bodyDiv w:val="1"/>
      <w:marLeft w:val="0"/>
      <w:marRight w:val="0"/>
      <w:marTop w:val="0"/>
      <w:marBottom w:val="0"/>
      <w:divBdr>
        <w:top w:val="none" w:sz="0" w:space="0" w:color="auto"/>
        <w:left w:val="none" w:sz="0" w:space="0" w:color="auto"/>
        <w:bottom w:val="none" w:sz="0" w:space="0" w:color="auto"/>
        <w:right w:val="none" w:sz="0" w:space="0" w:color="auto"/>
      </w:divBdr>
    </w:div>
    <w:div w:id="652948068">
      <w:bodyDiv w:val="1"/>
      <w:marLeft w:val="0"/>
      <w:marRight w:val="0"/>
      <w:marTop w:val="0"/>
      <w:marBottom w:val="0"/>
      <w:divBdr>
        <w:top w:val="none" w:sz="0" w:space="0" w:color="auto"/>
        <w:left w:val="none" w:sz="0" w:space="0" w:color="auto"/>
        <w:bottom w:val="none" w:sz="0" w:space="0" w:color="auto"/>
        <w:right w:val="none" w:sz="0" w:space="0" w:color="auto"/>
      </w:divBdr>
      <w:divsChild>
        <w:div w:id="228347557">
          <w:marLeft w:val="0"/>
          <w:marRight w:val="0"/>
          <w:marTop w:val="120"/>
          <w:marBottom w:val="120"/>
          <w:divBdr>
            <w:top w:val="none" w:sz="0" w:space="0" w:color="auto"/>
            <w:left w:val="none" w:sz="0" w:space="0" w:color="auto"/>
            <w:bottom w:val="none" w:sz="0" w:space="0" w:color="auto"/>
            <w:right w:val="none" w:sz="0" w:space="0" w:color="auto"/>
          </w:divBdr>
          <w:divsChild>
            <w:div w:id="40445495">
              <w:marLeft w:val="0"/>
              <w:marRight w:val="0"/>
              <w:marTop w:val="600"/>
              <w:marBottom w:val="600"/>
              <w:divBdr>
                <w:top w:val="single" w:sz="12" w:space="17" w:color="5CB85C"/>
                <w:left w:val="single" w:sz="12" w:space="17" w:color="5CB85C"/>
                <w:bottom w:val="single" w:sz="12" w:space="17" w:color="5CB85C"/>
                <w:right w:val="single" w:sz="12" w:space="17" w:color="5CB85C"/>
              </w:divBdr>
            </w:div>
          </w:divsChild>
        </w:div>
      </w:divsChild>
    </w:div>
    <w:div w:id="661351651">
      <w:bodyDiv w:val="1"/>
      <w:marLeft w:val="0"/>
      <w:marRight w:val="0"/>
      <w:marTop w:val="0"/>
      <w:marBottom w:val="0"/>
      <w:divBdr>
        <w:top w:val="none" w:sz="0" w:space="0" w:color="auto"/>
        <w:left w:val="none" w:sz="0" w:space="0" w:color="auto"/>
        <w:bottom w:val="none" w:sz="0" w:space="0" w:color="auto"/>
        <w:right w:val="none" w:sz="0" w:space="0" w:color="auto"/>
      </w:divBdr>
    </w:div>
    <w:div w:id="674697128">
      <w:bodyDiv w:val="1"/>
      <w:marLeft w:val="0"/>
      <w:marRight w:val="0"/>
      <w:marTop w:val="0"/>
      <w:marBottom w:val="0"/>
      <w:divBdr>
        <w:top w:val="none" w:sz="0" w:space="0" w:color="auto"/>
        <w:left w:val="none" w:sz="0" w:space="0" w:color="auto"/>
        <w:bottom w:val="none" w:sz="0" w:space="0" w:color="auto"/>
        <w:right w:val="none" w:sz="0" w:space="0" w:color="auto"/>
      </w:divBdr>
    </w:div>
    <w:div w:id="674841034">
      <w:bodyDiv w:val="1"/>
      <w:marLeft w:val="0"/>
      <w:marRight w:val="0"/>
      <w:marTop w:val="0"/>
      <w:marBottom w:val="0"/>
      <w:divBdr>
        <w:top w:val="none" w:sz="0" w:space="0" w:color="auto"/>
        <w:left w:val="none" w:sz="0" w:space="0" w:color="auto"/>
        <w:bottom w:val="none" w:sz="0" w:space="0" w:color="auto"/>
        <w:right w:val="none" w:sz="0" w:space="0" w:color="auto"/>
      </w:divBdr>
    </w:div>
    <w:div w:id="675964512">
      <w:bodyDiv w:val="1"/>
      <w:marLeft w:val="0"/>
      <w:marRight w:val="0"/>
      <w:marTop w:val="0"/>
      <w:marBottom w:val="0"/>
      <w:divBdr>
        <w:top w:val="none" w:sz="0" w:space="0" w:color="auto"/>
        <w:left w:val="none" w:sz="0" w:space="0" w:color="auto"/>
        <w:bottom w:val="none" w:sz="0" w:space="0" w:color="auto"/>
        <w:right w:val="none" w:sz="0" w:space="0" w:color="auto"/>
      </w:divBdr>
    </w:div>
    <w:div w:id="676421050">
      <w:bodyDiv w:val="1"/>
      <w:marLeft w:val="0"/>
      <w:marRight w:val="0"/>
      <w:marTop w:val="0"/>
      <w:marBottom w:val="0"/>
      <w:divBdr>
        <w:top w:val="none" w:sz="0" w:space="0" w:color="auto"/>
        <w:left w:val="none" w:sz="0" w:space="0" w:color="auto"/>
        <w:bottom w:val="none" w:sz="0" w:space="0" w:color="auto"/>
        <w:right w:val="none" w:sz="0" w:space="0" w:color="auto"/>
      </w:divBdr>
    </w:div>
    <w:div w:id="677583154">
      <w:bodyDiv w:val="1"/>
      <w:marLeft w:val="0"/>
      <w:marRight w:val="0"/>
      <w:marTop w:val="0"/>
      <w:marBottom w:val="0"/>
      <w:divBdr>
        <w:top w:val="none" w:sz="0" w:space="0" w:color="auto"/>
        <w:left w:val="none" w:sz="0" w:space="0" w:color="auto"/>
        <w:bottom w:val="none" w:sz="0" w:space="0" w:color="auto"/>
        <w:right w:val="none" w:sz="0" w:space="0" w:color="auto"/>
      </w:divBdr>
    </w:div>
    <w:div w:id="681125122">
      <w:bodyDiv w:val="1"/>
      <w:marLeft w:val="0"/>
      <w:marRight w:val="0"/>
      <w:marTop w:val="0"/>
      <w:marBottom w:val="0"/>
      <w:divBdr>
        <w:top w:val="none" w:sz="0" w:space="0" w:color="auto"/>
        <w:left w:val="none" w:sz="0" w:space="0" w:color="auto"/>
        <w:bottom w:val="none" w:sz="0" w:space="0" w:color="auto"/>
        <w:right w:val="none" w:sz="0" w:space="0" w:color="auto"/>
      </w:divBdr>
    </w:div>
    <w:div w:id="686374186">
      <w:bodyDiv w:val="1"/>
      <w:marLeft w:val="0"/>
      <w:marRight w:val="0"/>
      <w:marTop w:val="0"/>
      <w:marBottom w:val="0"/>
      <w:divBdr>
        <w:top w:val="none" w:sz="0" w:space="0" w:color="auto"/>
        <w:left w:val="none" w:sz="0" w:space="0" w:color="auto"/>
        <w:bottom w:val="none" w:sz="0" w:space="0" w:color="auto"/>
        <w:right w:val="none" w:sz="0" w:space="0" w:color="auto"/>
      </w:divBdr>
    </w:div>
    <w:div w:id="699741899">
      <w:bodyDiv w:val="1"/>
      <w:marLeft w:val="0"/>
      <w:marRight w:val="0"/>
      <w:marTop w:val="0"/>
      <w:marBottom w:val="0"/>
      <w:divBdr>
        <w:top w:val="none" w:sz="0" w:space="0" w:color="auto"/>
        <w:left w:val="none" w:sz="0" w:space="0" w:color="auto"/>
        <w:bottom w:val="none" w:sz="0" w:space="0" w:color="auto"/>
        <w:right w:val="none" w:sz="0" w:space="0" w:color="auto"/>
      </w:divBdr>
    </w:div>
    <w:div w:id="708603304">
      <w:bodyDiv w:val="1"/>
      <w:marLeft w:val="0"/>
      <w:marRight w:val="0"/>
      <w:marTop w:val="0"/>
      <w:marBottom w:val="0"/>
      <w:divBdr>
        <w:top w:val="none" w:sz="0" w:space="0" w:color="auto"/>
        <w:left w:val="none" w:sz="0" w:space="0" w:color="auto"/>
        <w:bottom w:val="none" w:sz="0" w:space="0" w:color="auto"/>
        <w:right w:val="none" w:sz="0" w:space="0" w:color="auto"/>
      </w:divBdr>
    </w:div>
    <w:div w:id="709918651">
      <w:bodyDiv w:val="1"/>
      <w:marLeft w:val="0"/>
      <w:marRight w:val="0"/>
      <w:marTop w:val="0"/>
      <w:marBottom w:val="0"/>
      <w:divBdr>
        <w:top w:val="none" w:sz="0" w:space="0" w:color="auto"/>
        <w:left w:val="none" w:sz="0" w:space="0" w:color="auto"/>
        <w:bottom w:val="none" w:sz="0" w:space="0" w:color="auto"/>
        <w:right w:val="none" w:sz="0" w:space="0" w:color="auto"/>
      </w:divBdr>
    </w:div>
    <w:div w:id="711542313">
      <w:bodyDiv w:val="1"/>
      <w:marLeft w:val="0"/>
      <w:marRight w:val="0"/>
      <w:marTop w:val="0"/>
      <w:marBottom w:val="0"/>
      <w:divBdr>
        <w:top w:val="none" w:sz="0" w:space="0" w:color="auto"/>
        <w:left w:val="none" w:sz="0" w:space="0" w:color="auto"/>
        <w:bottom w:val="none" w:sz="0" w:space="0" w:color="auto"/>
        <w:right w:val="none" w:sz="0" w:space="0" w:color="auto"/>
      </w:divBdr>
    </w:div>
    <w:div w:id="721250285">
      <w:bodyDiv w:val="1"/>
      <w:marLeft w:val="0"/>
      <w:marRight w:val="0"/>
      <w:marTop w:val="0"/>
      <w:marBottom w:val="0"/>
      <w:divBdr>
        <w:top w:val="none" w:sz="0" w:space="0" w:color="auto"/>
        <w:left w:val="none" w:sz="0" w:space="0" w:color="auto"/>
        <w:bottom w:val="none" w:sz="0" w:space="0" w:color="auto"/>
        <w:right w:val="none" w:sz="0" w:space="0" w:color="auto"/>
      </w:divBdr>
    </w:div>
    <w:div w:id="728109792">
      <w:bodyDiv w:val="1"/>
      <w:marLeft w:val="0"/>
      <w:marRight w:val="0"/>
      <w:marTop w:val="0"/>
      <w:marBottom w:val="0"/>
      <w:divBdr>
        <w:top w:val="none" w:sz="0" w:space="0" w:color="auto"/>
        <w:left w:val="none" w:sz="0" w:space="0" w:color="auto"/>
        <w:bottom w:val="none" w:sz="0" w:space="0" w:color="auto"/>
        <w:right w:val="none" w:sz="0" w:space="0" w:color="auto"/>
      </w:divBdr>
    </w:div>
    <w:div w:id="732311382">
      <w:bodyDiv w:val="1"/>
      <w:marLeft w:val="0"/>
      <w:marRight w:val="0"/>
      <w:marTop w:val="0"/>
      <w:marBottom w:val="0"/>
      <w:divBdr>
        <w:top w:val="none" w:sz="0" w:space="0" w:color="auto"/>
        <w:left w:val="none" w:sz="0" w:space="0" w:color="auto"/>
        <w:bottom w:val="none" w:sz="0" w:space="0" w:color="auto"/>
        <w:right w:val="none" w:sz="0" w:space="0" w:color="auto"/>
      </w:divBdr>
    </w:div>
    <w:div w:id="734350637">
      <w:bodyDiv w:val="1"/>
      <w:marLeft w:val="0"/>
      <w:marRight w:val="0"/>
      <w:marTop w:val="0"/>
      <w:marBottom w:val="0"/>
      <w:divBdr>
        <w:top w:val="none" w:sz="0" w:space="0" w:color="auto"/>
        <w:left w:val="none" w:sz="0" w:space="0" w:color="auto"/>
        <w:bottom w:val="none" w:sz="0" w:space="0" w:color="auto"/>
        <w:right w:val="none" w:sz="0" w:space="0" w:color="auto"/>
      </w:divBdr>
    </w:div>
    <w:div w:id="743531365">
      <w:bodyDiv w:val="1"/>
      <w:marLeft w:val="0"/>
      <w:marRight w:val="0"/>
      <w:marTop w:val="0"/>
      <w:marBottom w:val="0"/>
      <w:divBdr>
        <w:top w:val="none" w:sz="0" w:space="0" w:color="auto"/>
        <w:left w:val="none" w:sz="0" w:space="0" w:color="auto"/>
        <w:bottom w:val="none" w:sz="0" w:space="0" w:color="auto"/>
        <w:right w:val="none" w:sz="0" w:space="0" w:color="auto"/>
      </w:divBdr>
    </w:div>
    <w:div w:id="743795663">
      <w:bodyDiv w:val="1"/>
      <w:marLeft w:val="0"/>
      <w:marRight w:val="0"/>
      <w:marTop w:val="0"/>
      <w:marBottom w:val="0"/>
      <w:divBdr>
        <w:top w:val="none" w:sz="0" w:space="0" w:color="auto"/>
        <w:left w:val="none" w:sz="0" w:space="0" w:color="auto"/>
        <w:bottom w:val="none" w:sz="0" w:space="0" w:color="auto"/>
        <w:right w:val="none" w:sz="0" w:space="0" w:color="auto"/>
      </w:divBdr>
    </w:div>
    <w:div w:id="755133767">
      <w:bodyDiv w:val="1"/>
      <w:marLeft w:val="0"/>
      <w:marRight w:val="0"/>
      <w:marTop w:val="0"/>
      <w:marBottom w:val="0"/>
      <w:divBdr>
        <w:top w:val="none" w:sz="0" w:space="0" w:color="auto"/>
        <w:left w:val="none" w:sz="0" w:space="0" w:color="auto"/>
        <w:bottom w:val="none" w:sz="0" w:space="0" w:color="auto"/>
        <w:right w:val="none" w:sz="0" w:space="0" w:color="auto"/>
      </w:divBdr>
    </w:div>
    <w:div w:id="755247116">
      <w:bodyDiv w:val="1"/>
      <w:marLeft w:val="0"/>
      <w:marRight w:val="0"/>
      <w:marTop w:val="0"/>
      <w:marBottom w:val="0"/>
      <w:divBdr>
        <w:top w:val="none" w:sz="0" w:space="0" w:color="auto"/>
        <w:left w:val="none" w:sz="0" w:space="0" w:color="auto"/>
        <w:bottom w:val="none" w:sz="0" w:space="0" w:color="auto"/>
        <w:right w:val="none" w:sz="0" w:space="0" w:color="auto"/>
      </w:divBdr>
    </w:div>
    <w:div w:id="770903474">
      <w:bodyDiv w:val="1"/>
      <w:marLeft w:val="0"/>
      <w:marRight w:val="0"/>
      <w:marTop w:val="0"/>
      <w:marBottom w:val="0"/>
      <w:divBdr>
        <w:top w:val="none" w:sz="0" w:space="0" w:color="auto"/>
        <w:left w:val="none" w:sz="0" w:space="0" w:color="auto"/>
        <w:bottom w:val="none" w:sz="0" w:space="0" w:color="auto"/>
        <w:right w:val="none" w:sz="0" w:space="0" w:color="auto"/>
      </w:divBdr>
    </w:div>
    <w:div w:id="779110468">
      <w:bodyDiv w:val="1"/>
      <w:marLeft w:val="0"/>
      <w:marRight w:val="0"/>
      <w:marTop w:val="0"/>
      <w:marBottom w:val="0"/>
      <w:divBdr>
        <w:top w:val="none" w:sz="0" w:space="0" w:color="auto"/>
        <w:left w:val="none" w:sz="0" w:space="0" w:color="auto"/>
        <w:bottom w:val="none" w:sz="0" w:space="0" w:color="auto"/>
        <w:right w:val="none" w:sz="0" w:space="0" w:color="auto"/>
      </w:divBdr>
    </w:div>
    <w:div w:id="786856436">
      <w:bodyDiv w:val="1"/>
      <w:marLeft w:val="0"/>
      <w:marRight w:val="0"/>
      <w:marTop w:val="0"/>
      <w:marBottom w:val="0"/>
      <w:divBdr>
        <w:top w:val="none" w:sz="0" w:space="0" w:color="auto"/>
        <w:left w:val="none" w:sz="0" w:space="0" w:color="auto"/>
        <w:bottom w:val="none" w:sz="0" w:space="0" w:color="auto"/>
        <w:right w:val="none" w:sz="0" w:space="0" w:color="auto"/>
      </w:divBdr>
    </w:div>
    <w:div w:id="788476300">
      <w:bodyDiv w:val="1"/>
      <w:marLeft w:val="0"/>
      <w:marRight w:val="0"/>
      <w:marTop w:val="0"/>
      <w:marBottom w:val="0"/>
      <w:divBdr>
        <w:top w:val="none" w:sz="0" w:space="0" w:color="auto"/>
        <w:left w:val="none" w:sz="0" w:space="0" w:color="auto"/>
        <w:bottom w:val="none" w:sz="0" w:space="0" w:color="auto"/>
        <w:right w:val="none" w:sz="0" w:space="0" w:color="auto"/>
      </w:divBdr>
    </w:div>
    <w:div w:id="791822221">
      <w:bodyDiv w:val="1"/>
      <w:marLeft w:val="0"/>
      <w:marRight w:val="0"/>
      <w:marTop w:val="0"/>
      <w:marBottom w:val="0"/>
      <w:divBdr>
        <w:top w:val="none" w:sz="0" w:space="0" w:color="auto"/>
        <w:left w:val="none" w:sz="0" w:space="0" w:color="auto"/>
        <w:bottom w:val="none" w:sz="0" w:space="0" w:color="auto"/>
        <w:right w:val="none" w:sz="0" w:space="0" w:color="auto"/>
      </w:divBdr>
    </w:div>
    <w:div w:id="793213149">
      <w:bodyDiv w:val="1"/>
      <w:marLeft w:val="0"/>
      <w:marRight w:val="0"/>
      <w:marTop w:val="0"/>
      <w:marBottom w:val="0"/>
      <w:divBdr>
        <w:top w:val="none" w:sz="0" w:space="0" w:color="auto"/>
        <w:left w:val="none" w:sz="0" w:space="0" w:color="auto"/>
        <w:bottom w:val="none" w:sz="0" w:space="0" w:color="auto"/>
        <w:right w:val="none" w:sz="0" w:space="0" w:color="auto"/>
      </w:divBdr>
    </w:div>
    <w:div w:id="799418245">
      <w:bodyDiv w:val="1"/>
      <w:marLeft w:val="0"/>
      <w:marRight w:val="0"/>
      <w:marTop w:val="0"/>
      <w:marBottom w:val="0"/>
      <w:divBdr>
        <w:top w:val="none" w:sz="0" w:space="0" w:color="auto"/>
        <w:left w:val="none" w:sz="0" w:space="0" w:color="auto"/>
        <w:bottom w:val="none" w:sz="0" w:space="0" w:color="auto"/>
        <w:right w:val="none" w:sz="0" w:space="0" w:color="auto"/>
      </w:divBdr>
    </w:div>
    <w:div w:id="801770042">
      <w:bodyDiv w:val="1"/>
      <w:marLeft w:val="0"/>
      <w:marRight w:val="0"/>
      <w:marTop w:val="0"/>
      <w:marBottom w:val="0"/>
      <w:divBdr>
        <w:top w:val="none" w:sz="0" w:space="0" w:color="auto"/>
        <w:left w:val="none" w:sz="0" w:space="0" w:color="auto"/>
        <w:bottom w:val="none" w:sz="0" w:space="0" w:color="auto"/>
        <w:right w:val="none" w:sz="0" w:space="0" w:color="auto"/>
      </w:divBdr>
    </w:div>
    <w:div w:id="804346373">
      <w:bodyDiv w:val="1"/>
      <w:marLeft w:val="0"/>
      <w:marRight w:val="0"/>
      <w:marTop w:val="0"/>
      <w:marBottom w:val="0"/>
      <w:divBdr>
        <w:top w:val="none" w:sz="0" w:space="0" w:color="auto"/>
        <w:left w:val="none" w:sz="0" w:space="0" w:color="auto"/>
        <w:bottom w:val="none" w:sz="0" w:space="0" w:color="auto"/>
        <w:right w:val="none" w:sz="0" w:space="0" w:color="auto"/>
      </w:divBdr>
    </w:div>
    <w:div w:id="805901883">
      <w:bodyDiv w:val="1"/>
      <w:marLeft w:val="0"/>
      <w:marRight w:val="0"/>
      <w:marTop w:val="0"/>
      <w:marBottom w:val="0"/>
      <w:divBdr>
        <w:top w:val="none" w:sz="0" w:space="0" w:color="auto"/>
        <w:left w:val="none" w:sz="0" w:space="0" w:color="auto"/>
        <w:bottom w:val="none" w:sz="0" w:space="0" w:color="auto"/>
        <w:right w:val="none" w:sz="0" w:space="0" w:color="auto"/>
      </w:divBdr>
    </w:div>
    <w:div w:id="807864080">
      <w:bodyDiv w:val="1"/>
      <w:marLeft w:val="0"/>
      <w:marRight w:val="0"/>
      <w:marTop w:val="0"/>
      <w:marBottom w:val="0"/>
      <w:divBdr>
        <w:top w:val="none" w:sz="0" w:space="0" w:color="auto"/>
        <w:left w:val="none" w:sz="0" w:space="0" w:color="auto"/>
        <w:bottom w:val="none" w:sz="0" w:space="0" w:color="auto"/>
        <w:right w:val="none" w:sz="0" w:space="0" w:color="auto"/>
      </w:divBdr>
    </w:div>
    <w:div w:id="816217279">
      <w:bodyDiv w:val="1"/>
      <w:marLeft w:val="0"/>
      <w:marRight w:val="0"/>
      <w:marTop w:val="0"/>
      <w:marBottom w:val="0"/>
      <w:divBdr>
        <w:top w:val="none" w:sz="0" w:space="0" w:color="auto"/>
        <w:left w:val="none" w:sz="0" w:space="0" w:color="auto"/>
        <w:bottom w:val="none" w:sz="0" w:space="0" w:color="auto"/>
        <w:right w:val="none" w:sz="0" w:space="0" w:color="auto"/>
      </w:divBdr>
    </w:div>
    <w:div w:id="823476577">
      <w:bodyDiv w:val="1"/>
      <w:marLeft w:val="0"/>
      <w:marRight w:val="0"/>
      <w:marTop w:val="0"/>
      <w:marBottom w:val="0"/>
      <w:divBdr>
        <w:top w:val="none" w:sz="0" w:space="0" w:color="auto"/>
        <w:left w:val="none" w:sz="0" w:space="0" w:color="auto"/>
        <w:bottom w:val="none" w:sz="0" w:space="0" w:color="auto"/>
        <w:right w:val="none" w:sz="0" w:space="0" w:color="auto"/>
      </w:divBdr>
    </w:div>
    <w:div w:id="829559781">
      <w:bodyDiv w:val="1"/>
      <w:marLeft w:val="0"/>
      <w:marRight w:val="0"/>
      <w:marTop w:val="0"/>
      <w:marBottom w:val="0"/>
      <w:divBdr>
        <w:top w:val="none" w:sz="0" w:space="0" w:color="auto"/>
        <w:left w:val="none" w:sz="0" w:space="0" w:color="auto"/>
        <w:bottom w:val="none" w:sz="0" w:space="0" w:color="auto"/>
        <w:right w:val="none" w:sz="0" w:space="0" w:color="auto"/>
      </w:divBdr>
    </w:div>
    <w:div w:id="840237666">
      <w:bodyDiv w:val="1"/>
      <w:marLeft w:val="0"/>
      <w:marRight w:val="0"/>
      <w:marTop w:val="0"/>
      <w:marBottom w:val="0"/>
      <w:divBdr>
        <w:top w:val="none" w:sz="0" w:space="0" w:color="auto"/>
        <w:left w:val="none" w:sz="0" w:space="0" w:color="auto"/>
        <w:bottom w:val="none" w:sz="0" w:space="0" w:color="auto"/>
        <w:right w:val="none" w:sz="0" w:space="0" w:color="auto"/>
      </w:divBdr>
    </w:div>
    <w:div w:id="845706619">
      <w:bodyDiv w:val="1"/>
      <w:marLeft w:val="0"/>
      <w:marRight w:val="0"/>
      <w:marTop w:val="0"/>
      <w:marBottom w:val="0"/>
      <w:divBdr>
        <w:top w:val="none" w:sz="0" w:space="0" w:color="auto"/>
        <w:left w:val="none" w:sz="0" w:space="0" w:color="auto"/>
        <w:bottom w:val="none" w:sz="0" w:space="0" w:color="auto"/>
        <w:right w:val="none" w:sz="0" w:space="0" w:color="auto"/>
      </w:divBdr>
    </w:div>
    <w:div w:id="848180354">
      <w:bodyDiv w:val="1"/>
      <w:marLeft w:val="0"/>
      <w:marRight w:val="0"/>
      <w:marTop w:val="0"/>
      <w:marBottom w:val="0"/>
      <w:divBdr>
        <w:top w:val="none" w:sz="0" w:space="0" w:color="auto"/>
        <w:left w:val="none" w:sz="0" w:space="0" w:color="auto"/>
        <w:bottom w:val="none" w:sz="0" w:space="0" w:color="auto"/>
        <w:right w:val="none" w:sz="0" w:space="0" w:color="auto"/>
      </w:divBdr>
    </w:div>
    <w:div w:id="858204389">
      <w:bodyDiv w:val="1"/>
      <w:marLeft w:val="0"/>
      <w:marRight w:val="0"/>
      <w:marTop w:val="0"/>
      <w:marBottom w:val="0"/>
      <w:divBdr>
        <w:top w:val="none" w:sz="0" w:space="0" w:color="auto"/>
        <w:left w:val="none" w:sz="0" w:space="0" w:color="auto"/>
        <w:bottom w:val="none" w:sz="0" w:space="0" w:color="auto"/>
        <w:right w:val="none" w:sz="0" w:space="0" w:color="auto"/>
      </w:divBdr>
    </w:div>
    <w:div w:id="878132384">
      <w:bodyDiv w:val="1"/>
      <w:marLeft w:val="0"/>
      <w:marRight w:val="0"/>
      <w:marTop w:val="0"/>
      <w:marBottom w:val="0"/>
      <w:divBdr>
        <w:top w:val="none" w:sz="0" w:space="0" w:color="auto"/>
        <w:left w:val="none" w:sz="0" w:space="0" w:color="auto"/>
        <w:bottom w:val="none" w:sz="0" w:space="0" w:color="auto"/>
        <w:right w:val="none" w:sz="0" w:space="0" w:color="auto"/>
      </w:divBdr>
    </w:div>
    <w:div w:id="903419688">
      <w:bodyDiv w:val="1"/>
      <w:marLeft w:val="0"/>
      <w:marRight w:val="0"/>
      <w:marTop w:val="0"/>
      <w:marBottom w:val="0"/>
      <w:divBdr>
        <w:top w:val="none" w:sz="0" w:space="0" w:color="auto"/>
        <w:left w:val="none" w:sz="0" w:space="0" w:color="auto"/>
        <w:bottom w:val="none" w:sz="0" w:space="0" w:color="auto"/>
        <w:right w:val="none" w:sz="0" w:space="0" w:color="auto"/>
      </w:divBdr>
    </w:div>
    <w:div w:id="916286815">
      <w:bodyDiv w:val="1"/>
      <w:marLeft w:val="0"/>
      <w:marRight w:val="0"/>
      <w:marTop w:val="0"/>
      <w:marBottom w:val="0"/>
      <w:divBdr>
        <w:top w:val="none" w:sz="0" w:space="0" w:color="auto"/>
        <w:left w:val="none" w:sz="0" w:space="0" w:color="auto"/>
        <w:bottom w:val="none" w:sz="0" w:space="0" w:color="auto"/>
        <w:right w:val="none" w:sz="0" w:space="0" w:color="auto"/>
      </w:divBdr>
    </w:div>
    <w:div w:id="917129522">
      <w:bodyDiv w:val="1"/>
      <w:marLeft w:val="0"/>
      <w:marRight w:val="0"/>
      <w:marTop w:val="0"/>
      <w:marBottom w:val="0"/>
      <w:divBdr>
        <w:top w:val="none" w:sz="0" w:space="0" w:color="auto"/>
        <w:left w:val="none" w:sz="0" w:space="0" w:color="auto"/>
        <w:bottom w:val="none" w:sz="0" w:space="0" w:color="auto"/>
        <w:right w:val="none" w:sz="0" w:space="0" w:color="auto"/>
      </w:divBdr>
    </w:div>
    <w:div w:id="918445548">
      <w:bodyDiv w:val="1"/>
      <w:marLeft w:val="0"/>
      <w:marRight w:val="0"/>
      <w:marTop w:val="0"/>
      <w:marBottom w:val="0"/>
      <w:divBdr>
        <w:top w:val="none" w:sz="0" w:space="0" w:color="auto"/>
        <w:left w:val="none" w:sz="0" w:space="0" w:color="auto"/>
        <w:bottom w:val="none" w:sz="0" w:space="0" w:color="auto"/>
        <w:right w:val="none" w:sz="0" w:space="0" w:color="auto"/>
      </w:divBdr>
    </w:div>
    <w:div w:id="938752748">
      <w:bodyDiv w:val="1"/>
      <w:marLeft w:val="0"/>
      <w:marRight w:val="0"/>
      <w:marTop w:val="0"/>
      <w:marBottom w:val="0"/>
      <w:divBdr>
        <w:top w:val="none" w:sz="0" w:space="0" w:color="auto"/>
        <w:left w:val="none" w:sz="0" w:space="0" w:color="auto"/>
        <w:bottom w:val="none" w:sz="0" w:space="0" w:color="auto"/>
        <w:right w:val="none" w:sz="0" w:space="0" w:color="auto"/>
      </w:divBdr>
    </w:div>
    <w:div w:id="944193283">
      <w:bodyDiv w:val="1"/>
      <w:marLeft w:val="0"/>
      <w:marRight w:val="0"/>
      <w:marTop w:val="0"/>
      <w:marBottom w:val="0"/>
      <w:divBdr>
        <w:top w:val="none" w:sz="0" w:space="0" w:color="auto"/>
        <w:left w:val="none" w:sz="0" w:space="0" w:color="auto"/>
        <w:bottom w:val="none" w:sz="0" w:space="0" w:color="auto"/>
        <w:right w:val="none" w:sz="0" w:space="0" w:color="auto"/>
      </w:divBdr>
    </w:div>
    <w:div w:id="945038666">
      <w:bodyDiv w:val="1"/>
      <w:marLeft w:val="0"/>
      <w:marRight w:val="0"/>
      <w:marTop w:val="0"/>
      <w:marBottom w:val="0"/>
      <w:divBdr>
        <w:top w:val="none" w:sz="0" w:space="0" w:color="auto"/>
        <w:left w:val="none" w:sz="0" w:space="0" w:color="auto"/>
        <w:bottom w:val="none" w:sz="0" w:space="0" w:color="auto"/>
        <w:right w:val="none" w:sz="0" w:space="0" w:color="auto"/>
      </w:divBdr>
    </w:div>
    <w:div w:id="951593847">
      <w:bodyDiv w:val="1"/>
      <w:marLeft w:val="0"/>
      <w:marRight w:val="0"/>
      <w:marTop w:val="0"/>
      <w:marBottom w:val="0"/>
      <w:divBdr>
        <w:top w:val="none" w:sz="0" w:space="0" w:color="auto"/>
        <w:left w:val="none" w:sz="0" w:space="0" w:color="auto"/>
        <w:bottom w:val="none" w:sz="0" w:space="0" w:color="auto"/>
        <w:right w:val="none" w:sz="0" w:space="0" w:color="auto"/>
      </w:divBdr>
    </w:div>
    <w:div w:id="963923142">
      <w:bodyDiv w:val="1"/>
      <w:marLeft w:val="0"/>
      <w:marRight w:val="0"/>
      <w:marTop w:val="0"/>
      <w:marBottom w:val="0"/>
      <w:divBdr>
        <w:top w:val="none" w:sz="0" w:space="0" w:color="auto"/>
        <w:left w:val="none" w:sz="0" w:space="0" w:color="auto"/>
        <w:bottom w:val="none" w:sz="0" w:space="0" w:color="auto"/>
        <w:right w:val="none" w:sz="0" w:space="0" w:color="auto"/>
      </w:divBdr>
    </w:div>
    <w:div w:id="965816287">
      <w:bodyDiv w:val="1"/>
      <w:marLeft w:val="0"/>
      <w:marRight w:val="0"/>
      <w:marTop w:val="0"/>
      <w:marBottom w:val="0"/>
      <w:divBdr>
        <w:top w:val="none" w:sz="0" w:space="0" w:color="auto"/>
        <w:left w:val="none" w:sz="0" w:space="0" w:color="auto"/>
        <w:bottom w:val="none" w:sz="0" w:space="0" w:color="auto"/>
        <w:right w:val="none" w:sz="0" w:space="0" w:color="auto"/>
      </w:divBdr>
    </w:div>
    <w:div w:id="972563111">
      <w:bodyDiv w:val="1"/>
      <w:marLeft w:val="0"/>
      <w:marRight w:val="0"/>
      <w:marTop w:val="0"/>
      <w:marBottom w:val="0"/>
      <w:divBdr>
        <w:top w:val="none" w:sz="0" w:space="0" w:color="auto"/>
        <w:left w:val="none" w:sz="0" w:space="0" w:color="auto"/>
        <w:bottom w:val="none" w:sz="0" w:space="0" w:color="auto"/>
        <w:right w:val="none" w:sz="0" w:space="0" w:color="auto"/>
      </w:divBdr>
    </w:div>
    <w:div w:id="973021773">
      <w:bodyDiv w:val="1"/>
      <w:marLeft w:val="0"/>
      <w:marRight w:val="0"/>
      <w:marTop w:val="0"/>
      <w:marBottom w:val="0"/>
      <w:divBdr>
        <w:top w:val="none" w:sz="0" w:space="0" w:color="auto"/>
        <w:left w:val="none" w:sz="0" w:space="0" w:color="auto"/>
        <w:bottom w:val="none" w:sz="0" w:space="0" w:color="auto"/>
        <w:right w:val="none" w:sz="0" w:space="0" w:color="auto"/>
      </w:divBdr>
    </w:div>
    <w:div w:id="977151316">
      <w:bodyDiv w:val="1"/>
      <w:marLeft w:val="0"/>
      <w:marRight w:val="0"/>
      <w:marTop w:val="0"/>
      <w:marBottom w:val="0"/>
      <w:divBdr>
        <w:top w:val="none" w:sz="0" w:space="0" w:color="auto"/>
        <w:left w:val="none" w:sz="0" w:space="0" w:color="auto"/>
        <w:bottom w:val="none" w:sz="0" w:space="0" w:color="auto"/>
        <w:right w:val="none" w:sz="0" w:space="0" w:color="auto"/>
      </w:divBdr>
    </w:div>
    <w:div w:id="977300404">
      <w:bodyDiv w:val="1"/>
      <w:marLeft w:val="0"/>
      <w:marRight w:val="0"/>
      <w:marTop w:val="0"/>
      <w:marBottom w:val="0"/>
      <w:divBdr>
        <w:top w:val="none" w:sz="0" w:space="0" w:color="auto"/>
        <w:left w:val="none" w:sz="0" w:space="0" w:color="auto"/>
        <w:bottom w:val="none" w:sz="0" w:space="0" w:color="auto"/>
        <w:right w:val="none" w:sz="0" w:space="0" w:color="auto"/>
      </w:divBdr>
    </w:div>
    <w:div w:id="978731026">
      <w:bodyDiv w:val="1"/>
      <w:marLeft w:val="0"/>
      <w:marRight w:val="0"/>
      <w:marTop w:val="0"/>
      <w:marBottom w:val="0"/>
      <w:divBdr>
        <w:top w:val="none" w:sz="0" w:space="0" w:color="auto"/>
        <w:left w:val="none" w:sz="0" w:space="0" w:color="auto"/>
        <w:bottom w:val="none" w:sz="0" w:space="0" w:color="auto"/>
        <w:right w:val="none" w:sz="0" w:space="0" w:color="auto"/>
      </w:divBdr>
    </w:div>
    <w:div w:id="981302210">
      <w:bodyDiv w:val="1"/>
      <w:marLeft w:val="0"/>
      <w:marRight w:val="0"/>
      <w:marTop w:val="0"/>
      <w:marBottom w:val="0"/>
      <w:divBdr>
        <w:top w:val="none" w:sz="0" w:space="0" w:color="auto"/>
        <w:left w:val="none" w:sz="0" w:space="0" w:color="auto"/>
        <w:bottom w:val="none" w:sz="0" w:space="0" w:color="auto"/>
        <w:right w:val="none" w:sz="0" w:space="0" w:color="auto"/>
      </w:divBdr>
    </w:div>
    <w:div w:id="982391032">
      <w:bodyDiv w:val="1"/>
      <w:marLeft w:val="0"/>
      <w:marRight w:val="0"/>
      <w:marTop w:val="0"/>
      <w:marBottom w:val="0"/>
      <w:divBdr>
        <w:top w:val="none" w:sz="0" w:space="0" w:color="auto"/>
        <w:left w:val="none" w:sz="0" w:space="0" w:color="auto"/>
        <w:bottom w:val="none" w:sz="0" w:space="0" w:color="auto"/>
        <w:right w:val="none" w:sz="0" w:space="0" w:color="auto"/>
      </w:divBdr>
    </w:div>
    <w:div w:id="985210032">
      <w:bodyDiv w:val="1"/>
      <w:marLeft w:val="0"/>
      <w:marRight w:val="0"/>
      <w:marTop w:val="0"/>
      <w:marBottom w:val="0"/>
      <w:divBdr>
        <w:top w:val="none" w:sz="0" w:space="0" w:color="auto"/>
        <w:left w:val="none" w:sz="0" w:space="0" w:color="auto"/>
        <w:bottom w:val="none" w:sz="0" w:space="0" w:color="auto"/>
        <w:right w:val="none" w:sz="0" w:space="0" w:color="auto"/>
      </w:divBdr>
    </w:div>
    <w:div w:id="989479982">
      <w:bodyDiv w:val="1"/>
      <w:marLeft w:val="0"/>
      <w:marRight w:val="0"/>
      <w:marTop w:val="0"/>
      <w:marBottom w:val="0"/>
      <w:divBdr>
        <w:top w:val="none" w:sz="0" w:space="0" w:color="auto"/>
        <w:left w:val="none" w:sz="0" w:space="0" w:color="auto"/>
        <w:bottom w:val="none" w:sz="0" w:space="0" w:color="auto"/>
        <w:right w:val="none" w:sz="0" w:space="0" w:color="auto"/>
      </w:divBdr>
    </w:div>
    <w:div w:id="992101819">
      <w:bodyDiv w:val="1"/>
      <w:marLeft w:val="0"/>
      <w:marRight w:val="0"/>
      <w:marTop w:val="0"/>
      <w:marBottom w:val="0"/>
      <w:divBdr>
        <w:top w:val="none" w:sz="0" w:space="0" w:color="auto"/>
        <w:left w:val="none" w:sz="0" w:space="0" w:color="auto"/>
        <w:bottom w:val="none" w:sz="0" w:space="0" w:color="auto"/>
        <w:right w:val="none" w:sz="0" w:space="0" w:color="auto"/>
      </w:divBdr>
    </w:div>
    <w:div w:id="1005211644">
      <w:bodyDiv w:val="1"/>
      <w:marLeft w:val="0"/>
      <w:marRight w:val="0"/>
      <w:marTop w:val="0"/>
      <w:marBottom w:val="0"/>
      <w:divBdr>
        <w:top w:val="none" w:sz="0" w:space="0" w:color="auto"/>
        <w:left w:val="none" w:sz="0" w:space="0" w:color="auto"/>
        <w:bottom w:val="none" w:sz="0" w:space="0" w:color="auto"/>
        <w:right w:val="none" w:sz="0" w:space="0" w:color="auto"/>
      </w:divBdr>
    </w:div>
    <w:div w:id="1020624062">
      <w:bodyDiv w:val="1"/>
      <w:marLeft w:val="0"/>
      <w:marRight w:val="0"/>
      <w:marTop w:val="0"/>
      <w:marBottom w:val="0"/>
      <w:divBdr>
        <w:top w:val="none" w:sz="0" w:space="0" w:color="auto"/>
        <w:left w:val="none" w:sz="0" w:space="0" w:color="auto"/>
        <w:bottom w:val="none" w:sz="0" w:space="0" w:color="auto"/>
        <w:right w:val="none" w:sz="0" w:space="0" w:color="auto"/>
      </w:divBdr>
    </w:div>
    <w:div w:id="1022634106">
      <w:bodyDiv w:val="1"/>
      <w:marLeft w:val="0"/>
      <w:marRight w:val="0"/>
      <w:marTop w:val="0"/>
      <w:marBottom w:val="0"/>
      <w:divBdr>
        <w:top w:val="none" w:sz="0" w:space="0" w:color="auto"/>
        <w:left w:val="none" w:sz="0" w:space="0" w:color="auto"/>
        <w:bottom w:val="none" w:sz="0" w:space="0" w:color="auto"/>
        <w:right w:val="none" w:sz="0" w:space="0" w:color="auto"/>
      </w:divBdr>
    </w:div>
    <w:div w:id="1029796964">
      <w:bodyDiv w:val="1"/>
      <w:marLeft w:val="0"/>
      <w:marRight w:val="0"/>
      <w:marTop w:val="0"/>
      <w:marBottom w:val="0"/>
      <w:divBdr>
        <w:top w:val="none" w:sz="0" w:space="0" w:color="auto"/>
        <w:left w:val="none" w:sz="0" w:space="0" w:color="auto"/>
        <w:bottom w:val="none" w:sz="0" w:space="0" w:color="auto"/>
        <w:right w:val="none" w:sz="0" w:space="0" w:color="auto"/>
      </w:divBdr>
      <w:divsChild>
        <w:div w:id="959610300">
          <w:marLeft w:val="0"/>
          <w:marRight w:val="0"/>
          <w:marTop w:val="0"/>
          <w:marBottom w:val="0"/>
          <w:divBdr>
            <w:top w:val="none" w:sz="0" w:space="0" w:color="auto"/>
            <w:left w:val="none" w:sz="0" w:space="0" w:color="auto"/>
            <w:bottom w:val="none" w:sz="0" w:space="0" w:color="auto"/>
            <w:right w:val="none" w:sz="0" w:space="0" w:color="auto"/>
          </w:divBdr>
        </w:div>
        <w:div w:id="982009085">
          <w:marLeft w:val="0"/>
          <w:marRight w:val="0"/>
          <w:marTop w:val="0"/>
          <w:marBottom w:val="0"/>
          <w:divBdr>
            <w:top w:val="none" w:sz="0" w:space="0" w:color="auto"/>
            <w:left w:val="none" w:sz="0" w:space="0" w:color="auto"/>
            <w:bottom w:val="none" w:sz="0" w:space="0" w:color="auto"/>
            <w:right w:val="none" w:sz="0" w:space="0" w:color="auto"/>
          </w:divBdr>
        </w:div>
      </w:divsChild>
    </w:div>
    <w:div w:id="1030571916">
      <w:bodyDiv w:val="1"/>
      <w:marLeft w:val="0"/>
      <w:marRight w:val="0"/>
      <w:marTop w:val="0"/>
      <w:marBottom w:val="0"/>
      <w:divBdr>
        <w:top w:val="none" w:sz="0" w:space="0" w:color="auto"/>
        <w:left w:val="none" w:sz="0" w:space="0" w:color="auto"/>
        <w:bottom w:val="none" w:sz="0" w:space="0" w:color="auto"/>
        <w:right w:val="none" w:sz="0" w:space="0" w:color="auto"/>
      </w:divBdr>
    </w:div>
    <w:div w:id="1031878069">
      <w:bodyDiv w:val="1"/>
      <w:marLeft w:val="0"/>
      <w:marRight w:val="0"/>
      <w:marTop w:val="0"/>
      <w:marBottom w:val="0"/>
      <w:divBdr>
        <w:top w:val="none" w:sz="0" w:space="0" w:color="auto"/>
        <w:left w:val="none" w:sz="0" w:space="0" w:color="auto"/>
        <w:bottom w:val="none" w:sz="0" w:space="0" w:color="auto"/>
        <w:right w:val="none" w:sz="0" w:space="0" w:color="auto"/>
      </w:divBdr>
    </w:div>
    <w:div w:id="1033459981">
      <w:bodyDiv w:val="1"/>
      <w:marLeft w:val="0"/>
      <w:marRight w:val="0"/>
      <w:marTop w:val="0"/>
      <w:marBottom w:val="0"/>
      <w:divBdr>
        <w:top w:val="none" w:sz="0" w:space="0" w:color="auto"/>
        <w:left w:val="none" w:sz="0" w:space="0" w:color="auto"/>
        <w:bottom w:val="none" w:sz="0" w:space="0" w:color="auto"/>
        <w:right w:val="none" w:sz="0" w:space="0" w:color="auto"/>
      </w:divBdr>
    </w:div>
    <w:div w:id="1033656780">
      <w:bodyDiv w:val="1"/>
      <w:marLeft w:val="0"/>
      <w:marRight w:val="0"/>
      <w:marTop w:val="0"/>
      <w:marBottom w:val="0"/>
      <w:divBdr>
        <w:top w:val="none" w:sz="0" w:space="0" w:color="auto"/>
        <w:left w:val="none" w:sz="0" w:space="0" w:color="auto"/>
        <w:bottom w:val="none" w:sz="0" w:space="0" w:color="auto"/>
        <w:right w:val="none" w:sz="0" w:space="0" w:color="auto"/>
      </w:divBdr>
    </w:div>
    <w:div w:id="1067337500">
      <w:bodyDiv w:val="1"/>
      <w:marLeft w:val="0"/>
      <w:marRight w:val="0"/>
      <w:marTop w:val="0"/>
      <w:marBottom w:val="0"/>
      <w:divBdr>
        <w:top w:val="none" w:sz="0" w:space="0" w:color="auto"/>
        <w:left w:val="none" w:sz="0" w:space="0" w:color="auto"/>
        <w:bottom w:val="none" w:sz="0" w:space="0" w:color="auto"/>
        <w:right w:val="none" w:sz="0" w:space="0" w:color="auto"/>
      </w:divBdr>
    </w:div>
    <w:div w:id="1080757789">
      <w:bodyDiv w:val="1"/>
      <w:marLeft w:val="0"/>
      <w:marRight w:val="0"/>
      <w:marTop w:val="0"/>
      <w:marBottom w:val="0"/>
      <w:divBdr>
        <w:top w:val="none" w:sz="0" w:space="0" w:color="auto"/>
        <w:left w:val="none" w:sz="0" w:space="0" w:color="auto"/>
        <w:bottom w:val="none" w:sz="0" w:space="0" w:color="auto"/>
        <w:right w:val="none" w:sz="0" w:space="0" w:color="auto"/>
      </w:divBdr>
    </w:div>
    <w:div w:id="1093404274">
      <w:bodyDiv w:val="1"/>
      <w:marLeft w:val="0"/>
      <w:marRight w:val="0"/>
      <w:marTop w:val="0"/>
      <w:marBottom w:val="0"/>
      <w:divBdr>
        <w:top w:val="none" w:sz="0" w:space="0" w:color="auto"/>
        <w:left w:val="none" w:sz="0" w:space="0" w:color="auto"/>
        <w:bottom w:val="none" w:sz="0" w:space="0" w:color="auto"/>
        <w:right w:val="none" w:sz="0" w:space="0" w:color="auto"/>
      </w:divBdr>
    </w:div>
    <w:div w:id="1103839947">
      <w:bodyDiv w:val="1"/>
      <w:marLeft w:val="0"/>
      <w:marRight w:val="0"/>
      <w:marTop w:val="0"/>
      <w:marBottom w:val="0"/>
      <w:divBdr>
        <w:top w:val="none" w:sz="0" w:space="0" w:color="auto"/>
        <w:left w:val="none" w:sz="0" w:space="0" w:color="auto"/>
        <w:bottom w:val="none" w:sz="0" w:space="0" w:color="auto"/>
        <w:right w:val="none" w:sz="0" w:space="0" w:color="auto"/>
      </w:divBdr>
    </w:div>
    <w:div w:id="1104763536">
      <w:bodyDiv w:val="1"/>
      <w:marLeft w:val="0"/>
      <w:marRight w:val="0"/>
      <w:marTop w:val="0"/>
      <w:marBottom w:val="0"/>
      <w:divBdr>
        <w:top w:val="none" w:sz="0" w:space="0" w:color="auto"/>
        <w:left w:val="none" w:sz="0" w:space="0" w:color="auto"/>
        <w:bottom w:val="none" w:sz="0" w:space="0" w:color="auto"/>
        <w:right w:val="none" w:sz="0" w:space="0" w:color="auto"/>
      </w:divBdr>
    </w:div>
    <w:div w:id="1105078644">
      <w:bodyDiv w:val="1"/>
      <w:marLeft w:val="0"/>
      <w:marRight w:val="0"/>
      <w:marTop w:val="0"/>
      <w:marBottom w:val="0"/>
      <w:divBdr>
        <w:top w:val="none" w:sz="0" w:space="0" w:color="auto"/>
        <w:left w:val="none" w:sz="0" w:space="0" w:color="auto"/>
        <w:bottom w:val="none" w:sz="0" w:space="0" w:color="auto"/>
        <w:right w:val="none" w:sz="0" w:space="0" w:color="auto"/>
      </w:divBdr>
    </w:div>
    <w:div w:id="1111515227">
      <w:bodyDiv w:val="1"/>
      <w:marLeft w:val="0"/>
      <w:marRight w:val="0"/>
      <w:marTop w:val="0"/>
      <w:marBottom w:val="0"/>
      <w:divBdr>
        <w:top w:val="none" w:sz="0" w:space="0" w:color="auto"/>
        <w:left w:val="none" w:sz="0" w:space="0" w:color="auto"/>
        <w:bottom w:val="none" w:sz="0" w:space="0" w:color="auto"/>
        <w:right w:val="none" w:sz="0" w:space="0" w:color="auto"/>
      </w:divBdr>
    </w:div>
    <w:div w:id="1121919607">
      <w:bodyDiv w:val="1"/>
      <w:marLeft w:val="0"/>
      <w:marRight w:val="0"/>
      <w:marTop w:val="0"/>
      <w:marBottom w:val="0"/>
      <w:divBdr>
        <w:top w:val="none" w:sz="0" w:space="0" w:color="auto"/>
        <w:left w:val="none" w:sz="0" w:space="0" w:color="auto"/>
        <w:bottom w:val="none" w:sz="0" w:space="0" w:color="auto"/>
        <w:right w:val="none" w:sz="0" w:space="0" w:color="auto"/>
      </w:divBdr>
    </w:div>
    <w:div w:id="1177385343">
      <w:bodyDiv w:val="1"/>
      <w:marLeft w:val="0"/>
      <w:marRight w:val="0"/>
      <w:marTop w:val="0"/>
      <w:marBottom w:val="0"/>
      <w:divBdr>
        <w:top w:val="none" w:sz="0" w:space="0" w:color="auto"/>
        <w:left w:val="none" w:sz="0" w:space="0" w:color="auto"/>
        <w:bottom w:val="none" w:sz="0" w:space="0" w:color="auto"/>
        <w:right w:val="none" w:sz="0" w:space="0" w:color="auto"/>
      </w:divBdr>
    </w:div>
    <w:div w:id="1181897860">
      <w:bodyDiv w:val="1"/>
      <w:marLeft w:val="0"/>
      <w:marRight w:val="0"/>
      <w:marTop w:val="0"/>
      <w:marBottom w:val="0"/>
      <w:divBdr>
        <w:top w:val="none" w:sz="0" w:space="0" w:color="auto"/>
        <w:left w:val="none" w:sz="0" w:space="0" w:color="auto"/>
        <w:bottom w:val="none" w:sz="0" w:space="0" w:color="auto"/>
        <w:right w:val="none" w:sz="0" w:space="0" w:color="auto"/>
      </w:divBdr>
    </w:div>
    <w:div w:id="1182552443">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076387">
      <w:bodyDiv w:val="1"/>
      <w:marLeft w:val="0"/>
      <w:marRight w:val="0"/>
      <w:marTop w:val="0"/>
      <w:marBottom w:val="0"/>
      <w:divBdr>
        <w:top w:val="none" w:sz="0" w:space="0" w:color="auto"/>
        <w:left w:val="none" w:sz="0" w:space="0" w:color="auto"/>
        <w:bottom w:val="none" w:sz="0" w:space="0" w:color="auto"/>
        <w:right w:val="none" w:sz="0" w:space="0" w:color="auto"/>
      </w:divBdr>
    </w:div>
    <w:div w:id="1200317718">
      <w:bodyDiv w:val="1"/>
      <w:marLeft w:val="0"/>
      <w:marRight w:val="0"/>
      <w:marTop w:val="0"/>
      <w:marBottom w:val="0"/>
      <w:divBdr>
        <w:top w:val="none" w:sz="0" w:space="0" w:color="auto"/>
        <w:left w:val="none" w:sz="0" w:space="0" w:color="auto"/>
        <w:bottom w:val="none" w:sz="0" w:space="0" w:color="auto"/>
        <w:right w:val="none" w:sz="0" w:space="0" w:color="auto"/>
      </w:divBdr>
    </w:div>
    <w:div w:id="1206403283">
      <w:bodyDiv w:val="1"/>
      <w:marLeft w:val="0"/>
      <w:marRight w:val="0"/>
      <w:marTop w:val="0"/>
      <w:marBottom w:val="0"/>
      <w:divBdr>
        <w:top w:val="none" w:sz="0" w:space="0" w:color="auto"/>
        <w:left w:val="none" w:sz="0" w:space="0" w:color="auto"/>
        <w:bottom w:val="none" w:sz="0" w:space="0" w:color="auto"/>
        <w:right w:val="none" w:sz="0" w:space="0" w:color="auto"/>
      </w:divBdr>
    </w:div>
    <w:div w:id="1206411945">
      <w:bodyDiv w:val="1"/>
      <w:marLeft w:val="0"/>
      <w:marRight w:val="0"/>
      <w:marTop w:val="0"/>
      <w:marBottom w:val="0"/>
      <w:divBdr>
        <w:top w:val="none" w:sz="0" w:space="0" w:color="auto"/>
        <w:left w:val="none" w:sz="0" w:space="0" w:color="auto"/>
        <w:bottom w:val="none" w:sz="0" w:space="0" w:color="auto"/>
        <w:right w:val="none" w:sz="0" w:space="0" w:color="auto"/>
      </w:divBdr>
    </w:div>
    <w:div w:id="1208951976">
      <w:bodyDiv w:val="1"/>
      <w:marLeft w:val="0"/>
      <w:marRight w:val="0"/>
      <w:marTop w:val="0"/>
      <w:marBottom w:val="0"/>
      <w:divBdr>
        <w:top w:val="none" w:sz="0" w:space="0" w:color="auto"/>
        <w:left w:val="none" w:sz="0" w:space="0" w:color="auto"/>
        <w:bottom w:val="none" w:sz="0" w:space="0" w:color="auto"/>
        <w:right w:val="none" w:sz="0" w:space="0" w:color="auto"/>
      </w:divBdr>
      <w:divsChild>
        <w:div w:id="328794726">
          <w:marLeft w:val="0"/>
          <w:marRight w:val="0"/>
          <w:marTop w:val="0"/>
          <w:marBottom w:val="0"/>
          <w:divBdr>
            <w:top w:val="none" w:sz="0" w:space="0" w:color="auto"/>
            <w:left w:val="none" w:sz="0" w:space="0" w:color="auto"/>
            <w:bottom w:val="none" w:sz="0" w:space="0" w:color="auto"/>
            <w:right w:val="none" w:sz="0" w:space="0" w:color="auto"/>
          </w:divBdr>
          <w:divsChild>
            <w:div w:id="71634115">
              <w:marLeft w:val="0"/>
              <w:marRight w:val="0"/>
              <w:marTop w:val="0"/>
              <w:marBottom w:val="0"/>
              <w:divBdr>
                <w:top w:val="none" w:sz="0" w:space="0" w:color="auto"/>
                <w:left w:val="none" w:sz="0" w:space="0" w:color="auto"/>
                <w:bottom w:val="none" w:sz="0" w:space="0" w:color="auto"/>
                <w:right w:val="none" w:sz="0" w:space="0" w:color="auto"/>
              </w:divBdr>
              <w:divsChild>
                <w:div w:id="394284858">
                  <w:marLeft w:val="0"/>
                  <w:marRight w:val="0"/>
                  <w:marTop w:val="0"/>
                  <w:marBottom w:val="0"/>
                  <w:divBdr>
                    <w:top w:val="none" w:sz="0" w:space="0" w:color="auto"/>
                    <w:left w:val="none" w:sz="0" w:space="0" w:color="auto"/>
                    <w:bottom w:val="none" w:sz="0" w:space="0" w:color="auto"/>
                    <w:right w:val="none" w:sz="0" w:space="0" w:color="auto"/>
                  </w:divBdr>
                  <w:divsChild>
                    <w:div w:id="2069182005">
                      <w:marLeft w:val="0"/>
                      <w:marRight w:val="0"/>
                      <w:marTop w:val="0"/>
                      <w:marBottom w:val="405"/>
                      <w:divBdr>
                        <w:top w:val="none" w:sz="0" w:space="0" w:color="auto"/>
                        <w:left w:val="none" w:sz="0" w:space="0" w:color="auto"/>
                        <w:bottom w:val="none" w:sz="0" w:space="0" w:color="auto"/>
                        <w:right w:val="none" w:sz="0" w:space="0" w:color="auto"/>
                      </w:divBdr>
                      <w:divsChild>
                        <w:div w:id="488982299">
                          <w:marLeft w:val="0"/>
                          <w:marRight w:val="0"/>
                          <w:marTop w:val="0"/>
                          <w:marBottom w:val="150"/>
                          <w:divBdr>
                            <w:top w:val="single" w:sz="6" w:space="13" w:color="E4E4E4"/>
                            <w:left w:val="single" w:sz="6" w:space="11" w:color="E4E4E4"/>
                            <w:bottom w:val="single" w:sz="6" w:space="12" w:color="E4E4E4"/>
                            <w:right w:val="single" w:sz="6" w:space="11" w:color="E4E4E4"/>
                          </w:divBdr>
                          <w:divsChild>
                            <w:div w:id="27727741">
                              <w:marLeft w:val="0"/>
                              <w:marRight w:val="0"/>
                              <w:marTop w:val="0"/>
                              <w:marBottom w:val="60"/>
                              <w:divBdr>
                                <w:top w:val="none" w:sz="0" w:space="0" w:color="auto"/>
                                <w:left w:val="none" w:sz="0" w:space="0" w:color="auto"/>
                                <w:bottom w:val="none" w:sz="0" w:space="0" w:color="auto"/>
                                <w:right w:val="none" w:sz="0" w:space="0" w:color="auto"/>
                              </w:divBdr>
                            </w:div>
                            <w:div w:id="2026399878">
                              <w:marLeft w:val="0"/>
                              <w:marRight w:val="0"/>
                              <w:marTop w:val="0"/>
                              <w:marBottom w:val="60"/>
                              <w:divBdr>
                                <w:top w:val="none" w:sz="0" w:space="0" w:color="auto"/>
                                <w:left w:val="none" w:sz="0" w:space="0" w:color="auto"/>
                                <w:bottom w:val="none" w:sz="0" w:space="0" w:color="auto"/>
                                <w:right w:val="none" w:sz="0" w:space="0" w:color="auto"/>
                              </w:divBdr>
                            </w:div>
                          </w:divsChild>
                        </w:div>
                        <w:div w:id="944190863">
                          <w:marLeft w:val="0"/>
                          <w:marRight w:val="0"/>
                          <w:marTop w:val="0"/>
                          <w:marBottom w:val="150"/>
                          <w:divBdr>
                            <w:top w:val="single" w:sz="6" w:space="13" w:color="E4E4E4"/>
                            <w:left w:val="single" w:sz="6" w:space="11" w:color="E4E4E4"/>
                            <w:bottom w:val="single" w:sz="6" w:space="12" w:color="E4E4E4"/>
                            <w:right w:val="single" w:sz="6" w:space="11" w:color="E4E4E4"/>
                          </w:divBdr>
                        </w:div>
                        <w:div w:id="1204250312">
                          <w:marLeft w:val="0"/>
                          <w:marRight w:val="0"/>
                          <w:marTop w:val="0"/>
                          <w:marBottom w:val="0"/>
                          <w:divBdr>
                            <w:top w:val="none" w:sz="0" w:space="0" w:color="auto"/>
                            <w:left w:val="none" w:sz="0" w:space="0" w:color="auto"/>
                            <w:bottom w:val="none" w:sz="0" w:space="0" w:color="auto"/>
                            <w:right w:val="none" w:sz="0" w:space="0" w:color="auto"/>
                          </w:divBdr>
                          <w:divsChild>
                            <w:div w:id="1486585370">
                              <w:marLeft w:val="0"/>
                              <w:marRight w:val="0"/>
                              <w:marTop w:val="0"/>
                              <w:marBottom w:val="0"/>
                              <w:divBdr>
                                <w:top w:val="single" w:sz="6" w:space="9" w:color="E4E4E4"/>
                                <w:left w:val="single" w:sz="6" w:space="14" w:color="E4E4E4"/>
                                <w:bottom w:val="single" w:sz="6" w:space="9" w:color="E4E4E4"/>
                                <w:right w:val="single" w:sz="6" w:space="14" w:color="E4E4E4"/>
                              </w:divBdr>
                              <w:divsChild>
                                <w:div w:id="1799566388">
                                  <w:marLeft w:val="0"/>
                                  <w:marRight w:val="0"/>
                                  <w:marTop w:val="0"/>
                                  <w:marBottom w:val="0"/>
                                  <w:divBdr>
                                    <w:top w:val="none" w:sz="0" w:space="0" w:color="auto"/>
                                    <w:left w:val="none" w:sz="0" w:space="0" w:color="auto"/>
                                    <w:bottom w:val="none" w:sz="0" w:space="0" w:color="auto"/>
                                    <w:right w:val="none" w:sz="0" w:space="0" w:color="auto"/>
                                  </w:divBdr>
                                  <w:divsChild>
                                    <w:div w:id="795635873">
                                      <w:marLeft w:val="0"/>
                                      <w:marRight w:val="0"/>
                                      <w:marTop w:val="0"/>
                                      <w:marBottom w:val="0"/>
                                      <w:divBdr>
                                        <w:top w:val="none" w:sz="0" w:space="0" w:color="auto"/>
                                        <w:left w:val="none" w:sz="0" w:space="0" w:color="auto"/>
                                        <w:bottom w:val="none" w:sz="0" w:space="0" w:color="auto"/>
                                        <w:right w:val="none" w:sz="0" w:space="0" w:color="auto"/>
                                      </w:divBdr>
                                      <w:divsChild>
                                        <w:div w:id="128940138">
                                          <w:marLeft w:val="0"/>
                                          <w:marRight w:val="0"/>
                                          <w:marTop w:val="0"/>
                                          <w:marBottom w:val="0"/>
                                          <w:divBdr>
                                            <w:top w:val="none" w:sz="0" w:space="0" w:color="auto"/>
                                            <w:left w:val="none" w:sz="0" w:space="0" w:color="auto"/>
                                            <w:bottom w:val="none" w:sz="0" w:space="0" w:color="auto"/>
                                            <w:right w:val="none" w:sz="0" w:space="0" w:color="auto"/>
                                          </w:divBdr>
                                          <w:divsChild>
                                            <w:div w:id="39983467">
                                              <w:marLeft w:val="0"/>
                                              <w:marRight w:val="0"/>
                                              <w:marTop w:val="0"/>
                                              <w:marBottom w:val="0"/>
                                              <w:divBdr>
                                                <w:top w:val="none" w:sz="0" w:space="0" w:color="auto"/>
                                                <w:left w:val="none" w:sz="0" w:space="0" w:color="auto"/>
                                                <w:bottom w:val="none" w:sz="0" w:space="0" w:color="auto"/>
                                                <w:right w:val="none" w:sz="0" w:space="0" w:color="auto"/>
                                              </w:divBdr>
                                            </w:div>
                                            <w:div w:id="730813723">
                                              <w:marLeft w:val="0"/>
                                              <w:marRight w:val="0"/>
                                              <w:marTop w:val="0"/>
                                              <w:marBottom w:val="0"/>
                                              <w:divBdr>
                                                <w:top w:val="none" w:sz="0" w:space="0" w:color="auto"/>
                                                <w:left w:val="none" w:sz="0" w:space="0" w:color="auto"/>
                                                <w:bottom w:val="none" w:sz="0" w:space="0" w:color="auto"/>
                                                <w:right w:val="none" w:sz="0" w:space="0" w:color="auto"/>
                                              </w:divBdr>
                                            </w:div>
                                            <w:div w:id="889998024">
                                              <w:marLeft w:val="0"/>
                                              <w:marRight w:val="0"/>
                                              <w:marTop w:val="0"/>
                                              <w:marBottom w:val="0"/>
                                              <w:divBdr>
                                                <w:top w:val="none" w:sz="0" w:space="0" w:color="auto"/>
                                                <w:left w:val="none" w:sz="0" w:space="0" w:color="auto"/>
                                                <w:bottom w:val="none" w:sz="0" w:space="0" w:color="auto"/>
                                                <w:right w:val="none" w:sz="0" w:space="0" w:color="auto"/>
                                              </w:divBdr>
                                            </w:div>
                                          </w:divsChild>
                                        </w:div>
                                        <w:div w:id="295334654">
                                          <w:marLeft w:val="0"/>
                                          <w:marRight w:val="0"/>
                                          <w:marTop w:val="0"/>
                                          <w:marBottom w:val="0"/>
                                          <w:divBdr>
                                            <w:top w:val="none" w:sz="0" w:space="0" w:color="auto"/>
                                            <w:left w:val="none" w:sz="0" w:space="0" w:color="auto"/>
                                            <w:bottom w:val="none" w:sz="0" w:space="0" w:color="auto"/>
                                            <w:right w:val="none" w:sz="0" w:space="0" w:color="auto"/>
                                          </w:divBdr>
                                          <w:divsChild>
                                            <w:div w:id="66224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12278">
                                      <w:marLeft w:val="0"/>
                                      <w:marRight w:val="0"/>
                                      <w:marTop w:val="0"/>
                                      <w:marBottom w:val="0"/>
                                      <w:divBdr>
                                        <w:top w:val="none" w:sz="0" w:space="0" w:color="auto"/>
                                        <w:left w:val="none" w:sz="0" w:space="0" w:color="auto"/>
                                        <w:bottom w:val="none" w:sz="0" w:space="0" w:color="auto"/>
                                        <w:right w:val="none" w:sz="0" w:space="0" w:color="auto"/>
                                      </w:divBdr>
                                      <w:divsChild>
                                        <w:div w:id="895630427">
                                          <w:marLeft w:val="0"/>
                                          <w:marRight w:val="0"/>
                                          <w:marTop w:val="0"/>
                                          <w:marBottom w:val="0"/>
                                          <w:divBdr>
                                            <w:top w:val="none" w:sz="0" w:space="0" w:color="auto"/>
                                            <w:left w:val="none" w:sz="0" w:space="0" w:color="auto"/>
                                            <w:bottom w:val="none" w:sz="0" w:space="0" w:color="auto"/>
                                            <w:right w:val="none" w:sz="0" w:space="0" w:color="auto"/>
                                          </w:divBdr>
                                        </w:div>
                                        <w:div w:id="92703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621644">
                          <w:marLeft w:val="0"/>
                          <w:marRight w:val="0"/>
                          <w:marTop w:val="0"/>
                          <w:marBottom w:val="150"/>
                          <w:divBdr>
                            <w:top w:val="single" w:sz="6" w:space="13" w:color="C3FFAB"/>
                            <w:left w:val="single" w:sz="6" w:space="11" w:color="C3FFAB"/>
                            <w:bottom w:val="single" w:sz="6" w:space="12" w:color="C3FFAB"/>
                            <w:right w:val="single" w:sz="6" w:space="11" w:color="C3FFAB"/>
                          </w:divBdr>
                        </w:div>
                        <w:div w:id="1938174399">
                          <w:marLeft w:val="0"/>
                          <w:marRight w:val="0"/>
                          <w:marTop w:val="0"/>
                          <w:marBottom w:val="150"/>
                          <w:divBdr>
                            <w:top w:val="single" w:sz="6" w:space="13" w:color="E4E4E4"/>
                            <w:left w:val="single" w:sz="6" w:space="11" w:color="E4E4E4"/>
                            <w:bottom w:val="single" w:sz="6" w:space="12" w:color="E4E4E4"/>
                            <w:right w:val="single" w:sz="6" w:space="11" w:color="E4E4E4"/>
                          </w:divBdr>
                          <w:divsChild>
                            <w:div w:id="1186671068">
                              <w:marLeft w:val="0"/>
                              <w:marRight w:val="0"/>
                              <w:marTop w:val="0"/>
                              <w:marBottom w:val="0"/>
                              <w:divBdr>
                                <w:top w:val="none" w:sz="0" w:space="0" w:color="auto"/>
                                <w:left w:val="none" w:sz="0" w:space="0" w:color="auto"/>
                                <w:bottom w:val="none" w:sz="0" w:space="0" w:color="auto"/>
                                <w:right w:val="none" w:sz="0" w:space="0" w:color="auto"/>
                              </w:divBdr>
                              <w:divsChild>
                                <w:div w:id="496238737">
                                  <w:marLeft w:val="90"/>
                                  <w:marRight w:val="0"/>
                                  <w:marTop w:val="0"/>
                                  <w:marBottom w:val="0"/>
                                  <w:divBdr>
                                    <w:top w:val="none" w:sz="0" w:space="0" w:color="auto"/>
                                    <w:left w:val="none" w:sz="0" w:space="0" w:color="auto"/>
                                    <w:bottom w:val="none" w:sz="0" w:space="0" w:color="auto"/>
                                    <w:right w:val="none" w:sz="0" w:space="0" w:color="auto"/>
                                  </w:divBdr>
                                  <w:divsChild>
                                    <w:div w:id="206013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7334">
                              <w:marLeft w:val="0"/>
                              <w:marRight w:val="0"/>
                              <w:marTop w:val="0"/>
                              <w:marBottom w:val="0"/>
                              <w:divBdr>
                                <w:top w:val="none" w:sz="0" w:space="0" w:color="auto"/>
                                <w:left w:val="none" w:sz="0" w:space="0" w:color="auto"/>
                                <w:bottom w:val="none" w:sz="0" w:space="0" w:color="auto"/>
                                <w:right w:val="none" w:sz="0" w:space="0" w:color="auto"/>
                              </w:divBdr>
                              <w:divsChild>
                                <w:div w:id="110054931">
                                  <w:marLeft w:val="-30"/>
                                  <w:marRight w:val="-30"/>
                                  <w:marTop w:val="0"/>
                                  <w:marBottom w:val="120"/>
                                  <w:divBdr>
                                    <w:top w:val="none" w:sz="0" w:space="0" w:color="auto"/>
                                    <w:left w:val="none" w:sz="0" w:space="0" w:color="auto"/>
                                    <w:bottom w:val="none" w:sz="0" w:space="0" w:color="auto"/>
                                    <w:right w:val="none" w:sz="0" w:space="0" w:color="auto"/>
                                  </w:divBdr>
                                  <w:divsChild>
                                    <w:div w:id="981424601">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 w:id="171595766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219213">
      <w:bodyDiv w:val="1"/>
      <w:marLeft w:val="0"/>
      <w:marRight w:val="0"/>
      <w:marTop w:val="0"/>
      <w:marBottom w:val="0"/>
      <w:divBdr>
        <w:top w:val="none" w:sz="0" w:space="0" w:color="auto"/>
        <w:left w:val="none" w:sz="0" w:space="0" w:color="auto"/>
        <w:bottom w:val="none" w:sz="0" w:space="0" w:color="auto"/>
        <w:right w:val="none" w:sz="0" w:space="0" w:color="auto"/>
      </w:divBdr>
    </w:div>
    <w:div w:id="1210724038">
      <w:bodyDiv w:val="1"/>
      <w:marLeft w:val="0"/>
      <w:marRight w:val="0"/>
      <w:marTop w:val="0"/>
      <w:marBottom w:val="0"/>
      <w:divBdr>
        <w:top w:val="none" w:sz="0" w:space="0" w:color="auto"/>
        <w:left w:val="none" w:sz="0" w:space="0" w:color="auto"/>
        <w:bottom w:val="none" w:sz="0" w:space="0" w:color="auto"/>
        <w:right w:val="none" w:sz="0" w:space="0" w:color="auto"/>
      </w:divBdr>
    </w:div>
    <w:div w:id="1214121774">
      <w:bodyDiv w:val="1"/>
      <w:marLeft w:val="0"/>
      <w:marRight w:val="0"/>
      <w:marTop w:val="0"/>
      <w:marBottom w:val="0"/>
      <w:divBdr>
        <w:top w:val="none" w:sz="0" w:space="0" w:color="auto"/>
        <w:left w:val="none" w:sz="0" w:space="0" w:color="auto"/>
        <w:bottom w:val="none" w:sz="0" w:space="0" w:color="auto"/>
        <w:right w:val="none" w:sz="0" w:space="0" w:color="auto"/>
      </w:divBdr>
    </w:div>
    <w:div w:id="1215190910">
      <w:bodyDiv w:val="1"/>
      <w:marLeft w:val="0"/>
      <w:marRight w:val="0"/>
      <w:marTop w:val="0"/>
      <w:marBottom w:val="0"/>
      <w:divBdr>
        <w:top w:val="none" w:sz="0" w:space="0" w:color="auto"/>
        <w:left w:val="none" w:sz="0" w:space="0" w:color="auto"/>
        <w:bottom w:val="none" w:sz="0" w:space="0" w:color="auto"/>
        <w:right w:val="none" w:sz="0" w:space="0" w:color="auto"/>
      </w:divBdr>
    </w:div>
    <w:div w:id="1235047433">
      <w:bodyDiv w:val="1"/>
      <w:marLeft w:val="0"/>
      <w:marRight w:val="0"/>
      <w:marTop w:val="0"/>
      <w:marBottom w:val="0"/>
      <w:divBdr>
        <w:top w:val="none" w:sz="0" w:space="0" w:color="auto"/>
        <w:left w:val="none" w:sz="0" w:space="0" w:color="auto"/>
        <w:bottom w:val="none" w:sz="0" w:space="0" w:color="auto"/>
        <w:right w:val="none" w:sz="0" w:space="0" w:color="auto"/>
      </w:divBdr>
    </w:div>
    <w:div w:id="1237014054">
      <w:bodyDiv w:val="1"/>
      <w:marLeft w:val="0"/>
      <w:marRight w:val="0"/>
      <w:marTop w:val="0"/>
      <w:marBottom w:val="0"/>
      <w:divBdr>
        <w:top w:val="none" w:sz="0" w:space="0" w:color="auto"/>
        <w:left w:val="none" w:sz="0" w:space="0" w:color="auto"/>
        <w:bottom w:val="none" w:sz="0" w:space="0" w:color="auto"/>
        <w:right w:val="none" w:sz="0" w:space="0" w:color="auto"/>
      </w:divBdr>
    </w:div>
    <w:div w:id="1240288264">
      <w:bodyDiv w:val="1"/>
      <w:marLeft w:val="0"/>
      <w:marRight w:val="0"/>
      <w:marTop w:val="0"/>
      <w:marBottom w:val="0"/>
      <w:divBdr>
        <w:top w:val="none" w:sz="0" w:space="0" w:color="auto"/>
        <w:left w:val="none" w:sz="0" w:space="0" w:color="auto"/>
        <w:bottom w:val="none" w:sz="0" w:space="0" w:color="auto"/>
        <w:right w:val="none" w:sz="0" w:space="0" w:color="auto"/>
      </w:divBdr>
    </w:div>
    <w:div w:id="1245408017">
      <w:bodyDiv w:val="1"/>
      <w:marLeft w:val="0"/>
      <w:marRight w:val="0"/>
      <w:marTop w:val="0"/>
      <w:marBottom w:val="0"/>
      <w:divBdr>
        <w:top w:val="none" w:sz="0" w:space="0" w:color="auto"/>
        <w:left w:val="none" w:sz="0" w:space="0" w:color="auto"/>
        <w:bottom w:val="none" w:sz="0" w:space="0" w:color="auto"/>
        <w:right w:val="none" w:sz="0" w:space="0" w:color="auto"/>
      </w:divBdr>
    </w:div>
    <w:div w:id="1259018424">
      <w:bodyDiv w:val="1"/>
      <w:marLeft w:val="0"/>
      <w:marRight w:val="0"/>
      <w:marTop w:val="0"/>
      <w:marBottom w:val="0"/>
      <w:divBdr>
        <w:top w:val="none" w:sz="0" w:space="0" w:color="auto"/>
        <w:left w:val="none" w:sz="0" w:space="0" w:color="auto"/>
        <w:bottom w:val="none" w:sz="0" w:space="0" w:color="auto"/>
        <w:right w:val="none" w:sz="0" w:space="0" w:color="auto"/>
      </w:divBdr>
    </w:div>
    <w:div w:id="1261841522">
      <w:bodyDiv w:val="1"/>
      <w:marLeft w:val="0"/>
      <w:marRight w:val="0"/>
      <w:marTop w:val="0"/>
      <w:marBottom w:val="0"/>
      <w:divBdr>
        <w:top w:val="none" w:sz="0" w:space="0" w:color="auto"/>
        <w:left w:val="none" w:sz="0" w:space="0" w:color="auto"/>
        <w:bottom w:val="none" w:sz="0" w:space="0" w:color="auto"/>
        <w:right w:val="none" w:sz="0" w:space="0" w:color="auto"/>
      </w:divBdr>
    </w:div>
    <w:div w:id="1273323108">
      <w:bodyDiv w:val="1"/>
      <w:marLeft w:val="0"/>
      <w:marRight w:val="0"/>
      <w:marTop w:val="0"/>
      <w:marBottom w:val="0"/>
      <w:divBdr>
        <w:top w:val="none" w:sz="0" w:space="0" w:color="auto"/>
        <w:left w:val="none" w:sz="0" w:space="0" w:color="auto"/>
        <w:bottom w:val="none" w:sz="0" w:space="0" w:color="auto"/>
        <w:right w:val="none" w:sz="0" w:space="0" w:color="auto"/>
      </w:divBdr>
    </w:div>
    <w:div w:id="1273630469">
      <w:bodyDiv w:val="1"/>
      <w:marLeft w:val="0"/>
      <w:marRight w:val="0"/>
      <w:marTop w:val="0"/>
      <w:marBottom w:val="0"/>
      <w:divBdr>
        <w:top w:val="none" w:sz="0" w:space="0" w:color="auto"/>
        <w:left w:val="none" w:sz="0" w:space="0" w:color="auto"/>
        <w:bottom w:val="none" w:sz="0" w:space="0" w:color="auto"/>
        <w:right w:val="none" w:sz="0" w:space="0" w:color="auto"/>
      </w:divBdr>
    </w:div>
    <w:div w:id="1279989712">
      <w:bodyDiv w:val="1"/>
      <w:marLeft w:val="0"/>
      <w:marRight w:val="0"/>
      <w:marTop w:val="0"/>
      <w:marBottom w:val="0"/>
      <w:divBdr>
        <w:top w:val="none" w:sz="0" w:space="0" w:color="auto"/>
        <w:left w:val="none" w:sz="0" w:space="0" w:color="auto"/>
        <w:bottom w:val="none" w:sz="0" w:space="0" w:color="auto"/>
        <w:right w:val="none" w:sz="0" w:space="0" w:color="auto"/>
      </w:divBdr>
    </w:div>
    <w:div w:id="1293055822">
      <w:bodyDiv w:val="1"/>
      <w:marLeft w:val="0"/>
      <w:marRight w:val="0"/>
      <w:marTop w:val="0"/>
      <w:marBottom w:val="0"/>
      <w:divBdr>
        <w:top w:val="none" w:sz="0" w:space="0" w:color="auto"/>
        <w:left w:val="none" w:sz="0" w:space="0" w:color="auto"/>
        <w:bottom w:val="none" w:sz="0" w:space="0" w:color="auto"/>
        <w:right w:val="none" w:sz="0" w:space="0" w:color="auto"/>
      </w:divBdr>
    </w:div>
    <w:div w:id="1296985074">
      <w:bodyDiv w:val="1"/>
      <w:marLeft w:val="0"/>
      <w:marRight w:val="0"/>
      <w:marTop w:val="0"/>
      <w:marBottom w:val="0"/>
      <w:divBdr>
        <w:top w:val="none" w:sz="0" w:space="0" w:color="auto"/>
        <w:left w:val="none" w:sz="0" w:space="0" w:color="auto"/>
        <w:bottom w:val="none" w:sz="0" w:space="0" w:color="auto"/>
        <w:right w:val="none" w:sz="0" w:space="0" w:color="auto"/>
      </w:divBdr>
    </w:div>
    <w:div w:id="1301693839">
      <w:bodyDiv w:val="1"/>
      <w:marLeft w:val="0"/>
      <w:marRight w:val="0"/>
      <w:marTop w:val="0"/>
      <w:marBottom w:val="0"/>
      <w:divBdr>
        <w:top w:val="none" w:sz="0" w:space="0" w:color="auto"/>
        <w:left w:val="none" w:sz="0" w:space="0" w:color="auto"/>
        <w:bottom w:val="none" w:sz="0" w:space="0" w:color="auto"/>
        <w:right w:val="none" w:sz="0" w:space="0" w:color="auto"/>
      </w:divBdr>
    </w:div>
    <w:div w:id="1317153097">
      <w:bodyDiv w:val="1"/>
      <w:marLeft w:val="0"/>
      <w:marRight w:val="0"/>
      <w:marTop w:val="0"/>
      <w:marBottom w:val="0"/>
      <w:divBdr>
        <w:top w:val="none" w:sz="0" w:space="0" w:color="auto"/>
        <w:left w:val="none" w:sz="0" w:space="0" w:color="auto"/>
        <w:bottom w:val="none" w:sz="0" w:space="0" w:color="auto"/>
        <w:right w:val="none" w:sz="0" w:space="0" w:color="auto"/>
      </w:divBdr>
    </w:div>
    <w:div w:id="1329940080">
      <w:bodyDiv w:val="1"/>
      <w:marLeft w:val="0"/>
      <w:marRight w:val="0"/>
      <w:marTop w:val="0"/>
      <w:marBottom w:val="0"/>
      <w:divBdr>
        <w:top w:val="none" w:sz="0" w:space="0" w:color="auto"/>
        <w:left w:val="none" w:sz="0" w:space="0" w:color="auto"/>
        <w:bottom w:val="none" w:sz="0" w:space="0" w:color="auto"/>
        <w:right w:val="none" w:sz="0" w:space="0" w:color="auto"/>
      </w:divBdr>
    </w:div>
    <w:div w:id="1338074789">
      <w:bodyDiv w:val="1"/>
      <w:marLeft w:val="0"/>
      <w:marRight w:val="0"/>
      <w:marTop w:val="0"/>
      <w:marBottom w:val="0"/>
      <w:divBdr>
        <w:top w:val="none" w:sz="0" w:space="0" w:color="auto"/>
        <w:left w:val="none" w:sz="0" w:space="0" w:color="auto"/>
        <w:bottom w:val="none" w:sz="0" w:space="0" w:color="auto"/>
        <w:right w:val="none" w:sz="0" w:space="0" w:color="auto"/>
      </w:divBdr>
    </w:div>
    <w:div w:id="1339846274">
      <w:bodyDiv w:val="1"/>
      <w:marLeft w:val="0"/>
      <w:marRight w:val="0"/>
      <w:marTop w:val="0"/>
      <w:marBottom w:val="0"/>
      <w:divBdr>
        <w:top w:val="none" w:sz="0" w:space="0" w:color="auto"/>
        <w:left w:val="none" w:sz="0" w:space="0" w:color="auto"/>
        <w:bottom w:val="none" w:sz="0" w:space="0" w:color="auto"/>
        <w:right w:val="none" w:sz="0" w:space="0" w:color="auto"/>
      </w:divBdr>
    </w:div>
    <w:div w:id="1355573740">
      <w:bodyDiv w:val="1"/>
      <w:marLeft w:val="0"/>
      <w:marRight w:val="0"/>
      <w:marTop w:val="0"/>
      <w:marBottom w:val="0"/>
      <w:divBdr>
        <w:top w:val="none" w:sz="0" w:space="0" w:color="auto"/>
        <w:left w:val="none" w:sz="0" w:space="0" w:color="auto"/>
        <w:bottom w:val="none" w:sz="0" w:space="0" w:color="auto"/>
        <w:right w:val="none" w:sz="0" w:space="0" w:color="auto"/>
      </w:divBdr>
    </w:div>
    <w:div w:id="1357393175">
      <w:bodyDiv w:val="1"/>
      <w:marLeft w:val="0"/>
      <w:marRight w:val="0"/>
      <w:marTop w:val="0"/>
      <w:marBottom w:val="0"/>
      <w:divBdr>
        <w:top w:val="none" w:sz="0" w:space="0" w:color="auto"/>
        <w:left w:val="none" w:sz="0" w:space="0" w:color="auto"/>
        <w:bottom w:val="none" w:sz="0" w:space="0" w:color="auto"/>
        <w:right w:val="none" w:sz="0" w:space="0" w:color="auto"/>
      </w:divBdr>
    </w:div>
    <w:div w:id="1364132514">
      <w:bodyDiv w:val="1"/>
      <w:marLeft w:val="0"/>
      <w:marRight w:val="0"/>
      <w:marTop w:val="0"/>
      <w:marBottom w:val="0"/>
      <w:divBdr>
        <w:top w:val="none" w:sz="0" w:space="0" w:color="auto"/>
        <w:left w:val="none" w:sz="0" w:space="0" w:color="auto"/>
        <w:bottom w:val="none" w:sz="0" w:space="0" w:color="auto"/>
        <w:right w:val="none" w:sz="0" w:space="0" w:color="auto"/>
      </w:divBdr>
    </w:div>
    <w:div w:id="1365792867">
      <w:bodyDiv w:val="1"/>
      <w:marLeft w:val="0"/>
      <w:marRight w:val="0"/>
      <w:marTop w:val="0"/>
      <w:marBottom w:val="0"/>
      <w:divBdr>
        <w:top w:val="none" w:sz="0" w:space="0" w:color="auto"/>
        <w:left w:val="none" w:sz="0" w:space="0" w:color="auto"/>
        <w:bottom w:val="none" w:sz="0" w:space="0" w:color="auto"/>
        <w:right w:val="none" w:sz="0" w:space="0" w:color="auto"/>
      </w:divBdr>
    </w:div>
    <w:div w:id="1385838599">
      <w:bodyDiv w:val="1"/>
      <w:marLeft w:val="0"/>
      <w:marRight w:val="0"/>
      <w:marTop w:val="0"/>
      <w:marBottom w:val="0"/>
      <w:divBdr>
        <w:top w:val="none" w:sz="0" w:space="0" w:color="auto"/>
        <w:left w:val="none" w:sz="0" w:space="0" w:color="auto"/>
        <w:bottom w:val="none" w:sz="0" w:space="0" w:color="auto"/>
        <w:right w:val="none" w:sz="0" w:space="0" w:color="auto"/>
      </w:divBdr>
    </w:div>
    <w:div w:id="1386873059">
      <w:bodyDiv w:val="1"/>
      <w:marLeft w:val="0"/>
      <w:marRight w:val="0"/>
      <w:marTop w:val="0"/>
      <w:marBottom w:val="0"/>
      <w:divBdr>
        <w:top w:val="none" w:sz="0" w:space="0" w:color="auto"/>
        <w:left w:val="none" w:sz="0" w:space="0" w:color="auto"/>
        <w:bottom w:val="none" w:sz="0" w:space="0" w:color="auto"/>
        <w:right w:val="none" w:sz="0" w:space="0" w:color="auto"/>
      </w:divBdr>
    </w:div>
    <w:div w:id="1404377958">
      <w:bodyDiv w:val="1"/>
      <w:marLeft w:val="0"/>
      <w:marRight w:val="0"/>
      <w:marTop w:val="0"/>
      <w:marBottom w:val="0"/>
      <w:divBdr>
        <w:top w:val="none" w:sz="0" w:space="0" w:color="auto"/>
        <w:left w:val="none" w:sz="0" w:space="0" w:color="auto"/>
        <w:bottom w:val="none" w:sz="0" w:space="0" w:color="auto"/>
        <w:right w:val="none" w:sz="0" w:space="0" w:color="auto"/>
      </w:divBdr>
    </w:div>
    <w:div w:id="1438139092">
      <w:bodyDiv w:val="1"/>
      <w:marLeft w:val="0"/>
      <w:marRight w:val="0"/>
      <w:marTop w:val="0"/>
      <w:marBottom w:val="0"/>
      <w:divBdr>
        <w:top w:val="none" w:sz="0" w:space="0" w:color="auto"/>
        <w:left w:val="none" w:sz="0" w:space="0" w:color="auto"/>
        <w:bottom w:val="none" w:sz="0" w:space="0" w:color="auto"/>
        <w:right w:val="none" w:sz="0" w:space="0" w:color="auto"/>
      </w:divBdr>
    </w:div>
    <w:div w:id="1446540621">
      <w:bodyDiv w:val="1"/>
      <w:marLeft w:val="0"/>
      <w:marRight w:val="0"/>
      <w:marTop w:val="0"/>
      <w:marBottom w:val="0"/>
      <w:divBdr>
        <w:top w:val="none" w:sz="0" w:space="0" w:color="auto"/>
        <w:left w:val="none" w:sz="0" w:space="0" w:color="auto"/>
        <w:bottom w:val="none" w:sz="0" w:space="0" w:color="auto"/>
        <w:right w:val="none" w:sz="0" w:space="0" w:color="auto"/>
      </w:divBdr>
    </w:div>
    <w:div w:id="1452742966">
      <w:bodyDiv w:val="1"/>
      <w:marLeft w:val="0"/>
      <w:marRight w:val="0"/>
      <w:marTop w:val="0"/>
      <w:marBottom w:val="0"/>
      <w:divBdr>
        <w:top w:val="none" w:sz="0" w:space="0" w:color="auto"/>
        <w:left w:val="none" w:sz="0" w:space="0" w:color="auto"/>
        <w:bottom w:val="none" w:sz="0" w:space="0" w:color="auto"/>
        <w:right w:val="none" w:sz="0" w:space="0" w:color="auto"/>
      </w:divBdr>
    </w:div>
    <w:div w:id="1474517453">
      <w:bodyDiv w:val="1"/>
      <w:marLeft w:val="0"/>
      <w:marRight w:val="0"/>
      <w:marTop w:val="0"/>
      <w:marBottom w:val="0"/>
      <w:divBdr>
        <w:top w:val="none" w:sz="0" w:space="0" w:color="auto"/>
        <w:left w:val="none" w:sz="0" w:space="0" w:color="auto"/>
        <w:bottom w:val="none" w:sz="0" w:space="0" w:color="auto"/>
        <w:right w:val="none" w:sz="0" w:space="0" w:color="auto"/>
      </w:divBdr>
    </w:div>
    <w:div w:id="1476071870">
      <w:bodyDiv w:val="1"/>
      <w:marLeft w:val="0"/>
      <w:marRight w:val="0"/>
      <w:marTop w:val="0"/>
      <w:marBottom w:val="0"/>
      <w:divBdr>
        <w:top w:val="none" w:sz="0" w:space="0" w:color="auto"/>
        <w:left w:val="none" w:sz="0" w:space="0" w:color="auto"/>
        <w:bottom w:val="none" w:sz="0" w:space="0" w:color="auto"/>
        <w:right w:val="none" w:sz="0" w:space="0" w:color="auto"/>
      </w:divBdr>
    </w:div>
    <w:div w:id="1480925819">
      <w:bodyDiv w:val="1"/>
      <w:marLeft w:val="0"/>
      <w:marRight w:val="0"/>
      <w:marTop w:val="0"/>
      <w:marBottom w:val="0"/>
      <w:divBdr>
        <w:top w:val="none" w:sz="0" w:space="0" w:color="auto"/>
        <w:left w:val="none" w:sz="0" w:space="0" w:color="auto"/>
        <w:bottom w:val="none" w:sz="0" w:space="0" w:color="auto"/>
        <w:right w:val="none" w:sz="0" w:space="0" w:color="auto"/>
      </w:divBdr>
    </w:div>
    <w:div w:id="1493252947">
      <w:bodyDiv w:val="1"/>
      <w:marLeft w:val="0"/>
      <w:marRight w:val="0"/>
      <w:marTop w:val="0"/>
      <w:marBottom w:val="0"/>
      <w:divBdr>
        <w:top w:val="none" w:sz="0" w:space="0" w:color="auto"/>
        <w:left w:val="none" w:sz="0" w:space="0" w:color="auto"/>
        <w:bottom w:val="none" w:sz="0" w:space="0" w:color="auto"/>
        <w:right w:val="none" w:sz="0" w:space="0" w:color="auto"/>
      </w:divBdr>
    </w:div>
    <w:div w:id="1523393744">
      <w:bodyDiv w:val="1"/>
      <w:marLeft w:val="0"/>
      <w:marRight w:val="0"/>
      <w:marTop w:val="0"/>
      <w:marBottom w:val="0"/>
      <w:divBdr>
        <w:top w:val="none" w:sz="0" w:space="0" w:color="auto"/>
        <w:left w:val="none" w:sz="0" w:space="0" w:color="auto"/>
        <w:bottom w:val="none" w:sz="0" w:space="0" w:color="auto"/>
        <w:right w:val="none" w:sz="0" w:space="0" w:color="auto"/>
      </w:divBdr>
    </w:div>
    <w:div w:id="1529563790">
      <w:bodyDiv w:val="1"/>
      <w:marLeft w:val="0"/>
      <w:marRight w:val="0"/>
      <w:marTop w:val="0"/>
      <w:marBottom w:val="0"/>
      <w:divBdr>
        <w:top w:val="none" w:sz="0" w:space="0" w:color="auto"/>
        <w:left w:val="none" w:sz="0" w:space="0" w:color="auto"/>
        <w:bottom w:val="none" w:sz="0" w:space="0" w:color="auto"/>
        <w:right w:val="none" w:sz="0" w:space="0" w:color="auto"/>
      </w:divBdr>
    </w:div>
    <w:div w:id="1534877510">
      <w:bodyDiv w:val="1"/>
      <w:marLeft w:val="0"/>
      <w:marRight w:val="0"/>
      <w:marTop w:val="0"/>
      <w:marBottom w:val="0"/>
      <w:divBdr>
        <w:top w:val="none" w:sz="0" w:space="0" w:color="auto"/>
        <w:left w:val="none" w:sz="0" w:space="0" w:color="auto"/>
        <w:bottom w:val="none" w:sz="0" w:space="0" w:color="auto"/>
        <w:right w:val="none" w:sz="0" w:space="0" w:color="auto"/>
      </w:divBdr>
    </w:div>
    <w:div w:id="1552574932">
      <w:bodyDiv w:val="1"/>
      <w:marLeft w:val="0"/>
      <w:marRight w:val="0"/>
      <w:marTop w:val="0"/>
      <w:marBottom w:val="0"/>
      <w:divBdr>
        <w:top w:val="none" w:sz="0" w:space="0" w:color="auto"/>
        <w:left w:val="none" w:sz="0" w:space="0" w:color="auto"/>
        <w:bottom w:val="none" w:sz="0" w:space="0" w:color="auto"/>
        <w:right w:val="none" w:sz="0" w:space="0" w:color="auto"/>
      </w:divBdr>
    </w:div>
    <w:div w:id="1552812739">
      <w:bodyDiv w:val="1"/>
      <w:marLeft w:val="0"/>
      <w:marRight w:val="0"/>
      <w:marTop w:val="0"/>
      <w:marBottom w:val="0"/>
      <w:divBdr>
        <w:top w:val="none" w:sz="0" w:space="0" w:color="auto"/>
        <w:left w:val="none" w:sz="0" w:space="0" w:color="auto"/>
        <w:bottom w:val="none" w:sz="0" w:space="0" w:color="auto"/>
        <w:right w:val="none" w:sz="0" w:space="0" w:color="auto"/>
      </w:divBdr>
    </w:div>
    <w:div w:id="1556619222">
      <w:bodyDiv w:val="1"/>
      <w:marLeft w:val="0"/>
      <w:marRight w:val="0"/>
      <w:marTop w:val="0"/>
      <w:marBottom w:val="0"/>
      <w:divBdr>
        <w:top w:val="none" w:sz="0" w:space="0" w:color="auto"/>
        <w:left w:val="none" w:sz="0" w:space="0" w:color="auto"/>
        <w:bottom w:val="none" w:sz="0" w:space="0" w:color="auto"/>
        <w:right w:val="none" w:sz="0" w:space="0" w:color="auto"/>
      </w:divBdr>
    </w:div>
    <w:div w:id="1575579546">
      <w:bodyDiv w:val="1"/>
      <w:marLeft w:val="0"/>
      <w:marRight w:val="0"/>
      <w:marTop w:val="0"/>
      <w:marBottom w:val="0"/>
      <w:divBdr>
        <w:top w:val="none" w:sz="0" w:space="0" w:color="auto"/>
        <w:left w:val="none" w:sz="0" w:space="0" w:color="auto"/>
        <w:bottom w:val="none" w:sz="0" w:space="0" w:color="auto"/>
        <w:right w:val="none" w:sz="0" w:space="0" w:color="auto"/>
      </w:divBdr>
    </w:div>
    <w:div w:id="1587302646">
      <w:bodyDiv w:val="1"/>
      <w:marLeft w:val="0"/>
      <w:marRight w:val="0"/>
      <w:marTop w:val="0"/>
      <w:marBottom w:val="0"/>
      <w:divBdr>
        <w:top w:val="none" w:sz="0" w:space="0" w:color="auto"/>
        <w:left w:val="none" w:sz="0" w:space="0" w:color="auto"/>
        <w:bottom w:val="none" w:sz="0" w:space="0" w:color="auto"/>
        <w:right w:val="none" w:sz="0" w:space="0" w:color="auto"/>
      </w:divBdr>
    </w:div>
    <w:div w:id="1599487642">
      <w:bodyDiv w:val="1"/>
      <w:marLeft w:val="0"/>
      <w:marRight w:val="0"/>
      <w:marTop w:val="0"/>
      <w:marBottom w:val="0"/>
      <w:divBdr>
        <w:top w:val="none" w:sz="0" w:space="0" w:color="auto"/>
        <w:left w:val="none" w:sz="0" w:space="0" w:color="auto"/>
        <w:bottom w:val="none" w:sz="0" w:space="0" w:color="auto"/>
        <w:right w:val="none" w:sz="0" w:space="0" w:color="auto"/>
      </w:divBdr>
    </w:div>
    <w:div w:id="1612787396">
      <w:bodyDiv w:val="1"/>
      <w:marLeft w:val="0"/>
      <w:marRight w:val="0"/>
      <w:marTop w:val="0"/>
      <w:marBottom w:val="0"/>
      <w:divBdr>
        <w:top w:val="none" w:sz="0" w:space="0" w:color="auto"/>
        <w:left w:val="none" w:sz="0" w:space="0" w:color="auto"/>
        <w:bottom w:val="none" w:sz="0" w:space="0" w:color="auto"/>
        <w:right w:val="none" w:sz="0" w:space="0" w:color="auto"/>
      </w:divBdr>
    </w:div>
    <w:div w:id="1619407959">
      <w:bodyDiv w:val="1"/>
      <w:marLeft w:val="0"/>
      <w:marRight w:val="0"/>
      <w:marTop w:val="0"/>
      <w:marBottom w:val="0"/>
      <w:divBdr>
        <w:top w:val="none" w:sz="0" w:space="0" w:color="auto"/>
        <w:left w:val="none" w:sz="0" w:space="0" w:color="auto"/>
        <w:bottom w:val="none" w:sz="0" w:space="0" w:color="auto"/>
        <w:right w:val="none" w:sz="0" w:space="0" w:color="auto"/>
      </w:divBdr>
    </w:div>
    <w:div w:id="1677079367">
      <w:bodyDiv w:val="1"/>
      <w:marLeft w:val="0"/>
      <w:marRight w:val="0"/>
      <w:marTop w:val="0"/>
      <w:marBottom w:val="0"/>
      <w:divBdr>
        <w:top w:val="none" w:sz="0" w:space="0" w:color="auto"/>
        <w:left w:val="none" w:sz="0" w:space="0" w:color="auto"/>
        <w:bottom w:val="none" w:sz="0" w:space="0" w:color="auto"/>
        <w:right w:val="none" w:sz="0" w:space="0" w:color="auto"/>
      </w:divBdr>
    </w:div>
    <w:div w:id="1712221051">
      <w:bodyDiv w:val="1"/>
      <w:marLeft w:val="0"/>
      <w:marRight w:val="0"/>
      <w:marTop w:val="0"/>
      <w:marBottom w:val="0"/>
      <w:divBdr>
        <w:top w:val="none" w:sz="0" w:space="0" w:color="auto"/>
        <w:left w:val="none" w:sz="0" w:space="0" w:color="auto"/>
        <w:bottom w:val="none" w:sz="0" w:space="0" w:color="auto"/>
        <w:right w:val="none" w:sz="0" w:space="0" w:color="auto"/>
      </w:divBdr>
    </w:div>
    <w:div w:id="1720085178">
      <w:bodyDiv w:val="1"/>
      <w:marLeft w:val="0"/>
      <w:marRight w:val="0"/>
      <w:marTop w:val="0"/>
      <w:marBottom w:val="0"/>
      <w:divBdr>
        <w:top w:val="none" w:sz="0" w:space="0" w:color="auto"/>
        <w:left w:val="none" w:sz="0" w:space="0" w:color="auto"/>
        <w:bottom w:val="none" w:sz="0" w:space="0" w:color="auto"/>
        <w:right w:val="none" w:sz="0" w:space="0" w:color="auto"/>
      </w:divBdr>
    </w:div>
    <w:div w:id="1724984065">
      <w:bodyDiv w:val="1"/>
      <w:marLeft w:val="0"/>
      <w:marRight w:val="0"/>
      <w:marTop w:val="0"/>
      <w:marBottom w:val="0"/>
      <w:divBdr>
        <w:top w:val="none" w:sz="0" w:space="0" w:color="auto"/>
        <w:left w:val="none" w:sz="0" w:space="0" w:color="auto"/>
        <w:bottom w:val="none" w:sz="0" w:space="0" w:color="auto"/>
        <w:right w:val="none" w:sz="0" w:space="0" w:color="auto"/>
      </w:divBdr>
    </w:div>
    <w:div w:id="1725637370">
      <w:bodyDiv w:val="1"/>
      <w:marLeft w:val="0"/>
      <w:marRight w:val="0"/>
      <w:marTop w:val="0"/>
      <w:marBottom w:val="0"/>
      <w:divBdr>
        <w:top w:val="none" w:sz="0" w:space="0" w:color="auto"/>
        <w:left w:val="none" w:sz="0" w:space="0" w:color="auto"/>
        <w:bottom w:val="none" w:sz="0" w:space="0" w:color="auto"/>
        <w:right w:val="none" w:sz="0" w:space="0" w:color="auto"/>
      </w:divBdr>
    </w:div>
    <w:div w:id="1727609999">
      <w:bodyDiv w:val="1"/>
      <w:marLeft w:val="0"/>
      <w:marRight w:val="0"/>
      <w:marTop w:val="0"/>
      <w:marBottom w:val="0"/>
      <w:divBdr>
        <w:top w:val="none" w:sz="0" w:space="0" w:color="auto"/>
        <w:left w:val="none" w:sz="0" w:space="0" w:color="auto"/>
        <w:bottom w:val="none" w:sz="0" w:space="0" w:color="auto"/>
        <w:right w:val="none" w:sz="0" w:space="0" w:color="auto"/>
      </w:divBdr>
    </w:div>
    <w:div w:id="1757172065">
      <w:bodyDiv w:val="1"/>
      <w:marLeft w:val="0"/>
      <w:marRight w:val="0"/>
      <w:marTop w:val="0"/>
      <w:marBottom w:val="0"/>
      <w:divBdr>
        <w:top w:val="none" w:sz="0" w:space="0" w:color="auto"/>
        <w:left w:val="none" w:sz="0" w:space="0" w:color="auto"/>
        <w:bottom w:val="none" w:sz="0" w:space="0" w:color="auto"/>
        <w:right w:val="none" w:sz="0" w:space="0" w:color="auto"/>
      </w:divBdr>
    </w:div>
    <w:div w:id="1773355823">
      <w:bodyDiv w:val="1"/>
      <w:marLeft w:val="0"/>
      <w:marRight w:val="0"/>
      <w:marTop w:val="0"/>
      <w:marBottom w:val="0"/>
      <w:divBdr>
        <w:top w:val="none" w:sz="0" w:space="0" w:color="auto"/>
        <w:left w:val="none" w:sz="0" w:space="0" w:color="auto"/>
        <w:bottom w:val="none" w:sz="0" w:space="0" w:color="auto"/>
        <w:right w:val="none" w:sz="0" w:space="0" w:color="auto"/>
      </w:divBdr>
    </w:div>
    <w:div w:id="1792288722">
      <w:bodyDiv w:val="1"/>
      <w:marLeft w:val="0"/>
      <w:marRight w:val="0"/>
      <w:marTop w:val="0"/>
      <w:marBottom w:val="0"/>
      <w:divBdr>
        <w:top w:val="none" w:sz="0" w:space="0" w:color="auto"/>
        <w:left w:val="none" w:sz="0" w:space="0" w:color="auto"/>
        <w:bottom w:val="none" w:sz="0" w:space="0" w:color="auto"/>
        <w:right w:val="none" w:sz="0" w:space="0" w:color="auto"/>
      </w:divBdr>
    </w:div>
    <w:div w:id="1802728325">
      <w:bodyDiv w:val="1"/>
      <w:marLeft w:val="0"/>
      <w:marRight w:val="0"/>
      <w:marTop w:val="0"/>
      <w:marBottom w:val="0"/>
      <w:divBdr>
        <w:top w:val="none" w:sz="0" w:space="0" w:color="auto"/>
        <w:left w:val="none" w:sz="0" w:space="0" w:color="auto"/>
        <w:bottom w:val="none" w:sz="0" w:space="0" w:color="auto"/>
        <w:right w:val="none" w:sz="0" w:space="0" w:color="auto"/>
      </w:divBdr>
    </w:div>
    <w:div w:id="1805394085">
      <w:bodyDiv w:val="1"/>
      <w:marLeft w:val="0"/>
      <w:marRight w:val="0"/>
      <w:marTop w:val="0"/>
      <w:marBottom w:val="0"/>
      <w:divBdr>
        <w:top w:val="none" w:sz="0" w:space="0" w:color="auto"/>
        <w:left w:val="none" w:sz="0" w:space="0" w:color="auto"/>
        <w:bottom w:val="none" w:sz="0" w:space="0" w:color="auto"/>
        <w:right w:val="none" w:sz="0" w:space="0" w:color="auto"/>
      </w:divBdr>
    </w:div>
    <w:div w:id="1807892204">
      <w:bodyDiv w:val="1"/>
      <w:marLeft w:val="0"/>
      <w:marRight w:val="0"/>
      <w:marTop w:val="0"/>
      <w:marBottom w:val="0"/>
      <w:divBdr>
        <w:top w:val="none" w:sz="0" w:space="0" w:color="auto"/>
        <w:left w:val="none" w:sz="0" w:space="0" w:color="auto"/>
        <w:bottom w:val="none" w:sz="0" w:space="0" w:color="auto"/>
        <w:right w:val="none" w:sz="0" w:space="0" w:color="auto"/>
      </w:divBdr>
    </w:div>
    <w:div w:id="1812865813">
      <w:bodyDiv w:val="1"/>
      <w:marLeft w:val="0"/>
      <w:marRight w:val="0"/>
      <w:marTop w:val="0"/>
      <w:marBottom w:val="0"/>
      <w:divBdr>
        <w:top w:val="none" w:sz="0" w:space="0" w:color="auto"/>
        <w:left w:val="none" w:sz="0" w:space="0" w:color="auto"/>
        <w:bottom w:val="none" w:sz="0" w:space="0" w:color="auto"/>
        <w:right w:val="none" w:sz="0" w:space="0" w:color="auto"/>
      </w:divBdr>
    </w:div>
    <w:div w:id="1813474329">
      <w:bodyDiv w:val="1"/>
      <w:marLeft w:val="0"/>
      <w:marRight w:val="0"/>
      <w:marTop w:val="0"/>
      <w:marBottom w:val="0"/>
      <w:divBdr>
        <w:top w:val="none" w:sz="0" w:space="0" w:color="auto"/>
        <w:left w:val="none" w:sz="0" w:space="0" w:color="auto"/>
        <w:bottom w:val="none" w:sz="0" w:space="0" w:color="auto"/>
        <w:right w:val="none" w:sz="0" w:space="0" w:color="auto"/>
      </w:divBdr>
    </w:div>
    <w:div w:id="1818570682">
      <w:bodyDiv w:val="1"/>
      <w:marLeft w:val="0"/>
      <w:marRight w:val="0"/>
      <w:marTop w:val="0"/>
      <w:marBottom w:val="0"/>
      <w:divBdr>
        <w:top w:val="none" w:sz="0" w:space="0" w:color="auto"/>
        <w:left w:val="none" w:sz="0" w:space="0" w:color="auto"/>
        <w:bottom w:val="none" w:sz="0" w:space="0" w:color="auto"/>
        <w:right w:val="none" w:sz="0" w:space="0" w:color="auto"/>
      </w:divBdr>
    </w:div>
    <w:div w:id="1820003125">
      <w:bodyDiv w:val="1"/>
      <w:marLeft w:val="0"/>
      <w:marRight w:val="0"/>
      <w:marTop w:val="0"/>
      <w:marBottom w:val="0"/>
      <w:divBdr>
        <w:top w:val="none" w:sz="0" w:space="0" w:color="auto"/>
        <w:left w:val="none" w:sz="0" w:space="0" w:color="auto"/>
        <w:bottom w:val="none" w:sz="0" w:space="0" w:color="auto"/>
        <w:right w:val="none" w:sz="0" w:space="0" w:color="auto"/>
      </w:divBdr>
    </w:div>
    <w:div w:id="1830709756">
      <w:bodyDiv w:val="1"/>
      <w:marLeft w:val="0"/>
      <w:marRight w:val="0"/>
      <w:marTop w:val="0"/>
      <w:marBottom w:val="0"/>
      <w:divBdr>
        <w:top w:val="none" w:sz="0" w:space="0" w:color="auto"/>
        <w:left w:val="none" w:sz="0" w:space="0" w:color="auto"/>
        <w:bottom w:val="none" w:sz="0" w:space="0" w:color="auto"/>
        <w:right w:val="none" w:sz="0" w:space="0" w:color="auto"/>
      </w:divBdr>
    </w:div>
    <w:div w:id="1840152426">
      <w:bodyDiv w:val="1"/>
      <w:marLeft w:val="0"/>
      <w:marRight w:val="0"/>
      <w:marTop w:val="0"/>
      <w:marBottom w:val="0"/>
      <w:divBdr>
        <w:top w:val="none" w:sz="0" w:space="0" w:color="auto"/>
        <w:left w:val="none" w:sz="0" w:space="0" w:color="auto"/>
        <w:bottom w:val="none" w:sz="0" w:space="0" w:color="auto"/>
        <w:right w:val="none" w:sz="0" w:space="0" w:color="auto"/>
      </w:divBdr>
    </w:div>
    <w:div w:id="1861161717">
      <w:bodyDiv w:val="1"/>
      <w:marLeft w:val="0"/>
      <w:marRight w:val="0"/>
      <w:marTop w:val="0"/>
      <w:marBottom w:val="0"/>
      <w:divBdr>
        <w:top w:val="none" w:sz="0" w:space="0" w:color="auto"/>
        <w:left w:val="none" w:sz="0" w:space="0" w:color="auto"/>
        <w:bottom w:val="none" w:sz="0" w:space="0" w:color="auto"/>
        <w:right w:val="none" w:sz="0" w:space="0" w:color="auto"/>
      </w:divBdr>
    </w:div>
    <w:div w:id="1864397954">
      <w:bodyDiv w:val="1"/>
      <w:marLeft w:val="0"/>
      <w:marRight w:val="0"/>
      <w:marTop w:val="0"/>
      <w:marBottom w:val="0"/>
      <w:divBdr>
        <w:top w:val="none" w:sz="0" w:space="0" w:color="auto"/>
        <w:left w:val="none" w:sz="0" w:space="0" w:color="auto"/>
        <w:bottom w:val="none" w:sz="0" w:space="0" w:color="auto"/>
        <w:right w:val="none" w:sz="0" w:space="0" w:color="auto"/>
      </w:divBdr>
    </w:div>
    <w:div w:id="1881749367">
      <w:bodyDiv w:val="1"/>
      <w:marLeft w:val="0"/>
      <w:marRight w:val="0"/>
      <w:marTop w:val="0"/>
      <w:marBottom w:val="0"/>
      <w:divBdr>
        <w:top w:val="none" w:sz="0" w:space="0" w:color="auto"/>
        <w:left w:val="none" w:sz="0" w:space="0" w:color="auto"/>
        <w:bottom w:val="none" w:sz="0" w:space="0" w:color="auto"/>
        <w:right w:val="none" w:sz="0" w:space="0" w:color="auto"/>
      </w:divBdr>
    </w:div>
    <w:div w:id="1882742703">
      <w:bodyDiv w:val="1"/>
      <w:marLeft w:val="0"/>
      <w:marRight w:val="0"/>
      <w:marTop w:val="0"/>
      <w:marBottom w:val="0"/>
      <w:divBdr>
        <w:top w:val="none" w:sz="0" w:space="0" w:color="auto"/>
        <w:left w:val="none" w:sz="0" w:space="0" w:color="auto"/>
        <w:bottom w:val="none" w:sz="0" w:space="0" w:color="auto"/>
        <w:right w:val="none" w:sz="0" w:space="0" w:color="auto"/>
      </w:divBdr>
    </w:div>
    <w:div w:id="1883788278">
      <w:bodyDiv w:val="1"/>
      <w:marLeft w:val="0"/>
      <w:marRight w:val="0"/>
      <w:marTop w:val="0"/>
      <w:marBottom w:val="0"/>
      <w:divBdr>
        <w:top w:val="none" w:sz="0" w:space="0" w:color="auto"/>
        <w:left w:val="none" w:sz="0" w:space="0" w:color="auto"/>
        <w:bottom w:val="none" w:sz="0" w:space="0" w:color="auto"/>
        <w:right w:val="none" w:sz="0" w:space="0" w:color="auto"/>
      </w:divBdr>
    </w:div>
    <w:div w:id="1883860737">
      <w:bodyDiv w:val="1"/>
      <w:marLeft w:val="0"/>
      <w:marRight w:val="0"/>
      <w:marTop w:val="0"/>
      <w:marBottom w:val="0"/>
      <w:divBdr>
        <w:top w:val="none" w:sz="0" w:space="0" w:color="auto"/>
        <w:left w:val="none" w:sz="0" w:space="0" w:color="auto"/>
        <w:bottom w:val="none" w:sz="0" w:space="0" w:color="auto"/>
        <w:right w:val="none" w:sz="0" w:space="0" w:color="auto"/>
      </w:divBdr>
    </w:div>
    <w:div w:id="1904438421">
      <w:bodyDiv w:val="1"/>
      <w:marLeft w:val="0"/>
      <w:marRight w:val="0"/>
      <w:marTop w:val="0"/>
      <w:marBottom w:val="0"/>
      <w:divBdr>
        <w:top w:val="none" w:sz="0" w:space="0" w:color="auto"/>
        <w:left w:val="none" w:sz="0" w:space="0" w:color="auto"/>
        <w:bottom w:val="none" w:sz="0" w:space="0" w:color="auto"/>
        <w:right w:val="none" w:sz="0" w:space="0" w:color="auto"/>
      </w:divBdr>
    </w:div>
    <w:div w:id="1924486361">
      <w:bodyDiv w:val="1"/>
      <w:marLeft w:val="0"/>
      <w:marRight w:val="0"/>
      <w:marTop w:val="0"/>
      <w:marBottom w:val="0"/>
      <w:divBdr>
        <w:top w:val="none" w:sz="0" w:space="0" w:color="auto"/>
        <w:left w:val="none" w:sz="0" w:space="0" w:color="auto"/>
        <w:bottom w:val="none" w:sz="0" w:space="0" w:color="auto"/>
        <w:right w:val="none" w:sz="0" w:space="0" w:color="auto"/>
      </w:divBdr>
    </w:div>
    <w:div w:id="1936211668">
      <w:bodyDiv w:val="1"/>
      <w:marLeft w:val="0"/>
      <w:marRight w:val="0"/>
      <w:marTop w:val="0"/>
      <w:marBottom w:val="0"/>
      <w:divBdr>
        <w:top w:val="none" w:sz="0" w:space="0" w:color="auto"/>
        <w:left w:val="none" w:sz="0" w:space="0" w:color="auto"/>
        <w:bottom w:val="none" w:sz="0" w:space="0" w:color="auto"/>
        <w:right w:val="none" w:sz="0" w:space="0" w:color="auto"/>
      </w:divBdr>
    </w:div>
    <w:div w:id="1941444995">
      <w:bodyDiv w:val="1"/>
      <w:marLeft w:val="0"/>
      <w:marRight w:val="0"/>
      <w:marTop w:val="0"/>
      <w:marBottom w:val="0"/>
      <w:divBdr>
        <w:top w:val="none" w:sz="0" w:space="0" w:color="auto"/>
        <w:left w:val="none" w:sz="0" w:space="0" w:color="auto"/>
        <w:bottom w:val="none" w:sz="0" w:space="0" w:color="auto"/>
        <w:right w:val="none" w:sz="0" w:space="0" w:color="auto"/>
      </w:divBdr>
    </w:div>
    <w:div w:id="1946226786">
      <w:bodyDiv w:val="1"/>
      <w:marLeft w:val="0"/>
      <w:marRight w:val="0"/>
      <w:marTop w:val="0"/>
      <w:marBottom w:val="0"/>
      <w:divBdr>
        <w:top w:val="none" w:sz="0" w:space="0" w:color="auto"/>
        <w:left w:val="none" w:sz="0" w:space="0" w:color="auto"/>
        <w:bottom w:val="none" w:sz="0" w:space="0" w:color="auto"/>
        <w:right w:val="none" w:sz="0" w:space="0" w:color="auto"/>
      </w:divBdr>
    </w:div>
    <w:div w:id="1955089646">
      <w:bodyDiv w:val="1"/>
      <w:marLeft w:val="0"/>
      <w:marRight w:val="0"/>
      <w:marTop w:val="0"/>
      <w:marBottom w:val="0"/>
      <w:divBdr>
        <w:top w:val="none" w:sz="0" w:space="0" w:color="auto"/>
        <w:left w:val="none" w:sz="0" w:space="0" w:color="auto"/>
        <w:bottom w:val="none" w:sz="0" w:space="0" w:color="auto"/>
        <w:right w:val="none" w:sz="0" w:space="0" w:color="auto"/>
      </w:divBdr>
    </w:div>
    <w:div w:id="1956018503">
      <w:bodyDiv w:val="1"/>
      <w:marLeft w:val="0"/>
      <w:marRight w:val="0"/>
      <w:marTop w:val="0"/>
      <w:marBottom w:val="0"/>
      <w:divBdr>
        <w:top w:val="none" w:sz="0" w:space="0" w:color="auto"/>
        <w:left w:val="none" w:sz="0" w:space="0" w:color="auto"/>
        <w:bottom w:val="none" w:sz="0" w:space="0" w:color="auto"/>
        <w:right w:val="none" w:sz="0" w:space="0" w:color="auto"/>
      </w:divBdr>
    </w:div>
    <w:div w:id="1956591106">
      <w:bodyDiv w:val="1"/>
      <w:marLeft w:val="0"/>
      <w:marRight w:val="0"/>
      <w:marTop w:val="0"/>
      <w:marBottom w:val="0"/>
      <w:divBdr>
        <w:top w:val="none" w:sz="0" w:space="0" w:color="auto"/>
        <w:left w:val="none" w:sz="0" w:space="0" w:color="auto"/>
        <w:bottom w:val="none" w:sz="0" w:space="0" w:color="auto"/>
        <w:right w:val="none" w:sz="0" w:space="0" w:color="auto"/>
      </w:divBdr>
    </w:div>
    <w:div w:id="1964068263">
      <w:bodyDiv w:val="1"/>
      <w:marLeft w:val="0"/>
      <w:marRight w:val="0"/>
      <w:marTop w:val="0"/>
      <w:marBottom w:val="0"/>
      <w:divBdr>
        <w:top w:val="none" w:sz="0" w:space="0" w:color="auto"/>
        <w:left w:val="none" w:sz="0" w:space="0" w:color="auto"/>
        <w:bottom w:val="none" w:sz="0" w:space="0" w:color="auto"/>
        <w:right w:val="none" w:sz="0" w:space="0" w:color="auto"/>
      </w:divBdr>
    </w:div>
    <w:div w:id="1992367806">
      <w:bodyDiv w:val="1"/>
      <w:marLeft w:val="0"/>
      <w:marRight w:val="0"/>
      <w:marTop w:val="0"/>
      <w:marBottom w:val="0"/>
      <w:divBdr>
        <w:top w:val="none" w:sz="0" w:space="0" w:color="auto"/>
        <w:left w:val="none" w:sz="0" w:space="0" w:color="auto"/>
        <w:bottom w:val="none" w:sz="0" w:space="0" w:color="auto"/>
        <w:right w:val="none" w:sz="0" w:space="0" w:color="auto"/>
      </w:divBdr>
    </w:div>
    <w:div w:id="1995447345">
      <w:bodyDiv w:val="1"/>
      <w:marLeft w:val="0"/>
      <w:marRight w:val="0"/>
      <w:marTop w:val="0"/>
      <w:marBottom w:val="0"/>
      <w:divBdr>
        <w:top w:val="none" w:sz="0" w:space="0" w:color="auto"/>
        <w:left w:val="none" w:sz="0" w:space="0" w:color="auto"/>
        <w:bottom w:val="none" w:sz="0" w:space="0" w:color="auto"/>
        <w:right w:val="none" w:sz="0" w:space="0" w:color="auto"/>
      </w:divBdr>
    </w:div>
    <w:div w:id="1999142818">
      <w:bodyDiv w:val="1"/>
      <w:marLeft w:val="0"/>
      <w:marRight w:val="0"/>
      <w:marTop w:val="0"/>
      <w:marBottom w:val="0"/>
      <w:divBdr>
        <w:top w:val="none" w:sz="0" w:space="0" w:color="auto"/>
        <w:left w:val="none" w:sz="0" w:space="0" w:color="auto"/>
        <w:bottom w:val="none" w:sz="0" w:space="0" w:color="auto"/>
        <w:right w:val="none" w:sz="0" w:space="0" w:color="auto"/>
      </w:divBdr>
    </w:div>
    <w:div w:id="2008049947">
      <w:bodyDiv w:val="1"/>
      <w:marLeft w:val="0"/>
      <w:marRight w:val="0"/>
      <w:marTop w:val="0"/>
      <w:marBottom w:val="0"/>
      <w:divBdr>
        <w:top w:val="none" w:sz="0" w:space="0" w:color="auto"/>
        <w:left w:val="none" w:sz="0" w:space="0" w:color="auto"/>
        <w:bottom w:val="none" w:sz="0" w:space="0" w:color="auto"/>
        <w:right w:val="none" w:sz="0" w:space="0" w:color="auto"/>
      </w:divBdr>
    </w:div>
    <w:div w:id="2008745879">
      <w:bodyDiv w:val="1"/>
      <w:marLeft w:val="0"/>
      <w:marRight w:val="0"/>
      <w:marTop w:val="0"/>
      <w:marBottom w:val="0"/>
      <w:divBdr>
        <w:top w:val="none" w:sz="0" w:space="0" w:color="auto"/>
        <w:left w:val="none" w:sz="0" w:space="0" w:color="auto"/>
        <w:bottom w:val="none" w:sz="0" w:space="0" w:color="auto"/>
        <w:right w:val="none" w:sz="0" w:space="0" w:color="auto"/>
      </w:divBdr>
    </w:div>
    <w:div w:id="2009751072">
      <w:bodyDiv w:val="1"/>
      <w:marLeft w:val="0"/>
      <w:marRight w:val="0"/>
      <w:marTop w:val="0"/>
      <w:marBottom w:val="0"/>
      <w:divBdr>
        <w:top w:val="none" w:sz="0" w:space="0" w:color="auto"/>
        <w:left w:val="none" w:sz="0" w:space="0" w:color="auto"/>
        <w:bottom w:val="none" w:sz="0" w:space="0" w:color="auto"/>
        <w:right w:val="none" w:sz="0" w:space="0" w:color="auto"/>
      </w:divBdr>
    </w:div>
    <w:div w:id="2011447199">
      <w:bodyDiv w:val="1"/>
      <w:marLeft w:val="0"/>
      <w:marRight w:val="0"/>
      <w:marTop w:val="0"/>
      <w:marBottom w:val="0"/>
      <w:divBdr>
        <w:top w:val="none" w:sz="0" w:space="0" w:color="auto"/>
        <w:left w:val="none" w:sz="0" w:space="0" w:color="auto"/>
        <w:bottom w:val="none" w:sz="0" w:space="0" w:color="auto"/>
        <w:right w:val="none" w:sz="0" w:space="0" w:color="auto"/>
      </w:divBdr>
    </w:div>
    <w:div w:id="2014801396">
      <w:bodyDiv w:val="1"/>
      <w:marLeft w:val="0"/>
      <w:marRight w:val="0"/>
      <w:marTop w:val="0"/>
      <w:marBottom w:val="0"/>
      <w:divBdr>
        <w:top w:val="none" w:sz="0" w:space="0" w:color="auto"/>
        <w:left w:val="none" w:sz="0" w:space="0" w:color="auto"/>
        <w:bottom w:val="none" w:sz="0" w:space="0" w:color="auto"/>
        <w:right w:val="none" w:sz="0" w:space="0" w:color="auto"/>
      </w:divBdr>
    </w:div>
    <w:div w:id="2030984701">
      <w:bodyDiv w:val="1"/>
      <w:marLeft w:val="0"/>
      <w:marRight w:val="0"/>
      <w:marTop w:val="0"/>
      <w:marBottom w:val="0"/>
      <w:divBdr>
        <w:top w:val="none" w:sz="0" w:space="0" w:color="auto"/>
        <w:left w:val="none" w:sz="0" w:space="0" w:color="auto"/>
        <w:bottom w:val="none" w:sz="0" w:space="0" w:color="auto"/>
        <w:right w:val="none" w:sz="0" w:space="0" w:color="auto"/>
      </w:divBdr>
    </w:div>
    <w:div w:id="2035184487">
      <w:bodyDiv w:val="1"/>
      <w:marLeft w:val="0"/>
      <w:marRight w:val="0"/>
      <w:marTop w:val="0"/>
      <w:marBottom w:val="0"/>
      <w:divBdr>
        <w:top w:val="none" w:sz="0" w:space="0" w:color="auto"/>
        <w:left w:val="none" w:sz="0" w:space="0" w:color="auto"/>
        <w:bottom w:val="none" w:sz="0" w:space="0" w:color="auto"/>
        <w:right w:val="none" w:sz="0" w:space="0" w:color="auto"/>
      </w:divBdr>
    </w:div>
    <w:div w:id="2041664001">
      <w:bodyDiv w:val="1"/>
      <w:marLeft w:val="0"/>
      <w:marRight w:val="0"/>
      <w:marTop w:val="0"/>
      <w:marBottom w:val="0"/>
      <w:divBdr>
        <w:top w:val="none" w:sz="0" w:space="0" w:color="auto"/>
        <w:left w:val="none" w:sz="0" w:space="0" w:color="auto"/>
        <w:bottom w:val="none" w:sz="0" w:space="0" w:color="auto"/>
        <w:right w:val="none" w:sz="0" w:space="0" w:color="auto"/>
      </w:divBdr>
    </w:div>
    <w:div w:id="2053115328">
      <w:bodyDiv w:val="1"/>
      <w:marLeft w:val="0"/>
      <w:marRight w:val="0"/>
      <w:marTop w:val="0"/>
      <w:marBottom w:val="0"/>
      <w:divBdr>
        <w:top w:val="none" w:sz="0" w:space="0" w:color="auto"/>
        <w:left w:val="none" w:sz="0" w:space="0" w:color="auto"/>
        <w:bottom w:val="none" w:sz="0" w:space="0" w:color="auto"/>
        <w:right w:val="none" w:sz="0" w:space="0" w:color="auto"/>
      </w:divBdr>
    </w:div>
    <w:div w:id="2060931189">
      <w:bodyDiv w:val="1"/>
      <w:marLeft w:val="0"/>
      <w:marRight w:val="0"/>
      <w:marTop w:val="0"/>
      <w:marBottom w:val="0"/>
      <w:divBdr>
        <w:top w:val="none" w:sz="0" w:space="0" w:color="auto"/>
        <w:left w:val="none" w:sz="0" w:space="0" w:color="auto"/>
        <w:bottom w:val="none" w:sz="0" w:space="0" w:color="auto"/>
        <w:right w:val="none" w:sz="0" w:space="0" w:color="auto"/>
      </w:divBdr>
    </w:div>
    <w:div w:id="2067071728">
      <w:bodyDiv w:val="1"/>
      <w:marLeft w:val="0"/>
      <w:marRight w:val="0"/>
      <w:marTop w:val="0"/>
      <w:marBottom w:val="0"/>
      <w:divBdr>
        <w:top w:val="none" w:sz="0" w:space="0" w:color="auto"/>
        <w:left w:val="none" w:sz="0" w:space="0" w:color="auto"/>
        <w:bottom w:val="none" w:sz="0" w:space="0" w:color="auto"/>
        <w:right w:val="none" w:sz="0" w:space="0" w:color="auto"/>
      </w:divBdr>
    </w:div>
    <w:div w:id="2073430846">
      <w:bodyDiv w:val="1"/>
      <w:marLeft w:val="0"/>
      <w:marRight w:val="0"/>
      <w:marTop w:val="0"/>
      <w:marBottom w:val="0"/>
      <w:divBdr>
        <w:top w:val="none" w:sz="0" w:space="0" w:color="auto"/>
        <w:left w:val="none" w:sz="0" w:space="0" w:color="auto"/>
        <w:bottom w:val="none" w:sz="0" w:space="0" w:color="auto"/>
        <w:right w:val="none" w:sz="0" w:space="0" w:color="auto"/>
      </w:divBdr>
    </w:div>
    <w:div w:id="2074962455">
      <w:bodyDiv w:val="1"/>
      <w:marLeft w:val="0"/>
      <w:marRight w:val="0"/>
      <w:marTop w:val="0"/>
      <w:marBottom w:val="0"/>
      <w:divBdr>
        <w:top w:val="none" w:sz="0" w:space="0" w:color="auto"/>
        <w:left w:val="none" w:sz="0" w:space="0" w:color="auto"/>
        <w:bottom w:val="none" w:sz="0" w:space="0" w:color="auto"/>
        <w:right w:val="none" w:sz="0" w:space="0" w:color="auto"/>
      </w:divBdr>
    </w:div>
    <w:div w:id="2096781185">
      <w:bodyDiv w:val="1"/>
      <w:marLeft w:val="0"/>
      <w:marRight w:val="0"/>
      <w:marTop w:val="0"/>
      <w:marBottom w:val="0"/>
      <w:divBdr>
        <w:top w:val="none" w:sz="0" w:space="0" w:color="auto"/>
        <w:left w:val="none" w:sz="0" w:space="0" w:color="auto"/>
        <w:bottom w:val="none" w:sz="0" w:space="0" w:color="auto"/>
        <w:right w:val="none" w:sz="0" w:space="0" w:color="auto"/>
      </w:divBdr>
    </w:div>
    <w:div w:id="2099329889">
      <w:bodyDiv w:val="1"/>
      <w:marLeft w:val="0"/>
      <w:marRight w:val="0"/>
      <w:marTop w:val="0"/>
      <w:marBottom w:val="0"/>
      <w:divBdr>
        <w:top w:val="none" w:sz="0" w:space="0" w:color="auto"/>
        <w:left w:val="none" w:sz="0" w:space="0" w:color="auto"/>
        <w:bottom w:val="none" w:sz="0" w:space="0" w:color="auto"/>
        <w:right w:val="none" w:sz="0" w:space="0" w:color="auto"/>
      </w:divBdr>
    </w:div>
    <w:div w:id="2104255960">
      <w:bodyDiv w:val="1"/>
      <w:marLeft w:val="0"/>
      <w:marRight w:val="0"/>
      <w:marTop w:val="0"/>
      <w:marBottom w:val="0"/>
      <w:divBdr>
        <w:top w:val="none" w:sz="0" w:space="0" w:color="auto"/>
        <w:left w:val="none" w:sz="0" w:space="0" w:color="auto"/>
        <w:bottom w:val="none" w:sz="0" w:space="0" w:color="auto"/>
        <w:right w:val="none" w:sz="0" w:space="0" w:color="auto"/>
      </w:divBdr>
    </w:div>
    <w:div w:id="2114864634">
      <w:bodyDiv w:val="1"/>
      <w:marLeft w:val="0"/>
      <w:marRight w:val="0"/>
      <w:marTop w:val="0"/>
      <w:marBottom w:val="0"/>
      <w:divBdr>
        <w:top w:val="none" w:sz="0" w:space="0" w:color="auto"/>
        <w:left w:val="none" w:sz="0" w:space="0" w:color="auto"/>
        <w:bottom w:val="none" w:sz="0" w:space="0" w:color="auto"/>
        <w:right w:val="none" w:sz="0" w:space="0" w:color="auto"/>
      </w:divBdr>
    </w:div>
    <w:div w:id="2120753268">
      <w:bodyDiv w:val="1"/>
      <w:marLeft w:val="0"/>
      <w:marRight w:val="0"/>
      <w:marTop w:val="0"/>
      <w:marBottom w:val="0"/>
      <w:divBdr>
        <w:top w:val="none" w:sz="0" w:space="0" w:color="auto"/>
        <w:left w:val="none" w:sz="0" w:space="0" w:color="auto"/>
        <w:bottom w:val="none" w:sz="0" w:space="0" w:color="auto"/>
        <w:right w:val="none" w:sz="0" w:space="0" w:color="auto"/>
      </w:divBdr>
    </w:div>
    <w:div w:id="2138641474">
      <w:bodyDiv w:val="1"/>
      <w:marLeft w:val="0"/>
      <w:marRight w:val="0"/>
      <w:marTop w:val="0"/>
      <w:marBottom w:val="0"/>
      <w:divBdr>
        <w:top w:val="none" w:sz="0" w:space="0" w:color="auto"/>
        <w:left w:val="none" w:sz="0" w:space="0" w:color="auto"/>
        <w:bottom w:val="none" w:sz="0" w:space="0" w:color="auto"/>
        <w:right w:val="none" w:sz="0" w:space="0" w:color="auto"/>
      </w:divBdr>
    </w:div>
    <w:div w:id="214107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8DC5A-C1A1-47AC-96E7-10B72C57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18855</TotalTime>
  <Pages>6</Pages>
  <Words>1545</Words>
  <Characters>8809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Чекунков</dc:creator>
  <cp:keywords/>
  <dc:description/>
  <cp:lastModifiedBy>PS2</cp:lastModifiedBy>
  <cp:revision>530</cp:revision>
  <dcterms:created xsi:type="dcterms:W3CDTF">2019-11-17T09:32:00Z</dcterms:created>
  <dcterms:modified xsi:type="dcterms:W3CDTF">2020-09-04T09:32:00Z</dcterms:modified>
</cp:coreProperties>
</file>