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22" w:rsidRDefault="00BC5D22" w:rsidP="00BC5D2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Козина Светлана Владимировна, учитель английского языка </w:t>
      </w:r>
    </w:p>
    <w:p w:rsidR="00377474" w:rsidRDefault="00BC5D22" w:rsidP="00BC5D2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ГБОУ Школа №1566 г. Москва</w:t>
      </w:r>
    </w:p>
    <w:p w:rsidR="00BC5D22" w:rsidRDefault="00BC5D22" w:rsidP="00BC5D2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D22" w:rsidRDefault="00BC5D22" w:rsidP="00BC5D2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«Занимательный английский</w:t>
      </w:r>
      <w:r w:rsidR="00B274D8">
        <w:rPr>
          <w:rFonts w:ascii="Times New Roman" w:hAnsi="Times New Roman" w:cs="Times New Roman"/>
          <w:b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BC5D22" w:rsidRPr="00BC5D22" w:rsidRDefault="00BC5D22" w:rsidP="00BC5D2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Дополнительная общеобразовательная программа для дошкольников</w:t>
      </w:r>
    </w:p>
    <w:p w:rsidR="00BC5D22" w:rsidRDefault="008D2DC7" w:rsidP="00D154F8">
      <w:pPr>
        <w:pStyle w:val="a3"/>
        <w:kinsoku w:val="0"/>
        <w:overflowPunct w:val="0"/>
        <w:spacing w:line="360" w:lineRule="auto"/>
        <w:ind w:left="184" w:right="117" w:firstLine="1336"/>
        <w:jc w:val="both"/>
        <w:rPr>
          <w:rFonts w:ascii="Times New Roman" w:hAnsi="Times New Roman"/>
          <w:spacing w:val="-1"/>
        </w:rPr>
      </w:pPr>
      <w:r w:rsidRPr="000B603F">
        <w:rPr>
          <w:rFonts w:ascii="Times New Roman" w:hAnsi="Times New Roman"/>
        </w:rPr>
        <w:t xml:space="preserve">В </w:t>
      </w:r>
      <w:r w:rsidRPr="000B603F">
        <w:rPr>
          <w:rFonts w:ascii="Times New Roman" w:hAnsi="Times New Roman"/>
          <w:spacing w:val="-1"/>
        </w:rPr>
        <w:t>настоящее</w:t>
      </w:r>
      <w:r w:rsidRPr="000B603F">
        <w:rPr>
          <w:rFonts w:ascii="Times New Roman" w:hAnsi="Times New Roman"/>
        </w:rPr>
        <w:t xml:space="preserve"> </w:t>
      </w:r>
      <w:r w:rsidRPr="000B603F">
        <w:rPr>
          <w:rFonts w:ascii="Times New Roman" w:hAnsi="Times New Roman"/>
          <w:spacing w:val="-1"/>
        </w:rPr>
        <w:t>время</w:t>
      </w:r>
      <w:r w:rsidRPr="000B603F">
        <w:rPr>
          <w:rFonts w:ascii="Times New Roman" w:hAnsi="Times New Roman"/>
        </w:rPr>
        <w:t xml:space="preserve"> в</w:t>
      </w:r>
      <w:r w:rsidRPr="000B603F">
        <w:rPr>
          <w:rFonts w:ascii="Times New Roman" w:hAnsi="Times New Roman"/>
          <w:spacing w:val="2"/>
        </w:rPr>
        <w:t xml:space="preserve"> </w:t>
      </w:r>
      <w:r w:rsidRPr="000B603F">
        <w:rPr>
          <w:rFonts w:ascii="Times New Roman" w:hAnsi="Times New Roman"/>
          <w:spacing w:val="-1"/>
        </w:rPr>
        <w:t>связи</w:t>
      </w:r>
      <w:r w:rsidRPr="000B603F">
        <w:rPr>
          <w:rFonts w:ascii="Times New Roman" w:hAnsi="Times New Roman"/>
          <w:spacing w:val="1"/>
        </w:rPr>
        <w:t xml:space="preserve"> </w:t>
      </w:r>
      <w:r w:rsidRPr="000B603F">
        <w:rPr>
          <w:rFonts w:ascii="Times New Roman" w:hAnsi="Times New Roman"/>
        </w:rPr>
        <w:t>с</w:t>
      </w:r>
      <w:r w:rsidRPr="000B603F">
        <w:rPr>
          <w:rFonts w:ascii="Times New Roman" w:hAnsi="Times New Roman"/>
          <w:spacing w:val="1"/>
        </w:rPr>
        <w:t xml:space="preserve"> </w:t>
      </w:r>
      <w:r w:rsidRPr="000B603F">
        <w:rPr>
          <w:rFonts w:ascii="Times New Roman" w:hAnsi="Times New Roman"/>
          <w:spacing w:val="-1"/>
        </w:rPr>
        <w:t>укреплением</w:t>
      </w:r>
      <w:r w:rsidRPr="000B603F">
        <w:rPr>
          <w:rFonts w:ascii="Times New Roman" w:hAnsi="Times New Roman"/>
          <w:spacing w:val="2"/>
        </w:rPr>
        <w:t xml:space="preserve"> </w:t>
      </w:r>
      <w:r w:rsidRPr="000B603F">
        <w:rPr>
          <w:rFonts w:ascii="Times New Roman" w:hAnsi="Times New Roman"/>
          <w:spacing w:val="-1"/>
        </w:rPr>
        <w:t>международных</w:t>
      </w:r>
      <w:r w:rsidRPr="000B603F">
        <w:rPr>
          <w:rFonts w:ascii="Times New Roman" w:hAnsi="Times New Roman"/>
          <w:spacing w:val="1"/>
        </w:rPr>
        <w:t xml:space="preserve"> </w:t>
      </w:r>
      <w:r w:rsidRPr="000B603F">
        <w:rPr>
          <w:rFonts w:ascii="Times New Roman" w:hAnsi="Times New Roman"/>
          <w:spacing w:val="-1"/>
        </w:rPr>
        <w:t>связей</w:t>
      </w:r>
      <w:r w:rsidRPr="000B603F">
        <w:rPr>
          <w:rFonts w:ascii="Times New Roman" w:hAnsi="Times New Roman"/>
          <w:spacing w:val="44"/>
        </w:rPr>
        <w:t xml:space="preserve"> </w:t>
      </w:r>
      <w:r w:rsidRPr="000B603F">
        <w:rPr>
          <w:rFonts w:ascii="Times New Roman" w:hAnsi="Times New Roman"/>
          <w:spacing w:val="-1"/>
        </w:rPr>
        <w:t>повысился</w:t>
      </w:r>
      <w:r w:rsidRPr="000B603F">
        <w:rPr>
          <w:rFonts w:ascii="Times New Roman" w:hAnsi="Times New Roman"/>
          <w:spacing w:val="67"/>
        </w:rPr>
        <w:t xml:space="preserve"> </w:t>
      </w:r>
      <w:r w:rsidRPr="000B603F">
        <w:rPr>
          <w:rFonts w:ascii="Times New Roman" w:hAnsi="Times New Roman"/>
          <w:spacing w:val="-1"/>
        </w:rPr>
        <w:t>интерес</w:t>
      </w:r>
      <w:r w:rsidRPr="000B603F">
        <w:rPr>
          <w:rFonts w:ascii="Times New Roman" w:hAnsi="Times New Roman"/>
          <w:spacing w:val="1"/>
        </w:rPr>
        <w:t xml:space="preserve"> </w:t>
      </w:r>
      <w:r w:rsidRPr="000B603F">
        <w:rPr>
          <w:rFonts w:ascii="Times New Roman" w:hAnsi="Times New Roman"/>
        </w:rPr>
        <w:t>к</w:t>
      </w:r>
      <w:r w:rsidRPr="000B603F">
        <w:rPr>
          <w:rFonts w:ascii="Times New Roman" w:hAnsi="Times New Roman"/>
          <w:spacing w:val="68"/>
        </w:rPr>
        <w:t xml:space="preserve"> </w:t>
      </w:r>
      <w:r w:rsidRPr="000B603F">
        <w:rPr>
          <w:rFonts w:ascii="Times New Roman" w:hAnsi="Times New Roman"/>
          <w:spacing w:val="-1"/>
        </w:rPr>
        <w:t>раннему</w:t>
      </w:r>
      <w:r w:rsidRPr="000B603F">
        <w:rPr>
          <w:rFonts w:ascii="Times New Roman" w:hAnsi="Times New Roman"/>
          <w:spacing w:val="1"/>
        </w:rPr>
        <w:t xml:space="preserve"> </w:t>
      </w:r>
      <w:r w:rsidRPr="000B603F">
        <w:rPr>
          <w:rFonts w:ascii="Times New Roman" w:hAnsi="Times New Roman"/>
          <w:spacing w:val="-1"/>
        </w:rPr>
        <w:t>обучению</w:t>
      </w:r>
      <w:r w:rsidRPr="000B603F">
        <w:rPr>
          <w:rFonts w:ascii="Times New Roman" w:hAnsi="Times New Roman"/>
          <w:spacing w:val="69"/>
        </w:rPr>
        <w:t xml:space="preserve"> </w:t>
      </w:r>
      <w:r w:rsidRPr="000B603F">
        <w:rPr>
          <w:rFonts w:ascii="Times New Roman" w:hAnsi="Times New Roman"/>
          <w:spacing w:val="-1"/>
        </w:rPr>
        <w:t>детей</w:t>
      </w:r>
      <w:r w:rsidRPr="000B603F">
        <w:rPr>
          <w:rFonts w:ascii="Times New Roman" w:hAnsi="Times New Roman"/>
        </w:rPr>
        <w:t xml:space="preserve"> </w:t>
      </w:r>
      <w:r w:rsidRPr="000B603F">
        <w:rPr>
          <w:rFonts w:ascii="Times New Roman" w:hAnsi="Times New Roman"/>
          <w:spacing w:val="-1"/>
        </w:rPr>
        <w:t>иностранным</w:t>
      </w:r>
      <w:r w:rsidRPr="000B603F">
        <w:rPr>
          <w:rFonts w:ascii="Times New Roman" w:hAnsi="Times New Roman"/>
          <w:spacing w:val="69"/>
        </w:rPr>
        <w:t xml:space="preserve"> </w:t>
      </w:r>
      <w:r w:rsidRPr="000B603F">
        <w:rPr>
          <w:rFonts w:ascii="Times New Roman" w:hAnsi="Times New Roman"/>
          <w:spacing w:val="-1"/>
        </w:rPr>
        <w:t>языкам.</w:t>
      </w:r>
      <w:r w:rsidRPr="000B603F">
        <w:rPr>
          <w:rFonts w:ascii="Times New Roman" w:hAnsi="Times New Roman"/>
          <w:spacing w:val="35"/>
        </w:rPr>
        <w:t xml:space="preserve"> </w:t>
      </w:r>
      <w:r w:rsidRPr="000B603F">
        <w:rPr>
          <w:rFonts w:ascii="Times New Roman" w:hAnsi="Times New Roman"/>
          <w:spacing w:val="-1"/>
        </w:rPr>
        <w:t>Изучение</w:t>
      </w:r>
      <w:r w:rsidRPr="000B603F">
        <w:rPr>
          <w:rFonts w:ascii="Times New Roman" w:hAnsi="Times New Roman"/>
          <w:spacing w:val="22"/>
        </w:rPr>
        <w:t xml:space="preserve"> </w:t>
      </w:r>
      <w:r w:rsidRPr="000B603F">
        <w:rPr>
          <w:rFonts w:ascii="Times New Roman" w:hAnsi="Times New Roman"/>
          <w:spacing w:val="-1"/>
        </w:rPr>
        <w:t>иностранного</w:t>
      </w:r>
      <w:r w:rsidRPr="000B603F">
        <w:rPr>
          <w:rFonts w:ascii="Times New Roman" w:hAnsi="Times New Roman"/>
          <w:spacing w:val="21"/>
        </w:rPr>
        <w:t xml:space="preserve"> </w:t>
      </w:r>
      <w:r w:rsidRPr="000B603F">
        <w:rPr>
          <w:rFonts w:ascii="Times New Roman" w:hAnsi="Times New Roman"/>
          <w:spacing w:val="-1"/>
        </w:rPr>
        <w:t>языка</w:t>
      </w:r>
      <w:r w:rsidRPr="000B603F">
        <w:rPr>
          <w:rFonts w:ascii="Times New Roman" w:hAnsi="Times New Roman"/>
          <w:spacing w:val="23"/>
        </w:rPr>
        <w:t xml:space="preserve"> </w:t>
      </w:r>
      <w:r w:rsidRPr="000B603F">
        <w:rPr>
          <w:rFonts w:ascii="Times New Roman" w:hAnsi="Times New Roman"/>
        </w:rPr>
        <w:t>в</w:t>
      </w:r>
      <w:r w:rsidRPr="000B603F">
        <w:rPr>
          <w:rFonts w:ascii="Times New Roman" w:hAnsi="Times New Roman"/>
          <w:spacing w:val="21"/>
        </w:rPr>
        <w:t xml:space="preserve"> </w:t>
      </w:r>
      <w:r w:rsidRPr="000B603F">
        <w:rPr>
          <w:rFonts w:ascii="Times New Roman" w:hAnsi="Times New Roman"/>
        </w:rPr>
        <w:t>раннем</w:t>
      </w:r>
      <w:r w:rsidRPr="000B603F">
        <w:rPr>
          <w:rFonts w:ascii="Times New Roman" w:hAnsi="Times New Roman"/>
          <w:spacing w:val="21"/>
        </w:rPr>
        <w:t xml:space="preserve"> </w:t>
      </w:r>
      <w:r w:rsidRPr="000B603F">
        <w:rPr>
          <w:rFonts w:ascii="Times New Roman" w:hAnsi="Times New Roman"/>
          <w:spacing w:val="-1"/>
        </w:rPr>
        <w:t>возрасте</w:t>
      </w:r>
      <w:r w:rsidRPr="000B603F">
        <w:rPr>
          <w:rFonts w:ascii="Times New Roman" w:hAnsi="Times New Roman"/>
          <w:spacing w:val="28"/>
        </w:rPr>
        <w:t xml:space="preserve"> </w:t>
      </w:r>
      <w:r w:rsidRPr="000B603F">
        <w:rPr>
          <w:rFonts w:ascii="Times New Roman" w:hAnsi="Times New Roman"/>
          <w:spacing w:val="-1"/>
        </w:rPr>
        <w:t>особенно</w:t>
      </w:r>
      <w:r w:rsidRPr="000B603F">
        <w:rPr>
          <w:rFonts w:ascii="Times New Roman" w:hAnsi="Times New Roman"/>
          <w:spacing w:val="24"/>
        </w:rPr>
        <w:t xml:space="preserve"> </w:t>
      </w:r>
      <w:r w:rsidRPr="000B603F">
        <w:rPr>
          <w:rFonts w:ascii="Times New Roman" w:hAnsi="Times New Roman"/>
          <w:spacing w:val="-1"/>
        </w:rPr>
        <w:t>эффективно,</w:t>
      </w:r>
      <w:r w:rsidRPr="000B603F">
        <w:rPr>
          <w:rFonts w:ascii="Times New Roman" w:hAnsi="Times New Roman"/>
          <w:spacing w:val="25"/>
        </w:rPr>
        <w:t xml:space="preserve"> </w:t>
      </w:r>
      <w:r w:rsidRPr="000B603F">
        <w:rPr>
          <w:rFonts w:ascii="Times New Roman" w:hAnsi="Times New Roman"/>
          <w:spacing w:val="-1"/>
        </w:rPr>
        <w:t>т.к.</w:t>
      </w:r>
      <w:r w:rsidRPr="000B603F">
        <w:rPr>
          <w:rFonts w:ascii="Times New Roman" w:hAnsi="Times New Roman"/>
          <w:spacing w:val="41"/>
          <w:w w:val="99"/>
        </w:rPr>
        <w:t xml:space="preserve"> </w:t>
      </w:r>
      <w:r w:rsidRPr="000B603F">
        <w:rPr>
          <w:rFonts w:ascii="Times New Roman" w:hAnsi="Times New Roman"/>
          <w:spacing w:val="-1"/>
        </w:rPr>
        <w:t>именно</w:t>
      </w:r>
      <w:r w:rsidRPr="000B603F">
        <w:rPr>
          <w:rFonts w:ascii="Times New Roman" w:hAnsi="Times New Roman"/>
          <w:spacing w:val="52"/>
        </w:rPr>
        <w:t xml:space="preserve"> </w:t>
      </w:r>
      <w:r w:rsidRPr="000B603F">
        <w:rPr>
          <w:rFonts w:ascii="Times New Roman" w:hAnsi="Times New Roman"/>
          <w:spacing w:val="-1"/>
        </w:rPr>
        <w:t>дети</w:t>
      </w:r>
      <w:r w:rsidRPr="000B603F">
        <w:rPr>
          <w:rFonts w:ascii="Times New Roman" w:hAnsi="Times New Roman"/>
          <w:spacing w:val="55"/>
        </w:rPr>
        <w:t xml:space="preserve"> </w:t>
      </w:r>
      <w:r w:rsidRPr="000B603F">
        <w:rPr>
          <w:rFonts w:ascii="Times New Roman" w:hAnsi="Times New Roman"/>
          <w:spacing w:val="-1"/>
        </w:rPr>
        <w:t>дошкольного</w:t>
      </w:r>
      <w:r w:rsidRPr="000B603F">
        <w:rPr>
          <w:rFonts w:ascii="Times New Roman" w:hAnsi="Times New Roman"/>
          <w:spacing w:val="55"/>
        </w:rPr>
        <w:t xml:space="preserve"> </w:t>
      </w:r>
      <w:r w:rsidRPr="000B603F">
        <w:rPr>
          <w:rFonts w:ascii="Times New Roman" w:hAnsi="Times New Roman"/>
          <w:spacing w:val="-1"/>
        </w:rPr>
        <w:t>возраста</w:t>
      </w:r>
      <w:r w:rsidRPr="000B603F">
        <w:rPr>
          <w:rFonts w:ascii="Times New Roman" w:hAnsi="Times New Roman"/>
          <w:spacing w:val="54"/>
        </w:rPr>
        <w:t xml:space="preserve"> </w:t>
      </w:r>
      <w:r w:rsidRPr="000B603F">
        <w:rPr>
          <w:rFonts w:ascii="Times New Roman" w:hAnsi="Times New Roman"/>
          <w:spacing w:val="-1"/>
        </w:rPr>
        <w:t>проявляют</w:t>
      </w:r>
      <w:r w:rsidRPr="000B603F">
        <w:rPr>
          <w:rFonts w:ascii="Times New Roman" w:hAnsi="Times New Roman"/>
          <w:spacing w:val="53"/>
        </w:rPr>
        <w:t xml:space="preserve"> </w:t>
      </w:r>
      <w:r w:rsidRPr="000B603F">
        <w:rPr>
          <w:rFonts w:ascii="Times New Roman" w:hAnsi="Times New Roman"/>
          <w:spacing w:val="-1"/>
        </w:rPr>
        <w:t>большой</w:t>
      </w:r>
      <w:r w:rsidRPr="000B603F">
        <w:rPr>
          <w:rFonts w:ascii="Times New Roman" w:hAnsi="Times New Roman"/>
          <w:spacing w:val="53"/>
        </w:rPr>
        <w:t xml:space="preserve"> </w:t>
      </w:r>
      <w:r w:rsidRPr="000B603F">
        <w:rPr>
          <w:rFonts w:ascii="Times New Roman" w:hAnsi="Times New Roman"/>
          <w:spacing w:val="-1"/>
        </w:rPr>
        <w:t>интерес</w:t>
      </w:r>
      <w:r w:rsidRPr="000B603F">
        <w:rPr>
          <w:rFonts w:ascii="Times New Roman" w:hAnsi="Times New Roman"/>
          <w:spacing w:val="55"/>
        </w:rPr>
        <w:t xml:space="preserve"> </w:t>
      </w:r>
      <w:r w:rsidRPr="000B603F">
        <w:rPr>
          <w:rFonts w:ascii="Times New Roman" w:hAnsi="Times New Roman"/>
        </w:rPr>
        <w:t>к</w:t>
      </w:r>
      <w:r w:rsidRPr="000B603F">
        <w:rPr>
          <w:rFonts w:ascii="Times New Roman" w:hAnsi="Times New Roman"/>
          <w:spacing w:val="52"/>
        </w:rPr>
        <w:t xml:space="preserve"> </w:t>
      </w:r>
      <w:r w:rsidRPr="000B603F">
        <w:rPr>
          <w:rFonts w:ascii="Times New Roman" w:hAnsi="Times New Roman"/>
          <w:spacing w:val="-1"/>
        </w:rPr>
        <w:t>людям</w:t>
      </w:r>
      <w:r w:rsidRPr="000B603F">
        <w:rPr>
          <w:rFonts w:ascii="Times New Roman" w:hAnsi="Times New Roman"/>
          <w:spacing w:val="47"/>
          <w:w w:val="99"/>
        </w:rPr>
        <w:t xml:space="preserve"> </w:t>
      </w:r>
      <w:r w:rsidRPr="000B603F">
        <w:rPr>
          <w:rFonts w:ascii="Times New Roman" w:hAnsi="Times New Roman"/>
          <w:spacing w:val="-1"/>
        </w:rPr>
        <w:t>иной</w:t>
      </w:r>
      <w:r w:rsidRPr="000B603F">
        <w:rPr>
          <w:rFonts w:ascii="Times New Roman" w:hAnsi="Times New Roman"/>
          <w:spacing w:val="52"/>
        </w:rPr>
        <w:t xml:space="preserve"> </w:t>
      </w:r>
      <w:r w:rsidRPr="000B603F">
        <w:rPr>
          <w:rFonts w:ascii="Times New Roman" w:hAnsi="Times New Roman"/>
          <w:spacing w:val="-1"/>
        </w:rPr>
        <w:t>культуры.</w:t>
      </w:r>
      <w:r w:rsidRPr="000B603F">
        <w:rPr>
          <w:rFonts w:ascii="Times New Roman" w:hAnsi="Times New Roman"/>
          <w:spacing w:val="53"/>
        </w:rPr>
        <w:t xml:space="preserve"> </w:t>
      </w:r>
      <w:r w:rsidRPr="000B603F">
        <w:rPr>
          <w:rFonts w:ascii="Times New Roman" w:hAnsi="Times New Roman"/>
          <w:spacing w:val="-1"/>
        </w:rPr>
        <w:t>Эти</w:t>
      </w:r>
      <w:r w:rsidRPr="000B603F">
        <w:rPr>
          <w:rFonts w:ascii="Times New Roman" w:hAnsi="Times New Roman"/>
          <w:spacing w:val="54"/>
        </w:rPr>
        <w:t xml:space="preserve"> </w:t>
      </w:r>
      <w:r w:rsidRPr="000B603F">
        <w:rPr>
          <w:rFonts w:ascii="Times New Roman" w:hAnsi="Times New Roman"/>
          <w:spacing w:val="-1"/>
        </w:rPr>
        <w:t>детские</w:t>
      </w:r>
      <w:r w:rsidRPr="000B603F">
        <w:rPr>
          <w:rFonts w:ascii="Times New Roman" w:hAnsi="Times New Roman"/>
          <w:spacing w:val="54"/>
        </w:rPr>
        <w:t xml:space="preserve"> </w:t>
      </w:r>
      <w:r w:rsidRPr="000B603F">
        <w:rPr>
          <w:rFonts w:ascii="Times New Roman" w:hAnsi="Times New Roman"/>
          <w:spacing w:val="-1"/>
        </w:rPr>
        <w:t>впечатления</w:t>
      </w:r>
      <w:r w:rsidRPr="000B603F">
        <w:rPr>
          <w:rFonts w:ascii="Times New Roman" w:hAnsi="Times New Roman"/>
          <w:spacing w:val="54"/>
        </w:rPr>
        <w:t xml:space="preserve"> </w:t>
      </w:r>
      <w:r w:rsidRPr="000B603F">
        <w:rPr>
          <w:rFonts w:ascii="Times New Roman" w:hAnsi="Times New Roman"/>
          <w:spacing w:val="-1"/>
        </w:rPr>
        <w:t>сохраняются</w:t>
      </w:r>
      <w:r w:rsidRPr="000B603F">
        <w:rPr>
          <w:rFonts w:ascii="Times New Roman" w:hAnsi="Times New Roman"/>
          <w:spacing w:val="53"/>
        </w:rPr>
        <w:t xml:space="preserve"> </w:t>
      </w:r>
      <w:r w:rsidRPr="000B603F">
        <w:rPr>
          <w:rFonts w:ascii="Times New Roman" w:hAnsi="Times New Roman"/>
          <w:spacing w:val="-1"/>
        </w:rPr>
        <w:t>на</w:t>
      </w:r>
      <w:r w:rsidRPr="000B603F">
        <w:rPr>
          <w:rFonts w:ascii="Times New Roman" w:hAnsi="Times New Roman"/>
          <w:spacing w:val="53"/>
        </w:rPr>
        <w:t xml:space="preserve"> </w:t>
      </w:r>
      <w:r w:rsidRPr="000B603F">
        <w:rPr>
          <w:rFonts w:ascii="Times New Roman" w:hAnsi="Times New Roman"/>
          <w:spacing w:val="-1"/>
        </w:rPr>
        <w:t>долгое</w:t>
      </w:r>
      <w:r w:rsidRPr="000B603F">
        <w:rPr>
          <w:rFonts w:ascii="Times New Roman" w:hAnsi="Times New Roman"/>
          <w:spacing w:val="54"/>
        </w:rPr>
        <w:t xml:space="preserve"> </w:t>
      </w:r>
      <w:r w:rsidRPr="000B603F">
        <w:rPr>
          <w:rFonts w:ascii="Times New Roman" w:hAnsi="Times New Roman"/>
          <w:spacing w:val="-1"/>
        </w:rPr>
        <w:t>время</w:t>
      </w:r>
      <w:r w:rsidRPr="000B603F">
        <w:rPr>
          <w:rFonts w:ascii="Times New Roman" w:hAnsi="Times New Roman"/>
          <w:spacing w:val="52"/>
        </w:rPr>
        <w:t xml:space="preserve"> </w:t>
      </w:r>
      <w:r w:rsidRPr="000B603F">
        <w:rPr>
          <w:rFonts w:ascii="Times New Roman" w:hAnsi="Times New Roman"/>
        </w:rPr>
        <w:t>и</w:t>
      </w:r>
      <w:r w:rsidRPr="000B603F">
        <w:rPr>
          <w:rFonts w:ascii="Times New Roman" w:hAnsi="Times New Roman"/>
          <w:spacing w:val="51"/>
        </w:rPr>
        <w:t xml:space="preserve"> </w:t>
      </w:r>
      <w:r w:rsidRPr="000B603F">
        <w:rPr>
          <w:rFonts w:ascii="Times New Roman" w:hAnsi="Times New Roman"/>
          <w:spacing w:val="-1"/>
        </w:rPr>
        <w:t>способствуют</w:t>
      </w:r>
      <w:r w:rsidRPr="000B603F">
        <w:rPr>
          <w:rFonts w:ascii="Times New Roman" w:hAnsi="Times New Roman"/>
          <w:spacing w:val="12"/>
        </w:rPr>
        <w:t xml:space="preserve"> </w:t>
      </w:r>
      <w:r w:rsidRPr="000B603F">
        <w:rPr>
          <w:rFonts w:ascii="Times New Roman" w:hAnsi="Times New Roman"/>
          <w:spacing w:val="-1"/>
        </w:rPr>
        <w:t>развитию</w:t>
      </w:r>
      <w:r w:rsidRPr="000B603F">
        <w:rPr>
          <w:rFonts w:ascii="Times New Roman" w:hAnsi="Times New Roman"/>
          <w:spacing w:val="16"/>
        </w:rPr>
        <w:t xml:space="preserve"> </w:t>
      </w:r>
      <w:r w:rsidRPr="000B603F">
        <w:rPr>
          <w:rFonts w:ascii="Times New Roman" w:hAnsi="Times New Roman"/>
          <w:spacing w:val="-1"/>
        </w:rPr>
        <w:t>внутренней</w:t>
      </w:r>
      <w:r w:rsidRPr="000B603F">
        <w:rPr>
          <w:rFonts w:ascii="Times New Roman" w:hAnsi="Times New Roman"/>
          <w:spacing w:val="12"/>
        </w:rPr>
        <w:t xml:space="preserve"> </w:t>
      </w:r>
      <w:r w:rsidRPr="000B603F">
        <w:rPr>
          <w:rFonts w:ascii="Times New Roman" w:hAnsi="Times New Roman"/>
          <w:spacing w:val="-1"/>
        </w:rPr>
        <w:t>мотивации</w:t>
      </w:r>
      <w:r w:rsidRPr="000B603F">
        <w:rPr>
          <w:rFonts w:ascii="Times New Roman" w:hAnsi="Times New Roman"/>
          <w:spacing w:val="16"/>
        </w:rPr>
        <w:t xml:space="preserve"> </w:t>
      </w:r>
      <w:r w:rsidRPr="000B603F">
        <w:rPr>
          <w:rFonts w:ascii="Times New Roman" w:hAnsi="Times New Roman"/>
          <w:spacing w:val="-1"/>
        </w:rPr>
        <w:t>изучения</w:t>
      </w:r>
      <w:r w:rsidRPr="000B603F">
        <w:rPr>
          <w:rFonts w:ascii="Times New Roman" w:hAnsi="Times New Roman"/>
          <w:spacing w:val="14"/>
        </w:rPr>
        <w:t xml:space="preserve"> </w:t>
      </w:r>
      <w:r w:rsidRPr="000B603F">
        <w:rPr>
          <w:rFonts w:ascii="Times New Roman" w:hAnsi="Times New Roman"/>
          <w:spacing w:val="-1"/>
        </w:rPr>
        <w:t>первого,</w:t>
      </w:r>
      <w:r w:rsidRPr="000B603F">
        <w:rPr>
          <w:rFonts w:ascii="Times New Roman" w:hAnsi="Times New Roman"/>
          <w:spacing w:val="13"/>
        </w:rPr>
        <w:t xml:space="preserve"> </w:t>
      </w:r>
      <w:r w:rsidRPr="000B603F">
        <w:rPr>
          <w:rFonts w:ascii="Times New Roman" w:hAnsi="Times New Roman"/>
        </w:rPr>
        <w:t>а</w:t>
      </w:r>
      <w:r w:rsidRPr="000B603F">
        <w:rPr>
          <w:rFonts w:ascii="Times New Roman" w:hAnsi="Times New Roman"/>
          <w:spacing w:val="12"/>
        </w:rPr>
        <w:t xml:space="preserve"> </w:t>
      </w:r>
      <w:r w:rsidRPr="000B603F">
        <w:rPr>
          <w:rFonts w:ascii="Times New Roman" w:hAnsi="Times New Roman"/>
          <w:spacing w:val="-1"/>
        </w:rPr>
        <w:t>позже</w:t>
      </w:r>
      <w:r w:rsidRPr="000B603F">
        <w:rPr>
          <w:rFonts w:ascii="Times New Roman" w:hAnsi="Times New Roman"/>
          <w:spacing w:val="15"/>
        </w:rPr>
        <w:t xml:space="preserve"> </w:t>
      </w:r>
      <w:r w:rsidRPr="000B603F">
        <w:rPr>
          <w:rFonts w:ascii="Times New Roman" w:hAnsi="Times New Roman"/>
        </w:rPr>
        <w:t>и</w:t>
      </w:r>
      <w:r w:rsidRPr="000B603F">
        <w:rPr>
          <w:rFonts w:ascii="Times New Roman" w:hAnsi="Times New Roman"/>
          <w:spacing w:val="43"/>
        </w:rPr>
        <w:t xml:space="preserve"> </w:t>
      </w:r>
      <w:r w:rsidRPr="000B603F">
        <w:rPr>
          <w:rFonts w:ascii="Times New Roman" w:hAnsi="Times New Roman"/>
          <w:spacing w:val="-1"/>
        </w:rPr>
        <w:t>второго</w:t>
      </w:r>
      <w:r w:rsidRPr="000B603F">
        <w:rPr>
          <w:rFonts w:ascii="Times New Roman" w:hAnsi="Times New Roman"/>
          <w:spacing w:val="51"/>
        </w:rPr>
        <w:t xml:space="preserve"> </w:t>
      </w:r>
      <w:r w:rsidRPr="000B603F">
        <w:rPr>
          <w:rFonts w:ascii="Times New Roman" w:hAnsi="Times New Roman"/>
          <w:spacing w:val="-1"/>
        </w:rPr>
        <w:t>иностранного</w:t>
      </w:r>
      <w:r w:rsidRPr="000B603F">
        <w:rPr>
          <w:rFonts w:ascii="Times New Roman" w:hAnsi="Times New Roman"/>
          <w:spacing w:val="54"/>
        </w:rPr>
        <w:t xml:space="preserve"> </w:t>
      </w:r>
      <w:r w:rsidR="000F2400">
        <w:rPr>
          <w:rFonts w:ascii="Times New Roman" w:hAnsi="Times New Roman"/>
          <w:spacing w:val="-1"/>
        </w:rPr>
        <w:t xml:space="preserve">языка. </w:t>
      </w:r>
    </w:p>
    <w:p w:rsidR="000F2400" w:rsidRDefault="000F2400" w:rsidP="00D154F8">
      <w:pPr>
        <w:pStyle w:val="a3"/>
        <w:kinsoku w:val="0"/>
        <w:overflowPunct w:val="0"/>
        <w:spacing w:line="360" w:lineRule="auto"/>
        <w:ind w:left="184" w:right="117" w:firstLine="1336"/>
        <w:jc w:val="both"/>
        <w:rPr>
          <w:rFonts w:ascii="Times New Roman" w:hAnsi="Times New Roman"/>
          <w:spacing w:val="-1"/>
        </w:rPr>
      </w:pPr>
      <w:r>
        <w:rPr>
          <w:rFonts w:ascii="Times New Roman" w:hAnsi="Times New Roman"/>
          <w:spacing w:val="-1"/>
        </w:rPr>
        <w:t>Данная программа разработана и реализуется на основе следующих нормативно-правовых документов:</w:t>
      </w:r>
    </w:p>
    <w:p w:rsidR="000F2400" w:rsidRPr="000F2400" w:rsidRDefault="000F2400" w:rsidP="000F2400">
      <w:pPr>
        <w:pStyle w:val="aa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400">
        <w:rPr>
          <w:rFonts w:ascii="Times New Roman" w:hAnsi="Times New Roman" w:cs="Times New Roman"/>
          <w:sz w:val="28"/>
          <w:szCs w:val="28"/>
        </w:rPr>
        <w:t xml:space="preserve">Федеральный закон Российской Федерации от 29.12.2012 г. № 273-ФЗ (ред. от 31.12.2014, с </w:t>
      </w:r>
      <w:proofErr w:type="spellStart"/>
      <w:r w:rsidRPr="000F2400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0F2400">
        <w:rPr>
          <w:rFonts w:ascii="Times New Roman" w:hAnsi="Times New Roman" w:cs="Times New Roman"/>
          <w:sz w:val="28"/>
          <w:szCs w:val="28"/>
        </w:rPr>
        <w:t xml:space="preserve">. от 02.05.2015) «Об образовании в Российской Федерации» (с </w:t>
      </w:r>
      <w:proofErr w:type="spellStart"/>
      <w:r w:rsidRPr="000F2400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0F2400">
        <w:rPr>
          <w:rFonts w:ascii="Times New Roman" w:hAnsi="Times New Roman" w:cs="Times New Roman"/>
          <w:sz w:val="28"/>
          <w:szCs w:val="28"/>
        </w:rPr>
        <w:t xml:space="preserve">. и доп., вступ. в силу </w:t>
      </w:r>
      <w:proofErr w:type="gramStart"/>
      <w:r w:rsidRPr="000F240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2400">
        <w:rPr>
          <w:rFonts w:ascii="Times New Roman" w:hAnsi="Times New Roman" w:cs="Times New Roman"/>
          <w:sz w:val="28"/>
          <w:szCs w:val="28"/>
        </w:rPr>
        <w:t xml:space="preserve"> 31.03.2015);</w:t>
      </w:r>
    </w:p>
    <w:p w:rsidR="000F2400" w:rsidRPr="000F2400" w:rsidRDefault="000F2400" w:rsidP="000F2400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  <w:sz w:val="28"/>
          <w:szCs w:val="28"/>
        </w:rPr>
      </w:pPr>
      <w:r w:rsidRPr="00450635">
        <w:rPr>
          <w:color w:val="auto"/>
          <w:sz w:val="28"/>
          <w:szCs w:val="28"/>
        </w:rPr>
        <w:t>Указ Презид</w:t>
      </w:r>
      <w:r>
        <w:rPr>
          <w:color w:val="auto"/>
          <w:sz w:val="28"/>
          <w:szCs w:val="28"/>
        </w:rPr>
        <w:t>ента РФ от 07.05.2012 № 599 «</w:t>
      </w:r>
      <w:r w:rsidRPr="00450635">
        <w:rPr>
          <w:color w:val="auto"/>
          <w:sz w:val="28"/>
          <w:szCs w:val="28"/>
        </w:rPr>
        <w:t xml:space="preserve">О мерах по реализации государственной политики </w:t>
      </w:r>
      <w:r w:rsidR="00E1588B">
        <w:rPr>
          <w:color w:val="auto"/>
          <w:sz w:val="28"/>
          <w:szCs w:val="28"/>
        </w:rPr>
        <w:t>в области образования и науки»;</w:t>
      </w:r>
    </w:p>
    <w:p w:rsidR="000F2400" w:rsidRDefault="000F2400" w:rsidP="000F2400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  <w:sz w:val="28"/>
          <w:szCs w:val="28"/>
        </w:rPr>
      </w:pPr>
      <w:r w:rsidRPr="00450635">
        <w:rPr>
          <w:color w:val="auto"/>
          <w:sz w:val="28"/>
          <w:szCs w:val="28"/>
        </w:rPr>
        <w:t xml:space="preserve">Концепция развития дополнительного образования детей. Утверждена распоряжением Правительства Российской Федерации от </w:t>
      </w:r>
      <w:r w:rsidR="00E1588B">
        <w:rPr>
          <w:color w:val="auto"/>
          <w:sz w:val="28"/>
          <w:szCs w:val="28"/>
        </w:rPr>
        <w:t>0</w:t>
      </w:r>
      <w:r w:rsidRPr="00450635">
        <w:rPr>
          <w:color w:val="auto"/>
          <w:sz w:val="28"/>
          <w:szCs w:val="28"/>
        </w:rPr>
        <w:t>4</w:t>
      </w:r>
      <w:r w:rsidR="00E1588B">
        <w:rPr>
          <w:color w:val="auto"/>
          <w:sz w:val="28"/>
          <w:szCs w:val="28"/>
        </w:rPr>
        <w:t xml:space="preserve">. 09.2014           </w:t>
      </w:r>
      <w:r w:rsidRPr="00450635">
        <w:rPr>
          <w:color w:val="auto"/>
          <w:sz w:val="28"/>
          <w:szCs w:val="28"/>
        </w:rPr>
        <w:t>№ 1726-р.</w:t>
      </w:r>
      <w:r w:rsidR="00E1588B">
        <w:rPr>
          <w:color w:val="auto"/>
          <w:sz w:val="28"/>
          <w:szCs w:val="28"/>
        </w:rPr>
        <w:t>;</w:t>
      </w:r>
    </w:p>
    <w:p w:rsidR="000F2400" w:rsidRPr="00450635" w:rsidRDefault="000F2400" w:rsidP="000F2400">
      <w:pPr>
        <w:pStyle w:val="Default"/>
        <w:numPr>
          <w:ilvl w:val="0"/>
          <w:numId w:val="8"/>
        </w:numPr>
        <w:spacing w:line="360" w:lineRule="auto"/>
        <w:jc w:val="both"/>
        <w:rPr>
          <w:color w:val="auto"/>
          <w:sz w:val="28"/>
          <w:szCs w:val="28"/>
        </w:rPr>
      </w:pPr>
      <w:r w:rsidRPr="00450635">
        <w:rPr>
          <w:sz w:val="28"/>
          <w:szCs w:val="28"/>
        </w:rPr>
        <w:t>Приказ Министерства образовани</w:t>
      </w:r>
      <w:r w:rsidR="00E1588B">
        <w:rPr>
          <w:sz w:val="28"/>
          <w:szCs w:val="28"/>
        </w:rPr>
        <w:t xml:space="preserve">я и науки РФ от 29.08.2013 </w:t>
      </w:r>
      <w:r w:rsidRPr="00450635">
        <w:rPr>
          <w:sz w:val="28"/>
          <w:szCs w:val="28"/>
        </w:rPr>
        <w:t>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="00E1588B">
        <w:rPr>
          <w:sz w:val="28"/>
          <w:szCs w:val="28"/>
        </w:rPr>
        <w:t>;</w:t>
      </w:r>
    </w:p>
    <w:p w:rsidR="000F2400" w:rsidRPr="00450635" w:rsidRDefault="000F2400" w:rsidP="000F2400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635">
        <w:rPr>
          <w:rFonts w:ascii="Times New Roman" w:hAnsi="Times New Roman" w:cs="Times New Roman"/>
          <w:sz w:val="28"/>
          <w:szCs w:val="28"/>
        </w:rPr>
        <w:t>Приказ Департамента образования города Москвы от 17.12.2014 года № 922 «О мерах по развитию дополнительного образования д</w:t>
      </w:r>
      <w:r w:rsidR="00E1588B">
        <w:rPr>
          <w:rFonts w:ascii="Times New Roman" w:hAnsi="Times New Roman" w:cs="Times New Roman"/>
          <w:sz w:val="28"/>
          <w:szCs w:val="28"/>
        </w:rPr>
        <w:t>етей в 2014-2015 учебном году»;</w:t>
      </w:r>
    </w:p>
    <w:p w:rsidR="000F2400" w:rsidRPr="00450635" w:rsidRDefault="000F2400" w:rsidP="000F2400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635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</w:t>
      </w:r>
      <w:r w:rsidR="00E1588B">
        <w:rPr>
          <w:rFonts w:ascii="Times New Roman" w:hAnsi="Times New Roman" w:cs="Times New Roman"/>
          <w:sz w:val="28"/>
          <w:szCs w:val="28"/>
        </w:rPr>
        <w:t>0</w:t>
      </w:r>
      <w:r w:rsidRPr="00450635">
        <w:rPr>
          <w:rFonts w:ascii="Times New Roman" w:hAnsi="Times New Roman" w:cs="Times New Roman"/>
          <w:sz w:val="28"/>
          <w:szCs w:val="28"/>
        </w:rPr>
        <w:t>4</w:t>
      </w:r>
      <w:r w:rsidR="00E1588B">
        <w:rPr>
          <w:rFonts w:ascii="Times New Roman" w:hAnsi="Times New Roman" w:cs="Times New Roman"/>
          <w:sz w:val="28"/>
          <w:szCs w:val="28"/>
        </w:rPr>
        <w:t xml:space="preserve">.07.2014 </w:t>
      </w:r>
      <w:r w:rsidRPr="00450635">
        <w:rPr>
          <w:rFonts w:ascii="Times New Roman" w:hAnsi="Times New Roman" w:cs="Times New Roman"/>
          <w:sz w:val="28"/>
          <w:szCs w:val="28"/>
        </w:rPr>
        <w:t xml:space="preserve">№ 41 «Об утверждении </w:t>
      </w:r>
      <w:proofErr w:type="spellStart"/>
      <w:r w:rsidRPr="0045063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50635">
        <w:rPr>
          <w:rFonts w:ascii="Times New Roman" w:hAnsi="Times New Roman" w:cs="Times New Roman"/>
          <w:sz w:val="28"/>
          <w:szCs w:val="28"/>
        </w:rPr>
        <w:t xml:space="preserve"> 2.4.4.3172-14 "Санитарно-эпидемиологические требования к устройству, содержанию и организации </w:t>
      </w:r>
      <w:proofErr w:type="gramStart"/>
      <w:r w:rsidRPr="00450635">
        <w:rPr>
          <w:rFonts w:ascii="Times New Roman" w:hAnsi="Times New Roman" w:cs="Times New Roman"/>
          <w:sz w:val="28"/>
          <w:szCs w:val="28"/>
        </w:rPr>
        <w:lastRenderedPageBreak/>
        <w:t>режима работы образовательных организаций допо</w:t>
      </w:r>
      <w:r w:rsidR="00E1588B">
        <w:rPr>
          <w:rFonts w:ascii="Times New Roman" w:hAnsi="Times New Roman" w:cs="Times New Roman"/>
          <w:sz w:val="28"/>
          <w:szCs w:val="28"/>
        </w:rPr>
        <w:t>лнительного образования детей</w:t>
      </w:r>
      <w:proofErr w:type="gramEnd"/>
      <w:r w:rsidR="00E1588B">
        <w:rPr>
          <w:rFonts w:ascii="Times New Roman" w:hAnsi="Times New Roman" w:cs="Times New Roman"/>
          <w:sz w:val="28"/>
          <w:szCs w:val="28"/>
        </w:rPr>
        <w:t>»;</w:t>
      </w:r>
    </w:p>
    <w:p w:rsidR="000B603F" w:rsidRPr="00E1588B" w:rsidRDefault="000F2400" w:rsidP="00E1588B">
      <w:pPr>
        <w:pStyle w:val="a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450635">
        <w:rPr>
          <w:rFonts w:ascii="Times New Roman" w:hAnsi="Times New Roman" w:cs="Times New Roman"/>
          <w:sz w:val="28"/>
          <w:szCs w:val="28"/>
        </w:rPr>
        <w:t xml:space="preserve">«Примерные требования к содержанию и оформлению образовательных программ дополнительного образования детей (письмо Министерства образования РФ от 11.12.2006 № 06-1844). </w:t>
      </w:r>
    </w:p>
    <w:p w:rsidR="00F81E58" w:rsidRPr="00E1588B" w:rsidRDefault="00F81E58" w:rsidP="00E1588B">
      <w:pPr>
        <w:pStyle w:val="a3"/>
        <w:kinsoku w:val="0"/>
        <w:overflowPunct w:val="0"/>
        <w:spacing w:line="360" w:lineRule="auto"/>
        <w:ind w:left="184" w:right="117" w:firstLine="1336"/>
        <w:jc w:val="both"/>
        <w:rPr>
          <w:rFonts w:ascii="Times New Roman" w:hAnsi="Times New Roman"/>
          <w:spacing w:val="-1"/>
        </w:rPr>
      </w:pPr>
      <w:r>
        <w:rPr>
          <w:rFonts w:ascii="Times New Roman" w:hAnsi="Times New Roman"/>
          <w:b/>
          <w:spacing w:val="14"/>
        </w:rPr>
        <w:t>Актуа</w:t>
      </w:r>
      <w:r w:rsidR="008D2DC7" w:rsidRPr="000B603F">
        <w:rPr>
          <w:rFonts w:ascii="Times New Roman" w:hAnsi="Times New Roman"/>
          <w:b/>
          <w:spacing w:val="14"/>
        </w:rPr>
        <w:t xml:space="preserve">льность </w:t>
      </w:r>
      <w:r w:rsidR="008D2DC7" w:rsidRPr="000B603F">
        <w:rPr>
          <w:rFonts w:ascii="Times New Roman" w:hAnsi="Times New Roman"/>
          <w:spacing w:val="14"/>
        </w:rPr>
        <w:t xml:space="preserve">данной программы обеспечивает </w:t>
      </w:r>
      <w:r w:rsidR="008D2DC7" w:rsidRPr="000B603F">
        <w:rPr>
          <w:rFonts w:ascii="Times New Roman" w:hAnsi="Times New Roman"/>
          <w:spacing w:val="-1"/>
        </w:rPr>
        <w:t>реализацию</w:t>
      </w:r>
      <w:r w:rsidR="008D2DC7" w:rsidRPr="000B603F">
        <w:rPr>
          <w:rFonts w:ascii="Times New Roman" w:hAnsi="Times New Roman"/>
          <w:spacing w:val="1"/>
        </w:rPr>
        <w:t xml:space="preserve"> </w:t>
      </w:r>
      <w:r w:rsidR="008D2DC7" w:rsidRPr="000B603F">
        <w:rPr>
          <w:rFonts w:ascii="Times New Roman" w:hAnsi="Times New Roman"/>
          <w:bCs/>
          <w:spacing w:val="-1"/>
        </w:rPr>
        <w:t>принципа</w:t>
      </w:r>
      <w:r w:rsidR="008D2DC7" w:rsidRPr="000B603F">
        <w:rPr>
          <w:rFonts w:ascii="Times New Roman" w:hAnsi="Times New Roman"/>
          <w:bCs/>
          <w:spacing w:val="1"/>
        </w:rPr>
        <w:t xml:space="preserve"> </w:t>
      </w:r>
      <w:r w:rsidR="008D2DC7" w:rsidRPr="000B603F">
        <w:rPr>
          <w:rFonts w:ascii="Times New Roman" w:hAnsi="Times New Roman"/>
          <w:bCs/>
          <w:spacing w:val="-1"/>
        </w:rPr>
        <w:t>непрерывного</w:t>
      </w:r>
      <w:r w:rsidR="008D2DC7" w:rsidRPr="000B603F">
        <w:rPr>
          <w:rFonts w:ascii="Times New Roman" w:hAnsi="Times New Roman"/>
          <w:bCs/>
          <w:spacing w:val="1"/>
        </w:rPr>
        <w:t xml:space="preserve"> </w:t>
      </w:r>
      <w:r w:rsidR="008D2DC7" w:rsidRPr="000B603F">
        <w:rPr>
          <w:rFonts w:ascii="Times New Roman" w:hAnsi="Times New Roman"/>
          <w:bCs/>
          <w:spacing w:val="-1"/>
        </w:rPr>
        <w:t>систематического</w:t>
      </w:r>
      <w:r w:rsidR="008D2DC7" w:rsidRPr="000B603F">
        <w:rPr>
          <w:rFonts w:ascii="Times New Roman" w:hAnsi="Times New Roman"/>
          <w:bCs/>
        </w:rPr>
        <w:t xml:space="preserve">  </w:t>
      </w:r>
      <w:r w:rsidR="008D2DC7" w:rsidRPr="000B603F">
        <w:rPr>
          <w:rFonts w:ascii="Times New Roman" w:hAnsi="Times New Roman"/>
          <w:bCs/>
          <w:spacing w:val="-1"/>
        </w:rPr>
        <w:t>языкового</w:t>
      </w:r>
      <w:r w:rsidR="008D2DC7" w:rsidRPr="000B603F">
        <w:rPr>
          <w:rFonts w:ascii="Times New Roman" w:hAnsi="Times New Roman"/>
          <w:bCs/>
          <w:spacing w:val="49"/>
        </w:rPr>
        <w:t xml:space="preserve"> </w:t>
      </w:r>
      <w:r w:rsidR="008D2DC7" w:rsidRPr="000B603F">
        <w:rPr>
          <w:rFonts w:ascii="Times New Roman" w:hAnsi="Times New Roman"/>
          <w:bCs/>
          <w:spacing w:val="-1"/>
        </w:rPr>
        <w:t>образования</w:t>
      </w:r>
      <w:r w:rsidR="008D2DC7" w:rsidRPr="000B603F">
        <w:rPr>
          <w:rFonts w:ascii="Times New Roman" w:hAnsi="Times New Roman"/>
        </w:rPr>
        <w:t>. В</w:t>
      </w:r>
      <w:r w:rsidR="008D2DC7" w:rsidRPr="000B603F">
        <w:rPr>
          <w:rFonts w:ascii="Times New Roman" w:hAnsi="Times New Roman"/>
          <w:spacing w:val="5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целом,</w:t>
      </w:r>
      <w:r w:rsidR="008D2DC7" w:rsidRPr="000B603F">
        <w:rPr>
          <w:rFonts w:ascii="Times New Roman" w:hAnsi="Times New Roman"/>
          <w:spacing w:val="52"/>
        </w:rPr>
        <w:t xml:space="preserve"> </w:t>
      </w:r>
      <w:r w:rsidR="008D2DC7" w:rsidRPr="000B603F">
        <w:rPr>
          <w:rFonts w:ascii="Times New Roman" w:hAnsi="Times New Roman"/>
        </w:rPr>
        <w:t>раннее</w:t>
      </w:r>
      <w:r w:rsidR="008D2DC7" w:rsidRPr="000B603F">
        <w:rPr>
          <w:rFonts w:ascii="Times New Roman" w:hAnsi="Times New Roman"/>
          <w:spacing w:val="5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обучение</w:t>
      </w:r>
      <w:r w:rsidR="008D2DC7" w:rsidRPr="000B603F">
        <w:rPr>
          <w:rFonts w:ascii="Times New Roman" w:hAnsi="Times New Roman"/>
          <w:spacing w:val="5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неродному</w:t>
      </w:r>
      <w:r w:rsidR="008D2DC7" w:rsidRPr="000B603F">
        <w:rPr>
          <w:rFonts w:ascii="Times New Roman" w:hAnsi="Times New Roman"/>
          <w:spacing w:val="54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языку</w:t>
      </w:r>
      <w:r w:rsidR="008D2DC7" w:rsidRPr="000B603F">
        <w:rPr>
          <w:rFonts w:ascii="Times New Roman" w:hAnsi="Times New Roman"/>
          <w:spacing w:val="32"/>
          <w:w w:val="9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несет</w:t>
      </w:r>
      <w:r w:rsidR="008D2DC7" w:rsidRPr="000B603F">
        <w:rPr>
          <w:rFonts w:ascii="Times New Roman" w:hAnsi="Times New Roman"/>
          <w:spacing w:val="14"/>
        </w:rPr>
        <w:t xml:space="preserve"> </w:t>
      </w:r>
      <w:r w:rsidR="008D2DC7" w:rsidRPr="000B603F">
        <w:rPr>
          <w:rFonts w:ascii="Times New Roman" w:hAnsi="Times New Roman"/>
        </w:rPr>
        <w:t>в</w:t>
      </w:r>
      <w:r w:rsidR="008D2DC7" w:rsidRPr="000B603F">
        <w:rPr>
          <w:rFonts w:ascii="Times New Roman" w:hAnsi="Times New Roman"/>
          <w:spacing w:val="2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себе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огромный</w:t>
      </w:r>
      <w:r w:rsidR="008D2DC7" w:rsidRPr="000B603F">
        <w:rPr>
          <w:rFonts w:ascii="Times New Roman" w:hAnsi="Times New Roman"/>
          <w:spacing w:val="2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педагогический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потенциал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как</w:t>
      </w:r>
      <w:r w:rsidR="008D2DC7" w:rsidRPr="000B603F">
        <w:rPr>
          <w:rFonts w:ascii="Times New Roman" w:hAnsi="Times New Roman"/>
          <w:spacing w:val="28"/>
        </w:rPr>
        <w:t xml:space="preserve"> </w:t>
      </w:r>
      <w:r w:rsidR="008D2DC7" w:rsidRPr="000B603F">
        <w:rPr>
          <w:rFonts w:ascii="Times New Roman" w:hAnsi="Times New Roman"/>
        </w:rPr>
        <w:t>в</w:t>
      </w:r>
      <w:r w:rsidR="008D2DC7" w:rsidRPr="000B603F">
        <w:rPr>
          <w:rFonts w:ascii="Times New Roman" w:hAnsi="Times New Roman"/>
          <w:spacing w:val="2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плане</w:t>
      </w:r>
      <w:r w:rsidR="008D2DC7" w:rsidRPr="000B603F">
        <w:rPr>
          <w:rFonts w:ascii="Times New Roman" w:hAnsi="Times New Roman"/>
          <w:spacing w:val="2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языкового,</w:t>
      </w:r>
      <w:r w:rsidR="008D2DC7" w:rsidRPr="000B603F">
        <w:rPr>
          <w:rFonts w:ascii="Times New Roman" w:hAnsi="Times New Roman"/>
          <w:spacing w:val="35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так</w:t>
      </w:r>
      <w:r w:rsidR="008D2DC7" w:rsidRPr="000B603F">
        <w:rPr>
          <w:rFonts w:ascii="Times New Roman" w:hAnsi="Times New Roman"/>
          <w:spacing w:val="9"/>
        </w:rPr>
        <w:t xml:space="preserve"> </w:t>
      </w:r>
      <w:r w:rsidR="008D2DC7" w:rsidRPr="000B603F">
        <w:rPr>
          <w:rFonts w:ascii="Times New Roman" w:hAnsi="Times New Roman"/>
        </w:rPr>
        <w:t>и</w:t>
      </w:r>
      <w:r w:rsidR="008D2DC7" w:rsidRPr="000B603F">
        <w:rPr>
          <w:rFonts w:ascii="Times New Roman" w:hAnsi="Times New Roman"/>
          <w:spacing w:val="1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общего</w:t>
      </w:r>
      <w:r w:rsidR="008D2DC7" w:rsidRPr="000B603F">
        <w:rPr>
          <w:rFonts w:ascii="Times New Roman" w:hAnsi="Times New Roman"/>
          <w:spacing w:val="1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развития</w:t>
      </w:r>
      <w:r w:rsidR="008D2DC7" w:rsidRPr="000B603F">
        <w:rPr>
          <w:rFonts w:ascii="Times New Roman" w:hAnsi="Times New Roman"/>
          <w:spacing w:val="1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детей. Направленность данной образовательной программы социально-педагогическая.</w:t>
      </w:r>
      <w:r w:rsidR="00E1588B">
        <w:rPr>
          <w:rFonts w:ascii="Times New Roman" w:hAnsi="Times New Roman"/>
          <w:spacing w:val="-1"/>
        </w:rPr>
        <w:t xml:space="preserve">   </w:t>
      </w:r>
    </w:p>
    <w:p w:rsidR="00F81E58" w:rsidRPr="00F81E58" w:rsidRDefault="00F81E58" w:rsidP="00D154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E158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Pr="00F81E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Педагогическая целесообразность. </w:t>
      </w:r>
      <w:r w:rsidRPr="00F81E58">
        <w:rPr>
          <w:rFonts w:ascii="Times New Roman" w:hAnsi="Times New Roman" w:cs="Times New Roman"/>
          <w:color w:val="000000"/>
          <w:sz w:val="28"/>
          <w:szCs w:val="28"/>
        </w:rPr>
        <w:t>С целью обеспечения высокого качества образования, его доступности, открытости, пр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ивлекательности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F81E58">
        <w:rPr>
          <w:rFonts w:ascii="Times New Roman" w:hAnsi="Times New Roman" w:cs="Times New Roman"/>
          <w:color w:val="000000"/>
          <w:sz w:val="28"/>
          <w:szCs w:val="28"/>
        </w:rPr>
        <w:t xml:space="preserve">, данная программа создает комфортную развивающую образовательную среду, обеспечивающую возможность: </w:t>
      </w:r>
    </w:p>
    <w:p w:rsidR="00F81E58" w:rsidRPr="00F81E58" w:rsidRDefault="00F81E58" w:rsidP="00D154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E58">
        <w:rPr>
          <w:rFonts w:ascii="Times New Roman" w:hAnsi="Times New Roman" w:cs="Times New Roman"/>
          <w:color w:val="000000"/>
          <w:sz w:val="28"/>
          <w:szCs w:val="28"/>
        </w:rPr>
        <w:t xml:space="preserve">*выявления и развития одаренных детей </w:t>
      </w:r>
      <w:r>
        <w:rPr>
          <w:rFonts w:ascii="Times New Roman" w:hAnsi="Times New Roman" w:cs="Times New Roman"/>
          <w:color w:val="000000"/>
          <w:sz w:val="28"/>
          <w:szCs w:val="28"/>
        </w:rPr>
        <w:t>в област</w:t>
      </w:r>
      <w:r w:rsidR="00C153EF">
        <w:rPr>
          <w:rFonts w:ascii="Times New Roman" w:hAnsi="Times New Roman" w:cs="Times New Roman"/>
          <w:color w:val="000000"/>
          <w:sz w:val="28"/>
          <w:szCs w:val="28"/>
        </w:rPr>
        <w:t>и лингвистического образования</w:t>
      </w:r>
      <w:r w:rsidRPr="00F81E58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F81E58" w:rsidRPr="00F81E58" w:rsidRDefault="00F81E58" w:rsidP="00D154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E58">
        <w:rPr>
          <w:rFonts w:ascii="Times New Roman" w:hAnsi="Times New Roman" w:cs="Times New Roman"/>
          <w:color w:val="000000"/>
          <w:sz w:val="28"/>
          <w:szCs w:val="28"/>
        </w:rPr>
        <w:t>*организации творческой деятельности обучающихся путем проведения творческих мероприятий (конкурс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Pr="00F81E58">
        <w:rPr>
          <w:rFonts w:ascii="Times New Roman" w:hAnsi="Times New Roman" w:cs="Times New Roman"/>
          <w:color w:val="000000"/>
          <w:sz w:val="28"/>
          <w:szCs w:val="28"/>
        </w:rPr>
        <w:t xml:space="preserve">концертов, творческих вечеров, театрализованных представлений и др.);  </w:t>
      </w:r>
    </w:p>
    <w:p w:rsidR="00F81E58" w:rsidRPr="00F81E58" w:rsidRDefault="00F81E58" w:rsidP="00D154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E58">
        <w:rPr>
          <w:rFonts w:ascii="Times New Roman" w:hAnsi="Times New Roman" w:cs="Times New Roman"/>
          <w:color w:val="000000"/>
          <w:sz w:val="28"/>
          <w:szCs w:val="28"/>
        </w:rPr>
        <w:t xml:space="preserve">*использования в образовательном процессе образовательных технологий, основанных на лучших достижениях отечественного образования </w:t>
      </w:r>
      <w:r w:rsidR="00C153EF">
        <w:rPr>
          <w:rFonts w:ascii="Times New Roman" w:hAnsi="Times New Roman" w:cs="Times New Roman"/>
          <w:color w:val="000000"/>
          <w:sz w:val="28"/>
          <w:szCs w:val="28"/>
        </w:rPr>
        <w:t>в сфере языкового образования</w:t>
      </w:r>
      <w:r w:rsidRPr="00F81E58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F81E58" w:rsidRPr="00F81E58" w:rsidRDefault="00F81E58" w:rsidP="00D154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E58">
        <w:rPr>
          <w:rFonts w:ascii="Times New Roman" w:hAnsi="Times New Roman" w:cs="Times New Roman"/>
          <w:color w:val="000000"/>
          <w:sz w:val="28"/>
          <w:szCs w:val="28"/>
        </w:rPr>
        <w:t xml:space="preserve">*эффективной самостоятельной работы </w:t>
      </w:r>
      <w:proofErr w:type="gramStart"/>
      <w:r w:rsidRPr="00F81E58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F81E58">
        <w:rPr>
          <w:rFonts w:ascii="Times New Roman" w:hAnsi="Times New Roman" w:cs="Times New Roman"/>
          <w:color w:val="000000"/>
          <w:sz w:val="28"/>
          <w:szCs w:val="28"/>
        </w:rPr>
        <w:t xml:space="preserve"> при поддержке педагога;</w:t>
      </w:r>
    </w:p>
    <w:p w:rsidR="003B76E9" w:rsidRDefault="00F81E58" w:rsidP="00D154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E58">
        <w:rPr>
          <w:rFonts w:ascii="Times New Roman" w:hAnsi="Times New Roman" w:cs="Times New Roman"/>
          <w:color w:val="000000"/>
          <w:sz w:val="28"/>
          <w:szCs w:val="28"/>
        </w:rPr>
        <w:t>*построения содержания программы с учетом индивидуального развития детей.</w:t>
      </w:r>
    </w:p>
    <w:p w:rsidR="00635ACE" w:rsidRPr="00E1588B" w:rsidRDefault="003B76E9" w:rsidP="00E158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3B76E9">
        <w:rPr>
          <w:rFonts w:ascii="Times New Roman" w:hAnsi="Times New Roman" w:cs="Times New Roman"/>
          <w:b/>
          <w:color w:val="000000"/>
          <w:sz w:val="28"/>
          <w:szCs w:val="28"/>
        </w:rPr>
        <w:t>Отличительные особенности программы.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 разработке данной программы учитывалась специфика общеобразовательной школы.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Данная программа способствует подготовке прочной базы для успешного перехода обучающихся к углубленному изучению английского языка в начальных классах общеобразовательной школы.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отличие от аналогичных программ,</w:t>
      </w:r>
      <w:r w:rsidR="007D045F">
        <w:rPr>
          <w:rFonts w:ascii="Times New Roman" w:hAnsi="Times New Roman" w:cs="Times New Roman"/>
          <w:color w:val="000000"/>
          <w:sz w:val="28"/>
          <w:szCs w:val="28"/>
        </w:rPr>
        <w:t xml:space="preserve"> в данной программе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основной упор делается на формирование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деятельностно-практического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опыта. Практические задания способствуют развитию у обучающихся творческих способностей, умению создавать собственные </w:t>
      </w:r>
      <w:r w:rsidR="00D154F8">
        <w:rPr>
          <w:rFonts w:ascii="Times New Roman" w:hAnsi="Times New Roman" w:cs="Times New Roman"/>
          <w:color w:val="000000"/>
          <w:sz w:val="28"/>
          <w:szCs w:val="28"/>
        </w:rPr>
        <w:t>высказывания на английском языке в рамках изученной тематики.</w:t>
      </w:r>
    </w:p>
    <w:p w:rsidR="000B603F" w:rsidRDefault="000B603F" w:rsidP="00D154F8">
      <w:pPr>
        <w:pStyle w:val="a3"/>
        <w:tabs>
          <w:tab w:val="left" w:pos="1571"/>
          <w:tab w:val="left" w:pos="4211"/>
          <w:tab w:val="left" w:pos="5834"/>
          <w:tab w:val="left" w:pos="6623"/>
          <w:tab w:val="left" w:pos="7703"/>
        </w:tabs>
        <w:kinsoku w:val="0"/>
        <w:overflowPunct w:val="0"/>
        <w:spacing w:line="360" w:lineRule="auto"/>
        <w:ind w:right="123" w:firstLine="54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-1"/>
          <w:w w:val="95"/>
        </w:rPr>
        <w:lastRenderedPageBreak/>
        <w:t xml:space="preserve">   </w:t>
      </w:r>
      <w:r w:rsidR="008D2DC7" w:rsidRPr="000B603F">
        <w:rPr>
          <w:rFonts w:ascii="Times New Roman" w:hAnsi="Times New Roman"/>
          <w:b/>
          <w:bCs/>
          <w:spacing w:val="-1"/>
          <w:w w:val="95"/>
        </w:rPr>
        <w:t>Цель</w:t>
      </w:r>
      <w:r w:rsidR="008D2DC7" w:rsidRPr="000B603F">
        <w:rPr>
          <w:rFonts w:ascii="Times New Roman" w:hAnsi="Times New Roman"/>
          <w:b/>
          <w:bCs/>
          <w:spacing w:val="-1"/>
          <w:w w:val="95"/>
        </w:rPr>
        <w:tab/>
      </w:r>
      <w:r w:rsidR="00E1588B">
        <w:rPr>
          <w:rFonts w:ascii="Times New Roman" w:hAnsi="Times New Roman"/>
          <w:spacing w:val="-1"/>
          <w:w w:val="95"/>
        </w:rPr>
        <w:t xml:space="preserve">программы </w:t>
      </w:r>
      <w:r w:rsidR="008D2DC7" w:rsidRPr="000B603F">
        <w:rPr>
          <w:rFonts w:ascii="Times New Roman" w:hAnsi="Times New Roman"/>
          <w:spacing w:val="-1"/>
          <w:w w:val="95"/>
        </w:rPr>
        <w:t>предполагает</w:t>
      </w:r>
      <w:r w:rsidR="00E1588B">
        <w:rPr>
          <w:rFonts w:ascii="Times New Roman" w:hAnsi="Times New Roman"/>
          <w:spacing w:val="-1"/>
          <w:w w:val="95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формирование</w:t>
      </w:r>
      <w:r w:rsidR="008D2DC7" w:rsidRPr="000B603F">
        <w:rPr>
          <w:rFonts w:ascii="Times New Roman" w:hAnsi="Times New Roman"/>
          <w:spacing w:val="32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элементарных</w:t>
      </w:r>
      <w:r w:rsidR="008D2DC7" w:rsidRPr="000B603F">
        <w:rPr>
          <w:rFonts w:ascii="Times New Roman" w:hAnsi="Times New Roman"/>
          <w:spacing w:val="3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навыков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общения</w:t>
      </w:r>
      <w:r w:rsidR="008D2DC7" w:rsidRPr="000B603F">
        <w:rPr>
          <w:rFonts w:ascii="Times New Roman" w:hAnsi="Times New Roman"/>
          <w:spacing w:val="34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на</w:t>
      </w:r>
      <w:r w:rsidR="008D2DC7" w:rsidRPr="000B603F">
        <w:rPr>
          <w:rFonts w:ascii="Times New Roman" w:hAnsi="Times New Roman"/>
          <w:spacing w:val="2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английском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языке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</w:rPr>
        <w:t>у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детей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дошкольного</w:t>
      </w:r>
      <w:r w:rsidR="008D2DC7" w:rsidRPr="000B603F">
        <w:rPr>
          <w:rFonts w:ascii="Times New Roman" w:hAnsi="Times New Roman"/>
          <w:spacing w:val="5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возраста.</w:t>
      </w:r>
      <w:r w:rsidR="008D2DC7" w:rsidRPr="000B603F">
        <w:rPr>
          <w:rFonts w:ascii="Times New Roman" w:hAnsi="Times New Roman"/>
          <w:spacing w:val="67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Предлагаемая</w:t>
      </w:r>
      <w:r w:rsidR="008D2DC7" w:rsidRPr="000B603F">
        <w:rPr>
          <w:rFonts w:ascii="Times New Roman" w:hAnsi="Times New Roman"/>
          <w:spacing w:val="27"/>
        </w:rPr>
        <w:t xml:space="preserve"> </w:t>
      </w:r>
      <w:r w:rsidR="008D2DC7" w:rsidRPr="000B603F">
        <w:rPr>
          <w:rFonts w:ascii="Times New Roman" w:hAnsi="Times New Roman"/>
        </w:rPr>
        <w:t>программа</w:t>
      </w:r>
      <w:r w:rsidR="008D2DC7" w:rsidRPr="000B603F">
        <w:rPr>
          <w:rFonts w:ascii="Times New Roman" w:hAnsi="Times New Roman"/>
          <w:spacing w:val="27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рассчитана</w:t>
      </w:r>
      <w:r w:rsidR="008D2DC7" w:rsidRPr="000B603F">
        <w:rPr>
          <w:rFonts w:ascii="Times New Roman" w:hAnsi="Times New Roman"/>
          <w:spacing w:val="27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на</w:t>
      </w:r>
      <w:r w:rsidR="008D2DC7" w:rsidRPr="000B603F">
        <w:rPr>
          <w:rFonts w:ascii="Times New Roman" w:hAnsi="Times New Roman"/>
          <w:spacing w:val="27"/>
        </w:rPr>
        <w:t xml:space="preserve"> </w:t>
      </w:r>
      <w:r w:rsidR="00F81E58">
        <w:rPr>
          <w:rFonts w:ascii="Times New Roman" w:hAnsi="Times New Roman"/>
        </w:rPr>
        <w:t>2</w:t>
      </w:r>
      <w:r w:rsidR="008D2DC7" w:rsidRPr="000B603F">
        <w:rPr>
          <w:rFonts w:ascii="Times New Roman" w:hAnsi="Times New Roman"/>
          <w:spacing w:val="26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года</w:t>
      </w:r>
      <w:r w:rsidR="008D2DC7" w:rsidRPr="000B603F">
        <w:rPr>
          <w:rFonts w:ascii="Times New Roman" w:hAnsi="Times New Roman"/>
          <w:spacing w:val="51"/>
          <w:w w:val="9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обучения</w:t>
      </w:r>
      <w:r w:rsidR="008D2DC7" w:rsidRPr="000B603F">
        <w:rPr>
          <w:rFonts w:ascii="Times New Roman" w:hAnsi="Times New Roman"/>
          <w:spacing w:val="-2"/>
        </w:rPr>
        <w:t xml:space="preserve"> </w:t>
      </w:r>
      <w:r w:rsidR="008D2DC7" w:rsidRPr="000B603F">
        <w:rPr>
          <w:rFonts w:ascii="Times New Roman" w:hAnsi="Times New Roman"/>
        </w:rPr>
        <w:t xml:space="preserve">и </w:t>
      </w:r>
      <w:r w:rsidR="008D2DC7" w:rsidRPr="000B603F">
        <w:rPr>
          <w:rFonts w:ascii="Times New Roman" w:hAnsi="Times New Roman"/>
          <w:spacing w:val="-1"/>
        </w:rPr>
        <w:t>направлена на</w:t>
      </w:r>
      <w:r w:rsidR="008D2DC7" w:rsidRPr="000B603F">
        <w:rPr>
          <w:rFonts w:ascii="Times New Roman" w:hAnsi="Times New Roman"/>
          <w:spacing w:val="-2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поэтапное формирование</w:t>
      </w:r>
      <w:r w:rsidR="008D2DC7" w:rsidRPr="000B603F">
        <w:rPr>
          <w:rFonts w:ascii="Times New Roman" w:hAnsi="Times New Roman"/>
        </w:rPr>
        <w:t xml:space="preserve"> и</w:t>
      </w:r>
      <w:r w:rsidR="008D2DC7" w:rsidRPr="000B603F">
        <w:rPr>
          <w:rFonts w:ascii="Times New Roman" w:hAnsi="Times New Roman"/>
          <w:spacing w:val="-2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развитие</w:t>
      </w:r>
      <w:r w:rsidR="008D2DC7" w:rsidRPr="000B603F">
        <w:rPr>
          <w:rFonts w:ascii="Times New Roman" w:hAnsi="Times New Roman"/>
          <w:spacing w:val="1"/>
        </w:rPr>
        <w:t xml:space="preserve"> </w:t>
      </w:r>
      <w:r w:rsidR="008D2DC7" w:rsidRPr="000B603F">
        <w:rPr>
          <w:rFonts w:ascii="Times New Roman" w:hAnsi="Times New Roman"/>
          <w:spacing w:val="-2"/>
        </w:rPr>
        <w:t>элементарных</w:t>
      </w:r>
      <w:r w:rsidR="008D2DC7" w:rsidRPr="000B603F">
        <w:rPr>
          <w:rFonts w:ascii="Times New Roman" w:hAnsi="Times New Roman"/>
          <w:spacing w:val="50"/>
          <w:w w:val="9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навыков</w:t>
      </w:r>
      <w:r w:rsidR="008D2DC7" w:rsidRPr="000B603F">
        <w:rPr>
          <w:rFonts w:ascii="Times New Roman" w:hAnsi="Times New Roman"/>
          <w:spacing w:val="-2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устной</w:t>
      </w:r>
      <w:r w:rsidR="008D2DC7" w:rsidRPr="000B603F">
        <w:rPr>
          <w:rFonts w:ascii="Times New Roman" w:hAnsi="Times New Roman"/>
          <w:spacing w:val="-3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речи</w:t>
      </w:r>
      <w:r w:rsidR="008D2DC7" w:rsidRPr="000B603F">
        <w:rPr>
          <w:rFonts w:ascii="Times New Roman" w:hAnsi="Times New Roman"/>
          <w:spacing w:val="-2"/>
        </w:rPr>
        <w:t xml:space="preserve"> </w:t>
      </w:r>
      <w:r w:rsidR="008D2DC7" w:rsidRPr="000B603F">
        <w:rPr>
          <w:rFonts w:ascii="Times New Roman" w:hAnsi="Times New Roman"/>
        </w:rPr>
        <w:t>у</w:t>
      </w:r>
      <w:r w:rsidR="008D2DC7" w:rsidRPr="000B603F">
        <w:rPr>
          <w:rFonts w:ascii="Times New Roman" w:hAnsi="Times New Roman"/>
          <w:spacing w:val="-1"/>
        </w:rPr>
        <w:t xml:space="preserve"> детей дошкольного</w:t>
      </w:r>
      <w:r w:rsidR="008D2DC7" w:rsidRPr="000B603F">
        <w:rPr>
          <w:rFonts w:ascii="Times New Roman" w:hAnsi="Times New Roman"/>
          <w:spacing w:val="-2"/>
        </w:rPr>
        <w:t xml:space="preserve"> </w:t>
      </w:r>
      <w:r w:rsidR="002443AA" w:rsidRPr="000B603F">
        <w:rPr>
          <w:rFonts w:ascii="Times New Roman" w:hAnsi="Times New Roman"/>
          <w:spacing w:val="-1"/>
        </w:rPr>
        <w:t xml:space="preserve">возраста, </w:t>
      </w:r>
      <w:r w:rsidR="008D2DC7" w:rsidRPr="000B603F">
        <w:rPr>
          <w:rFonts w:ascii="Times New Roman" w:hAnsi="Times New Roman"/>
          <w:spacing w:val="-1"/>
        </w:rPr>
        <w:t>составлена</w:t>
      </w:r>
      <w:r w:rsidR="008D2DC7" w:rsidRPr="000B603F">
        <w:rPr>
          <w:rFonts w:ascii="Times New Roman" w:hAnsi="Times New Roman"/>
          <w:spacing w:val="-2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для</w:t>
      </w:r>
      <w:r w:rsidR="008D2DC7" w:rsidRPr="000B603F">
        <w:rPr>
          <w:rFonts w:ascii="Times New Roman" w:hAnsi="Times New Roman"/>
          <w:spacing w:val="-4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детей</w:t>
      </w:r>
      <w:r w:rsidR="008D2DC7" w:rsidRPr="000B603F">
        <w:rPr>
          <w:rFonts w:ascii="Times New Roman" w:hAnsi="Times New Roman"/>
          <w:spacing w:val="-3"/>
        </w:rPr>
        <w:t xml:space="preserve"> </w:t>
      </w:r>
      <w:r w:rsidR="00F81E58">
        <w:rPr>
          <w:rFonts w:ascii="Times New Roman" w:hAnsi="Times New Roman"/>
          <w:spacing w:val="-1"/>
        </w:rPr>
        <w:t>4</w:t>
      </w:r>
      <w:r w:rsidR="008D2DC7" w:rsidRPr="000B603F">
        <w:rPr>
          <w:rFonts w:ascii="Times New Roman" w:hAnsi="Times New Roman"/>
          <w:spacing w:val="-1"/>
        </w:rPr>
        <w:t>-</w:t>
      </w:r>
      <w:r w:rsidR="008D2DC7" w:rsidRPr="000B603F">
        <w:rPr>
          <w:rFonts w:ascii="Times New Roman" w:hAnsi="Times New Roman"/>
        </w:rPr>
        <w:t>7</w:t>
      </w:r>
      <w:r w:rsidR="008D2DC7" w:rsidRPr="000B603F">
        <w:rPr>
          <w:rFonts w:ascii="Times New Roman" w:hAnsi="Times New Roman"/>
          <w:spacing w:val="4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лет,</w:t>
      </w:r>
      <w:r w:rsidR="008D2DC7" w:rsidRPr="000B603F">
        <w:rPr>
          <w:rFonts w:ascii="Times New Roman" w:hAnsi="Times New Roman"/>
          <w:spacing w:val="5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изучающих</w:t>
      </w:r>
      <w:r w:rsidR="008D2DC7" w:rsidRPr="000B603F">
        <w:rPr>
          <w:rFonts w:ascii="Times New Roman" w:hAnsi="Times New Roman"/>
          <w:spacing w:val="5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иностранный</w:t>
      </w:r>
      <w:r w:rsidR="008D2DC7" w:rsidRPr="000B603F">
        <w:rPr>
          <w:rFonts w:ascii="Times New Roman" w:hAnsi="Times New Roman"/>
          <w:spacing w:val="4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(английский)</w:t>
      </w:r>
      <w:r w:rsidR="008D2DC7" w:rsidRPr="000B603F">
        <w:rPr>
          <w:rFonts w:ascii="Times New Roman" w:hAnsi="Times New Roman"/>
          <w:spacing w:val="5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язык</w:t>
      </w:r>
      <w:r w:rsidR="008D2DC7" w:rsidRPr="000B603F">
        <w:rPr>
          <w:rFonts w:ascii="Times New Roman" w:hAnsi="Times New Roman"/>
          <w:spacing w:val="51"/>
        </w:rPr>
        <w:t xml:space="preserve"> </w:t>
      </w:r>
      <w:r w:rsidR="008D2DC7" w:rsidRPr="000B603F">
        <w:rPr>
          <w:rFonts w:ascii="Times New Roman" w:hAnsi="Times New Roman"/>
        </w:rPr>
        <w:t>в</w:t>
      </w:r>
      <w:r w:rsidR="008D2DC7" w:rsidRPr="000B603F">
        <w:rPr>
          <w:rFonts w:ascii="Times New Roman" w:hAnsi="Times New Roman"/>
          <w:spacing w:val="5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качестве</w:t>
      </w:r>
      <w:r w:rsidR="008D2DC7" w:rsidRPr="000B603F">
        <w:rPr>
          <w:rFonts w:ascii="Times New Roman" w:hAnsi="Times New Roman"/>
          <w:spacing w:val="5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первого</w:t>
      </w:r>
      <w:r w:rsidR="008D2DC7" w:rsidRPr="000B603F">
        <w:rPr>
          <w:rFonts w:ascii="Times New Roman" w:hAnsi="Times New Roman"/>
          <w:spacing w:val="5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иностранного</w:t>
      </w:r>
      <w:r w:rsidR="008D2DC7" w:rsidRPr="000B603F">
        <w:rPr>
          <w:rFonts w:ascii="Times New Roman" w:hAnsi="Times New Roman"/>
          <w:spacing w:val="1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языка</w:t>
      </w:r>
      <w:r w:rsidR="008D2DC7" w:rsidRPr="000B603F">
        <w:rPr>
          <w:rFonts w:ascii="Times New Roman" w:hAnsi="Times New Roman"/>
          <w:spacing w:val="18"/>
        </w:rPr>
        <w:t xml:space="preserve"> </w:t>
      </w:r>
      <w:r w:rsidR="008D2DC7" w:rsidRPr="000B603F">
        <w:rPr>
          <w:rFonts w:ascii="Times New Roman" w:hAnsi="Times New Roman"/>
        </w:rPr>
        <w:t>в</w:t>
      </w:r>
      <w:r w:rsidR="008D2DC7" w:rsidRPr="000B603F">
        <w:rPr>
          <w:rFonts w:ascii="Times New Roman" w:hAnsi="Times New Roman"/>
          <w:spacing w:val="1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дошкольном учреждении.</w:t>
      </w:r>
      <w:r w:rsidR="008D2DC7" w:rsidRPr="000B603F">
        <w:rPr>
          <w:rFonts w:ascii="Times New Roman" w:hAnsi="Times New Roman"/>
          <w:spacing w:val="4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Она</w:t>
      </w:r>
      <w:r w:rsidR="008D2DC7" w:rsidRPr="000B603F">
        <w:rPr>
          <w:rFonts w:ascii="Times New Roman" w:hAnsi="Times New Roman"/>
          <w:spacing w:val="1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строится</w:t>
      </w:r>
      <w:r w:rsidR="008D2DC7" w:rsidRPr="000B603F">
        <w:rPr>
          <w:rFonts w:ascii="Times New Roman" w:hAnsi="Times New Roman"/>
          <w:spacing w:val="17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на</w:t>
      </w:r>
      <w:r w:rsidR="008D2DC7" w:rsidRPr="000B603F">
        <w:rPr>
          <w:rFonts w:ascii="Times New Roman" w:hAnsi="Times New Roman"/>
          <w:spacing w:val="1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основе</w:t>
      </w:r>
      <w:r w:rsidR="008D2DC7" w:rsidRPr="000B603F">
        <w:rPr>
          <w:rFonts w:ascii="Times New Roman" w:hAnsi="Times New Roman"/>
          <w:spacing w:val="39"/>
          <w:w w:val="9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преемственности</w:t>
      </w:r>
      <w:r w:rsidR="008D2DC7" w:rsidRPr="000B603F">
        <w:rPr>
          <w:rFonts w:ascii="Times New Roman" w:hAnsi="Times New Roman"/>
          <w:spacing w:val="6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по</w:t>
      </w:r>
      <w:r w:rsidR="008D2DC7" w:rsidRPr="000B603F">
        <w:rPr>
          <w:rFonts w:ascii="Times New Roman" w:hAnsi="Times New Roman"/>
          <w:spacing w:val="6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отношению</w:t>
      </w:r>
      <w:r w:rsidR="008D2DC7" w:rsidRPr="000B603F">
        <w:rPr>
          <w:rFonts w:ascii="Times New Roman" w:hAnsi="Times New Roman"/>
          <w:spacing w:val="2"/>
        </w:rPr>
        <w:t xml:space="preserve"> </w:t>
      </w:r>
      <w:r w:rsidR="008D2DC7" w:rsidRPr="000B603F">
        <w:rPr>
          <w:rFonts w:ascii="Times New Roman" w:hAnsi="Times New Roman"/>
        </w:rPr>
        <w:t>к</w:t>
      </w:r>
      <w:r w:rsidR="008D2DC7" w:rsidRPr="000B603F">
        <w:rPr>
          <w:rFonts w:ascii="Times New Roman" w:hAnsi="Times New Roman"/>
          <w:spacing w:val="68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целям</w:t>
      </w:r>
      <w:r w:rsidR="008D2DC7" w:rsidRPr="000B603F">
        <w:rPr>
          <w:rFonts w:ascii="Times New Roman" w:hAnsi="Times New Roman"/>
        </w:rPr>
        <w:t xml:space="preserve">  и</w:t>
      </w:r>
      <w:r w:rsidR="008D2DC7" w:rsidRPr="000B603F">
        <w:rPr>
          <w:rFonts w:ascii="Times New Roman" w:hAnsi="Times New Roman"/>
          <w:spacing w:val="1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содержанию</w:t>
      </w:r>
      <w:r w:rsidR="008D2DC7" w:rsidRPr="000B603F">
        <w:rPr>
          <w:rFonts w:ascii="Times New Roman" w:hAnsi="Times New Roman"/>
        </w:rPr>
        <w:t xml:space="preserve">  </w:t>
      </w:r>
      <w:r w:rsidR="008D2DC7" w:rsidRPr="000B603F">
        <w:rPr>
          <w:rFonts w:ascii="Times New Roman" w:hAnsi="Times New Roman"/>
          <w:spacing w:val="-1"/>
        </w:rPr>
        <w:t>обучения</w:t>
      </w:r>
      <w:r w:rsidR="008D2DC7" w:rsidRPr="000B603F">
        <w:rPr>
          <w:rFonts w:ascii="Times New Roman" w:hAnsi="Times New Roman"/>
          <w:spacing w:val="2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иностранному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языку,</w:t>
      </w:r>
      <w:r w:rsidR="008D2DC7" w:rsidRPr="000B603F">
        <w:rPr>
          <w:rFonts w:ascii="Times New Roman" w:hAnsi="Times New Roman"/>
          <w:spacing w:val="5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заложенным</w:t>
      </w:r>
      <w:r w:rsidR="008D2DC7" w:rsidRPr="000B603F">
        <w:rPr>
          <w:rFonts w:ascii="Times New Roman" w:hAnsi="Times New Roman"/>
          <w:spacing w:val="29"/>
        </w:rPr>
        <w:t xml:space="preserve"> </w:t>
      </w:r>
      <w:r w:rsidR="008D2DC7" w:rsidRPr="000B603F">
        <w:rPr>
          <w:rFonts w:ascii="Times New Roman" w:hAnsi="Times New Roman"/>
        </w:rPr>
        <w:t>в</w:t>
      </w:r>
      <w:r w:rsidR="008D2DC7" w:rsidRPr="000B603F">
        <w:rPr>
          <w:rFonts w:ascii="Times New Roman" w:hAnsi="Times New Roman"/>
          <w:spacing w:val="2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дошкольном учреждении</w:t>
      </w:r>
      <w:r w:rsidR="008D2DC7" w:rsidRPr="000B603F">
        <w:rPr>
          <w:rFonts w:ascii="Times New Roman" w:hAnsi="Times New Roman"/>
          <w:spacing w:val="31"/>
        </w:rPr>
        <w:t xml:space="preserve"> </w:t>
      </w:r>
      <w:r w:rsidR="008D2DC7" w:rsidRPr="000B603F">
        <w:rPr>
          <w:rFonts w:ascii="Times New Roman" w:hAnsi="Times New Roman"/>
        </w:rPr>
        <w:t>с</w:t>
      </w:r>
      <w:r w:rsidR="008D2DC7" w:rsidRPr="000B603F">
        <w:rPr>
          <w:rFonts w:ascii="Times New Roman" w:hAnsi="Times New Roman"/>
          <w:spacing w:val="2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учетом</w:t>
      </w:r>
      <w:r w:rsidR="008D2DC7" w:rsidRPr="000B603F">
        <w:rPr>
          <w:rFonts w:ascii="Times New Roman" w:hAnsi="Times New Roman"/>
          <w:spacing w:val="30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методических</w:t>
      </w:r>
      <w:r w:rsidR="008D2DC7" w:rsidRPr="000B603F">
        <w:rPr>
          <w:rFonts w:ascii="Times New Roman" w:hAnsi="Times New Roman"/>
          <w:spacing w:val="34"/>
          <w:w w:val="99"/>
        </w:rPr>
        <w:t xml:space="preserve"> </w:t>
      </w:r>
      <w:r w:rsidR="008D2DC7" w:rsidRPr="000B603F">
        <w:rPr>
          <w:rFonts w:ascii="Times New Roman" w:hAnsi="Times New Roman"/>
          <w:spacing w:val="-1"/>
        </w:rPr>
        <w:t>принципов.</w:t>
      </w:r>
      <w:r w:rsidR="008D2DC7" w:rsidRPr="000B603F">
        <w:rPr>
          <w:rFonts w:ascii="Times New Roman" w:hAnsi="Times New Roman"/>
        </w:rPr>
        <w:t xml:space="preserve">  </w:t>
      </w:r>
    </w:p>
    <w:p w:rsidR="00635ACE" w:rsidRDefault="00635ACE" w:rsidP="000B603F">
      <w:pPr>
        <w:pStyle w:val="a3"/>
        <w:tabs>
          <w:tab w:val="left" w:pos="1571"/>
          <w:tab w:val="left" w:pos="4211"/>
          <w:tab w:val="left" w:pos="5834"/>
          <w:tab w:val="left" w:pos="6623"/>
          <w:tab w:val="left" w:pos="7703"/>
        </w:tabs>
        <w:kinsoku w:val="0"/>
        <w:overflowPunct w:val="0"/>
        <w:ind w:right="123" w:firstLine="548"/>
        <w:jc w:val="both"/>
        <w:rPr>
          <w:rFonts w:ascii="Times New Roman" w:hAnsi="Times New Roman"/>
        </w:rPr>
      </w:pPr>
    </w:p>
    <w:p w:rsidR="00D154F8" w:rsidRPr="00E458A3" w:rsidRDefault="008D2DC7" w:rsidP="00E458A3">
      <w:pPr>
        <w:pStyle w:val="a3"/>
        <w:tabs>
          <w:tab w:val="left" w:pos="1571"/>
          <w:tab w:val="left" w:pos="4211"/>
          <w:tab w:val="left" w:pos="5834"/>
          <w:tab w:val="left" w:pos="6623"/>
          <w:tab w:val="left" w:pos="7703"/>
        </w:tabs>
        <w:kinsoku w:val="0"/>
        <w:overflowPunct w:val="0"/>
        <w:ind w:right="123" w:firstLine="548"/>
        <w:jc w:val="both"/>
        <w:rPr>
          <w:rFonts w:ascii="Times New Roman" w:hAnsi="Times New Roman"/>
        </w:rPr>
      </w:pPr>
      <w:r w:rsidRPr="00E458A3">
        <w:rPr>
          <w:rFonts w:ascii="Times New Roman" w:hAnsi="Times New Roman"/>
          <w:spacing w:val="15"/>
        </w:rPr>
        <w:t xml:space="preserve"> </w:t>
      </w:r>
      <w:r w:rsidR="000B603F" w:rsidRPr="00E458A3">
        <w:rPr>
          <w:rFonts w:ascii="Times New Roman" w:hAnsi="Times New Roman"/>
          <w:spacing w:val="15"/>
        </w:rPr>
        <w:t xml:space="preserve"> </w:t>
      </w:r>
      <w:r w:rsidR="00873CE5">
        <w:rPr>
          <w:rFonts w:ascii="Times New Roman" w:hAnsi="Times New Roman"/>
          <w:spacing w:val="15"/>
        </w:rPr>
        <w:t xml:space="preserve">                            </w:t>
      </w:r>
      <w:r w:rsidR="000B603F" w:rsidRPr="00E458A3">
        <w:rPr>
          <w:rFonts w:ascii="Times New Roman" w:hAnsi="Times New Roman"/>
          <w:spacing w:val="15"/>
        </w:rPr>
        <w:t xml:space="preserve">  </w:t>
      </w:r>
      <w:r w:rsidR="00D154F8" w:rsidRPr="00E458A3">
        <w:rPr>
          <w:rFonts w:ascii="Times New Roman" w:hAnsi="Times New Roman"/>
          <w:b/>
          <w:bCs/>
        </w:rPr>
        <w:t xml:space="preserve">Задачи программы: </w:t>
      </w:r>
    </w:p>
    <w:p w:rsidR="00D154F8" w:rsidRPr="00873CE5" w:rsidRDefault="00D154F8" w:rsidP="005E4728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873CE5">
        <w:rPr>
          <w:b/>
          <w:i/>
          <w:iCs/>
          <w:sz w:val="28"/>
          <w:szCs w:val="28"/>
        </w:rPr>
        <w:t xml:space="preserve">Обучающие: </w:t>
      </w:r>
    </w:p>
    <w:p w:rsidR="00D154F8" w:rsidRPr="00E458A3" w:rsidRDefault="00820650" w:rsidP="005E4728">
      <w:pPr>
        <w:pStyle w:val="Default"/>
        <w:spacing w:after="4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54F8" w:rsidRPr="00E458A3">
        <w:rPr>
          <w:sz w:val="28"/>
          <w:szCs w:val="28"/>
        </w:rPr>
        <w:t xml:space="preserve">Приобщать детей к английскому языку и англоязычной культуре; </w:t>
      </w:r>
    </w:p>
    <w:p w:rsidR="00D154F8" w:rsidRDefault="00820650" w:rsidP="005E472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54F8" w:rsidRPr="00E458A3">
        <w:rPr>
          <w:sz w:val="28"/>
          <w:szCs w:val="28"/>
        </w:rPr>
        <w:t xml:space="preserve">Побуждать к самостоятельному решению коммуникативных задач на английском языке в рамках </w:t>
      </w:r>
      <w:r w:rsidR="007D045F">
        <w:rPr>
          <w:sz w:val="28"/>
          <w:szCs w:val="28"/>
        </w:rPr>
        <w:t xml:space="preserve">изучаемой </w:t>
      </w:r>
      <w:r w:rsidR="00D154F8" w:rsidRPr="00E458A3">
        <w:rPr>
          <w:sz w:val="28"/>
          <w:szCs w:val="28"/>
        </w:rPr>
        <w:t xml:space="preserve">тематики; </w:t>
      </w:r>
    </w:p>
    <w:p w:rsidR="00820650" w:rsidRPr="00E458A3" w:rsidRDefault="00820650" w:rsidP="005E4728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58A3">
        <w:rPr>
          <w:sz w:val="28"/>
          <w:szCs w:val="28"/>
        </w:rPr>
        <w:t xml:space="preserve">Формировать у детей элементы устойчивых коммуникативных умений через общение; </w:t>
      </w:r>
    </w:p>
    <w:p w:rsidR="00D154F8" w:rsidRPr="00873CE5" w:rsidRDefault="00D154F8" w:rsidP="005E4728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873CE5">
        <w:rPr>
          <w:b/>
          <w:i/>
          <w:iCs/>
          <w:sz w:val="28"/>
          <w:szCs w:val="28"/>
        </w:rPr>
        <w:t xml:space="preserve">Развивающие: </w:t>
      </w:r>
    </w:p>
    <w:p w:rsidR="00D154F8" w:rsidRPr="00E458A3" w:rsidRDefault="00820650" w:rsidP="005E4728">
      <w:pPr>
        <w:pStyle w:val="Default"/>
        <w:spacing w:after="4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54F8" w:rsidRPr="00E458A3">
        <w:rPr>
          <w:sz w:val="28"/>
          <w:szCs w:val="28"/>
        </w:rPr>
        <w:t xml:space="preserve">Развивать интеллектуальные и творческие способности; </w:t>
      </w:r>
    </w:p>
    <w:p w:rsidR="00D154F8" w:rsidRPr="00E458A3" w:rsidRDefault="00820650" w:rsidP="005E4728">
      <w:pPr>
        <w:pStyle w:val="Default"/>
        <w:spacing w:after="4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54F8" w:rsidRPr="00E458A3">
        <w:rPr>
          <w:sz w:val="28"/>
          <w:szCs w:val="28"/>
        </w:rPr>
        <w:t xml:space="preserve">Развивать коммуникативные, познавательные и языковые способности; </w:t>
      </w:r>
    </w:p>
    <w:p w:rsidR="00D154F8" w:rsidRPr="00E458A3" w:rsidRDefault="00820650" w:rsidP="005E4728">
      <w:pPr>
        <w:pStyle w:val="Default"/>
        <w:spacing w:after="4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54F8" w:rsidRPr="00E458A3">
        <w:rPr>
          <w:sz w:val="28"/>
          <w:szCs w:val="28"/>
        </w:rPr>
        <w:t>Развивать фон</w:t>
      </w:r>
      <w:r>
        <w:rPr>
          <w:sz w:val="28"/>
          <w:szCs w:val="28"/>
        </w:rPr>
        <w:t>етический слух, внимание, память, мышление</w:t>
      </w:r>
      <w:r w:rsidR="005424E8">
        <w:rPr>
          <w:sz w:val="28"/>
          <w:szCs w:val="28"/>
        </w:rPr>
        <w:t>, восприятие, языковую догадку</w:t>
      </w:r>
      <w:r>
        <w:rPr>
          <w:sz w:val="28"/>
          <w:szCs w:val="28"/>
        </w:rPr>
        <w:t>;</w:t>
      </w:r>
    </w:p>
    <w:p w:rsidR="00D154F8" w:rsidRPr="00873CE5" w:rsidRDefault="00D154F8" w:rsidP="005E4728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873CE5">
        <w:rPr>
          <w:b/>
          <w:i/>
          <w:iCs/>
          <w:sz w:val="28"/>
          <w:szCs w:val="28"/>
        </w:rPr>
        <w:t xml:space="preserve">Воспитательные: </w:t>
      </w:r>
    </w:p>
    <w:p w:rsidR="00D154F8" w:rsidRDefault="00820650" w:rsidP="005E4728">
      <w:pPr>
        <w:pStyle w:val="Default"/>
        <w:spacing w:after="4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Прививать уважительное отношение к традициям и культуре страны изучаемого языка</w:t>
      </w:r>
      <w:r w:rsidR="00D154F8" w:rsidRPr="00E458A3">
        <w:rPr>
          <w:sz w:val="28"/>
          <w:szCs w:val="28"/>
        </w:rPr>
        <w:t xml:space="preserve">; </w:t>
      </w:r>
    </w:p>
    <w:p w:rsidR="007D045F" w:rsidRPr="00E458A3" w:rsidRDefault="007D045F" w:rsidP="005E4728">
      <w:pPr>
        <w:pStyle w:val="Default"/>
        <w:spacing w:after="4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внимательное, доброжелательное отношение к другим обучающимся;</w:t>
      </w:r>
    </w:p>
    <w:p w:rsidR="00D154F8" w:rsidRDefault="00500CF4" w:rsidP="005E4728">
      <w:pPr>
        <w:pStyle w:val="Default"/>
        <w:spacing w:after="44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трудолюбие</w:t>
      </w:r>
      <w:r w:rsidR="00D154F8" w:rsidRPr="00E458A3">
        <w:rPr>
          <w:sz w:val="28"/>
          <w:szCs w:val="28"/>
        </w:rPr>
        <w:t>,</w:t>
      </w:r>
      <w:r>
        <w:rPr>
          <w:sz w:val="28"/>
          <w:szCs w:val="28"/>
        </w:rPr>
        <w:t xml:space="preserve"> аккуратность,</w:t>
      </w:r>
      <w:r w:rsidR="00D154F8" w:rsidRPr="00E458A3">
        <w:rPr>
          <w:sz w:val="28"/>
          <w:szCs w:val="28"/>
        </w:rPr>
        <w:t xml:space="preserve"> усидчивость</w:t>
      </w:r>
      <w:r w:rsidR="007D045F">
        <w:rPr>
          <w:sz w:val="28"/>
          <w:szCs w:val="28"/>
        </w:rPr>
        <w:t>, терпение</w:t>
      </w:r>
      <w:r>
        <w:rPr>
          <w:sz w:val="28"/>
          <w:szCs w:val="28"/>
        </w:rPr>
        <w:t>.</w:t>
      </w:r>
    </w:p>
    <w:p w:rsidR="005E4728" w:rsidRDefault="005E4728" w:rsidP="005E4728">
      <w:pPr>
        <w:pStyle w:val="a3"/>
        <w:tabs>
          <w:tab w:val="left" w:pos="1571"/>
          <w:tab w:val="left" w:pos="4211"/>
          <w:tab w:val="left" w:pos="5834"/>
          <w:tab w:val="left" w:pos="6623"/>
          <w:tab w:val="left" w:pos="7703"/>
        </w:tabs>
        <w:kinsoku w:val="0"/>
        <w:overflowPunct w:val="0"/>
        <w:spacing w:line="360" w:lineRule="auto"/>
        <w:ind w:right="123" w:firstLine="548"/>
        <w:jc w:val="both"/>
        <w:rPr>
          <w:rFonts w:ascii="Times New Roman" w:hAnsi="Times New Roman"/>
          <w:spacing w:val="-1"/>
        </w:rPr>
      </w:pPr>
      <w:r w:rsidRPr="00DD4EBB">
        <w:rPr>
          <w:rFonts w:ascii="Times New Roman" w:hAnsi="Times New Roman"/>
          <w:spacing w:val="-1"/>
        </w:rPr>
        <w:t>Работа</w:t>
      </w:r>
      <w:r w:rsidRPr="00DD4EBB">
        <w:rPr>
          <w:rFonts w:ascii="Times New Roman" w:hAnsi="Times New Roman"/>
          <w:spacing w:val="44"/>
        </w:rPr>
        <w:t xml:space="preserve"> </w:t>
      </w:r>
      <w:r w:rsidRPr="00DD4EBB">
        <w:rPr>
          <w:rFonts w:ascii="Times New Roman" w:hAnsi="Times New Roman"/>
          <w:spacing w:val="-1"/>
        </w:rPr>
        <w:t>по</w:t>
      </w:r>
      <w:r w:rsidRPr="00DD4EBB">
        <w:rPr>
          <w:rFonts w:ascii="Times New Roman" w:hAnsi="Times New Roman"/>
          <w:spacing w:val="46"/>
        </w:rPr>
        <w:t xml:space="preserve"> </w:t>
      </w:r>
      <w:r w:rsidRPr="00DD4EBB">
        <w:rPr>
          <w:rFonts w:ascii="Times New Roman" w:hAnsi="Times New Roman"/>
          <w:spacing w:val="-1"/>
        </w:rPr>
        <w:t>данной</w:t>
      </w:r>
      <w:r w:rsidRPr="00DD4EBB">
        <w:rPr>
          <w:rFonts w:ascii="Times New Roman" w:hAnsi="Times New Roman"/>
          <w:spacing w:val="47"/>
        </w:rPr>
        <w:t xml:space="preserve"> </w:t>
      </w:r>
      <w:r w:rsidRPr="00DD4EBB">
        <w:rPr>
          <w:rFonts w:ascii="Times New Roman" w:hAnsi="Times New Roman"/>
          <w:spacing w:val="-1"/>
        </w:rPr>
        <w:t>программе</w:t>
      </w:r>
      <w:r w:rsidRPr="00DD4EBB">
        <w:rPr>
          <w:rFonts w:ascii="Times New Roman" w:hAnsi="Times New Roman"/>
          <w:spacing w:val="45"/>
        </w:rPr>
        <w:t xml:space="preserve"> </w:t>
      </w:r>
      <w:r w:rsidRPr="00DD4EBB">
        <w:rPr>
          <w:rFonts w:ascii="Times New Roman" w:hAnsi="Times New Roman"/>
          <w:spacing w:val="-1"/>
        </w:rPr>
        <w:t>осуществляется</w:t>
      </w:r>
      <w:r w:rsidRPr="00DD4EBB">
        <w:rPr>
          <w:rFonts w:ascii="Times New Roman" w:hAnsi="Times New Roman"/>
          <w:spacing w:val="47"/>
        </w:rPr>
        <w:t xml:space="preserve"> </w:t>
      </w:r>
      <w:r w:rsidRPr="00DD4EBB">
        <w:rPr>
          <w:rFonts w:ascii="Times New Roman" w:hAnsi="Times New Roman"/>
        </w:rPr>
        <w:t>в</w:t>
      </w:r>
      <w:r w:rsidRPr="00DD4EBB">
        <w:rPr>
          <w:rFonts w:ascii="Times New Roman" w:hAnsi="Times New Roman"/>
          <w:spacing w:val="46"/>
        </w:rPr>
        <w:t xml:space="preserve"> </w:t>
      </w:r>
      <w:r w:rsidRPr="00DD4EBB">
        <w:rPr>
          <w:rFonts w:ascii="Times New Roman" w:hAnsi="Times New Roman"/>
          <w:spacing w:val="-1"/>
        </w:rPr>
        <w:t>доброжелательной</w:t>
      </w:r>
      <w:r w:rsidRPr="00DD4EBB">
        <w:rPr>
          <w:rFonts w:ascii="Times New Roman" w:hAnsi="Times New Roman"/>
          <w:spacing w:val="46"/>
        </w:rPr>
        <w:t xml:space="preserve"> </w:t>
      </w:r>
      <w:r w:rsidRPr="00DD4EBB">
        <w:rPr>
          <w:rFonts w:ascii="Times New Roman" w:hAnsi="Times New Roman"/>
          <w:spacing w:val="-1"/>
        </w:rPr>
        <w:t>атмосфере,</w:t>
      </w:r>
      <w:r w:rsidRPr="00DD4EBB">
        <w:rPr>
          <w:rFonts w:ascii="Times New Roman" w:hAnsi="Times New Roman"/>
          <w:spacing w:val="-6"/>
        </w:rPr>
        <w:t xml:space="preserve"> </w:t>
      </w:r>
      <w:r w:rsidRPr="00DD4EBB">
        <w:rPr>
          <w:rFonts w:ascii="Times New Roman" w:hAnsi="Times New Roman"/>
          <w:spacing w:val="-1"/>
        </w:rPr>
        <w:t>на</w:t>
      </w:r>
      <w:r w:rsidRPr="00DD4EBB">
        <w:rPr>
          <w:rFonts w:ascii="Times New Roman" w:hAnsi="Times New Roman"/>
          <w:spacing w:val="-7"/>
        </w:rPr>
        <w:t xml:space="preserve"> </w:t>
      </w:r>
      <w:r w:rsidRPr="00DD4EBB">
        <w:rPr>
          <w:rFonts w:ascii="Times New Roman" w:hAnsi="Times New Roman"/>
        </w:rPr>
        <w:t>фоне</w:t>
      </w:r>
      <w:r w:rsidRPr="00DD4EBB">
        <w:rPr>
          <w:rFonts w:ascii="Times New Roman" w:hAnsi="Times New Roman"/>
          <w:spacing w:val="-6"/>
        </w:rPr>
        <w:t xml:space="preserve"> </w:t>
      </w:r>
      <w:r w:rsidRPr="00DD4EBB">
        <w:rPr>
          <w:rFonts w:ascii="Times New Roman" w:hAnsi="Times New Roman"/>
          <w:spacing w:val="-1"/>
        </w:rPr>
        <w:t>доверительных</w:t>
      </w:r>
      <w:r w:rsidRPr="00DD4EBB">
        <w:rPr>
          <w:rFonts w:ascii="Times New Roman" w:hAnsi="Times New Roman"/>
          <w:spacing w:val="-4"/>
        </w:rPr>
        <w:t xml:space="preserve"> </w:t>
      </w:r>
      <w:r w:rsidRPr="00DD4EBB">
        <w:rPr>
          <w:rFonts w:ascii="Times New Roman" w:hAnsi="Times New Roman"/>
          <w:spacing w:val="-1"/>
        </w:rPr>
        <w:t>отношений</w:t>
      </w:r>
      <w:r w:rsidRPr="00DD4EBB">
        <w:rPr>
          <w:rFonts w:ascii="Times New Roman" w:hAnsi="Times New Roman"/>
          <w:spacing w:val="-6"/>
        </w:rPr>
        <w:t xml:space="preserve"> </w:t>
      </w:r>
      <w:r w:rsidRPr="00DD4EBB">
        <w:rPr>
          <w:rFonts w:ascii="Times New Roman" w:hAnsi="Times New Roman"/>
          <w:spacing w:val="-1"/>
        </w:rPr>
        <w:t>между</w:t>
      </w:r>
      <w:r w:rsidRPr="00DD4EBB">
        <w:rPr>
          <w:rFonts w:ascii="Times New Roman" w:hAnsi="Times New Roman"/>
          <w:spacing w:val="-5"/>
        </w:rPr>
        <w:t xml:space="preserve"> </w:t>
      </w:r>
      <w:r w:rsidRPr="00DD4EBB">
        <w:rPr>
          <w:rFonts w:ascii="Times New Roman" w:hAnsi="Times New Roman"/>
          <w:spacing w:val="-1"/>
        </w:rPr>
        <w:t>педагогом</w:t>
      </w:r>
      <w:r w:rsidRPr="00DD4EBB">
        <w:rPr>
          <w:rFonts w:ascii="Times New Roman" w:hAnsi="Times New Roman"/>
          <w:spacing w:val="-4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-6"/>
        </w:rPr>
        <w:t xml:space="preserve"> </w:t>
      </w:r>
      <w:r w:rsidRPr="00DD4EBB">
        <w:rPr>
          <w:rFonts w:ascii="Times New Roman" w:hAnsi="Times New Roman"/>
          <w:spacing w:val="-1"/>
        </w:rPr>
        <w:t>детьми.</w:t>
      </w:r>
      <w:r w:rsidRPr="005E4728"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1"/>
        </w:rPr>
        <w:t xml:space="preserve"> Программа рассчитана на 68 часов в год. З</w:t>
      </w:r>
      <w:r w:rsidRPr="000B603F">
        <w:rPr>
          <w:rFonts w:ascii="Times New Roman" w:hAnsi="Times New Roman"/>
          <w:spacing w:val="-1"/>
        </w:rPr>
        <w:t>анятия проводятся</w:t>
      </w:r>
      <w:r w:rsidRPr="000B603F">
        <w:rPr>
          <w:rFonts w:ascii="Times New Roman" w:hAnsi="Times New Roman"/>
          <w:spacing w:val="32"/>
        </w:rPr>
        <w:t xml:space="preserve"> </w:t>
      </w:r>
      <w:r w:rsidRPr="000B603F">
        <w:rPr>
          <w:rFonts w:ascii="Times New Roman" w:hAnsi="Times New Roman"/>
        </w:rPr>
        <w:t>2</w:t>
      </w:r>
      <w:r w:rsidRPr="000B603F">
        <w:rPr>
          <w:rFonts w:ascii="Times New Roman" w:hAnsi="Times New Roman"/>
          <w:spacing w:val="53"/>
        </w:rPr>
        <w:t xml:space="preserve"> </w:t>
      </w:r>
      <w:r w:rsidRPr="000B603F">
        <w:rPr>
          <w:rFonts w:ascii="Times New Roman" w:hAnsi="Times New Roman"/>
          <w:spacing w:val="-1"/>
        </w:rPr>
        <w:t>раза</w:t>
      </w:r>
      <w:r w:rsidRPr="000B603F">
        <w:rPr>
          <w:rFonts w:ascii="Times New Roman" w:hAnsi="Times New Roman"/>
          <w:spacing w:val="57"/>
        </w:rPr>
        <w:t xml:space="preserve"> </w:t>
      </w:r>
      <w:r w:rsidRPr="000B603F">
        <w:rPr>
          <w:rFonts w:ascii="Times New Roman" w:hAnsi="Times New Roman"/>
        </w:rPr>
        <w:t>в</w:t>
      </w:r>
      <w:r w:rsidRPr="000B603F">
        <w:rPr>
          <w:rFonts w:ascii="Times New Roman" w:hAnsi="Times New Roman"/>
          <w:spacing w:val="53"/>
        </w:rPr>
        <w:t xml:space="preserve"> </w:t>
      </w:r>
      <w:r w:rsidRPr="000B603F">
        <w:rPr>
          <w:rFonts w:ascii="Times New Roman" w:hAnsi="Times New Roman"/>
          <w:spacing w:val="-1"/>
        </w:rPr>
        <w:t>неделю.</w:t>
      </w:r>
      <w:r w:rsidRPr="000B603F">
        <w:rPr>
          <w:rFonts w:ascii="Times New Roman" w:hAnsi="Times New Roman"/>
          <w:spacing w:val="55"/>
        </w:rPr>
        <w:t xml:space="preserve"> </w:t>
      </w:r>
      <w:r w:rsidRPr="000B603F">
        <w:rPr>
          <w:rFonts w:ascii="Times New Roman" w:hAnsi="Times New Roman"/>
          <w:spacing w:val="-1"/>
        </w:rPr>
        <w:t>Длительность</w:t>
      </w:r>
      <w:r w:rsidRPr="000B603F">
        <w:rPr>
          <w:rFonts w:ascii="Times New Roman" w:hAnsi="Times New Roman"/>
          <w:spacing w:val="55"/>
        </w:rPr>
        <w:t xml:space="preserve"> </w:t>
      </w:r>
      <w:r w:rsidRPr="000B603F">
        <w:rPr>
          <w:rFonts w:ascii="Times New Roman" w:hAnsi="Times New Roman"/>
          <w:spacing w:val="-1"/>
        </w:rPr>
        <w:t>занятий</w:t>
      </w:r>
      <w:r w:rsidRPr="000B603F">
        <w:rPr>
          <w:rFonts w:ascii="Times New Roman" w:hAnsi="Times New Roman"/>
          <w:spacing w:val="55"/>
        </w:rPr>
        <w:t xml:space="preserve"> </w:t>
      </w:r>
      <w:r w:rsidRPr="000B603F">
        <w:rPr>
          <w:rFonts w:ascii="Times New Roman" w:hAnsi="Times New Roman"/>
        </w:rPr>
        <w:t>– 25 -</w:t>
      </w:r>
      <w:r w:rsidRPr="000B603F">
        <w:rPr>
          <w:rFonts w:ascii="Times New Roman" w:hAnsi="Times New Roman"/>
          <w:spacing w:val="54"/>
        </w:rPr>
        <w:t xml:space="preserve"> </w:t>
      </w:r>
      <w:r w:rsidRPr="000B603F">
        <w:rPr>
          <w:rFonts w:ascii="Times New Roman" w:hAnsi="Times New Roman"/>
        </w:rPr>
        <w:t>30</w:t>
      </w:r>
      <w:r w:rsidRPr="000B603F">
        <w:rPr>
          <w:rFonts w:ascii="Times New Roman" w:hAnsi="Times New Roman"/>
          <w:spacing w:val="53"/>
        </w:rPr>
        <w:t xml:space="preserve"> </w:t>
      </w:r>
      <w:r w:rsidRPr="000B603F">
        <w:rPr>
          <w:rFonts w:ascii="Times New Roman" w:hAnsi="Times New Roman"/>
          <w:spacing w:val="-1"/>
        </w:rPr>
        <w:t>минут.</w:t>
      </w:r>
      <w:r w:rsidRPr="000B603F">
        <w:rPr>
          <w:rFonts w:ascii="Times New Roman" w:hAnsi="Times New Roman"/>
          <w:spacing w:val="63"/>
        </w:rPr>
        <w:t xml:space="preserve"> </w:t>
      </w:r>
      <w:r w:rsidRPr="000B603F">
        <w:rPr>
          <w:rFonts w:ascii="Times New Roman" w:hAnsi="Times New Roman"/>
          <w:spacing w:val="-1"/>
        </w:rPr>
        <w:t>Процесс</w:t>
      </w:r>
      <w:r w:rsidRPr="000B603F">
        <w:rPr>
          <w:rFonts w:ascii="Times New Roman" w:hAnsi="Times New Roman"/>
          <w:spacing w:val="54"/>
        </w:rPr>
        <w:t xml:space="preserve"> </w:t>
      </w:r>
      <w:r w:rsidRPr="000B603F">
        <w:rPr>
          <w:rFonts w:ascii="Times New Roman" w:hAnsi="Times New Roman"/>
          <w:spacing w:val="-1"/>
        </w:rPr>
        <w:t>обучения</w:t>
      </w:r>
      <w:r w:rsidRPr="000B603F">
        <w:rPr>
          <w:rFonts w:ascii="Times New Roman" w:hAnsi="Times New Roman"/>
          <w:spacing w:val="40"/>
        </w:rPr>
        <w:t xml:space="preserve"> </w:t>
      </w:r>
      <w:r w:rsidRPr="000B603F">
        <w:rPr>
          <w:rFonts w:ascii="Times New Roman" w:hAnsi="Times New Roman"/>
          <w:spacing w:val="-1"/>
        </w:rPr>
        <w:t>осуществляется</w:t>
      </w:r>
      <w:r w:rsidRPr="000B603F">
        <w:rPr>
          <w:rFonts w:ascii="Times New Roman" w:hAnsi="Times New Roman"/>
          <w:spacing w:val="54"/>
        </w:rPr>
        <w:t xml:space="preserve"> </w:t>
      </w:r>
      <w:r w:rsidRPr="000B603F">
        <w:rPr>
          <w:rFonts w:ascii="Times New Roman" w:hAnsi="Times New Roman"/>
          <w:spacing w:val="-1"/>
        </w:rPr>
        <w:t>по</w:t>
      </w:r>
      <w:r w:rsidRPr="000B603F">
        <w:rPr>
          <w:rFonts w:ascii="Times New Roman" w:hAnsi="Times New Roman"/>
          <w:spacing w:val="52"/>
        </w:rPr>
        <w:t xml:space="preserve"> </w:t>
      </w:r>
      <w:r w:rsidRPr="000B603F">
        <w:rPr>
          <w:rFonts w:ascii="Times New Roman" w:hAnsi="Times New Roman"/>
          <w:spacing w:val="-1"/>
        </w:rPr>
        <w:lastRenderedPageBreak/>
        <w:t>учебно-тематическому</w:t>
      </w:r>
      <w:r w:rsidRPr="000B603F">
        <w:rPr>
          <w:rFonts w:ascii="Times New Roman" w:hAnsi="Times New Roman"/>
          <w:spacing w:val="54"/>
        </w:rPr>
        <w:t xml:space="preserve"> </w:t>
      </w:r>
      <w:r w:rsidRPr="000B603F">
        <w:rPr>
          <w:rFonts w:ascii="Times New Roman" w:hAnsi="Times New Roman"/>
          <w:spacing w:val="-1"/>
        </w:rPr>
        <w:t>плану</w:t>
      </w:r>
      <w:r>
        <w:rPr>
          <w:rFonts w:ascii="Times New Roman" w:hAnsi="Times New Roman"/>
          <w:spacing w:val="-1"/>
        </w:rPr>
        <w:t>.</w:t>
      </w:r>
    </w:p>
    <w:p w:rsidR="00D154F8" w:rsidRPr="00E458A3" w:rsidRDefault="00D154F8" w:rsidP="000B603F">
      <w:pPr>
        <w:pStyle w:val="a3"/>
        <w:kinsoku w:val="0"/>
        <w:overflowPunct w:val="0"/>
        <w:ind w:right="114" w:firstLine="680"/>
        <w:jc w:val="both"/>
        <w:rPr>
          <w:rFonts w:ascii="Times New Roman" w:hAnsi="Times New Roman"/>
        </w:rPr>
      </w:pPr>
    </w:p>
    <w:p w:rsidR="00635ACE" w:rsidRPr="00DD4EBB" w:rsidRDefault="00635ACE" w:rsidP="005424E8">
      <w:pPr>
        <w:pStyle w:val="a3"/>
        <w:kinsoku w:val="0"/>
        <w:overflowPunct w:val="0"/>
        <w:spacing w:line="360" w:lineRule="auto"/>
        <w:ind w:right="119" w:firstLine="1013"/>
        <w:jc w:val="both"/>
        <w:rPr>
          <w:rFonts w:ascii="Times New Roman" w:hAnsi="Times New Roman"/>
          <w:b/>
        </w:rPr>
      </w:pPr>
      <w:r w:rsidRPr="00DD4EBB">
        <w:rPr>
          <w:rFonts w:ascii="Times New Roman" w:hAnsi="Times New Roman"/>
        </w:rPr>
        <w:t>В</w:t>
      </w:r>
      <w:r w:rsidRPr="00DD4EBB">
        <w:rPr>
          <w:rFonts w:ascii="Times New Roman" w:hAnsi="Times New Roman"/>
          <w:spacing w:val="33"/>
        </w:rPr>
        <w:t xml:space="preserve"> </w:t>
      </w:r>
      <w:r w:rsidRPr="00DD4EBB">
        <w:rPr>
          <w:rFonts w:ascii="Times New Roman" w:hAnsi="Times New Roman"/>
          <w:spacing w:val="-1"/>
        </w:rPr>
        <w:t>соответствии</w:t>
      </w:r>
      <w:r w:rsidRPr="00DD4EBB">
        <w:rPr>
          <w:rFonts w:ascii="Times New Roman" w:hAnsi="Times New Roman"/>
          <w:spacing w:val="37"/>
        </w:rPr>
        <w:t xml:space="preserve"> </w:t>
      </w:r>
      <w:r w:rsidRPr="00DD4EBB">
        <w:rPr>
          <w:rFonts w:ascii="Times New Roman" w:hAnsi="Times New Roman"/>
        </w:rPr>
        <w:t>с</w:t>
      </w:r>
      <w:r w:rsidRPr="00DD4EBB">
        <w:rPr>
          <w:rFonts w:ascii="Times New Roman" w:hAnsi="Times New Roman"/>
          <w:spacing w:val="32"/>
        </w:rPr>
        <w:t xml:space="preserve"> </w:t>
      </w:r>
      <w:r w:rsidRPr="00DD4EBB">
        <w:rPr>
          <w:rFonts w:ascii="Times New Roman" w:hAnsi="Times New Roman"/>
          <w:spacing w:val="-1"/>
        </w:rPr>
        <w:t>поставленными</w:t>
      </w:r>
      <w:r w:rsidRPr="00DD4EBB">
        <w:rPr>
          <w:rFonts w:ascii="Times New Roman" w:hAnsi="Times New Roman"/>
          <w:spacing w:val="35"/>
        </w:rPr>
        <w:t xml:space="preserve"> </w:t>
      </w:r>
      <w:r w:rsidRPr="00DD4EBB">
        <w:rPr>
          <w:rFonts w:ascii="Times New Roman" w:hAnsi="Times New Roman"/>
          <w:spacing w:val="-1"/>
        </w:rPr>
        <w:t>задачами</w:t>
      </w:r>
      <w:r w:rsidRPr="00DD4EBB">
        <w:rPr>
          <w:rFonts w:ascii="Times New Roman" w:hAnsi="Times New Roman"/>
          <w:spacing w:val="34"/>
        </w:rPr>
        <w:t xml:space="preserve"> </w:t>
      </w:r>
      <w:r w:rsidRPr="00DD4EBB">
        <w:rPr>
          <w:rFonts w:ascii="Times New Roman" w:hAnsi="Times New Roman"/>
          <w:spacing w:val="-1"/>
        </w:rPr>
        <w:t>определены</w:t>
      </w:r>
      <w:r w:rsidRPr="00DD4EBB">
        <w:rPr>
          <w:rFonts w:ascii="Times New Roman" w:hAnsi="Times New Roman"/>
          <w:spacing w:val="35"/>
        </w:rPr>
        <w:t xml:space="preserve"> </w:t>
      </w:r>
      <w:r w:rsidRPr="00DD4EBB">
        <w:rPr>
          <w:rFonts w:ascii="Times New Roman" w:hAnsi="Times New Roman"/>
          <w:spacing w:val="-1"/>
        </w:rPr>
        <w:t>следующие</w:t>
      </w:r>
      <w:r w:rsidRPr="00DD4EBB">
        <w:rPr>
          <w:rFonts w:ascii="Times New Roman" w:hAnsi="Times New Roman"/>
          <w:spacing w:val="43"/>
        </w:rPr>
        <w:t xml:space="preserve"> </w:t>
      </w:r>
      <w:r w:rsidRPr="00DD4EBB">
        <w:rPr>
          <w:rFonts w:ascii="Times New Roman" w:hAnsi="Times New Roman"/>
          <w:b/>
          <w:spacing w:val="-1"/>
        </w:rPr>
        <w:t>принципы</w:t>
      </w:r>
      <w:r w:rsidRPr="00DD4EBB">
        <w:rPr>
          <w:rFonts w:ascii="Times New Roman" w:hAnsi="Times New Roman"/>
          <w:b/>
          <w:spacing w:val="-5"/>
        </w:rPr>
        <w:t xml:space="preserve"> </w:t>
      </w:r>
      <w:r w:rsidRPr="00DD4EBB">
        <w:rPr>
          <w:rFonts w:ascii="Times New Roman" w:hAnsi="Times New Roman"/>
          <w:b/>
          <w:spacing w:val="-1"/>
        </w:rPr>
        <w:t>обучения:</w:t>
      </w:r>
    </w:p>
    <w:p w:rsidR="00635ACE" w:rsidRPr="00DD4EBB" w:rsidRDefault="00635ACE" w:rsidP="005424E8">
      <w:pPr>
        <w:pStyle w:val="a3"/>
        <w:numPr>
          <w:ilvl w:val="0"/>
          <w:numId w:val="2"/>
        </w:numPr>
        <w:tabs>
          <w:tab w:val="left" w:pos="573"/>
        </w:tabs>
        <w:kinsoku w:val="0"/>
        <w:overflowPunct w:val="0"/>
        <w:spacing w:line="360" w:lineRule="auto"/>
        <w:ind w:right="98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принцип</w:t>
      </w:r>
      <w:r w:rsidRPr="00DD4EBB">
        <w:rPr>
          <w:rFonts w:ascii="Times New Roman" w:hAnsi="Times New Roman"/>
          <w:spacing w:val="19"/>
        </w:rPr>
        <w:t xml:space="preserve"> </w:t>
      </w:r>
      <w:r w:rsidRPr="00DD4EBB">
        <w:rPr>
          <w:rFonts w:ascii="Times New Roman" w:hAnsi="Times New Roman"/>
          <w:spacing w:val="-1"/>
        </w:rPr>
        <w:t>коммуникативной</w:t>
      </w:r>
      <w:r w:rsidRPr="00DD4EBB">
        <w:rPr>
          <w:rFonts w:ascii="Times New Roman" w:hAnsi="Times New Roman"/>
          <w:spacing w:val="18"/>
        </w:rPr>
        <w:t xml:space="preserve"> </w:t>
      </w:r>
      <w:r w:rsidRPr="00DD4EBB">
        <w:rPr>
          <w:rFonts w:ascii="Times New Roman" w:hAnsi="Times New Roman"/>
          <w:spacing w:val="-1"/>
        </w:rPr>
        <w:t>направленности,</w:t>
      </w:r>
      <w:r w:rsidRPr="00DD4EBB">
        <w:rPr>
          <w:rFonts w:ascii="Times New Roman" w:hAnsi="Times New Roman"/>
          <w:spacing w:val="19"/>
        </w:rPr>
        <w:t xml:space="preserve"> </w:t>
      </w:r>
      <w:r w:rsidRPr="00DD4EBB">
        <w:rPr>
          <w:rFonts w:ascii="Times New Roman" w:hAnsi="Times New Roman"/>
          <w:spacing w:val="-1"/>
        </w:rPr>
        <w:t>выдвигающий</w:t>
      </w:r>
      <w:r w:rsidRPr="00DD4EBB">
        <w:rPr>
          <w:rFonts w:ascii="Times New Roman" w:hAnsi="Times New Roman"/>
          <w:spacing w:val="20"/>
        </w:rPr>
        <w:t xml:space="preserve"> </w:t>
      </w:r>
      <w:r w:rsidRPr="00DD4EBB">
        <w:rPr>
          <w:rFonts w:ascii="Times New Roman" w:hAnsi="Times New Roman"/>
          <w:spacing w:val="-1"/>
        </w:rPr>
        <w:t>мысль</w:t>
      </w:r>
      <w:r w:rsidRPr="00DD4EBB">
        <w:rPr>
          <w:rFonts w:ascii="Times New Roman" w:hAnsi="Times New Roman"/>
          <w:spacing w:val="19"/>
        </w:rPr>
        <w:t xml:space="preserve"> </w:t>
      </w:r>
      <w:r w:rsidRPr="00DD4EBB">
        <w:rPr>
          <w:rFonts w:ascii="Times New Roman" w:hAnsi="Times New Roman"/>
        </w:rPr>
        <w:t>о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том,</w:t>
      </w:r>
      <w:r w:rsidRPr="00DD4EBB">
        <w:rPr>
          <w:rFonts w:ascii="Times New Roman" w:hAnsi="Times New Roman"/>
          <w:spacing w:val="37"/>
        </w:rPr>
        <w:t xml:space="preserve"> </w:t>
      </w:r>
      <w:r w:rsidRPr="00DD4EBB">
        <w:rPr>
          <w:rFonts w:ascii="Times New Roman" w:hAnsi="Times New Roman"/>
          <w:spacing w:val="-1"/>
        </w:rPr>
        <w:t>что</w:t>
      </w:r>
      <w:r w:rsidRPr="00DD4EBB">
        <w:rPr>
          <w:rFonts w:ascii="Times New Roman" w:hAnsi="Times New Roman"/>
          <w:spacing w:val="3"/>
        </w:rPr>
        <w:t xml:space="preserve"> </w:t>
      </w:r>
      <w:r w:rsidRPr="00DD4EBB">
        <w:rPr>
          <w:rFonts w:ascii="Times New Roman" w:hAnsi="Times New Roman"/>
          <w:spacing w:val="-1"/>
        </w:rPr>
        <w:t>овладеть</w:t>
      </w:r>
      <w:r w:rsidRPr="00DD4EBB">
        <w:rPr>
          <w:rFonts w:ascii="Times New Roman" w:hAnsi="Times New Roman"/>
          <w:spacing w:val="4"/>
        </w:rPr>
        <w:t xml:space="preserve"> </w:t>
      </w:r>
      <w:r w:rsidRPr="00DD4EBB">
        <w:rPr>
          <w:rFonts w:ascii="Times New Roman" w:hAnsi="Times New Roman"/>
          <w:spacing w:val="-1"/>
        </w:rPr>
        <w:t>каким-либо</w:t>
      </w:r>
      <w:r w:rsidRPr="00DD4EBB">
        <w:rPr>
          <w:rFonts w:ascii="Times New Roman" w:hAnsi="Times New Roman"/>
          <w:spacing w:val="4"/>
        </w:rPr>
        <w:t xml:space="preserve"> </w:t>
      </w:r>
      <w:r w:rsidRPr="00DD4EBB">
        <w:rPr>
          <w:rFonts w:ascii="Times New Roman" w:hAnsi="Times New Roman"/>
          <w:spacing w:val="-1"/>
        </w:rPr>
        <w:t>видом</w:t>
      </w:r>
      <w:r w:rsidRPr="00DD4EBB">
        <w:rPr>
          <w:rFonts w:ascii="Times New Roman" w:hAnsi="Times New Roman"/>
          <w:spacing w:val="5"/>
        </w:rPr>
        <w:t xml:space="preserve"> </w:t>
      </w:r>
      <w:r w:rsidRPr="00DD4EBB">
        <w:rPr>
          <w:rFonts w:ascii="Times New Roman" w:hAnsi="Times New Roman"/>
          <w:spacing w:val="-1"/>
        </w:rPr>
        <w:t>речевой</w:t>
      </w:r>
      <w:r w:rsidRPr="00DD4EBB">
        <w:rPr>
          <w:rFonts w:ascii="Times New Roman" w:hAnsi="Times New Roman"/>
          <w:spacing w:val="4"/>
        </w:rPr>
        <w:t xml:space="preserve"> </w:t>
      </w:r>
      <w:r w:rsidRPr="00DD4EBB">
        <w:rPr>
          <w:rFonts w:ascii="Times New Roman" w:hAnsi="Times New Roman"/>
          <w:spacing w:val="-1"/>
        </w:rPr>
        <w:t>деятельности</w:t>
      </w:r>
      <w:r w:rsidRPr="00DD4EBB">
        <w:rPr>
          <w:rFonts w:ascii="Times New Roman" w:hAnsi="Times New Roman"/>
          <w:spacing w:val="6"/>
        </w:rPr>
        <w:t xml:space="preserve"> </w:t>
      </w:r>
      <w:r w:rsidRPr="00DD4EBB">
        <w:rPr>
          <w:rFonts w:ascii="Times New Roman" w:hAnsi="Times New Roman"/>
          <w:spacing w:val="-1"/>
        </w:rPr>
        <w:t>можно</w:t>
      </w:r>
      <w:r w:rsidRPr="00DD4EBB">
        <w:rPr>
          <w:rFonts w:ascii="Times New Roman" w:hAnsi="Times New Roman"/>
          <w:spacing w:val="2"/>
        </w:rPr>
        <w:t xml:space="preserve"> </w:t>
      </w:r>
      <w:r w:rsidRPr="00DD4EBB">
        <w:rPr>
          <w:rFonts w:ascii="Times New Roman" w:hAnsi="Times New Roman"/>
        </w:rPr>
        <w:t>лишь</w:t>
      </w:r>
      <w:r w:rsidRPr="00DD4EBB">
        <w:rPr>
          <w:rFonts w:ascii="Times New Roman" w:hAnsi="Times New Roman"/>
          <w:spacing w:val="2"/>
        </w:rPr>
        <w:t xml:space="preserve"> </w:t>
      </w:r>
      <w:r w:rsidRPr="00DD4EBB">
        <w:rPr>
          <w:rFonts w:ascii="Times New Roman" w:hAnsi="Times New Roman"/>
          <w:spacing w:val="-1"/>
        </w:rPr>
        <w:t>выполняя</w:t>
      </w:r>
      <w:r w:rsidRPr="00DD4EBB">
        <w:rPr>
          <w:rFonts w:ascii="Times New Roman" w:hAnsi="Times New Roman"/>
          <w:spacing w:val="37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этот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вид</w:t>
      </w:r>
      <w:r w:rsidRPr="00DD4EBB">
        <w:rPr>
          <w:rFonts w:ascii="Times New Roman" w:hAnsi="Times New Roman"/>
          <w:spacing w:val="35"/>
        </w:rPr>
        <w:t xml:space="preserve"> </w:t>
      </w:r>
      <w:r w:rsidRPr="00DD4EBB">
        <w:rPr>
          <w:rFonts w:ascii="Times New Roman" w:hAnsi="Times New Roman"/>
          <w:spacing w:val="-1"/>
        </w:rPr>
        <w:t>деятельности,</w:t>
      </w:r>
      <w:r w:rsidRPr="00DD4EBB">
        <w:rPr>
          <w:rFonts w:ascii="Times New Roman" w:hAnsi="Times New Roman"/>
          <w:spacing w:val="38"/>
        </w:rPr>
        <w:t xml:space="preserve"> </w:t>
      </w:r>
      <w:r w:rsidRPr="00DD4EBB">
        <w:rPr>
          <w:rFonts w:ascii="Times New Roman" w:hAnsi="Times New Roman"/>
          <w:spacing w:val="-1"/>
        </w:rPr>
        <w:t>т.е.</w:t>
      </w:r>
      <w:r w:rsidRPr="00DD4EBB">
        <w:rPr>
          <w:rFonts w:ascii="Times New Roman" w:hAnsi="Times New Roman"/>
          <w:spacing w:val="37"/>
        </w:rPr>
        <w:t xml:space="preserve"> </w:t>
      </w:r>
      <w:r w:rsidRPr="00DD4EBB">
        <w:rPr>
          <w:rFonts w:ascii="Times New Roman" w:hAnsi="Times New Roman"/>
          <w:spacing w:val="-1"/>
        </w:rPr>
        <w:t>научиться</w:t>
      </w:r>
      <w:r w:rsidRPr="00DD4EBB">
        <w:rPr>
          <w:rFonts w:ascii="Times New Roman" w:hAnsi="Times New Roman"/>
          <w:spacing w:val="40"/>
        </w:rPr>
        <w:t xml:space="preserve"> </w:t>
      </w:r>
      <w:r w:rsidRPr="00DD4EBB">
        <w:rPr>
          <w:rFonts w:ascii="Times New Roman" w:hAnsi="Times New Roman"/>
          <w:spacing w:val="-1"/>
        </w:rPr>
        <w:t>говорить</w:t>
      </w:r>
      <w:r w:rsidRPr="00DD4EBB">
        <w:rPr>
          <w:rFonts w:ascii="Times New Roman" w:hAnsi="Times New Roman"/>
          <w:spacing w:val="37"/>
        </w:rPr>
        <w:t xml:space="preserve"> </w:t>
      </w:r>
      <w:r w:rsidRPr="00DD4EBB">
        <w:rPr>
          <w:rFonts w:ascii="Times New Roman" w:hAnsi="Times New Roman"/>
        </w:rPr>
        <w:t>-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говоря,</w:t>
      </w:r>
      <w:r w:rsidRPr="00DD4EBB">
        <w:rPr>
          <w:rFonts w:ascii="Times New Roman" w:hAnsi="Times New Roman"/>
          <w:spacing w:val="41"/>
        </w:rPr>
        <w:t xml:space="preserve"> </w:t>
      </w:r>
      <w:r w:rsidRPr="00DD4EBB">
        <w:rPr>
          <w:rFonts w:ascii="Times New Roman" w:hAnsi="Times New Roman"/>
          <w:spacing w:val="-1"/>
        </w:rPr>
        <w:t>слушать</w:t>
      </w:r>
      <w:r w:rsidRPr="00DD4EBB">
        <w:rPr>
          <w:rFonts w:ascii="Times New Roman" w:hAnsi="Times New Roman"/>
          <w:spacing w:val="35"/>
        </w:rPr>
        <w:t xml:space="preserve"> </w:t>
      </w:r>
      <w:r w:rsidRPr="00DD4EBB">
        <w:rPr>
          <w:rFonts w:ascii="Times New Roman" w:hAnsi="Times New Roman"/>
        </w:rPr>
        <w:t>-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слушая,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писать</w:t>
      </w:r>
      <w:r w:rsidRPr="00DD4EBB">
        <w:rPr>
          <w:rFonts w:ascii="Times New Roman" w:hAnsi="Times New Roman"/>
          <w:spacing w:val="-3"/>
        </w:rPr>
        <w:t xml:space="preserve"> </w:t>
      </w:r>
      <w:r w:rsidRPr="00DD4EBB">
        <w:rPr>
          <w:rFonts w:ascii="Times New Roman" w:hAnsi="Times New Roman"/>
        </w:rPr>
        <w:t>-</w:t>
      </w:r>
      <w:r w:rsidRPr="00DD4EBB">
        <w:rPr>
          <w:rFonts w:ascii="Times New Roman" w:hAnsi="Times New Roman"/>
          <w:spacing w:val="-4"/>
        </w:rPr>
        <w:t xml:space="preserve"> </w:t>
      </w:r>
      <w:r w:rsidRPr="00DD4EBB">
        <w:rPr>
          <w:rFonts w:ascii="Times New Roman" w:hAnsi="Times New Roman"/>
          <w:spacing w:val="-1"/>
        </w:rPr>
        <w:t>выполняя</w:t>
      </w:r>
      <w:r w:rsidRPr="00DD4EBB">
        <w:rPr>
          <w:rFonts w:ascii="Times New Roman" w:hAnsi="Times New Roman"/>
          <w:spacing w:val="-3"/>
        </w:rPr>
        <w:t xml:space="preserve"> </w:t>
      </w:r>
      <w:r w:rsidRPr="00DD4EBB">
        <w:rPr>
          <w:rFonts w:ascii="Times New Roman" w:hAnsi="Times New Roman"/>
          <w:spacing w:val="-1"/>
        </w:rPr>
        <w:t>письменные</w:t>
      </w:r>
      <w:r w:rsidRPr="00DD4EBB">
        <w:rPr>
          <w:rFonts w:ascii="Times New Roman" w:hAnsi="Times New Roman"/>
          <w:spacing w:val="-3"/>
        </w:rPr>
        <w:t xml:space="preserve"> </w:t>
      </w:r>
      <w:r w:rsidRPr="00DD4EBB">
        <w:rPr>
          <w:rFonts w:ascii="Times New Roman" w:hAnsi="Times New Roman"/>
          <w:spacing w:val="-1"/>
        </w:rPr>
        <w:t>задания;</w:t>
      </w:r>
    </w:p>
    <w:p w:rsidR="00635ACE" w:rsidRPr="00DD4EBB" w:rsidRDefault="00635ACE" w:rsidP="005424E8">
      <w:pPr>
        <w:pStyle w:val="a3"/>
        <w:numPr>
          <w:ilvl w:val="0"/>
          <w:numId w:val="2"/>
        </w:numPr>
        <w:tabs>
          <w:tab w:val="left" w:pos="522"/>
        </w:tabs>
        <w:kinsoku w:val="0"/>
        <w:overflowPunct w:val="0"/>
        <w:spacing w:line="360" w:lineRule="auto"/>
        <w:ind w:right="104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принцип</w:t>
      </w:r>
      <w:r w:rsidRPr="00DD4EBB">
        <w:rPr>
          <w:rFonts w:ascii="Times New Roman" w:hAnsi="Times New Roman"/>
          <w:spacing w:val="35"/>
        </w:rPr>
        <w:t xml:space="preserve"> </w:t>
      </w:r>
      <w:r w:rsidRPr="00DD4EBB">
        <w:rPr>
          <w:rFonts w:ascii="Times New Roman" w:hAnsi="Times New Roman"/>
        </w:rPr>
        <w:t>опоры</w:t>
      </w:r>
      <w:r w:rsidRPr="00DD4EBB">
        <w:rPr>
          <w:rFonts w:ascii="Times New Roman" w:hAnsi="Times New Roman"/>
          <w:spacing w:val="38"/>
        </w:rPr>
        <w:t xml:space="preserve"> </w:t>
      </w:r>
      <w:r w:rsidRPr="00DD4EBB">
        <w:rPr>
          <w:rFonts w:ascii="Times New Roman" w:hAnsi="Times New Roman"/>
          <w:spacing w:val="-1"/>
        </w:rPr>
        <w:t>на</w:t>
      </w:r>
      <w:r w:rsidRPr="00DD4EBB">
        <w:rPr>
          <w:rFonts w:ascii="Times New Roman" w:hAnsi="Times New Roman"/>
          <w:spacing w:val="35"/>
        </w:rPr>
        <w:t xml:space="preserve"> </w:t>
      </w:r>
      <w:r w:rsidRPr="00DD4EBB">
        <w:rPr>
          <w:rFonts w:ascii="Times New Roman" w:hAnsi="Times New Roman"/>
          <w:spacing w:val="-1"/>
        </w:rPr>
        <w:t>родной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язык,</w:t>
      </w:r>
      <w:r w:rsidRPr="00DD4EBB">
        <w:rPr>
          <w:rFonts w:ascii="Times New Roman" w:hAnsi="Times New Roman"/>
          <w:spacing w:val="38"/>
        </w:rPr>
        <w:t xml:space="preserve"> </w:t>
      </w:r>
      <w:r w:rsidRPr="00DD4EBB">
        <w:rPr>
          <w:rFonts w:ascii="Times New Roman" w:hAnsi="Times New Roman"/>
          <w:spacing w:val="-1"/>
        </w:rPr>
        <w:t>предполагающий</w:t>
      </w:r>
      <w:r w:rsidRPr="00DD4EBB">
        <w:rPr>
          <w:rFonts w:ascii="Times New Roman" w:hAnsi="Times New Roman"/>
          <w:spacing w:val="35"/>
        </w:rPr>
        <w:t xml:space="preserve"> </w:t>
      </w:r>
      <w:r w:rsidRPr="00DD4EBB">
        <w:rPr>
          <w:rFonts w:ascii="Times New Roman" w:hAnsi="Times New Roman"/>
          <w:spacing w:val="-1"/>
        </w:rPr>
        <w:t>проведение</w:t>
      </w:r>
      <w:r w:rsidRPr="00DD4EBB">
        <w:rPr>
          <w:rFonts w:ascii="Times New Roman" w:hAnsi="Times New Roman"/>
          <w:spacing w:val="29"/>
        </w:rPr>
        <w:t xml:space="preserve"> </w:t>
      </w:r>
      <w:r w:rsidRPr="00DD4EBB">
        <w:rPr>
          <w:rFonts w:ascii="Times New Roman" w:hAnsi="Times New Roman"/>
          <w:spacing w:val="-1"/>
        </w:rPr>
        <w:t>определенных</w:t>
      </w:r>
      <w:r w:rsidRPr="00DD4EBB">
        <w:rPr>
          <w:rFonts w:ascii="Times New Roman" w:hAnsi="Times New Roman"/>
          <w:spacing w:val="6"/>
        </w:rPr>
        <w:t xml:space="preserve"> </w:t>
      </w:r>
      <w:r w:rsidRPr="00DD4EBB">
        <w:rPr>
          <w:rFonts w:ascii="Times New Roman" w:hAnsi="Times New Roman"/>
          <w:spacing w:val="-1"/>
        </w:rPr>
        <w:t>параллелей</w:t>
      </w:r>
      <w:r w:rsidRPr="00DD4EBB">
        <w:rPr>
          <w:rFonts w:ascii="Times New Roman" w:hAnsi="Times New Roman"/>
          <w:spacing w:val="5"/>
        </w:rPr>
        <w:t xml:space="preserve"> </w:t>
      </w:r>
      <w:r w:rsidRPr="00DD4EBB">
        <w:rPr>
          <w:rFonts w:ascii="Times New Roman" w:hAnsi="Times New Roman"/>
          <w:spacing w:val="-1"/>
        </w:rPr>
        <w:t>родного</w:t>
      </w:r>
      <w:r w:rsidRPr="00DD4EBB">
        <w:rPr>
          <w:rFonts w:ascii="Times New Roman" w:hAnsi="Times New Roman"/>
          <w:spacing w:val="8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5"/>
        </w:rPr>
        <w:t xml:space="preserve"> </w:t>
      </w:r>
      <w:r w:rsidRPr="00DD4EBB">
        <w:rPr>
          <w:rFonts w:ascii="Times New Roman" w:hAnsi="Times New Roman"/>
          <w:spacing w:val="-1"/>
        </w:rPr>
        <w:t>иностранного</w:t>
      </w:r>
      <w:r w:rsidRPr="00DD4EBB">
        <w:rPr>
          <w:rFonts w:ascii="Times New Roman" w:hAnsi="Times New Roman"/>
          <w:spacing w:val="5"/>
        </w:rPr>
        <w:t xml:space="preserve"> </w:t>
      </w:r>
      <w:r w:rsidRPr="00DD4EBB">
        <w:rPr>
          <w:rFonts w:ascii="Times New Roman" w:hAnsi="Times New Roman"/>
          <w:spacing w:val="-1"/>
        </w:rPr>
        <w:t>языка</w:t>
      </w:r>
      <w:r w:rsidRPr="00DD4EBB">
        <w:rPr>
          <w:rFonts w:ascii="Times New Roman" w:hAnsi="Times New Roman"/>
          <w:spacing w:val="8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5"/>
        </w:rPr>
        <w:t xml:space="preserve"> </w:t>
      </w:r>
      <w:r w:rsidRPr="00DD4EBB">
        <w:rPr>
          <w:rFonts w:ascii="Times New Roman" w:hAnsi="Times New Roman"/>
          <w:spacing w:val="-1"/>
        </w:rPr>
        <w:t>установление</w:t>
      </w:r>
      <w:r w:rsidRPr="00DD4EBB">
        <w:rPr>
          <w:rFonts w:ascii="Times New Roman" w:hAnsi="Times New Roman"/>
          <w:spacing w:val="47"/>
        </w:rPr>
        <w:t xml:space="preserve"> </w:t>
      </w:r>
      <w:r w:rsidRPr="00DD4EBB">
        <w:rPr>
          <w:rFonts w:ascii="Times New Roman" w:hAnsi="Times New Roman"/>
          <w:spacing w:val="-1"/>
        </w:rPr>
        <w:t>общих</w:t>
      </w:r>
      <w:r w:rsidRPr="00DD4EBB">
        <w:rPr>
          <w:rFonts w:ascii="Times New Roman" w:hAnsi="Times New Roman"/>
          <w:spacing w:val="-25"/>
        </w:rPr>
        <w:t xml:space="preserve"> </w:t>
      </w:r>
      <w:r w:rsidRPr="00DD4EBB">
        <w:rPr>
          <w:rFonts w:ascii="Times New Roman" w:hAnsi="Times New Roman"/>
          <w:spacing w:val="-1"/>
        </w:rPr>
        <w:t>закономерностей;</w:t>
      </w:r>
    </w:p>
    <w:p w:rsidR="00635ACE" w:rsidRPr="000B603F" w:rsidRDefault="00635ACE" w:rsidP="005424E8">
      <w:pPr>
        <w:pStyle w:val="a3"/>
        <w:numPr>
          <w:ilvl w:val="0"/>
          <w:numId w:val="2"/>
        </w:numPr>
        <w:tabs>
          <w:tab w:val="left" w:pos="490"/>
        </w:tabs>
        <w:kinsoku w:val="0"/>
        <w:overflowPunct w:val="0"/>
        <w:spacing w:line="360" w:lineRule="auto"/>
        <w:ind w:right="108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принцип</w:t>
      </w:r>
      <w:r w:rsidRPr="00DD4EBB">
        <w:rPr>
          <w:rFonts w:ascii="Times New Roman" w:hAnsi="Times New Roman"/>
          <w:spacing w:val="69"/>
        </w:rPr>
        <w:t xml:space="preserve"> </w:t>
      </w:r>
      <w:r w:rsidRPr="00DD4EBB">
        <w:rPr>
          <w:rFonts w:ascii="Times New Roman" w:hAnsi="Times New Roman"/>
          <w:spacing w:val="-1"/>
        </w:rPr>
        <w:t>интеграции,</w:t>
      </w:r>
      <w:r w:rsidRPr="00DD4EBB">
        <w:rPr>
          <w:rFonts w:ascii="Times New Roman" w:hAnsi="Times New Roman"/>
          <w:spacing w:val="2"/>
        </w:rPr>
        <w:t xml:space="preserve"> </w:t>
      </w:r>
      <w:r w:rsidRPr="00DD4EBB">
        <w:rPr>
          <w:rFonts w:ascii="Times New Roman" w:hAnsi="Times New Roman"/>
          <w:spacing w:val="-1"/>
        </w:rPr>
        <w:t>заключающийся</w:t>
      </w:r>
      <w:r w:rsidRPr="00DD4EBB">
        <w:rPr>
          <w:rFonts w:ascii="Times New Roman" w:hAnsi="Times New Roman"/>
          <w:spacing w:val="69"/>
        </w:rPr>
        <w:t xml:space="preserve"> </w:t>
      </w:r>
      <w:r w:rsidRPr="00DD4EBB">
        <w:rPr>
          <w:rFonts w:ascii="Times New Roman" w:hAnsi="Times New Roman"/>
        </w:rPr>
        <w:t xml:space="preserve">в  </w:t>
      </w:r>
      <w:r w:rsidRPr="00DD4EBB">
        <w:rPr>
          <w:rFonts w:ascii="Times New Roman" w:hAnsi="Times New Roman"/>
          <w:spacing w:val="-1"/>
        </w:rPr>
        <w:t>том,</w:t>
      </w:r>
      <w:r w:rsidRPr="00DD4EBB">
        <w:rPr>
          <w:rFonts w:ascii="Times New Roman" w:hAnsi="Times New Roman"/>
        </w:rPr>
        <w:t xml:space="preserve">  </w:t>
      </w:r>
      <w:r w:rsidRPr="00DD4EBB">
        <w:rPr>
          <w:rFonts w:ascii="Times New Roman" w:hAnsi="Times New Roman"/>
          <w:spacing w:val="-1"/>
        </w:rPr>
        <w:t>что</w:t>
      </w:r>
      <w:r w:rsidRPr="00DD4EBB">
        <w:rPr>
          <w:rFonts w:ascii="Times New Roman" w:hAnsi="Times New Roman"/>
          <w:spacing w:val="2"/>
        </w:rPr>
        <w:t xml:space="preserve"> </w:t>
      </w:r>
      <w:r w:rsidRPr="00DD4EBB">
        <w:rPr>
          <w:rFonts w:ascii="Times New Roman" w:hAnsi="Times New Roman"/>
        </w:rPr>
        <w:t xml:space="preserve">в  </w:t>
      </w:r>
      <w:r w:rsidRPr="00DD4EBB">
        <w:rPr>
          <w:rFonts w:ascii="Times New Roman" w:hAnsi="Times New Roman"/>
          <w:spacing w:val="-1"/>
        </w:rPr>
        <w:t>процессе</w:t>
      </w:r>
      <w:r w:rsidRPr="00DD4EBB">
        <w:rPr>
          <w:rFonts w:ascii="Times New Roman" w:hAnsi="Times New Roman"/>
          <w:spacing w:val="1"/>
        </w:rPr>
        <w:t xml:space="preserve"> </w:t>
      </w:r>
      <w:r w:rsidRPr="00DD4EBB">
        <w:rPr>
          <w:rFonts w:ascii="Times New Roman" w:hAnsi="Times New Roman"/>
          <w:spacing w:val="-1"/>
        </w:rPr>
        <w:t>обучения</w:t>
      </w:r>
      <w:r w:rsidRPr="00DD4EBB">
        <w:rPr>
          <w:rFonts w:ascii="Times New Roman" w:hAnsi="Times New Roman"/>
          <w:spacing w:val="40"/>
        </w:rPr>
        <w:t xml:space="preserve"> </w:t>
      </w:r>
      <w:r w:rsidRPr="00DD4EBB">
        <w:rPr>
          <w:rFonts w:ascii="Times New Roman" w:hAnsi="Times New Roman"/>
          <w:spacing w:val="-1"/>
        </w:rPr>
        <w:t>какому-либо</w:t>
      </w:r>
      <w:r w:rsidRPr="00DD4EBB">
        <w:rPr>
          <w:rFonts w:ascii="Times New Roman" w:hAnsi="Times New Roman"/>
          <w:spacing w:val="2"/>
        </w:rPr>
        <w:t xml:space="preserve"> </w:t>
      </w:r>
      <w:r w:rsidRPr="00DD4EBB">
        <w:rPr>
          <w:rFonts w:ascii="Times New Roman" w:hAnsi="Times New Roman"/>
          <w:spacing w:val="-1"/>
        </w:rPr>
        <w:t>одному</w:t>
      </w:r>
      <w:r w:rsidRPr="00DD4EBB">
        <w:rPr>
          <w:rFonts w:ascii="Times New Roman" w:hAnsi="Times New Roman"/>
          <w:spacing w:val="3"/>
        </w:rPr>
        <w:t xml:space="preserve"> </w:t>
      </w:r>
      <w:r w:rsidRPr="00DD4EBB">
        <w:rPr>
          <w:rFonts w:ascii="Times New Roman" w:hAnsi="Times New Roman"/>
          <w:spacing w:val="-2"/>
        </w:rPr>
        <w:t>аспекту</w:t>
      </w:r>
      <w:r w:rsidRPr="00DD4EBB">
        <w:rPr>
          <w:rFonts w:ascii="Times New Roman" w:hAnsi="Times New Roman"/>
          <w:spacing w:val="5"/>
        </w:rPr>
        <w:t xml:space="preserve"> </w:t>
      </w:r>
      <w:r w:rsidRPr="00DD4EBB">
        <w:rPr>
          <w:rFonts w:ascii="Times New Roman" w:hAnsi="Times New Roman"/>
          <w:spacing w:val="-1"/>
        </w:rPr>
        <w:t>или</w:t>
      </w:r>
      <w:r w:rsidRPr="00DD4EBB">
        <w:rPr>
          <w:rFonts w:ascii="Times New Roman" w:hAnsi="Times New Roman"/>
          <w:spacing w:val="1"/>
        </w:rPr>
        <w:t xml:space="preserve"> </w:t>
      </w:r>
      <w:r w:rsidRPr="00DD4EBB">
        <w:rPr>
          <w:rFonts w:ascii="Times New Roman" w:hAnsi="Times New Roman"/>
          <w:spacing w:val="-1"/>
        </w:rPr>
        <w:t>виду</w:t>
      </w:r>
      <w:r w:rsidRPr="00DD4EBB">
        <w:rPr>
          <w:rFonts w:ascii="Times New Roman" w:hAnsi="Times New Roman"/>
          <w:spacing w:val="3"/>
        </w:rPr>
        <w:t xml:space="preserve"> </w:t>
      </w:r>
      <w:r w:rsidRPr="00DD4EBB">
        <w:rPr>
          <w:rFonts w:ascii="Times New Roman" w:hAnsi="Times New Roman"/>
          <w:spacing w:val="-1"/>
        </w:rPr>
        <w:t>речевой</w:t>
      </w:r>
      <w:r w:rsidRPr="00DD4EBB">
        <w:rPr>
          <w:rFonts w:ascii="Times New Roman" w:hAnsi="Times New Roman"/>
          <w:spacing w:val="3"/>
        </w:rPr>
        <w:t xml:space="preserve"> </w:t>
      </w:r>
      <w:r w:rsidRPr="00DD4EBB">
        <w:rPr>
          <w:rFonts w:ascii="Times New Roman" w:hAnsi="Times New Roman"/>
          <w:spacing w:val="-1"/>
        </w:rPr>
        <w:t>деятельности</w:t>
      </w:r>
      <w:r w:rsidRPr="00DD4EBB">
        <w:rPr>
          <w:rFonts w:ascii="Times New Roman" w:hAnsi="Times New Roman"/>
          <w:spacing w:val="4"/>
        </w:rPr>
        <w:t xml:space="preserve"> </w:t>
      </w:r>
      <w:r w:rsidRPr="00DD4EBB">
        <w:rPr>
          <w:rFonts w:ascii="Times New Roman" w:hAnsi="Times New Roman"/>
          <w:spacing w:val="-1"/>
        </w:rPr>
        <w:t>мы</w:t>
      </w:r>
      <w:r w:rsidRPr="00DD4EBB">
        <w:rPr>
          <w:rFonts w:ascii="Times New Roman" w:hAnsi="Times New Roman"/>
          <w:spacing w:val="3"/>
        </w:rPr>
        <w:t xml:space="preserve"> </w:t>
      </w:r>
      <w:r w:rsidRPr="00DD4EBB">
        <w:rPr>
          <w:rFonts w:ascii="Times New Roman" w:hAnsi="Times New Roman"/>
          <w:spacing w:val="-1"/>
        </w:rPr>
        <w:t>задействуем</w:t>
      </w:r>
      <w:r w:rsidRPr="00DD4EBB">
        <w:rPr>
          <w:rFonts w:ascii="Times New Roman" w:hAnsi="Times New Roman"/>
          <w:spacing w:val="42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(интегрируем)</w:t>
      </w:r>
      <w:r w:rsidRPr="00DD4EBB">
        <w:rPr>
          <w:rFonts w:ascii="Times New Roman" w:hAnsi="Times New Roman"/>
          <w:spacing w:val="-7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-8"/>
        </w:rPr>
        <w:t xml:space="preserve"> </w:t>
      </w:r>
      <w:r w:rsidRPr="00DD4EBB">
        <w:rPr>
          <w:rFonts w:ascii="Times New Roman" w:hAnsi="Times New Roman"/>
          <w:spacing w:val="-1"/>
        </w:rPr>
        <w:t>формируем</w:t>
      </w:r>
      <w:r w:rsidRPr="00DD4EBB">
        <w:rPr>
          <w:rFonts w:ascii="Times New Roman" w:hAnsi="Times New Roman"/>
          <w:spacing w:val="-7"/>
        </w:rPr>
        <w:t xml:space="preserve"> </w:t>
      </w:r>
      <w:r w:rsidRPr="00DD4EBB">
        <w:rPr>
          <w:rFonts w:ascii="Times New Roman" w:hAnsi="Times New Roman"/>
          <w:spacing w:val="-1"/>
        </w:rPr>
        <w:t>все</w:t>
      </w:r>
      <w:r w:rsidRPr="00DD4EBB">
        <w:rPr>
          <w:rFonts w:ascii="Times New Roman" w:hAnsi="Times New Roman"/>
          <w:spacing w:val="-6"/>
        </w:rPr>
        <w:t xml:space="preserve"> </w:t>
      </w:r>
      <w:r w:rsidRPr="00DD4EBB">
        <w:rPr>
          <w:rFonts w:ascii="Times New Roman" w:hAnsi="Times New Roman"/>
          <w:spacing w:val="-1"/>
        </w:rPr>
        <w:t>остальные</w:t>
      </w:r>
      <w:r w:rsidRPr="00DD4EBB">
        <w:rPr>
          <w:rFonts w:ascii="Times New Roman" w:hAnsi="Times New Roman"/>
          <w:spacing w:val="-6"/>
        </w:rPr>
        <w:t xml:space="preserve"> </w:t>
      </w:r>
      <w:r w:rsidRPr="00DD4EBB">
        <w:rPr>
          <w:rFonts w:ascii="Times New Roman" w:hAnsi="Times New Roman"/>
          <w:spacing w:val="-1"/>
        </w:rPr>
        <w:t>аспекты</w:t>
      </w:r>
      <w:r w:rsidRPr="00DD4EBB">
        <w:rPr>
          <w:rFonts w:ascii="Times New Roman" w:hAnsi="Times New Roman"/>
          <w:spacing w:val="-5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-9"/>
        </w:rPr>
        <w:t xml:space="preserve"> </w:t>
      </w:r>
      <w:r w:rsidRPr="00DD4EBB">
        <w:rPr>
          <w:rFonts w:ascii="Times New Roman" w:hAnsi="Times New Roman"/>
          <w:spacing w:val="-1"/>
        </w:rPr>
        <w:t>виды</w:t>
      </w:r>
      <w:r w:rsidRPr="00DD4EBB">
        <w:rPr>
          <w:rFonts w:ascii="Times New Roman" w:hAnsi="Times New Roman"/>
          <w:spacing w:val="-6"/>
        </w:rPr>
        <w:t xml:space="preserve"> </w:t>
      </w:r>
      <w:r w:rsidRPr="00DD4EBB">
        <w:rPr>
          <w:rFonts w:ascii="Times New Roman" w:hAnsi="Times New Roman"/>
          <w:spacing w:val="-1"/>
        </w:rPr>
        <w:t>деятельности;</w:t>
      </w:r>
    </w:p>
    <w:p w:rsidR="00635ACE" w:rsidRPr="00DD4EBB" w:rsidRDefault="00635ACE" w:rsidP="005424E8">
      <w:pPr>
        <w:pStyle w:val="a3"/>
        <w:numPr>
          <w:ilvl w:val="0"/>
          <w:numId w:val="2"/>
        </w:numPr>
        <w:tabs>
          <w:tab w:val="left" w:pos="501"/>
        </w:tabs>
        <w:kinsoku w:val="0"/>
        <w:overflowPunct w:val="0"/>
        <w:spacing w:line="360" w:lineRule="auto"/>
        <w:ind w:right="104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принцип</w:t>
      </w:r>
      <w:r w:rsidRPr="00DD4EBB">
        <w:rPr>
          <w:rFonts w:ascii="Times New Roman" w:hAnsi="Times New Roman"/>
          <w:spacing w:val="25"/>
        </w:rPr>
        <w:t xml:space="preserve"> </w:t>
      </w:r>
      <w:r w:rsidRPr="00DD4EBB">
        <w:rPr>
          <w:rFonts w:ascii="Times New Roman" w:hAnsi="Times New Roman"/>
          <w:spacing w:val="-1"/>
        </w:rPr>
        <w:t>дифференциации,</w:t>
      </w:r>
      <w:r w:rsidRPr="00DD4EBB">
        <w:rPr>
          <w:rFonts w:ascii="Times New Roman" w:hAnsi="Times New Roman"/>
          <w:spacing w:val="27"/>
        </w:rPr>
        <w:t xml:space="preserve"> </w:t>
      </w:r>
      <w:r w:rsidRPr="00DD4EBB">
        <w:rPr>
          <w:rFonts w:ascii="Times New Roman" w:hAnsi="Times New Roman"/>
          <w:spacing w:val="-1"/>
        </w:rPr>
        <w:t>определяющийся</w:t>
      </w:r>
      <w:r w:rsidRPr="00DD4EBB">
        <w:rPr>
          <w:rFonts w:ascii="Times New Roman" w:hAnsi="Times New Roman"/>
          <w:spacing w:val="27"/>
        </w:rPr>
        <w:t xml:space="preserve"> </w:t>
      </w:r>
      <w:r w:rsidRPr="00DD4EBB">
        <w:rPr>
          <w:rFonts w:ascii="Times New Roman" w:hAnsi="Times New Roman"/>
          <w:spacing w:val="-1"/>
        </w:rPr>
        <w:t>тем,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что</w:t>
      </w:r>
      <w:r w:rsidRPr="00DD4EBB">
        <w:rPr>
          <w:rFonts w:ascii="Times New Roman" w:hAnsi="Times New Roman"/>
          <w:spacing w:val="27"/>
        </w:rPr>
        <w:t xml:space="preserve"> </w:t>
      </w:r>
      <w:r w:rsidRPr="00DD4EBB">
        <w:rPr>
          <w:rFonts w:ascii="Times New Roman" w:hAnsi="Times New Roman"/>
          <w:spacing w:val="-1"/>
        </w:rPr>
        <w:t>при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формировании</w:t>
      </w:r>
      <w:r w:rsidRPr="00DD4EBB">
        <w:rPr>
          <w:rFonts w:ascii="Times New Roman" w:hAnsi="Times New Roman"/>
          <w:spacing w:val="34"/>
        </w:rPr>
        <w:t xml:space="preserve"> </w:t>
      </w:r>
      <w:r w:rsidRPr="00DD4EBB">
        <w:rPr>
          <w:rFonts w:ascii="Times New Roman" w:hAnsi="Times New Roman"/>
          <w:spacing w:val="-1"/>
        </w:rPr>
        <w:t>каждого</w:t>
      </w:r>
      <w:r w:rsidRPr="00DD4EBB">
        <w:rPr>
          <w:rFonts w:ascii="Times New Roman" w:hAnsi="Times New Roman"/>
          <w:spacing w:val="8"/>
        </w:rPr>
        <w:t xml:space="preserve"> </w:t>
      </w:r>
      <w:r w:rsidRPr="00DD4EBB">
        <w:rPr>
          <w:rFonts w:ascii="Times New Roman" w:hAnsi="Times New Roman"/>
          <w:spacing w:val="-1"/>
        </w:rPr>
        <w:t>отдельно</w:t>
      </w:r>
      <w:r w:rsidRPr="00DD4EBB">
        <w:rPr>
          <w:rFonts w:ascii="Times New Roman" w:hAnsi="Times New Roman"/>
          <w:spacing w:val="9"/>
        </w:rPr>
        <w:t xml:space="preserve"> </w:t>
      </w:r>
      <w:r w:rsidRPr="00DD4EBB">
        <w:rPr>
          <w:rFonts w:ascii="Times New Roman" w:hAnsi="Times New Roman"/>
          <w:spacing w:val="-1"/>
        </w:rPr>
        <w:t>взятого</w:t>
      </w:r>
      <w:r w:rsidRPr="00DD4EBB">
        <w:rPr>
          <w:rFonts w:ascii="Times New Roman" w:hAnsi="Times New Roman"/>
          <w:spacing w:val="9"/>
        </w:rPr>
        <w:t xml:space="preserve"> </w:t>
      </w:r>
      <w:r w:rsidRPr="00DD4EBB">
        <w:rPr>
          <w:rFonts w:ascii="Times New Roman" w:hAnsi="Times New Roman"/>
          <w:spacing w:val="-1"/>
        </w:rPr>
        <w:t>вида</w:t>
      </w:r>
      <w:r w:rsidRPr="00DD4EBB">
        <w:rPr>
          <w:rFonts w:ascii="Times New Roman" w:hAnsi="Times New Roman"/>
          <w:spacing w:val="7"/>
        </w:rPr>
        <w:t xml:space="preserve"> </w:t>
      </w:r>
      <w:r w:rsidRPr="00DD4EBB">
        <w:rPr>
          <w:rFonts w:ascii="Times New Roman" w:hAnsi="Times New Roman"/>
          <w:spacing w:val="-1"/>
        </w:rPr>
        <w:t>деятельности</w:t>
      </w:r>
      <w:r w:rsidRPr="00DD4EBB">
        <w:rPr>
          <w:rFonts w:ascii="Times New Roman" w:hAnsi="Times New Roman"/>
          <w:spacing w:val="10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7"/>
        </w:rPr>
        <w:t xml:space="preserve"> </w:t>
      </w:r>
      <w:r w:rsidRPr="00DD4EBB">
        <w:rPr>
          <w:rFonts w:ascii="Times New Roman" w:hAnsi="Times New Roman"/>
          <w:spacing w:val="-1"/>
        </w:rPr>
        <w:t>аспекта</w:t>
      </w:r>
      <w:r w:rsidRPr="00DD4EBB">
        <w:rPr>
          <w:rFonts w:ascii="Times New Roman" w:hAnsi="Times New Roman"/>
          <w:spacing w:val="10"/>
        </w:rPr>
        <w:t xml:space="preserve"> </w:t>
      </w:r>
      <w:r w:rsidRPr="00DD4EBB">
        <w:rPr>
          <w:rFonts w:ascii="Times New Roman" w:hAnsi="Times New Roman"/>
          <w:spacing w:val="-1"/>
        </w:rPr>
        <w:t>языка</w:t>
      </w:r>
      <w:r w:rsidRPr="00DD4EBB">
        <w:rPr>
          <w:rFonts w:ascii="Times New Roman" w:hAnsi="Times New Roman"/>
          <w:spacing w:val="7"/>
        </w:rPr>
        <w:t xml:space="preserve"> </w:t>
      </w:r>
      <w:r w:rsidRPr="00DD4EBB">
        <w:rPr>
          <w:rFonts w:ascii="Times New Roman" w:hAnsi="Times New Roman"/>
        </w:rPr>
        <w:t>мы</w:t>
      </w:r>
      <w:r w:rsidRPr="00DD4EBB">
        <w:rPr>
          <w:rFonts w:ascii="Times New Roman" w:hAnsi="Times New Roman"/>
          <w:spacing w:val="7"/>
        </w:rPr>
        <w:t xml:space="preserve"> </w:t>
      </w:r>
      <w:r w:rsidRPr="00DD4EBB">
        <w:rPr>
          <w:rFonts w:ascii="Times New Roman" w:hAnsi="Times New Roman"/>
          <w:spacing w:val="-1"/>
        </w:rPr>
        <w:t>используем</w:t>
      </w:r>
      <w:r w:rsidRPr="00DD4EBB">
        <w:rPr>
          <w:rFonts w:ascii="Times New Roman" w:hAnsi="Times New Roman"/>
          <w:spacing w:val="24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особые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технологии,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построенные</w:t>
      </w:r>
      <w:r w:rsidRPr="00DD4EBB">
        <w:rPr>
          <w:rFonts w:ascii="Times New Roman" w:hAnsi="Times New Roman"/>
          <w:spacing w:val="52"/>
        </w:rPr>
        <w:t xml:space="preserve"> </w:t>
      </w:r>
      <w:r w:rsidRPr="00DD4EBB">
        <w:rPr>
          <w:rFonts w:ascii="Times New Roman" w:hAnsi="Times New Roman"/>
        </w:rPr>
        <w:t>с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учетом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специфических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механизмов,</w:t>
      </w:r>
      <w:r w:rsidRPr="00DD4EBB">
        <w:rPr>
          <w:rFonts w:ascii="Times New Roman" w:hAnsi="Times New Roman"/>
          <w:spacing w:val="49"/>
        </w:rPr>
        <w:t xml:space="preserve"> </w:t>
      </w:r>
      <w:r w:rsidRPr="00DD4EBB">
        <w:rPr>
          <w:rFonts w:ascii="Times New Roman" w:hAnsi="Times New Roman"/>
          <w:spacing w:val="-1"/>
        </w:rPr>
        <w:t>лежащих</w:t>
      </w:r>
      <w:r w:rsidRPr="00DD4EBB">
        <w:rPr>
          <w:rFonts w:ascii="Times New Roman" w:hAnsi="Times New Roman"/>
          <w:spacing w:val="15"/>
        </w:rPr>
        <w:t xml:space="preserve"> </w:t>
      </w:r>
      <w:r w:rsidRPr="00DD4EBB">
        <w:rPr>
          <w:rFonts w:ascii="Times New Roman" w:hAnsi="Times New Roman"/>
        </w:rPr>
        <w:t>в</w:t>
      </w:r>
      <w:r w:rsidRPr="00DD4EBB">
        <w:rPr>
          <w:rFonts w:ascii="Times New Roman" w:hAnsi="Times New Roman"/>
          <w:spacing w:val="16"/>
        </w:rPr>
        <w:t xml:space="preserve"> </w:t>
      </w:r>
      <w:r w:rsidRPr="00DD4EBB">
        <w:rPr>
          <w:rFonts w:ascii="Times New Roman" w:hAnsi="Times New Roman"/>
          <w:spacing w:val="-1"/>
        </w:rPr>
        <w:t>основе</w:t>
      </w:r>
      <w:r w:rsidRPr="00DD4EBB">
        <w:rPr>
          <w:rFonts w:ascii="Times New Roman" w:hAnsi="Times New Roman"/>
          <w:spacing w:val="13"/>
        </w:rPr>
        <w:t xml:space="preserve"> </w:t>
      </w:r>
      <w:r w:rsidRPr="00DD4EBB">
        <w:rPr>
          <w:rFonts w:ascii="Times New Roman" w:hAnsi="Times New Roman"/>
          <w:spacing w:val="-1"/>
        </w:rPr>
        <w:t>формирования</w:t>
      </w:r>
      <w:r w:rsidRPr="00DD4EBB">
        <w:rPr>
          <w:rFonts w:ascii="Times New Roman" w:hAnsi="Times New Roman"/>
          <w:spacing w:val="16"/>
        </w:rPr>
        <w:t xml:space="preserve"> </w:t>
      </w:r>
      <w:r w:rsidRPr="00DD4EBB">
        <w:rPr>
          <w:rFonts w:ascii="Times New Roman" w:hAnsi="Times New Roman"/>
          <w:spacing w:val="-1"/>
        </w:rPr>
        <w:t>каждого</w:t>
      </w:r>
      <w:r w:rsidRPr="00DD4EBB">
        <w:rPr>
          <w:rFonts w:ascii="Times New Roman" w:hAnsi="Times New Roman"/>
          <w:spacing w:val="15"/>
        </w:rPr>
        <w:t xml:space="preserve"> </w:t>
      </w:r>
      <w:r w:rsidRPr="00DD4EBB">
        <w:rPr>
          <w:rFonts w:ascii="Times New Roman" w:hAnsi="Times New Roman"/>
          <w:spacing w:val="-1"/>
        </w:rPr>
        <w:t>отдельного</w:t>
      </w:r>
      <w:r w:rsidRPr="00DD4EBB">
        <w:rPr>
          <w:rFonts w:ascii="Times New Roman" w:hAnsi="Times New Roman"/>
          <w:spacing w:val="16"/>
        </w:rPr>
        <w:t xml:space="preserve"> </w:t>
      </w:r>
      <w:r w:rsidRPr="00DD4EBB">
        <w:rPr>
          <w:rFonts w:ascii="Times New Roman" w:hAnsi="Times New Roman"/>
          <w:spacing w:val="-1"/>
        </w:rPr>
        <w:t>языкового</w:t>
      </w:r>
      <w:r w:rsidRPr="00DD4EBB">
        <w:rPr>
          <w:rFonts w:ascii="Times New Roman" w:hAnsi="Times New Roman"/>
          <w:spacing w:val="32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16"/>
        </w:rPr>
        <w:t xml:space="preserve"> </w:t>
      </w:r>
      <w:r w:rsidRPr="00DD4EBB">
        <w:rPr>
          <w:rFonts w:ascii="Times New Roman" w:hAnsi="Times New Roman"/>
          <w:spacing w:val="-1"/>
        </w:rPr>
        <w:t>речевого</w:t>
      </w:r>
      <w:r w:rsidRPr="00DD4EBB">
        <w:rPr>
          <w:rFonts w:ascii="Times New Roman" w:hAnsi="Times New Roman"/>
          <w:spacing w:val="49"/>
        </w:rPr>
        <w:t xml:space="preserve"> </w:t>
      </w:r>
      <w:r w:rsidRPr="00DD4EBB">
        <w:rPr>
          <w:rFonts w:ascii="Times New Roman" w:hAnsi="Times New Roman"/>
          <w:spacing w:val="-1"/>
        </w:rPr>
        <w:t>навыка;</w:t>
      </w:r>
    </w:p>
    <w:p w:rsidR="00635ACE" w:rsidRPr="00DD4EBB" w:rsidRDefault="00635ACE" w:rsidP="005424E8">
      <w:pPr>
        <w:pStyle w:val="a3"/>
        <w:numPr>
          <w:ilvl w:val="0"/>
          <w:numId w:val="2"/>
        </w:numPr>
        <w:tabs>
          <w:tab w:val="left" w:pos="412"/>
        </w:tabs>
        <w:kinsoku w:val="0"/>
        <w:overflowPunct w:val="0"/>
        <w:spacing w:line="360" w:lineRule="auto"/>
        <w:ind w:left="412" w:hanging="308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принцип</w:t>
      </w:r>
      <w:r w:rsidRPr="00DD4EBB">
        <w:rPr>
          <w:rFonts w:ascii="Times New Roman" w:hAnsi="Times New Roman"/>
          <w:spacing w:val="-13"/>
        </w:rPr>
        <w:t xml:space="preserve"> </w:t>
      </w:r>
      <w:r w:rsidRPr="00DD4EBB">
        <w:rPr>
          <w:rFonts w:ascii="Times New Roman" w:hAnsi="Times New Roman"/>
          <w:spacing w:val="-1"/>
        </w:rPr>
        <w:t>коллективно-индивидуального</w:t>
      </w:r>
      <w:r w:rsidRPr="00DD4EBB">
        <w:rPr>
          <w:rFonts w:ascii="Times New Roman" w:hAnsi="Times New Roman"/>
          <w:spacing w:val="-13"/>
        </w:rPr>
        <w:t xml:space="preserve"> </w:t>
      </w:r>
      <w:r w:rsidRPr="00DD4EBB">
        <w:rPr>
          <w:rFonts w:ascii="Times New Roman" w:hAnsi="Times New Roman"/>
          <w:spacing w:val="-1"/>
        </w:rPr>
        <w:t>взаимодействия;</w:t>
      </w:r>
    </w:p>
    <w:p w:rsidR="00635ACE" w:rsidRPr="00DD4EBB" w:rsidRDefault="00635ACE" w:rsidP="005424E8">
      <w:pPr>
        <w:pStyle w:val="a3"/>
        <w:numPr>
          <w:ilvl w:val="0"/>
          <w:numId w:val="2"/>
        </w:numPr>
        <w:tabs>
          <w:tab w:val="left" w:pos="446"/>
        </w:tabs>
        <w:kinsoku w:val="0"/>
        <w:overflowPunct w:val="0"/>
        <w:spacing w:line="360" w:lineRule="auto"/>
        <w:ind w:right="110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принцип</w:t>
      </w:r>
      <w:r w:rsidRPr="00DD4EBB">
        <w:rPr>
          <w:rFonts w:ascii="Times New Roman" w:hAnsi="Times New Roman"/>
          <w:spacing w:val="25"/>
        </w:rPr>
        <w:t xml:space="preserve"> </w:t>
      </w:r>
      <w:r w:rsidRPr="00DD4EBB">
        <w:rPr>
          <w:rFonts w:ascii="Times New Roman" w:hAnsi="Times New Roman"/>
          <w:spacing w:val="-1"/>
        </w:rPr>
        <w:t>«минимакса»,</w:t>
      </w:r>
      <w:r w:rsidRPr="00DD4EBB">
        <w:rPr>
          <w:rFonts w:ascii="Times New Roman" w:hAnsi="Times New Roman"/>
          <w:spacing w:val="29"/>
        </w:rPr>
        <w:t xml:space="preserve"> </w:t>
      </w:r>
      <w:r w:rsidRPr="00DD4EBB">
        <w:rPr>
          <w:rFonts w:ascii="Times New Roman" w:hAnsi="Times New Roman"/>
          <w:spacing w:val="-1"/>
        </w:rPr>
        <w:t>заключающийся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</w:rPr>
        <w:t>в</w:t>
      </w:r>
      <w:r w:rsidRPr="00DD4EBB">
        <w:rPr>
          <w:rFonts w:ascii="Times New Roman" w:hAnsi="Times New Roman"/>
          <w:spacing w:val="25"/>
        </w:rPr>
        <w:t xml:space="preserve"> </w:t>
      </w:r>
      <w:r w:rsidRPr="00DD4EBB">
        <w:rPr>
          <w:rFonts w:ascii="Times New Roman" w:hAnsi="Times New Roman"/>
          <w:spacing w:val="-1"/>
        </w:rPr>
        <w:t>минимальном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количестве</w:t>
      </w:r>
      <w:r w:rsidRPr="00DD4EBB">
        <w:rPr>
          <w:rFonts w:ascii="Times New Roman" w:hAnsi="Times New Roman"/>
          <w:spacing w:val="27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вводимых</w:t>
      </w:r>
      <w:r w:rsidRPr="00DD4EBB">
        <w:rPr>
          <w:rFonts w:ascii="Times New Roman" w:hAnsi="Times New Roman"/>
          <w:spacing w:val="-5"/>
        </w:rPr>
        <w:t xml:space="preserve"> </w:t>
      </w:r>
      <w:r w:rsidRPr="00DD4EBB">
        <w:rPr>
          <w:rFonts w:ascii="Times New Roman" w:hAnsi="Times New Roman"/>
          <w:spacing w:val="-1"/>
        </w:rPr>
        <w:t>на</w:t>
      </w:r>
      <w:r w:rsidRPr="00DD4EBB">
        <w:rPr>
          <w:rFonts w:ascii="Times New Roman" w:hAnsi="Times New Roman"/>
          <w:spacing w:val="-5"/>
        </w:rPr>
        <w:t xml:space="preserve"> </w:t>
      </w:r>
      <w:r w:rsidRPr="00DD4EBB">
        <w:rPr>
          <w:rFonts w:ascii="Times New Roman" w:hAnsi="Times New Roman"/>
          <w:spacing w:val="-1"/>
        </w:rPr>
        <w:t>занятии</w:t>
      </w:r>
      <w:r w:rsidRPr="00DD4EBB">
        <w:rPr>
          <w:rFonts w:ascii="Times New Roman" w:hAnsi="Times New Roman"/>
          <w:spacing w:val="-4"/>
        </w:rPr>
        <w:t xml:space="preserve"> </w:t>
      </w:r>
      <w:r w:rsidRPr="00DD4EBB">
        <w:rPr>
          <w:rFonts w:ascii="Times New Roman" w:hAnsi="Times New Roman"/>
          <w:spacing w:val="-1"/>
        </w:rPr>
        <w:t>фраз</w:t>
      </w:r>
      <w:r w:rsidRPr="00DD4EBB">
        <w:rPr>
          <w:rFonts w:ascii="Times New Roman" w:hAnsi="Times New Roman"/>
          <w:spacing w:val="-4"/>
        </w:rPr>
        <w:t xml:space="preserve"> </w:t>
      </w:r>
      <w:r w:rsidRPr="00DD4EBB">
        <w:rPr>
          <w:rFonts w:ascii="Times New Roman" w:hAnsi="Times New Roman"/>
          <w:spacing w:val="-1"/>
        </w:rPr>
        <w:t>при</w:t>
      </w:r>
      <w:r w:rsidRPr="00DD4EBB">
        <w:rPr>
          <w:rFonts w:ascii="Times New Roman" w:hAnsi="Times New Roman"/>
          <w:spacing w:val="-5"/>
        </w:rPr>
        <w:t xml:space="preserve"> </w:t>
      </w:r>
      <w:r w:rsidRPr="00DD4EBB">
        <w:rPr>
          <w:rFonts w:ascii="Times New Roman" w:hAnsi="Times New Roman"/>
          <w:spacing w:val="-1"/>
        </w:rPr>
        <w:t>их</w:t>
      </w:r>
      <w:r w:rsidRPr="00DD4EBB">
        <w:rPr>
          <w:rFonts w:ascii="Times New Roman" w:hAnsi="Times New Roman"/>
          <w:spacing w:val="-4"/>
        </w:rPr>
        <w:t xml:space="preserve"> </w:t>
      </w:r>
      <w:r w:rsidRPr="00DD4EBB">
        <w:rPr>
          <w:rFonts w:ascii="Times New Roman" w:hAnsi="Times New Roman"/>
          <w:spacing w:val="-1"/>
        </w:rPr>
        <w:t>максимальной</w:t>
      </w:r>
      <w:r w:rsidRPr="00DD4EBB">
        <w:rPr>
          <w:rFonts w:ascii="Times New Roman" w:hAnsi="Times New Roman"/>
          <w:spacing w:val="-3"/>
        </w:rPr>
        <w:t xml:space="preserve"> </w:t>
      </w:r>
      <w:r w:rsidRPr="00DD4EBB">
        <w:rPr>
          <w:rFonts w:ascii="Times New Roman" w:hAnsi="Times New Roman"/>
          <w:spacing w:val="-1"/>
        </w:rPr>
        <w:t>тренировке;</w:t>
      </w:r>
    </w:p>
    <w:p w:rsidR="00635ACE" w:rsidRPr="00873CE5" w:rsidRDefault="00635ACE" w:rsidP="00635ACE">
      <w:pPr>
        <w:pStyle w:val="a3"/>
        <w:numPr>
          <w:ilvl w:val="0"/>
          <w:numId w:val="2"/>
        </w:numPr>
        <w:tabs>
          <w:tab w:val="left" w:pos="412"/>
        </w:tabs>
        <w:kinsoku w:val="0"/>
        <w:overflowPunct w:val="0"/>
        <w:spacing w:line="360" w:lineRule="auto"/>
        <w:ind w:left="412" w:hanging="308"/>
        <w:jc w:val="both"/>
        <w:rPr>
          <w:rFonts w:ascii="Times New Roman" w:hAnsi="Times New Roman"/>
          <w:spacing w:val="-1"/>
        </w:rPr>
      </w:pPr>
      <w:r w:rsidRPr="00DD4EBB">
        <w:rPr>
          <w:rFonts w:ascii="Times New Roman" w:hAnsi="Times New Roman"/>
          <w:spacing w:val="-1"/>
        </w:rPr>
        <w:t>принцип</w:t>
      </w:r>
      <w:r w:rsidRPr="00DD4EBB">
        <w:rPr>
          <w:rFonts w:ascii="Times New Roman" w:hAnsi="Times New Roman"/>
          <w:spacing w:val="-3"/>
        </w:rPr>
        <w:t xml:space="preserve"> </w:t>
      </w:r>
      <w:r w:rsidRPr="00DD4EBB">
        <w:rPr>
          <w:rFonts w:ascii="Times New Roman" w:hAnsi="Times New Roman"/>
          <w:spacing w:val="-1"/>
        </w:rPr>
        <w:t>игровой основы</w:t>
      </w:r>
      <w:r w:rsidRPr="00DD4EBB">
        <w:rPr>
          <w:rFonts w:ascii="Times New Roman" w:hAnsi="Times New Roman"/>
          <w:spacing w:val="-3"/>
        </w:rPr>
        <w:t xml:space="preserve"> </w:t>
      </w:r>
      <w:r w:rsidRPr="00DD4EBB">
        <w:rPr>
          <w:rFonts w:ascii="Times New Roman" w:hAnsi="Times New Roman"/>
          <w:spacing w:val="-1"/>
        </w:rPr>
        <w:t>обучения.</w:t>
      </w:r>
    </w:p>
    <w:p w:rsidR="00635ACE" w:rsidRPr="00873CE5" w:rsidRDefault="00635ACE" w:rsidP="00873CE5">
      <w:pPr>
        <w:pStyle w:val="a3"/>
        <w:kinsoku w:val="0"/>
        <w:overflowPunct w:val="0"/>
        <w:spacing w:line="360" w:lineRule="auto"/>
        <w:ind w:right="100" w:firstLine="987"/>
        <w:jc w:val="both"/>
        <w:rPr>
          <w:rFonts w:ascii="Times New Roman" w:hAnsi="Times New Roman"/>
          <w:spacing w:val="-1"/>
        </w:rPr>
      </w:pPr>
      <w:r w:rsidRPr="00DD4EBB">
        <w:rPr>
          <w:rFonts w:ascii="Times New Roman" w:hAnsi="Times New Roman"/>
          <w:spacing w:val="-1"/>
        </w:rPr>
        <w:t>Познание</w:t>
      </w:r>
      <w:r w:rsidRPr="00DD4EBB">
        <w:rPr>
          <w:rFonts w:ascii="Times New Roman" w:hAnsi="Times New Roman"/>
          <w:spacing w:val="24"/>
        </w:rPr>
        <w:t xml:space="preserve"> </w:t>
      </w:r>
      <w:r w:rsidRPr="00DD4EBB">
        <w:rPr>
          <w:rFonts w:ascii="Times New Roman" w:hAnsi="Times New Roman"/>
          <w:spacing w:val="-1"/>
        </w:rPr>
        <w:t>мира,</w:t>
      </w:r>
      <w:r w:rsidRPr="00DD4EBB">
        <w:rPr>
          <w:rFonts w:ascii="Times New Roman" w:hAnsi="Times New Roman"/>
          <w:spacing w:val="24"/>
        </w:rPr>
        <w:t xml:space="preserve"> </w:t>
      </w:r>
      <w:r w:rsidRPr="00DD4EBB">
        <w:rPr>
          <w:rFonts w:ascii="Times New Roman" w:hAnsi="Times New Roman"/>
          <w:spacing w:val="-1"/>
        </w:rPr>
        <w:t>познание</w:t>
      </w:r>
      <w:r w:rsidRPr="00DD4EBB">
        <w:rPr>
          <w:rFonts w:ascii="Times New Roman" w:hAnsi="Times New Roman"/>
          <w:spacing w:val="24"/>
        </w:rPr>
        <w:t xml:space="preserve"> </w:t>
      </w:r>
      <w:r w:rsidRPr="00DD4EBB">
        <w:rPr>
          <w:rFonts w:ascii="Times New Roman" w:hAnsi="Times New Roman"/>
          <w:spacing w:val="-1"/>
        </w:rPr>
        <w:t>неродного</w:t>
      </w:r>
      <w:r w:rsidRPr="00DD4EBB">
        <w:rPr>
          <w:rFonts w:ascii="Times New Roman" w:hAnsi="Times New Roman"/>
          <w:spacing w:val="25"/>
        </w:rPr>
        <w:t xml:space="preserve"> </w:t>
      </w:r>
      <w:r w:rsidRPr="00DD4EBB">
        <w:rPr>
          <w:rFonts w:ascii="Times New Roman" w:hAnsi="Times New Roman"/>
          <w:spacing w:val="-1"/>
        </w:rPr>
        <w:t>языка</w:t>
      </w:r>
      <w:r w:rsidRPr="00DD4EBB">
        <w:rPr>
          <w:rFonts w:ascii="Times New Roman" w:hAnsi="Times New Roman"/>
          <w:spacing w:val="25"/>
        </w:rPr>
        <w:t xml:space="preserve"> </w:t>
      </w:r>
      <w:r w:rsidRPr="00DD4EBB">
        <w:rPr>
          <w:rFonts w:ascii="Times New Roman" w:hAnsi="Times New Roman"/>
        </w:rPr>
        <w:t>в</w:t>
      </w:r>
      <w:r w:rsidRPr="00DD4EBB">
        <w:rPr>
          <w:rFonts w:ascii="Times New Roman" w:hAnsi="Times New Roman"/>
          <w:spacing w:val="25"/>
        </w:rPr>
        <w:t xml:space="preserve"> </w:t>
      </w:r>
      <w:r w:rsidRPr="00DD4EBB">
        <w:rPr>
          <w:rFonts w:ascii="Times New Roman" w:hAnsi="Times New Roman"/>
          <w:spacing w:val="-1"/>
        </w:rPr>
        <w:t>детском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возрасте</w:t>
      </w:r>
      <w:r w:rsidRPr="00DD4EBB">
        <w:rPr>
          <w:rFonts w:ascii="Times New Roman" w:hAnsi="Times New Roman"/>
          <w:spacing w:val="25"/>
        </w:rPr>
        <w:t xml:space="preserve"> </w:t>
      </w:r>
      <w:r w:rsidRPr="00DD4EBB">
        <w:rPr>
          <w:rFonts w:ascii="Times New Roman" w:hAnsi="Times New Roman"/>
          <w:spacing w:val="-1"/>
        </w:rPr>
        <w:t>чаще</w:t>
      </w:r>
      <w:r w:rsidRPr="00DD4EBB">
        <w:rPr>
          <w:rFonts w:ascii="Times New Roman" w:hAnsi="Times New Roman"/>
          <w:spacing w:val="22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всего</w:t>
      </w:r>
      <w:r w:rsidRPr="00DD4EBB">
        <w:rPr>
          <w:rFonts w:ascii="Times New Roman" w:hAnsi="Times New Roman"/>
          <w:spacing w:val="1"/>
        </w:rPr>
        <w:t xml:space="preserve"> </w:t>
      </w:r>
      <w:r w:rsidRPr="00DD4EBB">
        <w:rPr>
          <w:rFonts w:ascii="Times New Roman" w:hAnsi="Times New Roman"/>
          <w:spacing w:val="-1"/>
        </w:rPr>
        <w:t>происходит</w:t>
      </w:r>
      <w:r w:rsidRPr="00DD4EBB">
        <w:rPr>
          <w:rFonts w:ascii="Times New Roman" w:hAnsi="Times New Roman"/>
          <w:spacing w:val="2"/>
        </w:rPr>
        <w:t xml:space="preserve"> </w:t>
      </w:r>
      <w:r w:rsidRPr="00DD4EBB">
        <w:rPr>
          <w:rFonts w:ascii="Times New Roman" w:hAnsi="Times New Roman"/>
        </w:rPr>
        <w:t xml:space="preserve">в  </w:t>
      </w:r>
      <w:proofErr w:type="spellStart"/>
      <w:r w:rsidRPr="00DD4EBB">
        <w:rPr>
          <w:rFonts w:ascii="Times New Roman" w:hAnsi="Times New Roman"/>
          <w:spacing w:val="-1"/>
        </w:rPr>
        <w:t>деятельностно-игровой</w:t>
      </w:r>
      <w:proofErr w:type="spellEnd"/>
      <w:r w:rsidRPr="00DD4EBB">
        <w:rPr>
          <w:rFonts w:ascii="Times New Roman" w:hAnsi="Times New Roman"/>
        </w:rPr>
        <w:t xml:space="preserve">  </w:t>
      </w:r>
      <w:r w:rsidRPr="00DD4EBB">
        <w:rPr>
          <w:rFonts w:ascii="Times New Roman" w:hAnsi="Times New Roman"/>
          <w:spacing w:val="-1"/>
        </w:rPr>
        <w:t>ситуации.</w:t>
      </w:r>
      <w:r w:rsidRPr="00DD4EBB">
        <w:rPr>
          <w:rFonts w:ascii="Times New Roman" w:hAnsi="Times New Roman"/>
          <w:spacing w:val="1"/>
        </w:rPr>
        <w:t xml:space="preserve"> </w:t>
      </w:r>
      <w:r w:rsidRPr="00DD4EBB">
        <w:rPr>
          <w:rFonts w:ascii="Times New Roman" w:hAnsi="Times New Roman"/>
          <w:spacing w:val="-1"/>
        </w:rPr>
        <w:t>Игра</w:t>
      </w:r>
      <w:r w:rsidRPr="00DD4EBB">
        <w:rPr>
          <w:rFonts w:ascii="Times New Roman" w:hAnsi="Times New Roman"/>
          <w:spacing w:val="2"/>
        </w:rPr>
        <w:t xml:space="preserve"> </w:t>
      </w:r>
      <w:r w:rsidRPr="00DD4EBB">
        <w:rPr>
          <w:rFonts w:ascii="Times New Roman" w:hAnsi="Times New Roman"/>
        </w:rPr>
        <w:t>-</w:t>
      </w:r>
      <w:r w:rsidRPr="00DD4EBB">
        <w:rPr>
          <w:rFonts w:ascii="Times New Roman" w:hAnsi="Times New Roman"/>
          <w:spacing w:val="69"/>
        </w:rPr>
        <w:t xml:space="preserve"> </w:t>
      </w:r>
      <w:r w:rsidRPr="00DD4EBB">
        <w:rPr>
          <w:rFonts w:ascii="Times New Roman" w:hAnsi="Times New Roman"/>
          <w:spacing w:val="-1"/>
        </w:rPr>
        <w:t>это</w:t>
      </w:r>
      <w:r w:rsidRPr="00DD4EBB">
        <w:rPr>
          <w:rFonts w:ascii="Times New Roman" w:hAnsi="Times New Roman"/>
          <w:spacing w:val="2"/>
        </w:rPr>
        <w:t xml:space="preserve"> </w:t>
      </w:r>
      <w:r w:rsidRPr="00DD4EBB">
        <w:rPr>
          <w:rFonts w:ascii="Times New Roman" w:hAnsi="Times New Roman"/>
          <w:spacing w:val="-1"/>
        </w:rPr>
        <w:t>главный</w:t>
      </w:r>
      <w:r w:rsidRPr="00DD4EBB">
        <w:rPr>
          <w:rFonts w:ascii="Times New Roman" w:hAnsi="Times New Roman"/>
          <w:spacing w:val="30"/>
        </w:rPr>
        <w:t xml:space="preserve"> </w:t>
      </w:r>
      <w:r w:rsidRPr="00DD4EBB">
        <w:rPr>
          <w:rFonts w:ascii="Times New Roman" w:hAnsi="Times New Roman"/>
          <w:spacing w:val="-1"/>
        </w:rPr>
        <w:t>мотивационный</w:t>
      </w:r>
      <w:r w:rsidRPr="00DD4EBB">
        <w:rPr>
          <w:rFonts w:ascii="Times New Roman" w:hAnsi="Times New Roman"/>
          <w:spacing w:val="22"/>
        </w:rPr>
        <w:t xml:space="preserve"> </w:t>
      </w:r>
      <w:r w:rsidRPr="00DD4EBB">
        <w:rPr>
          <w:rFonts w:ascii="Times New Roman" w:hAnsi="Times New Roman"/>
          <w:spacing w:val="-1"/>
        </w:rPr>
        <w:t>движитель</w:t>
      </w:r>
      <w:r w:rsidRPr="00DD4EBB">
        <w:rPr>
          <w:rFonts w:ascii="Times New Roman" w:hAnsi="Times New Roman"/>
          <w:spacing w:val="20"/>
        </w:rPr>
        <w:t xml:space="preserve"> </w:t>
      </w:r>
      <w:r w:rsidRPr="00DD4EBB">
        <w:rPr>
          <w:rFonts w:ascii="Times New Roman" w:hAnsi="Times New Roman"/>
          <w:spacing w:val="-1"/>
        </w:rPr>
        <w:t>ребенка,</w:t>
      </w:r>
      <w:r w:rsidRPr="00DD4EBB">
        <w:rPr>
          <w:rFonts w:ascii="Times New Roman" w:hAnsi="Times New Roman"/>
          <w:spacing w:val="28"/>
        </w:rPr>
        <w:t xml:space="preserve"> </w:t>
      </w:r>
      <w:r w:rsidRPr="00DD4EBB">
        <w:rPr>
          <w:rFonts w:ascii="Times New Roman" w:hAnsi="Times New Roman"/>
          <w:spacing w:val="-1"/>
        </w:rPr>
        <w:t>тот</w:t>
      </w:r>
      <w:r w:rsidRPr="00DD4EBB">
        <w:rPr>
          <w:rFonts w:ascii="Times New Roman" w:hAnsi="Times New Roman"/>
          <w:spacing w:val="21"/>
        </w:rPr>
        <w:t xml:space="preserve"> </w:t>
      </w:r>
      <w:r w:rsidRPr="00DD4EBB">
        <w:rPr>
          <w:rFonts w:ascii="Times New Roman" w:hAnsi="Times New Roman"/>
          <w:spacing w:val="-1"/>
        </w:rPr>
        <w:t>методический</w:t>
      </w:r>
      <w:r w:rsidRPr="00DD4EBB">
        <w:rPr>
          <w:rFonts w:ascii="Times New Roman" w:hAnsi="Times New Roman"/>
          <w:spacing w:val="22"/>
        </w:rPr>
        <w:t xml:space="preserve"> </w:t>
      </w:r>
      <w:r w:rsidRPr="00DD4EBB">
        <w:rPr>
          <w:rFonts w:ascii="Times New Roman" w:hAnsi="Times New Roman"/>
          <w:spacing w:val="-1"/>
        </w:rPr>
        <w:t>инструмент,</w:t>
      </w:r>
      <w:r w:rsidRPr="00DD4EBB">
        <w:rPr>
          <w:rFonts w:ascii="Times New Roman" w:hAnsi="Times New Roman"/>
          <w:spacing w:val="20"/>
        </w:rPr>
        <w:t xml:space="preserve"> </w:t>
      </w:r>
      <w:r w:rsidRPr="00DD4EBB">
        <w:rPr>
          <w:rFonts w:ascii="Times New Roman" w:hAnsi="Times New Roman"/>
          <w:spacing w:val="-1"/>
        </w:rPr>
        <w:t>который</w:t>
      </w:r>
      <w:r w:rsidRPr="00DD4EBB">
        <w:rPr>
          <w:rFonts w:ascii="Times New Roman" w:hAnsi="Times New Roman"/>
          <w:spacing w:val="37"/>
        </w:rPr>
        <w:t xml:space="preserve"> </w:t>
      </w:r>
      <w:r w:rsidRPr="00DD4EBB">
        <w:rPr>
          <w:rFonts w:ascii="Times New Roman" w:hAnsi="Times New Roman"/>
          <w:spacing w:val="-1"/>
        </w:rPr>
        <w:t>обеспечивает</w:t>
      </w:r>
      <w:r w:rsidRPr="00DD4EBB">
        <w:rPr>
          <w:rFonts w:ascii="Times New Roman" w:hAnsi="Times New Roman"/>
          <w:spacing w:val="69"/>
        </w:rPr>
        <w:t xml:space="preserve"> </w:t>
      </w:r>
      <w:r w:rsidRPr="00DD4EBB">
        <w:rPr>
          <w:rFonts w:ascii="Times New Roman" w:hAnsi="Times New Roman"/>
          <w:spacing w:val="-1"/>
        </w:rPr>
        <w:t>готовность</w:t>
      </w:r>
      <w:r w:rsidRPr="00DD4EBB">
        <w:rPr>
          <w:rFonts w:ascii="Times New Roman" w:hAnsi="Times New Roman"/>
          <w:spacing w:val="69"/>
        </w:rPr>
        <w:t xml:space="preserve"> </w:t>
      </w:r>
      <w:r w:rsidRPr="00DD4EBB">
        <w:rPr>
          <w:rFonts w:ascii="Times New Roman" w:hAnsi="Times New Roman"/>
        </w:rPr>
        <w:t>к</w:t>
      </w:r>
      <w:r w:rsidRPr="00DD4EBB">
        <w:rPr>
          <w:rFonts w:ascii="Times New Roman" w:hAnsi="Times New Roman"/>
          <w:spacing w:val="67"/>
        </w:rPr>
        <w:t xml:space="preserve"> </w:t>
      </w:r>
      <w:r w:rsidRPr="00DD4EBB">
        <w:rPr>
          <w:rFonts w:ascii="Times New Roman" w:hAnsi="Times New Roman"/>
          <w:spacing w:val="-1"/>
        </w:rPr>
        <w:t>общению</w:t>
      </w:r>
      <w:r w:rsidRPr="00DD4EBB">
        <w:rPr>
          <w:rFonts w:ascii="Times New Roman" w:hAnsi="Times New Roman"/>
          <w:spacing w:val="67"/>
        </w:rPr>
        <w:t xml:space="preserve"> </w:t>
      </w:r>
      <w:r w:rsidRPr="00DD4EBB">
        <w:rPr>
          <w:rFonts w:ascii="Times New Roman" w:hAnsi="Times New Roman"/>
          <w:spacing w:val="-1"/>
        </w:rPr>
        <w:t>на</w:t>
      </w:r>
      <w:r w:rsidRPr="00DD4EBB">
        <w:rPr>
          <w:rFonts w:ascii="Times New Roman" w:hAnsi="Times New Roman"/>
          <w:spacing w:val="68"/>
        </w:rPr>
        <w:t xml:space="preserve"> </w:t>
      </w:r>
      <w:r w:rsidRPr="00DD4EBB">
        <w:rPr>
          <w:rFonts w:ascii="Times New Roman" w:hAnsi="Times New Roman"/>
          <w:spacing w:val="-1"/>
        </w:rPr>
        <w:t>языке.</w:t>
      </w:r>
      <w:r w:rsidRPr="00DD4EBB">
        <w:rPr>
          <w:rFonts w:ascii="Times New Roman" w:hAnsi="Times New Roman"/>
          <w:spacing w:val="69"/>
        </w:rPr>
        <w:t xml:space="preserve"> </w:t>
      </w:r>
      <w:r w:rsidRPr="00DD4EBB">
        <w:rPr>
          <w:rFonts w:ascii="Times New Roman" w:hAnsi="Times New Roman"/>
          <w:spacing w:val="-1"/>
        </w:rPr>
        <w:t>«Влияние</w:t>
      </w:r>
      <w:r w:rsidRPr="00DD4EBB">
        <w:rPr>
          <w:rFonts w:ascii="Times New Roman" w:hAnsi="Times New Roman"/>
          <w:spacing w:val="69"/>
        </w:rPr>
        <w:t xml:space="preserve"> </w:t>
      </w:r>
      <w:r w:rsidRPr="00DD4EBB">
        <w:rPr>
          <w:rFonts w:ascii="Times New Roman" w:hAnsi="Times New Roman"/>
          <w:spacing w:val="-1"/>
        </w:rPr>
        <w:t>игры</w:t>
      </w:r>
      <w:r w:rsidRPr="00DD4EBB">
        <w:rPr>
          <w:rFonts w:ascii="Times New Roman" w:hAnsi="Times New Roman"/>
          <w:spacing w:val="8"/>
        </w:rPr>
        <w:t xml:space="preserve"> </w:t>
      </w:r>
      <w:r w:rsidRPr="00DD4EBB">
        <w:rPr>
          <w:rFonts w:ascii="Times New Roman" w:hAnsi="Times New Roman"/>
          <w:spacing w:val="-1"/>
        </w:rPr>
        <w:t>очень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многосторонне.</w:t>
      </w:r>
      <w:r w:rsidRPr="00DD4EBB">
        <w:rPr>
          <w:rFonts w:ascii="Times New Roman" w:hAnsi="Times New Roman"/>
          <w:spacing w:val="59"/>
        </w:rPr>
        <w:t xml:space="preserve"> </w:t>
      </w:r>
      <w:r w:rsidRPr="00DD4EBB">
        <w:rPr>
          <w:rFonts w:ascii="Times New Roman" w:hAnsi="Times New Roman"/>
          <w:spacing w:val="-1"/>
        </w:rPr>
        <w:t>Переоценить</w:t>
      </w:r>
      <w:r w:rsidRPr="00DD4EBB">
        <w:rPr>
          <w:rFonts w:ascii="Times New Roman" w:hAnsi="Times New Roman"/>
          <w:spacing w:val="58"/>
        </w:rPr>
        <w:t xml:space="preserve"> </w:t>
      </w:r>
      <w:r w:rsidRPr="00DD4EBB">
        <w:rPr>
          <w:rFonts w:ascii="Times New Roman" w:hAnsi="Times New Roman"/>
          <w:spacing w:val="-1"/>
        </w:rPr>
        <w:t>её</w:t>
      </w:r>
      <w:r w:rsidRPr="00DD4EBB">
        <w:rPr>
          <w:rFonts w:ascii="Times New Roman" w:hAnsi="Times New Roman"/>
          <w:spacing w:val="61"/>
        </w:rPr>
        <w:t xml:space="preserve"> </w:t>
      </w:r>
      <w:r w:rsidRPr="00DD4EBB">
        <w:rPr>
          <w:rFonts w:ascii="Times New Roman" w:hAnsi="Times New Roman"/>
          <w:i/>
          <w:iCs/>
          <w:spacing w:val="-1"/>
        </w:rPr>
        <w:t>развивающее</w:t>
      </w:r>
      <w:r w:rsidRPr="00DD4EBB">
        <w:rPr>
          <w:rFonts w:ascii="Times New Roman" w:hAnsi="Times New Roman"/>
          <w:i/>
          <w:iCs/>
          <w:spacing w:val="61"/>
        </w:rPr>
        <w:t xml:space="preserve"> </w:t>
      </w:r>
      <w:r w:rsidRPr="00DD4EBB">
        <w:rPr>
          <w:rFonts w:ascii="Times New Roman" w:hAnsi="Times New Roman"/>
          <w:spacing w:val="-1"/>
        </w:rPr>
        <w:t>значение</w:t>
      </w:r>
      <w:r w:rsidRPr="00DD4EBB">
        <w:rPr>
          <w:rFonts w:ascii="Times New Roman" w:hAnsi="Times New Roman"/>
          <w:spacing w:val="59"/>
        </w:rPr>
        <w:t xml:space="preserve"> </w:t>
      </w:r>
      <w:r w:rsidRPr="00DD4EBB">
        <w:rPr>
          <w:rFonts w:ascii="Times New Roman" w:hAnsi="Times New Roman"/>
          <w:spacing w:val="-1"/>
        </w:rPr>
        <w:t>невозможно</w:t>
      </w:r>
      <w:r w:rsidRPr="00DD4EBB">
        <w:rPr>
          <w:rFonts w:ascii="Times New Roman" w:hAnsi="Times New Roman"/>
          <w:spacing w:val="61"/>
        </w:rPr>
        <w:t xml:space="preserve"> </w:t>
      </w:r>
      <w:r w:rsidRPr="00DD4EBB">
        <w:rPr>
          <w:rFonts w:ascii="Times New Roman" w:hAnsi="Times New Roman"/>
          <w:spacing w:val="-1"/>
        </w:rPr>
        <w:t>(Д.</w:t>
      </w:r>
      <w:r w:rsidRPr="00DD4EBB">
        <w:rPr>
          <w:rFonts w:ascii="Times New Roman" w:hAnsi="Times New Roman"/>
          <w:spacing w:val="51"/>
        </w:rPr>
        <w:t xml:space="preserve"> </w:t>
      </w:r>
      <w:proofErr w:type="spellStart"/>
      <w:r w:rsidRPr="00DD4EBB">
        <w:rPr>
          <w:rFonts w:ascii="Times New Roman" w:hAnsi="Times New Roman"/>
          <w:spacing w:val="-1"/>
        </w:rPr>
        <w:t>Эльконин</w:t>
      </w:r>
      <w:proofErr w:type="spellEnd"/>
      <w:r w:rsidRPr="00DD4EBB">
        <w:rPr>
          <w:rFonts w:ascii="Times New Roman" w:hAnsi="Times New Roman"/>
          <w:spacing w:val="-1"/>
        </w:rPr>
        <w:t>).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Поэтому</w:t>
      </w:r>
      <w:r w:rsidRPr="00DD4EBB">
        <w:rPr>
          <w:rFonts w:ascii="Times New Roman" w:hAnsi="Times New Roman"/>
          <w:spacing w:val="29"/>
        </w:rPr>
        <w:t xml:space="preserve"> </w:t>
      </w:r>
      <w:r w:rsidRPr="00DD4EBB">
        <w:rPr>
          <w:rFonts w:ascii="Times New Roman" w:hAnsi="Times New Roman"/>
          <w:spacing w:val="-1"/>
        </w:rPr>
        <w:t>именно</w:t>
      </w:r>
      <w:r w:rsidRPr="00DD4EBB">
        <w:rPr>
          <w:rFonts w:ascii="Times New Roman" w:hAnsi="Times New Roman"/>
          <w:spacing w:val="31"/>
        </w:rPr>
        <w:t xml:space="preserve"> </w:t>
      </w:r>
      <w:r w:rsidRPr="00DD4EBB">
        <w:rPr>
          <w:rFonts w:ascii="Times New Roman" w:hAnsi="Times New Roman"/>
          <w:i/>
          <w:iCs/>
        </w:rPr>
        <w:t>игровая</w:t>
      </w:r>
      <w:r w:rsidRPr="00DD4EBB">
        <w:rPr>
          <w:rFonts w:ascii="Times New Roman" w:hAnsi="Times New Roman"/>
          <w:i/>
          <w:iCs/>
          <w:spacing w:val="27"/>
        </w:rPr>
        <w:t xml:space="preserve"> </w:t>
      </w:r>
      <w:r w:rsidRPr="00DD4EBB">
        <w:rPr>
          <w:rFonts w:ascii="Times New Roman" w:hAnsi="Times New Roman"/>
          <w:i/>
          <w:iCs/>
          <w:spacing w:val="-1"/>
        </w:rPr>
        <w:t>методика</w:t>
      </w:r>
      <w:r w:rsidRPr="00DD4EBB">
        <w:rPr>
          <w:rFonts w:ascii="Times New Roman" w:hAnsi="Times New Roman"/>
          <w:i/>
          <w:iCs/>
          <w:spacing w:val="30"/>
        </w:rPr>
        <w:t xml:space="preserve"> </w:t>
      </w:r>
      <w:r w:rsidRPr="00DD4EBB">
        <w:rPr>
          <w:rFonts w:ascii="Times New Roman" w:hAnsi="Times New Roman"/>
          <w:spacing w:val="-1"/>
        </w:rPr>
        <w:t>определяет</w:t>
      </w:r>
      <w:r w:rsidRPr="00DD4EBB">
        <w:rPr>
          <w:rFonts w:ascii="Times New Roman" w:hAnsi="Times New Roman"/>
          <w:spacing w:val="29"/>
        </w:rPr>
        <w:t xml:space="preserve"> </w:t>
      </w:r>
      <w:r w:rsidRPr="00DD4EBB">
        <w:rPr>
          <w:rFonts w:ascii="Times New Roman" w:hAnsi="Times New Roman"/>
          <w:spacing w:val="-1"/>
        </w:rPr>
        <w:t>основной</w:t>
      </w:r>
      <w:r w:rsidRPr="00DD4EBB">
        <w:rPr>
          <w:rFonts w:ascii="Times New Roman" w:hAnsi="Times New Roman"/>
          <w:spacing w:val="50"/>
        </w:rPr>
        <w:t xml:space="preserve"> </w:t>
      </w:r>
      <w:r w:rsidRPr="00DD4EBB">
        <w:rPr>
          <w:rFonts w:ascii="Times New Roman" w:hAnsi="Times New Roman"/>
          <w:spacing w:val="-1"/>
        </w:rPr>
        <w:t>принцип</w:t>
      </w:r>
      <w:r w:rsidRPr="00DD4EBB">
        <w:rPr>
          <w:rFonts w:ascii="Times New Roman" w:hAnsi="Times New Roman"/>
          <w:spacing w:val="13"/>
        </w:rPr>
        <w:t xml:space="preserve"> </w:t>
      </w:r>
      <w:r w:rsidRPr="00DD4EBB">
        <w:rPr>
          <w:rFonts w:ascii="Times New Roman" w:hAnsi="Times New Roman"/>
          <w:spacing w:val="-1"/>
        </w:rPr>
        <w:t>обучения</w:t>
      </w:r>
      <w:r w:rsidRPr="00DD4EBB">
        <w:rPr>
          <w:rFonts w:ascii="Times New Roman" w:hAnsi="Times New Roman"/>
          <w:spacing w:val="13"/>
        </w:rPr>
        <w:t xml:space="preserve"> </w:t>
      </w:r>
      <w:r w:rsidRPr="00DD4EBB">
        <w:rPr>
          <w:rFonts w:ascii="Times New Roman" w:hAnsi="Times New Roman"/>
          <w:spacing w:val="-1"/>
        </w:rPr>
        <w:t>иностранному</w:t>
      </w:r>
      <w:r w:rsidRPr="00DD4EBB">
        <w:rPr>
          <w:rFonts w:ascii="Times New Roman" w:hAnsi="Times New Roman"/>
          <w:spacing w:val="13"/>
        </w:rPr>
        <w:t xml:space="preserve"> </w:t>
      </w:r>
      <w:r w:rsidRPr="00DD4EBB">
        <w:rPr>
          <w:rFonts w:ascii="Times New Roman" w:hAnsi="Times New Roman"/>
          <w:spacing w:val="-1"/>
        </w:rPr>
        <w:t>языку</w:t>
      </w:r>
      <w:r w:rsidRPr="00DD4EBB">
        <w:rPr>
          <w:rFonts w:ascii="Times New Roman" w:hAnsi="Times New Roman"/>
          <w:spacing w:val="16"/>
        </w:rPr>
        <w:t xml:space="preserve"> </w:t>
      </w:r>
      <w:r w:rsidRPr="00DD4EBB">
        <w:rPr>
          <w:rFonts w:ascii="Times New Roman" w:hAnsi="Times New Roman"/>
        </w:rPr>
        <w:t>в</w:t>
      </w:r>
      <w:r w:rsidRPr="00DD4EBB">
        <w:rPr>
          <w:rFonts w:ascii="Times New Roman" w:hAnsi="Times New Roman"/>
          <w:spacing w:val="13"/>
        </w:rPr>
        <w:t xml:space="preserve"> </w:t>
      </w:r>
      <w:r w:rsidRPr="00DD4EBB">
        <w:rPr>
          <w:rFonts w:ascii="Times New Roman" w:hAnsi="Times New Roman"/>
          <w:spacing w:val="-1"/>
        </w:rPr>
        <w:t>дошкольном учреждении.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Поэтапное</w:t>
      </w:r>
      <w:r w:rsidRPr="00DD4EBB">
        <w:rPr>
          <w:rFonts w:ascii="Times New Roman" w:hAnsi="Times New Roman"/>
          <w:spacing w:val="30"/>
        </w:rPr>
        <w:t xml:space="preserve"> </w:t>
      </w:r>
      <w:r w:rsidRPr="00DD4EBB">
        <w:rPr>
          <w:rFonts w:ascii="Times New Roman" w:hAnsi="Times New Roman"/>
          <w:spacing w:val="-1"/>
        </w:rPr>
        <w:t>формирование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элементарных</w:t>
      </w:r>
      <w:r w:rsidRPr="00DD4EBB">
        <w:rPr>
          <w:rFonts w:ascii="Times New Roman" w:hAnsi="Times New Roman"/>
          <w:spacing w:val="54"/>
        </w:rPr>
        <w:t xml:space="preserve"> </w:t>
      </w:r>
      <w:r w:rsidRPr="00DD4EBB">
        <w:rPr>
          <w:rFonts w:ascii="Times New Roman" w:hAnsi="Times New Roman"/>
          <w:spacing w:val="-1"/>
        </w:rPr>
        <w:t>иноязычных</w:t>
      </w:r>
      <w:r w:rsidRPr="00DD4EBB">
        <w:rPr>
          <w:rFonts w:ascii="Times New Roman" w:hAnsi="Times New Roman"/>
          <w:spacing w:val="55"/>
        </w:rPr>
        <w:t xml:space="preserve"> </w:t>
      </w:r>
      <w:r w:rsidRPr="00DD4EBB">
        <w:rPr>
          <w:rFonts w:ascii="Times New Roman" w:hAnsi="Times New Roman"/>
          <w:spacing w:val="-1"/>
        </w:rPr>
        <w:t>навыков</w:t>
      </w:r>
      <w:r w:rsidRPr="00DD4EBB">
        <w:rPr>
          <w:rFonts w:ascii="Times New Roman" w:hAnsi="Times New Roman"/>
          <w:spacing w:val="54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умений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обеспечивает</w:t>
      </w:r>
      <w:r w:rsidRPr="00DD4EBB">
        <w:rPr>
          <w:rFonts w:ascii="Times New Roman" w:hAnsi="Times New Roman"/>
          <w:spacing w:val="28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непрерывность</w:t>
      </w:r>
      <w:r w:rsidRPr="00DD4EBB">
        <w:rPr>
          <w:rFonts w:ascii="Times New Roman" w:hAnsi="Times New Roman"/>
          <w:spacing w:val="27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25"/>
        </w:rPr>
        <w:t xml:space="preserve"> </w:t>
      </w:r>
      <w:r w:rsidRPr="00DD4EBB">
        <w:rPr>
          <w:rFonts w:ascii="Times New Roman" w:hAnsi="Times New Roman"/>
          <w:spacing w:val="-2"/>
        </w:rPr>
        <w:t>полноту</w:t>
      </w:r>
      <w:r w:rsidRPr="00DD4EBB">
        <w:rPr>
          <w:rFonts w:ascii="Times New Roman" w:hAnsi="Times New Roman"/>
          <w:spacing w:val="27"/>
        </w:rPr>
        <w:t xml:space="preserve"> </w:t>
      </w:r>
      <w:r w:rsidRPr="00DD4EBB">
        <w:rPr>
          <w:rFonts w:ascii="Times New Roman" w:hAnsi="Times New Roman"/>
          <w:spacing w:val="-1"/>
        </w:rPr>
        <w:t>процесса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обучения,</w:t>
      </w:r>
      <w:r w:rsidRPr="00DD4EBB">
        <w:rPr>
          <w:rFonts w:ascii="Times New Roman" w:hAnsi="Times New Roman"/>
          <w:spacing w:val="31"/>
        </w:rPr>
        <w:t xml:space="preserve"> </w:t>
      </w:r>
      <w:r w:rsidRPr="00DD4EBB">
        <w:rPr>
          <w:rFonts w:ascii="Times New Roman" w:hAnsi="Times New Roman"/>
          <w:spacing w:val="-1"/>
        </w:rPr>
        <w:t>отслеживание</w:t>
      </w:r>
      <w:r w:rsidRPr="00DD4EBB">
        <w:rPr>
          <w:rFonts w:ascii="Times New Roman" w:hAnsi="Times New Roman"/>
          <w:spacing w:val="27"/>
        </w:rPr>
        <w:t xml:space="preserve"> </w:t>
      </w:r>
      <w:r w:rsidRPr="00DD4EBB">
        <w:rPr>
          <w:rFonts w:ascii="Times New Roman" w:hAnsi="Times New Roman"/>
          <w:spacing w:val="-1"/>
        </w:rPr>
        <w:t>достижений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детей</w:t>
      </w:r>
      <w:r w:rsidRPr="00DD4EBB">
        <w:rPr>
          <w:rFonts w:ascii="Times New Roman" w:hAnsi="Times New Roman"/>
          <w:spacing w:val="25"/>
        </w:rPr>
        <w:t xml:space="preserve"> </w:t>
      </w:r>
      <w:r w:rsidRPr="00DD4EBB">
        <w:rPr>
          <w:rFonts w:ascii="Times New Roman" w:hAnsi="Times New Roman"/>
        </w:rPr>
        <w:lastRenderedPageBreak/>
        <w:t>и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определение</w:t>
      </w:r>
      <w:r w:rsidRPr="00DD4EBB">
        <w:rPr>
          <w:rFonts w:ascii="Times New Roman" w:hAnsi="Times New Roman"/>
          <w:spacing w:val="28"/>
        </w:rPr>
        <w:t xml:space="preserve"> </w:t>
      </w:r>
      <w:r w:rsidRPr="00DD4EBB">
        <w:rPr>
          <w:rFonts w:ascii="Times New Roman" w:hAnsi="Times New Roman"/>
          <w:spacing w:val="-1"/>
        </w:rPr>
        <w:t>их</w:t>
      </w:r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уровня</w:t>
      </w:r>
      <w:r w:rsidRPr="00DD4EBB">
        <w:rPr>
          <w:rFonts w:ascii="Times New Roman" w:hAnsi="Times New Roman"/>
          <w:spacing w:val="29"/>
        </w:rPr>
        <w:t xml:space="preserve"> </w:t>
      </w:r>
      <w:proofErr w:type="spellStart"/>
      <w:r w:rsidRPr="00DD4EBB">
        <w:rPr>
          <w:rFonts w:ascii="Times New Roman" w:hAnsi="Times New Roman"/>
          <w:spacing w:val="-1"/>
        </w:rPr>
        <w:t>сформированности</w:t>
      </w:r>
      <w:proofErr w:type="spellEnd"/>
      <w:r w:rsidRPr="00DD4EBB">
        <w:rPr>
          <w:rFonts w:ascii="Times New Roman" w:hAnsi="Times New Roman"/>
          <w:spacing w:val="26"/>
        </w:rPr>
        <w:t xml:space="preserve"> </w:t>
      </w:r>
      <w:r w:rsidRPr="00DD4EBB">
        <w:rPr>
          <w:rFonts w:ascii="Times New Roman" w:hAnsi="Times New Roman"/>
          <w:spacing w:val="-1"/>
        </w:rPr>
        <w:t>коммуникативной</w:t>
      </w:r>
      <w:r w:rsidRPr="00DD4EBB">
        <w:rPr>
          <w:rFonts w:ascii="Times New Roman" w:hAnsi="Times New Roman"/>
          <w:spacing w:val="46"/>
        </w:rPr>
        <w:t xml:space="preserve"> </w:t>
      </w:r>
      <w:r w:rsidRPr="00DD4EBB">
        <w:rPr>
          <w:rFonts w:ascii="Times New Roman" w:hAnsi="Times New Roman"/>
          <w:spacing w:val="-1"/>
        </w:rPr>
        <w:t>компетенции</w:t>
      </w:r>
      <w:r w:rsidRPr="00DD4EBB">
        <w:rPr>
          <w:rFonts w:ascii="Times New Roman" w:hAnsi="Times New Roman"/>
          <w:spacing w:val="-5"/>
        </w:rPr>
        <w:t xml:space="preserve"> </w:t>
      </w:r>
      <w:r w:rsidRPr="00DD4EBB">
        <w:rPr>
          <w:rFonts w:ascii="Times New Roman" w:hAnsi="Times New Roman"/>
          <w:spacing w:val="-1"/>
        </w:rPr>
        <w:t>данного</w:t>
      </w:r>
      <w:r w:rsidRPr="00DD4EBB">
        <w:rPr>
          <w:rFonts w:ascii="Times New Roman" w:hAnsi="Times New Roman"/>
          <w:spacing w:val="-4"/>
        </w:rPr>
        <w:t xml:space="preserve"> </w:t>
      </w:r>
      <w:r w:rsidRPr="00DD4EBB">
        <w:rPr>
          <w:rFonts w:ascii="Times New Roman" w:hAnsi="Times New Roman"/>
          <w:spacing w:val="-1"/>
        </w:rPr>
        <w:t>этапа.</w:t>
      </w:r>
    </w:p>
    <w:p w:rsidR="00635ACE" w:rsidRDefault="00635ACE" w:rsidP="005424E8">
      <w:pPr>
        <w:pStyle w:val="a3"/>
        <w:kinsoku w:val="0"/>
        <w:overflowPunct w:val="0"/>
        <w:spacing w:line="360" w:lineRule="auto"/>
        <w:ind w:right="99" w:firstLine="680"/>
        <w:jc w:val="both"/>
        <w:rPr>
          <w:rFonts w:ascii="Times New Roman" w:hAnsi="Times New Roman"/>
          <w:spacing w:val="-1"/>
        </w:rPr>
      </w:pPr>
      <w:r w:rsidRPr="00DD4EBB">
        <w:rPr>
          <w:rFonts w:ascii="Times New Roman" w:hAnsi="Times New Roman"/>
          <w:spacing w:val="-1"/>
        </w:rPr>
        <w:t>Предложенная</w:t>
      </w:r>
      <w:r w:rsidRPr="00DD4EBB">
        <w:rPr>
          <w:rFonts w:ascii="Times New Roman" w:hAnsi="Times New Roman"/>
          <w:spacing w:val="17"/>
        </w:rPr>
        <w:t xml:space="preserve"> </w:t>
      </w:r>
      <w:r w:rsidRPr="00DD4EBB">
        <w:rPr>
          <w:rFonts w:ascii="Times New Roman" w:hAnsi="Times New Roman"/>
          <w:spacing w:val="-1"/>
        </w:rPr>
        <w:t>тематика</w:t>
      </w:r>
      <w:r w:rsidRPr="00DD4EBB">
        <w:rPr>
          <w:rFonts w:ascii="Times New Roman" w:hAnsi="Times New Roman"/>
          <w:spacing w:val="18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17"/>
        </w:rPr>
        <w:t xml:space="preserve"> </w:t>
      </w:r>
      <w:r w:rsidRPr="00DD4EBB">
        <w:rPr>
          <w:rFonts w:ascii="Times New Roman" w:hAnsi="Times New Roman"/>
          <w:spacing w:val="-1"/>
        </w:rPr>
        <w:t>формы</w:t>
      </w:r>
      <w:r w:rsidRPr="00DD4EBB">
        <w:rPr>
          <w:rFonts w:ascii="Times New Roman" w:hAnsi="Times New Roman"/>
          <w:spacing w:val="17"/>
        </w:rPr>
        <w:t xml:space="preserve"> </w:t>
      </w:r>
      <w:r w:rsidRPr="00DD4EBB">
        <w:rPr>
          <w:rFonts w:ascii="Times New Roman" w:hAnsi="Times New Roman"/>
          <w:spacing w:val="-1"/>
        </w:rPr>
        <w:t>обучения</w:t>
      </w:r>
      <w:r w:rsidRPr="00DD4EBB">
        <w:rPr>
          <w:rFonts w:ascii="Times New Roman" w:hAnsi="Times New Roman"/>
          <w:spacing w:val="17"/>
        </w:rPr>
        <w:t xml:space="preserve"> </w:t>
      </w:r>
      <w:r w:rsidRPr="00DD4EBB">
        <w:rPr>
          <w:rFonts w:ascii="Times New Roman" w:hAnsi="Times New Roman"/>
          <w:spacing w:val="-1"/>
        </w:rPr>
        <w:t>соответствуют</w:t>
      </w:r>
      <w:r w:rsidRPr="00DD4EBB">
        <w:rPr>
          <w:rFonts w:ascii="Times New Roman" w:hAnsi="Times New Roman"/>
          <w:spacing w:val="24"/>
        </w:rPr>
        <w:t xml:space="preserve"> </w:t>
      </w:r>
      <w:r w:rsidRPr="00DD4EBB">
        <w:rPr>
          <w:rFonts w:ascii="Times New Roman" w:hAnsi="Times New Roman"/>
          <w:spacing w:val="-1"/>
        </w:rPr>
        <w:t>возрастным</w:t>
      </w:r>
      <w:r w:rsidRPr="00DD4EBB">
        <w:rPr>
          <w:rFonts w:ascii="Times New Roman" w:hAnsi="Times New Roman"/>
          <w:spacing w:val="48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особенностям,</w:t>
      </w:r>
      <w:r w:rsidRPr="00DD4EBB">
        <w:rPr>
          <w:rFonts w:ascii="Times New Roman" w:hAnsi="Times New Roman"/>
          <w:spacing w:val="13"/>
        </w:rPr>
        <w:t xml:space="preserve"> </w:t>
      </w:r>
      <w:r w:rsidRPr="00DD4EBB">
        <w:rPr>
          <w:rFonts w:ascii="Times New Roman" w:hAnsi="Times New Roman"/>
          <w:spacing w:val="-1"/>
        </w:rPr>
        <w:t>познавательным</w:t>
      </w:r>
      <w:r w:rsidRPr="00DD4EBB">
        <w:rPr>
          <w:rFonts w:ascii="Times New Roman" w:hAnsi="Times New Roman"/>
          <w:spacing w:val="13"/>
        </w:rPr>
        <w:t xml:space="preserve"> </w:t>
      </w:r>
      <w:r w:rsidRPr="00DD4EBB">
        <w:rPr>
          <w:rFonts w:ascii="Times New Roman" w:hAnsi="Times New Roman"/>
          <w:spacing w:val="-1"/>
        </w:rPr>
        <w:t>потребностям</w:t>
      </w:r>
      <w:r w:rsidRPr="00DD4EBB">
        <w:rPr>
          <w:rFonts w:ascii="Times New Roman" w:hAnsi="Times New Roman"/>
          <w:spacing w:val="14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11"/>
        </w:rPr>
        <w:t xml:space="preserve"> </w:t>
      </w:r>
      <w:r w:rsidRPr="00DD4EBB">
        <w:rPr>
          <w:rFonts w:ascii="Times New Roman" w:hAnsi="Times New Roman"/>
          <w:spacing w:val="-1"/>
        </w:rPr>
        <w:t>интересам</w:t>
      </w:r>
      <w:r w:rsidRPr="00DD4EBB">
        <w:rPr>
          <w:rFonts w:ascii="Times New Roman" w:hAnsi="Times New Roman"/>
          <w:spacing w:val="11"/>
        </w:rPr>
        <w:t xml:space="preserve"> </w:t>
      </w:r>
      <w:r w:rsidRPr="00DD4EBB">
        <w:rPr>
          <w:rFonts w:ascii="Times New Roman" w:hAnsi="Times New Roman"/>
        </w:rPr>
        <w:t>дошкольников,</w:t>
      </w:r>
      <w:r w:rsidRPr="00DD4EBB">
        <w:rPr>
          <w:rFonts w:ascii="Times New Roman" w:hAnsi="Times New Roman"/>
          <w:spacing w:val="29"/>
        </w:rPr>
        <w:t xml:space="preserve"> </w:t>
      </w:r>
      <w:r w:rsidRPr="00DD4EBB">
        <w:rPr>
          <w:rFonts w:ascii="Times New Roman" w:hAnsi="Times New Roman"/>
          <w:spacing w:val="-1"/>
        </w:rPr>
        <w:t>дают</w:t>
      </w:r>
      <w:r w:rsidRPr="00DD4EBB">
        <w:rPr>
          <w:rFonts w:ascii="Times New Roman" w:hAnsi="Times New Roman"/>
          <w:spacing w:val="48"/>
        </w:rPr>
        <w:t xml:space="preserve"> </w:t>
      </w:r>
      <w:r w:rsidRPr="00DD4EBB">
        <w:rPr>
          <w:rFonts w:ascii="Times New Roman" w:hAnsi="Times New Roman"/>
          <w:spacing w:val="-1"/>
        </w:rPr>
        <w:t>простор</w:t>
      </w:r>
      <w:r w:rsidRPr="00DD4EBB">
        <w:rPr>
          <w:rFonts w:ascii="Times New Roman" w:hAnsi="Times New Roman"/>
          <w:spacing w:val="52"/>
        </w:rPr>
        <w:t xml:space="preserve"> </w:t>
      </w:r>
      <w:r w:rsidRPr="00DD4EBB">
        <w:rPr>
          <w:rFonts w:ascii="Times New Roman" w:hAnsi="Times New Roman"/>
          <w:spacing w:val="-1"/>
        </w:rPr>
        <w:t>детской</w:t>
      </w:r>
      <w:r w:rsidRPr="00DD4EBB">
        <w:rPr>
          <w:rFonts w:ascii="Times New Roman" w:hAnsi="Times New Roman"/>
          <w:spacing w:val="52"/>
        </w:rPr>
        <w:t xml:space="preserve"> </w:t>
      </w:r>
      <w:r w:rsidRPr="00DD4EBB">
        <w:rPr>
          <w:rFonts w:ascii="Times New Roman" w:hAnsi="Times New Roman"/>
          <w:spacing w:val="-1"/>
        </w:rPr>
        <w:t>фантазии</w:t>
      </w:r>
      <w:r w:rsidRPr="00DD4EBB">
        <w:rPr>
          <w:rFonts w:ascii="Times New Roman" w:hAnsi="Times New Roman"/>
          <w:spacing w:val="52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52"/>
        </w:rPr>
        <w:t xml:space="preserve"> </w:t>
      </w:r>
      <w:r w:rsidRPr="00DD4EBB">
        <w:rPr>
          <w:rFonts w:ascii="Times New Roman" w:hAnsi="Times New Roman"/>
          <w:spacing w:val="-1"/>
        </w:rPr>
        <w:t>возможность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проявить</w:t>
      </w:r>
      <w:r w:rsidRPr="00DD4EBB">
        <w:rPr>
          <w:rFonts w:ascii="Times New Roman" w:hAnsi="Times New Roman"/>
          <w:spacing w:val="58"/>
        </w:rPr>
        <w:t xml:space="preserve"> </w:t>
      </w:r>
      <w:r w:rsidRPr="00DD4EBB">
        <w:rPr>
          <w:rFonts w:ascii="Times New Roman" w:hAnsi="Times New Roman"/>
          <w:spacing w:val="-1"/>
        </w:rPr>
        <w:t>свою</w:t>
      </w:r>
      <w:r w:rsidRPr="00DD4EBB">
        <w:rPr>
          <w:rFonts w:ascii="Times New Roman" w:hAnsi="Times New Roman"/>
          <w:spacing w:val="27"/>
        </w:rPr>
        <w:t xml:space="preserve"> </w:t>
      </w:r>
      <w:r w:rsidRPr="00DD4EBB">
        <w:rPr>
          <w:rFonts w:ascii="Times New Roman" w:hAnsi="Times New Roman"/>
          <w:spacing w:val="-1"/>
        </w:rPr>
        <w:t>индивидуальность.</w:t>
      </w:r>
    </w:p>
    <w:p w:rsidR="00873CE5" w:rsidRDefault="00635ACE" w:rsidP="00873CE5">
      <w:pPr>
        <w:pStyle w:val="a3"/>
        <w:tabs>
          <w:tab w:val="left" w:pos="490"/>
        </w:tabs>
        <w:kinsoku w:val="0"/>
        <w:overflowPunct w:val="0"/>
        <w:ind w:right="1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</w:p>
    <w:p w:rsidR="00873CE5" w:rsidRDefault="00635ACE" w:rsidP="00873CE5">
      <w:pPr>
        <w:pStyle w:val="a3"/>
        <w:tabs>
          <w:tab w:val="left" w:pos="490"/>
        </w:tabs>
        <w:kinsoku w:val="0"/>
        <w:overflowPunct w:val="0"/>
        <w:ind w:right="1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="00873CE5" w:rsidRPr="00D80F8C">
        <w:rPr>
          <w:rFonts w:ascii="Times New Roman" w:hAnsi="Times New Roman"/>
          <w:b/>
        </w:rPr>
        <w:t>Формы аттестации и оценочные материалы.</w:t>
      </w:r>
    </w:p>
    <w:p w:rsidR="00873CE5" w:rsidRDefault="00873CE5" w:rsidP="00873CE5">
      <w:pPr>
        <w:pStyle w:val="a3"/>
        <w:tabs>
          <w:tab w:val="left" w:pos="490"/>
        </w:tabs>
        <w:kinsoku w:val="0"/>
        <w:overflowPunct w:val="0"/>
        <w:ind w:right="108"/>
        <w:rPr>
          <w:rFonts w:ascii="Times New Roman" w:hAnsi="Times New Roman"/>
          <w:b/>
        </w:rPr>
      </w:pPr>
    </w:p>
    <w:p w:rsidR="00873CE5" w:rsidRDefault="00873CE5" w:rsidP="00873CE5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В начале обучения дошкольников по </w:t>
      </w:r>
      <w:proofErr w:type="spellStart"/>
      <w:r>
        <w:rPr>
          <w:rFonts w:ascii="Times New Roman" w:hAnsi="Times New Roman"/>
        </w:rPr>
        <w:t>общеразвивающей</w:t>
      </w:r>
      <w:proofErr w:type="spellEnd"/>
      <w:r>
        <w:rPr>
          <w:rFonts w:ascii="Times New Roman" w:hAnsi="Times New Roman"/>
        </w:rPr>
        <w:t xml:space="preserve"> программе проводится входной контроль уровня подготовки обучающихся. Текущий контроль достижения дошкольниками планируемых результатов осуществляется на каждом занятии. Воспитанники  участвуют в ситуациях общения, играх, употребляют изученные лексические единицы и грамматические структуры. </w:t>
      </w:r>
      <w:r w:rsidRPr="005423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Дошкольники исполняют песни, декламируют стихи. Педагог определяет, насколько хорошо обучающийся умеет понимать английскую речь на слух и выполнять задания, может строить диалог со сверстниками, с педагогом, составлять монологическое высказ</w:t>
      </w:r>
      <w:r w:rsidR="006C38C7">
        <w:rPr>
          <w:rFonts w:ascii="Times New Roman" w:hAnsi="Times New Roman"/>
        </w:rPr>
        <w:t>ывание по пройденной теме из 3-5</w:t>
      </w:r>
      <w:r>
        <w:rPr>
          <w:rFonts w:ascii="Times New Roman" w:hAnsi="Times New Roman"/>
        </w:rPr>
        <w:t xml:space="preserve"> предложений.</w:t>
      </w:r>
    </w:p>
    <w:p w:rsidR="00873CE5" w:rsidRDefault="00873CE5" w:rsidP="00873CE5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В конце прохождения тем осуществляется итоговый контроль усвоения программного материала. Воспитанники выполняют творческие задания, проекты. Проходят выставки работ дошкольников. В конце учебного года проводятся открытые занятия для родителей обучающихся. </w:t>
      </w:r>
    </w:p>
    <w:p w:rsidR="00873CE5" w:rsidRDefault="00873CE5" w:rsidP="00873CE5">
      <w:pPr>
        <w:pStyle w:val="a3"/>
        <w:kinsoku w:val="0"/>
        <w:overflowPunct w:val="0"/>
        <w:spacing w:line="360" w:lineRule="auto"/>
        <w:ind w:right="119" w:firstLine="815"/>
        <w:jc w:val="both"/>
        <w:rPr>
          <w:rFonts w:ascii="Times New Roman" w:hAnsi="Times New Roman"/>
          <w:spacing w:val="-1"/>
        </w:rPr>
      </w:pPr>
      <w:proofErr w:type="gramStart"/>
      <w:r>
        <w:rPr>
          <w:rFonts w:ascii="Times New Roman" w:hAnsi="Times New Roman"/>
          <w:spacing w:val="-1"/>
        </w:rPr>
        <w:t>Ф</w:t>
      </w:r>
      <w:r w:rsidRPr="00DD4EBB">
        <w:rPr>
          <w:rFonts w:ascii="Times New Roman" w:hAnsi="Times New Roman"/>
          <w:spacing w:val="-1"/>
        </w:rPr>
        <w:t>ормы</w:t>
      </w:r>
      <w:r w:rsidRPr="00DD4EBB">
        <w:rPr>
          <w:rFonts w:ascii="Times New Roman" w:hAnsi="Times New Roman"/>
          <w:spacing w:val="67"/>
        </w:rPr>
        <w:t xml:space="preserve"> </w:t>
      </w:r>
      <w:r>
        <w:rPr>
          <w:rFonts w:ascii="Times New Roman" w:hAnsi="Times New Roman"/>
          <w:spacing w:val="67"/>
        </w:rPr>
        <w:t xml:space="preserve">контроля, с помощью которых организуется процесс контроля - </w:t>
      </w:r>
      <w:r w:rsidRPr="00DD4EBB">
        <w:rPr>
          <w:rFonts w:ascii="Times New Roman" w:hAnsi="Times New Roman"/>
          <w:spacing w:val="61"/>
        </w:rPr>
        <w:t xml:space="preserve"> </w:t>
      </w:r>
      <w:r>
        <w:rPr>
          <w:rFonts w:ascii="Times New Roman" w:hAnsi="Times New Roman"/>
          <w:spacing w:val="-1"/>
        </w:rPr>
        <w:t>фронтальный</w:t>
      </w:r>
      <w:r w:rsidRPr="00DD4EBB">
        <w:rPr>
          <w:rFonts w:ascii="Times New Roman" w:hAnsi="Times New Roman"/>
          <w:spacing w:val="-1"/>
        </w:rPr>
        <w:t>,</w:t>
      </w:r>
      <w:r w:rsidRPr="00DD4EBB">
        <w:rPr>
          <w:rFonts w:ascii="Times New Roman" w:hAnsi="Times New Roman"/>
          <w:spacing w:val="25"/>
        </w:rPr>
        <w:t xml:space="preserve"> </w:t>
      </w:r>
      <w:r>
        <w:rPr>
          <w:rFonts w:ascii="Times New Roman" w:hAnsi="Times New Roman"/>
          <w:spacing w:val="-1"/>
        </w:rPr>
        <w:t>групповой</w:t>
      </w:r>
      <w:r w:rsidRPr="00DD4EBB">
        <w:rPr>
          <w:rFonts w:ascii="Times New Roman" w:hAnsi="Times New Roman"/>
          <w:spacing w:val="-1"/>
        </w:rPr>
        <w:t>,</w:t>
      </w:r>
      <w:r w:rsidRPr="00DD4EBB"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1"/>
        </w:rPr>
        <w:t>индивидуальный</w:t>
      </w:r>
      <w:r w:rsidRPr="00DD4EBB">
        <w:rPr>
          <w:rFonts w:ascii="Times New Roman" w:hAnsi="Times New Roman"/>
          <w:spacing w:val="-1"/>
        </w:rPr>
        <w:t>,</w:t>
      </w:r>
      <w:r w:rsidRPr="00DD4EBB"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7"/>
        </w:rPr>
        <w:t>комбинированный, самоконтроль, взаимоконтроль.</w:t>
      </w:r>
      <w:proofErr w:type="gramEnd"/>
    </w:p>
    <w:p w:rsidR="00635ACE" w:rsidRDefault="00873CE5" w:rsidP="00961EF8">
      <w:pPr>
        <w:pStyle w:val="Default"/>
        <w:spacing w:line="360" w:lineRule="auto"/>
        <w:jc w:val="both"/>
      </w:pPr>
      <w:r>
        <w:rPr>
          <w:spacing w:val="-1"/>
        </w:rPr>
        <w:t xml:space="preserve">                </w:t>
      </w:r>
    </w:p>
    <w:p w:rsidR="00635ACE" w:rsidRDefault="00635ACE" w:rsidP="00635ACE">
      <w:pPr>
        <w:pStyle w:val="a3"/>
        <w:tabs>
          <w:tab w:val="left" w:pos="490"/>
        </w:tabs>
        <w:kinsoku w:val="0"/>
        <w:overflowPunct w:val="0"/>
        <w:ind w:right="108"/>
        <w:jc w:val="center"/>
        <w:rPr>
          <w:rFonts w:ascii="Times New Roman" w:hAnsi="Times New Roman"/>
          <w:b/>
        </w:rPr>
      </w:pPr>
      <w:r w:rsidRPr="00C700EA">
        <w:rPr>
          <w:rFonts w:ascii="Times New Roman" w:hAnsi="Times New Roman"/>
          <w:b/>
        </w:rPr>
        <w:t>Планируемые результаты освоения учебного курса.</w:t>
      </w:r>
    </w:p>
    <w:p w:rsidR="00635ACE" w:rsidRDefault="00635ACE" w:rsidP="00635ACE">
      <w:pPr>
        <w:pStyle w:val="a3"/>
        <w:tabs>
          <w:tab w:val="left" w:pos="490"/>
        </w:tabs>
        <w:kinsoku w:val="0"/>
        <w:overflowPunct w:val="0"/>
        <w:ind w:right="108"/>
        <w:rPr>
          <w:rFonts w:ascii="Times New Roman" w:hAnsi="Times New Roman"/>
          <w:b/>
        </w:rPr>
      </w:pPr>
    </w:p>
    <w:p w:rsidR="00635ACE" w:rsidRPr="00DD4EBB" w:rsidRDefault="00635ACE" w:rsidP="00635ACE">
      <w:pPr>
        <w:pStyle w:val="a3"/>
        <w:kinsoku w:val="0"/>
        <w:overflowPunct w:val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</w:rPr>
        <w:t xml:space="preserve">В   </w:t>
      </w:r>
      <w:r w:rsidRPr="00DD4EBB">
        <w:rPr>
          <w:rFonts w:ascii="Times New Roman" w:hAnsi="Times New Roman"/>
          <w:spacing w:val="48"/>
        </w:rPr>
        <w:t xml:space="preserve"> </w:t>
      </w:r>
      <w:r w:rsidRPr="00DD4EBB">
        <w:rPr>
          <w:rFonts w:ascii="Times New Roman" w:hAnsi="Times New Roman"/>
          <w:spacing w:val="-1"/>
        </w:rPr>
        <w:t>результате</w:t>
      </w:r>
      <w:r w:rsidRPr="00DD4EBB">
        <w:rPr>
          <w:rFonts w:ascii="Times New Roman" w:hAnsi="Times New Roman"/>
        </w:rPr>
        <w:t xml:space="preserve">   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изучения</w:t>
      </w:r>
      <w:r w:rsidRPr="00DD4EBB">
        <w:rPr>
          <w:rFonts w:ascii="Times New Roman" w:hAnsi="Times New Roman"/>
        </w:rPr>
        <w:t xml:space="preserve">   </w:t>
      </w:r>
      <w:r w:rsidRPr="00DD4EBB">
        <w:rPr>
          <w:rFonts w:ascii="Times New Roman" w:hAnsi="Times New Roman"/>
          <w:spacing w:val="49"/>
        </w:rPr>
        <w:t xml:space="preserve"> </w:t>
      </w:r>
      <w:r w:rsidRPr="00DD4EBB">
        <w:rPr>
          <w:rFonts w:ascii="Times New Roman" w:hAnsi="Times New Roman"/>
          <w:spacing w:val="-1"/>
        </w:rPr>
        <w:t>иностранного</w:t>
      </w:r>
      <w:r w:rsidRPr="00DD4EBB">
        <w:rPr>
          <w:rFonts w:ascii="Times New Roman" w:hAnsi="Times New Roman"/>
        </w:rPr>
        <w:t xml:space="preserve">   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языка</w:t>
      </w:r>
      <w:r w:rsidRPr="00DD4EBB">
        <w:rPr>
          <w:rFonts w:ascii="Times New Roman" w:hAnsi="Times New Roman"/>
        </w:rPr>
        <w:t xml:space="preserve">   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дошкольник</w:t>
      </w:r>
      <w:r w:rsidRPr="00DD4EBB">
        <w:rPr>
          <w:rFonts w:ascii="Times New Roman" w:hAnsi="Times New Roman"/>
        </w:rPr>
        <w:t xml:space="preserve">   </w:t>
      </w:r>
      <w:r w:rsidRPr="00DD4EBB">
        <w:rPr>
          <w:rFonts w:ascii="Times New Roman" w:hAnsi="Times New Roman"/>
          <w:spacing w:val="49"/>
        </w:rPr>
        <w:t xml:space="preserve"> </w:t>
      </w:r>
      <w:r w:rsidR="00C3412B">
        <w:rPr>
          <w:rFonts w:ascii="Times New Roman" w:hAnsi="Times New Roman"/>
          <w:spacing w:val="-1"/>
        </w:rPr>
        <w:t>научится</w:t>
      </w:r>
      <w:r w:rsidRPr="00DD4EBB">
        <w:rPr>
          <w:rFonts w:ascii="Times New Roman" w:hAnsi="Times New Roman"/>
          <w:spacing w:val="-1"/>
        </w:rPr>
        <w:t>:</w:t>
      </w:r>
    </w:p>
    <w:p w:rsidR="00635ACE" w:rsidRPr="00DD4EBB" w:rsidRDefault="00635ACE" w:rsidP="00635ACE">
      <w:pPr>
        <w:pStyle w:val="Heading2"/>
        <w:kinsoku w:val="0"/>
        <w:overflowPunct w:val="0"/>
        <w:spacing w:before="0"/>
        <w:ind w:left="104"/>
        <w:jc w:val="both"/>
        <w:outlineLvl w:val="9"/>
        <w:rPr>
          <w:rFonts w:ascii="Times New Roman" w:hAnsi="Times New Roman"/>
          <w:b w:val="0"/>
          <w:bCs w:val="0"/>
        </w:rPr>
      </w:pPr>
    </w:p>
    <w:p w:rsidR="00635ACE" w:rsidRPr="00C3412B" w:rsidRDefault="00635ACE" w:rsidP="00C3412B">
      <w:pPr>
        <w:pStyle w:val="a3"/>
        <w:kinsoku w:val="0"/>
        <w:overflowPunct w:val="0"/>
        <w:spacing w:line="360" w:lineRule="auto"/>
        <w:jc w:val="both"/>
        <w:rPr>
          <w:rFonts w:ascii="Times New Roman" w:hAnsi="Times New Roman"/>
          <w:b/>
          <w:spacing w:val="-1"/>
        </w:rPr>
      </w:pPr>
      <w:r w:rsidRPr="00C3412B">
        <w:rPr>
          <w:rFonts w:ascii="Times New Roman" w:hAnsi="Times New Roman"/>
          <w:b/>
          <w:spacing w:val="-1"/>
        </w:rPr>
        <w:t>говорение</w:t>
      </w:r>
    </w:p>
    <w:p w:rsidR="00635ACE" w:rsidRPr="00DD4EBB" w:rsidRDefault="00635ACE" w:rsidP="00C3412B">
      <w:pPr>
        <w:pStyle w:val="a3"/>
        <w:numPr>
          <w:ilvl w:val="0"/>
          <w:numId w:val="2"/>
        </w:numPr>
        <w:tabs>
          <w:tab w:val="left" w:pos="434"/>
        </w:tabs>
        <w:kinsoku w:val="0"/>
        <w:overflowPunct w:val="0"/>
        <w:spacing w:line="360" w:lineRule="auto"/>
        <w:ind w:right="106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начинать,</w:t>
      </w:r>
      <w:r w:rsidRPr="00DD4EBB">
        <w:rPr>
          <w:rFonts w:ascii="Times New Roman" w:hAnsi="Times New Roman"/>
          <w:spacing w:val="13"/>
        </w:rPr>
        <w:t xml:space="preserve"> </w:t>
      </w:r>
      <w:r w:rsidRPr="00DD4EBB">
        <w:rPr>
          <w:rFonts w:ascii="Times New Roman" w:hAnsi="Times New Roman"/>
          <w:spacing w:val="-1"/>
        </w:rPr>
        <w:t>вести/поддерживать</w:t>
      </w:r>
      <w:r w:rsidRPr="00DD4EBB">
        <w:rPr>
          <w:rFonts w:ascii="Times New Roman" w:hAnsi="Times New Roman"/>
          <w:spacing w:val="15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14"/>
        </w:rPr>
        <w:t xml:space="preserve"> </w:t>
      </w:r>
      <w:r w:rsidRPr="00DD4EBB">
        <w:rPr>
          <w:rFonts w:ascii="Times New Roman" w:hAnsi="Times New Roman"/>
          <w:spacing w:val="-1"/>
        </w:rPr>
        <w:t>заканчивать</w:t>
      </w:r>
      <w:r w:rsidRPr="00DD4EBB">
        <w:rPr>
          <w:rFonts w:ascii="Times New Roman" w:hAnsi="Times New Roman"/>
          <w:spacing w:val="15"/>
        </w:rPr>
        <w:t xml:space="preserve"> </w:t>
      </w:r>
      <w:r w:rsidRPr="00DD4EBB">
        <w:rPr>
          <w:rFonts w:ascii="Times New Roman" w:hAnsi="Times New Roman"/>
          <w:spacing w:val="-1"/>
        </w:rPr>
        <w:t>беседу</w:t>
      </w:r>
      <w:r w:rsidRPr="00DD4EBB">
        <w:rPr>
          <w:rFonts w:ascii="Times New Roman" w:hAnsi="Times New Roman"/>
          <w:spacing w:val="15"/>
        </w:rPr>
        <w:t xml:space="preserve"> </w:t>
      </w:r>
      <w:r w:rsidRPr="00DD4EBB">
        <w:rPr>
          <w:rFonts w:ascii="Times New Roman" w:hAnsi="Times New Roman"/>
        </w:rPr>
        <w:t>в</w:t>
      </w:r>
      <w:r w:rsidRPr="00DD4EBB">
        <w:rPr>
          <w:rFonts w:ascii="Times New Roman" w:hAnsi="Times New Roman"/>
          <w:spacing w:val="14"/>
        </w:rPr>
        <w:t xml:space="preserve"> </w:t>
      </w:r>
      <w:r w:rsidRPr="00DD4EBB">
        <w:rPr>
          <w:rFonts w:ascii="Times New Roman" w:hAnsi="Times New Roman"/>
          <w:spacing w:val="-1"/>
        </w:rPr>
        <w:t>стандартных</w:t>
      </w:r>
      <w:r w:rsidRPr="00DD4EBB">
        <w:rPr>
          <w:rFonts w:ascii="Times New Roman" w:hAnsi="Times New Roman"/>
          <w:spacing w:val="27"/>
        </w:rPr>
        <w:t xml:space="preserve"> </w:t>
      </w:r>
      <w:r w:rsidRPr="00DD4EBB">
        <w:rPr>
          <w:rFonts w:ascii="Times New Roman" w:hAnsi="Times New Roman"/>
          <w:spacing w:val="-1"/>
        </w:rPr>
        <w:t>ситуациях</w:t>
      </w:r>
      <w:r w:rsidRPr="00DD4EBB">
        <w:rPr>
          <w:rFonts w:ascii="Times New Roman" w:hAnsi="Times New Roman"/>
        </w:rPr>
        <w:t xml:space="preserve">       </w:t>
      </w:r>
      <w:r w:rsidRPr="00DD4EBB">
        <w:rPr>
          <w:rFonts w:ascii="Times New Roman" w:hAnsi="Times New Roman"/>
          <w:spacing w:val="38"/>
        </w:rPr>
        <w:t xml:space="preserve"> </w:t>
      </w:r>
      <w:r w:rsidRPr="00DD4EBB">
        <w:rPr>
          <w:rFonts w:ascii="Times New Roman" w:hAnsi="Times New Roman"/>
          <w:spacing w:val="-1"/>
        </w:rPr>
        <w:t>общения,</w:t>
      </w:r>
      <w:r w:rsidRPr="00DD4EBB">
        <w:rPr>
          <w:rFonts w:ascii="Times New Roman" w:hAnsi="Times New Roman"/>
        </w:rPr>
        <w:t xml:space="preserve">       </w:t>
      </w:r>
      <w:r w:rsidRPr="00DD4EBB">
        <w:rPr>
          <w:rFonts w:ascii="Times New Roman" w:hAnsi="Times New Roman"/>
          <w:spacing w:val="39"/>
        </w:rPr>
        <w:t xml:space="preserve"> </w:t>
      </w:r>
      <w:r w:rsidRPr="00DD4EBB">
        <w:rPr>
          <w:rFonts w:ascii="Times New Roman" w:hAnsi="Times New Roman"/>
          <w:spacing w:val="-1"/>
        </w:rPr>
        <w:t>соблюдая</w:t>
      </w:r>
      <w:r w:rsidRPr="00DD4EBB">
        <w:rPr>
          <w:rFonts w:ascii="Times New Roman" w:hAnsi="Times New Roman"/>
        </w:rPr>
        <w:t xml:space="preserve">       </w:t>
      </w:r>
      <w:r w:rsidRPr="00DD4EBB">
        <w:rPr>
          <w:rFonts w:ascii="Times New Roman" w:hAnsi="Times New Roman"/>
          <w:spacing w:val="38"/>
        </w:rPr>
        <w:t xml:space="preserve"> </w:t>
      </w:r>
      <w:r w:rsidRPr="00DD4EBB">
        <w:rPr>
          <w:rFonts w:ascii="Times New Roman" w:hAnsi="Times New Roman"/>
          <w:spacing w:val="-1"/>
        </w:rPr>
        <w:t>нормы</w:t>
      </w:r>
      <w:r w:rsidRPr="00DD4EBB">
        <w:rPr>
          <w:rFonts w:ascii="Times New Roman" w:hAnsi="Times New Roman"/>
        </w:rPr>
        <w:t xml:space="preserve">       </w:t>
      </w:r>
      <w:r w:rsidRPr="00DD4EBB">
        <w:rPr>
          <w:rFonts w:ascii="Times New Roman" w:hAnsi="Times New Roman"/>
          <w:spacing w:val="37"/>
        </w:rPr>
        <w:t xml:space="preserve"> </w:t>
      </w:r>
      <w:r w:rsidRPr="00DD4EBB">
        <w:rPr>
          <w:rFonts w:ascii="Times New Roman" w:hAnsi="Times New Roman"/>
          <w:spacing w:val="-1"/>
        </w:rPr>
        <w:t>речевого</w:t>
      </w:r>
      <w:r w:rsidRPr="00DD4EBB">
        <w:rPr>
          <w:rFonts w:ascii="Times New Roman" w:hAnsi="Times New Roman"/>
        </w:rPr>
        <w:t xml:space="preserve">       </w:t>
      </w:r>
      <w:r w:rsidRPr="00DD4EBB">
        <w:rPr>
          <w:rFonts w:ascii="Times New Roman" w:hAnsi="Times New Roman"/>
          <w:spacing w:val="41"/>
        </w:rPr>
        <w:t xml:space="preserve"> </w:t>
      </w:r>
      <w:r w:rsidRPr="00DD4EBB">
        <w:rPr>
          <w:rFonts w:ascii="Times New Roman" w:hAnsi="Times New Roman"/>
          <w:spacing w:val="-1"/>
        </w:rPr>
        <w:t>этикета;</w:t>
      </w:r>
    </w:p>
    <w:p w:rsidR="00635ACE" w:rsidRPr="00DD4EBB" w:rsidRDefault="00635ACE" w:rsidP="00C3412B">
      <w:pPr>
        <w:pStyle w:val="a3"/>
        <w:numPr>
          <w:ilvl w:val="0"/>
          <w:numId w:val="2"/>
        </w:numPr>
        <w:tabs>
          <w:tab w:val="left" w:pos="328"/>
        </w:tabs>
        <w:kinsoku w:val="0"/>
        <w:overflowPunct w:val="0"/>
        <w:spacing w:line="360" w:lineRule="auto"/>
        <w:ind w:right="106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расспрашивать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собеседника</w:t>
      </w:r>
      <w:r w:rsidRPr="00DD4EBB">
        <w:rPr>
          <w:rFonts w:ascii="Times New Roman" w:hAnsi="Times New Roman"/>
          <w:spacing w:val="52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49"/>
        </w:rPr>
        <w:t xml:space="preserve"> </w:t>
      </w:r>
      <w:r w:rsidRPr="00DD4EBB">
        <w:rPr>
          <w:rFonts w:ascii="Times New Roman" w:hAnsi="Times New Roman"/>
          <w:spacing w:val="-1"/>
        </w:rPr>
        <w:t>отвечать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на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его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вопросы,</w:t>
      </w:r>
      <w:r w:rsidRPr="00DD4EBB">
        <w:rPr>
          <w:rFonts w:ascii="Times New Roman" w:hAnsi="Times New Roman"/>
          <w:spacing w:val="48"/>
        </w:rPr>
        <w:t xml:space="preserve"> </w:t>
      </w:r>
      <w:r w:rsidRPr="00DD4EBB">
        <w:rPr>
          <w:rFonts w:ascii="Times New Roman" w:hAnsi="Times New Roman"/>
          <w:spacing w:val="-1"/>
        </w:rPr>
        <w:t>высказывая</w:t>
      </w:r>
      <w:r w:rsidRPr="00DD4EBB">
        <w:rPr>
          <w:rFonts w:ascii="Times New Roman" w:hAnsi="Times New Roman"/>
          <w:spacing w:val="52"/>
        </w:rPr>
        <w:t xml:space="preserve"> </w:t>
      </w:r>
      <w:r w:rsidRPr="00DD4EBB">
        <w:rPr>
          <w:rFonts w:ascii="Times New Roman" w:hAnsi="Times New Roman"/>
          <w:spacing w:val="-1"/>
        </w:rPr>
        <w:t>свое</w:t>
      </w:r>
      <w:r w:rsidRPr="00DD4EBB">
        <w:rPr>
          <w:rFonts w:ascii="Times New Roman" w:hAnsi="Times New Roman"/>
          <w:spacing w:val="49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lastRenderedPageBreak/>
        <w:t>мнение,</w:t>
      </w:r>
      <w:r w:rsidRPr="00DD4EBB">
        <w:rPr>
          <w:rFonts w:ascii="Times New Roman" w:hAnsi="Times New Roman"/>
          <w:spacing w:val="37"/>
        </w:rPr>
        <w:t xml:space="preserve"> </w:t>
      </w:r>
      <w:r w:rsidRPr="00DD4EBB">
        <w:rPr>
          <w:rFonts w:ascii="Times New Roman" w:hAnsi="Times New Roman"/>
          <w:spacing w:val="-1"/>
        </w:rPr>
        <w:t>просьбу,</w:t>
      </w:r>
      <w:r w:rsidRPr="00DD4EBB">
        <w:rPr>
          <w:rFonts w:ascii="Times New Roman" w:hAnsi="Times New Roman"/>
          <w:spacing w:val="38"/>
        </w:rPr>
        <w:t xml:space="preserve"> </w:t>
      </w:r>
      <w:r w:rsidRPr="00DD4EBB">
        <w:rPr>
          <w:rFonts w:ascii="Times New Roman" w:hAnsi="Times New Roman"/>
          <w:spacing w:val="-1"/>
        </w:rPr>
        <w:t>отвечать</w:t>
      </w:r>
      <w:r w:rsidRPr="00DD4EBB">
        <w:rPr>
          <w:rFonts w:ascii="Times New Roman" w:hAnsi="Times New Roman"/>
          <w:spacing w:val="38"/>
        </w:rPr>
        <w:t xml:space="preserve"> </w:t>
      </w:r>
      <w:r w:rsidRPr="00DD4EBB">
        <w:rPr>
          <w:rFonts w:ascii="Times New Roman" w:hAnsi="Times New Roman"/>
          <w:spacing w:val="-1"/>
        </w:rPr>
        <w:t>на</w:t>
      </w:r>
      <w:r w:rsidRPr="00DD4EBB">
        <w:rPr>
          <w:rFonts w:ascii="Times New Roman" w:hAnsi="Times New Roman"/>
          <w:spacing w:val="37"/>
        </w:rPr>
        <w:t xml:space="preserve"> </w:t>
      </w:r>
      <w:r w:rsidRPr="00DD4EBB">
        <w:rPr>
          <w:rFonts w:ascii="Times New Roman" w:hAnsi="Times New Roman"/>
          <w:spacing w:val="-1"/>
        </w:rPr>
        <w:t>предложение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собеседника</w:t>
      </w:r>
      <w:r w:rsidRPr="00DD4EBB">
        <w:rPr>
          <w:rFonts w:ascii="Times New Roman" w:hAnsi="Times New Roman"/>
          <w:spacing w:val="40"/>
        </w:rPr>
        <w:t xml:space="preserve"> </w:t>
      </w:r>
      <w:r w:rsidRPr="00DD4EBB">
        <w:rPr>
          <w:rFonts w:ascii="Times New Roman" w:hAnsi="Times New Roman"/>
          <w:spacing w:val="-1"/>
        </w:rPr>
        <w:t>согласием/отказом,</w:t>
      </w:r>
      <w:r w:rsidRPr="00DD4EBB">
        <w:rPr>
          <w:rFonts w:ascii="Times New Roman" w:hAnsi="Times New Roman"/>
          <w:spacing w:val="39"/>
        </w:rPr>
        <w:t xml:space="preserve"> </w:t>
      </w:r>
      <w:r w:rsidRPr="00DD4EBB">
        <w:rPr>
          <w:rFonts w:ascii="Times New Roman" w:hAnsi="Times New Roman"/>
          <w:spacing w:val="-1"/>
        </w:rPr>
        <w:t>опираясь</w:t>
      </w:r>
      <w:r w:rsidRPr="00DD4EBB">
        <w:rPr>
          <w:rFonts w:ascii="Times New Roman" w:hAnsi="Times New Roman"/>
          <w:spacing w:val="42"/>
        </w:rPr>
        <w:t xml:space="preserve"> </w:t>
      </w:r>
      <w:r w:rsidRPr="00DD4EBB">
        <w:rPr>
          <w:rFonts w:ascii="Times New Roman" w:hAnsi="Times New Roman"/>
          <w:spacing w:val="-1"/>
        </w:rPr>
        <w:t>на</w:t>
      </w:r>
      <w:r w:rsidRPr="00DD4EBB">
        <w:rPr>
          <w:rFonts w:ascii="Times New Roman" w:hAnsi="Times New Roman"/>
          <w:spacing w:val="41"/>
        </w:rPr>
        <w:t xml:space="preserve"> </w:t>
      </w:r>
      <w:r w:rsidRPr="00DD4EBB">
        <w:rPr>
          <w:rFonts w:ascii="Times New Roman" w:hAnsi="Times New Roman"/>
          <w:spacing w:val="-1"/>
        </w:rPr>
        <w:t>изученную</w:t>
      </w:r>
      <w:r w:rsidRPr="00DD4EBB">
        <w:rPr>
          <w:rFonts w:ascii="Times New Roman" w:hAnsi="Times New Roman"/>
          <w:spacing w:val="42"/>
        </w:rPr>
        <w:t xml:space="preserve"> </w:t>
      </w:r>
      <w:r w:rsidRPr="00DD4EBB">
        <w:rPr>
          <w:rFonts w:ascii="Times New Roman" w:hAnsi="Times New Roman"/>
          <w:spacing w:val="-1"/>
        </w:rPr>
        <w:t>тематику</w:t>
      </w:r>
      <w:r w:rsidRPr="00DD4EBB">
        <w:rPr>
          <w:rFonts w:ascii="Times New Roman" w:hAnsi="Times New Roman"/>
          <w:spacing w:val="45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41"/>
        </w:rPr>
        <w:t xml:space="preserve"> </w:t>
      </w:r>
      <w:r w:rsidRPr="00DD4EBB">
        <w:rPr>
          <w:rFonts w:ascii="Times New Roman" w:hAnsi="Times New Roman"/>
          <w:spacing w:val="-1"/>
        </w:rPr>
        <w:t>усвоенный</w:t>
      </w:r>
      <w:r w:rsidRPr="00DD4EBB">
        <w:rPr>
          <w:rFonts w:ascii="Times New Roman" w:hAnsi="Times New Roman"/>
          <w:spacing w:val="42"/>
        </w:rPr>
        <w:t xml:space="preserve"> </w:t>
      </w:r>
      <w:r w:rsidRPr="00DD4EBB">
        <w:rPr>
          <w:rFonts w:ascii="Times New Roman" w:hAnsi="Times New Roman"/>
          <w:spacing w:val="-1"/>
        </w:rPr>
        <w:t>лексико-грамматический</w:t>
      </w:r>
      <w:r w:rsidRPr="00DD4EBB">
        <w:rPr>
          <w:rFonts w:ascii="Times New Roman" w:hAnsi="Times New Roman"/>
          <w:spacing w:val="52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материал;</w:t>
      </w:r>
    </w:p>
    <w:p w:rsidR="00635ACE" w:rsidRPr="00DD4EBB" w:rsidRDefault="00635ACE" w:rsidP="00C3412B">
      <w:pPr>
        <w:pStyle w:val="a3"/>
        <w:numPr>
          <w:ilvl w:val="0"/>
          <w:numId w:val="2"/>
        </w:numPr>
        <w:tabs>
          <w:tab w:val="left" w:pos="328"/>
        </w:tabs>
        <w:kinsoku w:val="0"/>
        <w:overflowPunct w:val="0"/>
        <w:spacing w:line="360" w:lineRule="auto"/>
        <w:ind w:right="107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рассказывать</w:t>
      </w:r>
      <w:r w:rsidRPr="00DD4EBB">
        <w:rPr>
          <w:rFonts w:ascii="Times New Roman" w:hAnsi="Times New Roman"/>
          <w:spacing w:val="55"/>
        </w:rPr>
        <w:t xml:space="preserve"> </w:t>
      </w:r>
      <w:r w:rsidRPr="00DD4EBB">
        <w:rPr>
          <w:rFonts w:ascii="Times New Roman" w:hAnsi="Times New Roman"/>
        </w:rPr>
        <w:t>о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себе,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своей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семье,</w:t>
      </w:r>
      <w:r w:rsidRPr="00DD4EBB">
        <w:rPr>
          <w:rFonts w:ascii="Times New Roman" w:hAnsi="Times New Roman"/>
          <w:spacing w:val="54"/>
        </w:rPr>
        <w:t xml:space="preserve"> </w:t>
      </w:r>
      <w:r w:rsidRPr="00DD4EBB">
        <w:rPr>
          <w:rFonts w:ascii="Times New Roman" w:hAnsi="Times New Roman"/>
          <w:spacing w:val="-1"/>
        </w:rPr>
        <w:t>друзьях,</w:t>
      </w:r>
      <w:r w:rsidRPr="00DD4EBB">
        <w:rPr>
          <w:rFonts w:ascii="Times New Roman" w:hAnsi="Times New Roman"/>
          <w:spacing w:val="51"/>
        </w:rPr>
        <w:t xml:space="preserve"> </w:t>
      </w:r>
      <w:r w:rsidRPr="00DD4EBB">
        <w:rPr>
          <w:rFonts w:ascii="Times New Roman" w:hAnsi="Times New Roman"/>
          <w:spacing w:val="-1"/>
        </w:rPr>
        <w:t>своих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интересах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планах</w:t>
      </w:r>
      <w:r w:rsidRPr="00DD4EBB">
        <w:rPr>
          <w:rFonts w:ascii="Times New Roman" w:hAnsi="Times New Roman"/>
          <w:spacing w:val="53"/>
        </w:rPr>
        <w:t xml:space="preserve"> </w:t>
      </w:r>
      <w:r w:rsidRPr="00DD4EBB">
        <w:rPr>
          <w:rFonts w:ascii="Times New Roman" w:hAnsi="Times New Roman"/>
          <w:spacing w:val="-1"/>
        </w:rPr>
        <w:t>на</w:t>
      </w:r>
      <w:r w:rsidRPr="00DD4EBB">
        <w:rPr>
          <w:rFonts w:ascii="Times New Roman" w:hAnsi="Times New Roman"/>
          <w:spacing w:val="52"/>
        </w:rPr>
        <w:t xml:space="preserve"> </w:t>
      </w:r>
      <w:r w:rsidRPr="00DD4EBB">
        <w:rPr>
          <w:rFonts w:ascii="Times New Roman" w:hAnsi="Times New Roman"/>
          <w:spacing w:val="-1"/>
        </w:rPr>
        <w:t>будущее;</w:t>
      </w:r>
    </w:p>
    <w:p w:rsidR="00635ACE" w:rsidRPr="00DD4EBB" w:rsidRDefault="00635ACE" w:rsidP="00C3412B">
      <w:pPr>
        <w:pStyle w:val="a3"/>
        <w:numPr>
          <w:ilvl w:val="0"/>
          <w:numId w:val="2"/>
        </w:numPr>
        <w:tabs>
          <w:tab w:val="left" w:pos="460"/>
        </w:tabs>
        <w:kinsoku w:val="0"/>
        <w:overflowPunct w:val="0"/>
        <w:spacing w:line="360" w:lineRule="auto"/>
        <w:ind w:right="104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делать</w:t>
      </w:r>
      <w:r w:rsidRPr="00DD4EBB">
        <w:rPr>
          <w:rFonts w:ascii="Times New Roman" w:hAnsi="Times New Roman"/>
          <w:spacing w:val="40"/>
        </w:rPr>
        <w:t xml:space="preserve"> </w:t>
      </w:r>
      <w:r w:rsidRPr="00DD4EBB">
        <w:rPr>
          <w:rFonts w:ascii="Times New Roman" w:hAnsi="Times New Roman"/>
          <w:spacing w:val="-1"/>
        </w:rPr>
        <w:t>краткие</w:t>
      </w:r>
      <w:r w:rsidRPr="00DD4EBB">
        <w:rPr>
          <w:rFonts w:ascii="Times New Roman" w:hAnsi="Times New Roman"/>
          <w:spacing w:val="42"/>
        </w:rPr>
        <w:t xml:space="preserve"> </w:t>
      </w:r>
      <w:r w:rsidRPr="00DD4EBB">
        <w:rPr>
          <w:rFonts w:ascii="Times New Roman" w:hAnsi="Times New Roman"/>
          <w:spacing w:val="-1"/>
        </w:rPr>
        <w:t>сообщения,</w:t>
      </w:r>
      <w:r w:rsidRPr="00DD4EBB">
        <w:rPr>
          <w:rFonts w:ascii="Times New Roman" w:hAnsi="Times New Roman"/>
          <w:spacing w:val="41"/>
        </w:rPr>
        <w:t xml:space="preserve"> </w:t>
      </w:r>
      <w:r w:rsidRPr="00DD4EBB">
        <w:rPr>
          <w:rFonts w:ascii="Times New Roman" w:hAnsi="Times New Roman"/>
          <w:spacing w:val="-1"/>
        </w:rPr>
        <w:t>описывать</w:t>
      </w:r>
      <w:r w:rsidRPr="00DD4EBB">
        <w:rPr>
          <w:rFonts w:ascii="Times New Roman" w:hAnsi="Times New Roman"/>
          <w:spacing w:val="42"/>
        </w:rPr>
        <w:t xml:space="preserve"> </w:t>
      </w:r>
      <w:r w:rsidRPr="00DD4EBB">
        <w:rPr>
          <w:rFonts w:ascii="Times New Roman" w:hAnsi="Times New Roman"/>
          <w:spacing w:val="-1"/>
        </w:rPr>
        <w:t>события/явления (</w:t>
      </w:r>
      <w:r w:rsidRPr="00DD4EBB">
        <w:rPr>
          <w:rFonts w:ascii="Times New Roman" w:hAnsi="Times New Roman"/>
        </w:rPr>
        <w:t>в</w:t>
      </w:r>
      <w:r w:rsidRPr="00DD4EBB">
        <w:rPr>
          <w:rFonts w:ascii="Times New Roman" w:hAnsi="Times New Roman"/>
          <w:spacing w:val="40"/>
        </w:rPr>
        <w:t xml:space="preserve"> </w:t>
      </w:r>
      <w:r w:rsidRPr="00DD4EBB">
        <w:rPr>
          <w:rFonts w:ascii="Times New Roman" w:hAnsi="Times New Roman"/>
          <w:spacing w:val="-1"/>
        </w:rPr>
        <w:t>рамках</w:t>
      </w:r>
      <w:r w:rsidRPr="00DD4EBB">
        <w:rPr>
          <w:rFonts w:ascii="Times New Roman" w:hAnsi="Times New Roman"/>
          <w:spacing w:val="40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изученных</w:t>
      </w:r>
      <w:r w:rsidRPr="00DD4EBB">
        <w:rPr>
          <w:rFonts w:ascii="Times New Roman" w:hAnsi="Times New Roman"/>
          <w:spacing w:val="58"/>
        </w:rPr>
        <w:t xml:space="preserve"> </w:t>
      </w:r>
      <w:r w:rsidRPr="00DD4EBB">
        <w:rPr>
          <w:rFonts w:ascii="Times New Roman" w:hAnsi="Times New Roman"/>
          <w:spacing w:val="-1"/>
        </w:rPr>
        <w:t>тем),</w:t>
      </w:r>
      <w:r w:rsidRPr="00DD4EBB">
        <w:rPr>
          <w:rFonts w:ascii="Times New Roman" w:hAnsi="Times New Roman"/>
          <w:spacing w:val="56"/>
        </w:rPr>
        <w:t xml:space="preserve"> </w:t>
      </w:r>
      <w:r w:rsidRPr="00DD4EBB">
        <w:rPr>
          <w:rFonts w:ascii="Times New Roman" w:hAnsi="Times New Roman"/>
          <w:spacing w:val="-1"/>
        </w:rPr>
        <w:t>передавать</w:t>
      </w:r>
      <w:r w:rsidRPr="00DD4EBB">
        <w:rPr>
          <w:rFonts w:ascii="Times New Roman" w:hAnsi="Times New Roman"/>
          <w:spacing w:val="58"/>
        </w:rPr>
        <w:t xml:space="preserve"> </w:t>
      </w:r>
      <w:r w:rsidRPr="00DD4EBB">
        <w:rPr>
          <w:rFonts w:ascii="Times New Roman" w:hAnsi="Times New Roman"/>
          <w:spacing w:val="-1"/>
        </w:rPr>
        <w:t>основное</w:t>
      </w:r>
      <w:r w:rsidRPr="00DD4EBB">
        <w:rPr>
          <w:rFonts w:ascii="Times New Roman" w:hAnsi="Times New Roman"/>
          <w:spacing w:val="59"/>
        </w:rPr>
        <w:t xml:space="preserve"> </w:t>
      </w:r>
      <w:r w:rsidRPr="00DD4EBB">
        <w:rPr>
          <w:rFonts w:ascii="Times New Roman" w:hAnsi="Times New Roman"/>
          <w:spacing w:val="-1"/>
        </w:rPr>
        <w:t>содержание,</w:t>
      </w:r>
      <w:r w:rsidRPr="00DD4EBB">
        <w:rPr>
          <w:rFonts w:ascii="Times New Roman" w:hAnsi="Times New Roman"/>
          <w:spacing w:val="58"/>
        </w:rPr>
        <w:t xml:space="preserve"> </w:t>
      </w:r>
      <w:r w:rsidRPr="00DD4EBB">
        <w:rPr>
          <w:rFonts w:ascii="Times New Roman" w:hAnsi="Times New Roman"/>
          <w:spacing w:val="-1"/>
        </w:rPr>
        <w:t>основную</w:t>
      </w:r>
      <w:r w:rsidRPr="00DD4EBB">
        <w:rPr>
          <w:rFonts w:ascii="Times New Roman" w:hAnsi="Times New Roman"/>
          <w:spacing w:val="57"/>
        </w:rPr>
        <w:t xml:space="preserve"> </w:t>
      </w:r>
      <w:r w:rsidRPr="00DD4EBB">
        <w:rPr>
          <w:rFonts w:ascii="Times New Roman" w:hAnsi="Times New Roman"/>
          <w:spacing w:val="-1"/>
        </w:rPr>
        <w:t>мысль</w:t>
      </w:r>
      <w:r w:rsidRPr="00DD4EBB">
        <w:rPr>
          <w:rFonts w:ascii="Times New Roman" w:hAnsi="Times New Roman"/>
          <w:spacing w:val="36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услышанного,</w:t>
      </w:r>
      <w:r w:rsidRPr="00DD4EBB">
        <w:rPr>
          <w:rFonts w:ascii="Times New Roman" w:hAnsi="Times New Roman"/>
          <w:spacing w:val="65"/>
        </w:rPr>
        <w:t xml:space="preserve"> </w:t>
      </w:r>
      <w:r w:rsidRPr="00DD4EBB">
        <w:rPr>
          <w:rFonts w:ascii="Times New Roman" w:hAnsi="Times New Roman"/>
          <w:spacing w:val="-1"/>
        </w:rPr>
        <w:t>выражать</w:t>
      </w:r>
      <w:r w:rsidRPr="00DD4EBB">
        <w:rPr>
          <w:rFonts w:ascii="Times New Roman" w:hAnsi="Times New Roman"/>
          <w:spacing w:val="66"/>
        </w:rPr>
        <w:t xml:space="preserve"> </w:t>
      </w:r>
      <w:r w:rsidRPr="00DD4EBB">
        <w:rPr>
          <w:rFonts w:ascii="Times New Roman" w:hAnsi="Times New Roman"/>
          <w:spacing w:val="-1"/>
        </w:rPr>
        <w:t>свое</w:t>
      </w:r>
      <w:r w:rsidRPr="00DD4EBB">
        <w:rPr>
          <w:rFonts w:ascii="Times New Roman" w:hAnsi="Times New Roman"/>
          <w:spacing w:val="67"/>
        </w:rPr>
        <w:t xml:space="preserve"> </w:t>
      </w:r>
      <w:r w:rsidRPr="00DD4EBB">
        <w:rPr>
          <w:rFonts w:ascii="Times New Roman" w:hAnsi="Times New Roman"/>
          <w:spacing w:val="-1"/>
        </w:rPr>
        <w:t>отношение</w:t>
      </w:r>
      <w:r w:rsidRPr="00DD4EBB">
        <w:rPr>
          <w:rFonts w:ascii="Times New Roman" w:hAnsi="Times New Roman"/>
          <w:spacing w:val="65"/>
        </w:rPr>
        <w:t xml:space="preserve"> </w:t>
      </w:r>
      <w:r w:rsidRPr="00DD4EBB">
        <w:rPr>
          <w:rFonts w:ascii="Times New Roman" w:hAnsi="Times New Roman"/>
        </w:rPr>
        <w:t>к</w:t>
      </w:r>
      <w:r w:rsidRPr="00DD4EBB">
        <w:rPr>
          <w:rFonts w:ascii="Times New Roman" w:hAnsi="Times New Roman"/>
          <w:spacing w:val="66"/>
        </w:rPr>
        <w:t xml:space="preserve"> </w:t>
      </w:r>
      <w:proofErr w:type="gramStart"/>
      <w:r w:rsidRPr="00DD4EBB">
        <w:rPr>
          <w:rFonts w:ascii="Times New Roman" w:hAnsi="Times New Roman"/>
          <w:spacing w:val="-1"/>
        </w:rPr>
        <w:t>услышанному</w:t>
      </w:r>
      <w:proofErr w:type="gramEnd"/>
      <w:r w:rsidRPr="00DD4EBB">
        <w:rPr>
          <w:rFonts w:ascii="Times New Roman" w:hAnsi="Times New Roman"/>
          <w:spacing w:val="-1"/>
        </w:rPr>
        <w:t>,</w:t>
      </w:r>
      <w:r w:rsidRPr="00DD4EBB">
        <w:rPr>
          <w:rFonts w:ascii="Times New Roman" w:hAnsi="Times New Roman"/>
          <w:spacing w:val="65"/>
        </w:rPr>
        <w:t xml:space="preserve"> </w:t>
      </w:r>
      <w:r w:rsidRPr="00DD4EBB">
        <w:rPr>
          <w:rFonts w:ascii="Times New Roman" w:hAnsi="Times New Roman"/>
          <w:spacing w:val="-1"/>
        </w:rPr>
        <w:t>давать</w:t>
      </w:r>
      <w:r w:rsidRPr="00DD4EBB">
        <w:rPr>
          <w:rFonts w:ascii="Times New Roman" w:hAnsi="Times New Roman"/>
          <w:spacing w:val="68"/>
        </w:rPr>
        <w:t xml:space="preserve"> </w:t>
      </w:r>
      <w:r w:rsidRPr="00DD4EBB">
        <w:rPr>
          <w:rFonts w:ascii="Times New Roman" w:hAnsi="Times New Roman"/>
          <w:spacing w:val="-1"/>
        </w:rPr>
        <w:t>краткую</w:t>
      </w:r>
      <w:r w:rsidRPr="00DD4EBB">
        <w:rPr>
          <w:rFonts w:ascii="Times New Roman" w:hAnsi="Times New Roman"/>
          <w:spacing w:val="52"/>
          <w:w w:val="99"/>
        </w:rPr>
        <w:t xml:space="preserve"> </w:t>
      </w:r>
      <w:r w:rsidRPr="00DD4EBB">
        <w:rPr>
          <w:rFonts w:ascii="Times New Roman" w:hAnsi="Times New Roman"/>
          <w:spacing w:val="-1"/>
        </w:rPr>
        <w:t>характеристику</w:t>
      </w:r>
      <w:r w:rsidRPr="00DD4EBB">
        <w:rPr>
          <w:rFonts w:ascii="Times New Roman" w:hAnsi="Times New Roman"/>
          <w:spacing w:val="-33"/>
        </w:rPr>
        <w:t xml:space="preserve"> </w:t>
      </w:r>
      <w:r w:rsidRPr="00DD4EBB">
        <w:rPr>
          <w:rFonts w:ascii="Times New Roman" w:hAnsi="Times New Roman"/>
          <w:spacing w:val="-1"/>
        </w:rPr>
        <w:t>персонажей;</w:t>
      </w:r>
    </w:p>
    <w:p w:rsidR="00635ACE" w:rsidRPr="00DD4EBB" w:rsidRDefault="00635ACE" w:rsidP="00C3412B">
      <w:pPr>
        <w:pStyle w:val="Heading2"/>
        <w:kinsoku w:val="0"/>
        <w:overflowPunct w:val="0"/>
        <w:spacing w:before="232" w:line="360" w:lineRule="auto"/>
        <w:ind w:left="104"/>
        <w:jc w:val="both"/>
        <w:outlineLvl w:val="9"/>
        <w:rPr>
          <w:rFonts w:ascii="Times New Roman" w:hAnsi="Times New Roman"/>
          <w:b w:val="0"/>
          <w:bCs w:val="0"/>
        </w:rPr>
      </w:pPr>
      <w:proofErr w:type="spellStart"/>
      <w:r w:rsidRPr="00DD4EBB">
        <w:rPr>
          <w:rFonts w:ascii="Times New Roman" w:hAnsi="Times New Roman"/>
          <w:spacing w:val="-1"/>
        </w:rPr>
        <w:t>аудирование</w:t>
      </w:r>
      <w:proofErr w:type="spellEnd"/>
    </w:p>
    <w:p w:rsidR="00635ACE" w:rsidRPr="00DD4EBB" w:rsidRDefault="00635ACE" w:rsidP="00C3412B">
      <w:pPr>
        <w:pStyle w:val="a3"/>
        <w:numPr>
          <w:ilvl w:val="0"/>
          <w:numId w:val="2"/>
        </w:numPr>
        <w:tabs>
          <w:tab w:val="left" w:pos="456"/>
        </w:tabs>
        <w:kinsoku w:val="0"/>
        <w:overflowPunct w:val="0"/>
        <w:spacing w:line="360" w:lineRule="auto"/>
        <w:ind w:right="109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понимать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основное</w:t>
      </w:r>
      <w:r w:rsidRPr="00DD4EBB">
        <w:rPr>
          <w:rFonts w:ascii="Times New Roman" w:hAnsi="Times New Roman"/>
          <w:spacing w:val="39"/>
        </w:rPr>
        <w:t xml:space="preserve"> </w:t>
      </w:r>
      <w:r w:rsidRPr="00DD4EBB">
        <w:rPr>
          <w:rFonts w:ascii="Times New Roman" w:hAnsi="Times New Roman"/>
          <w:spacing w:val="-1"/>
        </w:rPr>
        <w:t>содержание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коротких,</w:t>
      </w:r>
      <w:r w:rsidRPr="00DD4EBB">
        <w:rPr>
          <w:rFonts w:ascii="Times New Roman" w:hAnsi="Times New Roman"/>
          <w:spacing w:val="38"/>
        </w:rPr>
        <w:t xml:space="preserve"> </w:t>
      </w:r>
      <w:r w:rsidRPr="00DD4EBB">
        <w:rPr>
          <w:rFonts w:ascii="Times New Roman" w:hAnsi="Times New Roman"/>
          <w:spacing w:val="-1"/>
        </w:rPr>
        <w:t>несложных</w:t>
      </w:r>
      <w:r w:rsidRPr="00DD4EBB">
        <w:rPr>
          <w:rFonts w:ascii="Times New Roman" w:hAnsi="Times New Roman"/>
          <w:spacing w:val="36"/>
        </w:rPr>
        <w:t xml:space="preserve"> </w:t>
      </w:r>
      <w:r w:rsidRPr="00DD4EBB">
        <w:rPr>
          <w:rFonts w:ascii="Times New Roman" w:hAnsi="Times New Roman"/>
          <w:spacing w:val="-1"/>
        </w:rPr>
        <w:t>аутентичных</w:t>
      </w:r>
      <w:r w:rsidRPr="00DD4EBB">
        <w:rPr>
          <w:rFonts w:ascii="Times New Roman" w:hAnsi="Times New Roman"/>
          <w:spacing w:val="24"/>
        </w:rPr>
        <w:t xml:space="preserve"> </w:t>
      </w:r>
      <w:r w:rsidRPr="00DD4EBB">
        <w:rPr>
          <w:rFonts w:ascii="Times New Roman" w:hAnsi="Times New Roman"/>
          <w:spacing w:val="-1"/>
        </w:rPr>
        <w:t>текстов</w:t>
      </w:r>
      <w:r w:rsidRPr="00DD4EBB">
        <w:rPr>
          <w:rFonts w:ascii="Times New Roman" w:hAnsi="Times New Roman"/>
          <w:spacing w:val="6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4"/>
        </w:rPr>
        <w:t xml:space="preserve"> </w:t>
      </w:r>
      <w:r w:rsidRPr="00DD4EBB">
        <w:rPr>
          <w:rFonts w:ascii="Times New Roman" w:hAnsi="Times New Roman"/>
          <w:spacing w:val="-1"/>
        </w:rPr>
        <w:t>выявлять</w:t>
      </w:r>
      <w:r w:rsidRPr="00DD4EBB">
        <w:rPr>
          <w:rFonts w:ascii="Times New Roman" w:hAnsi="Times New Roman"/>
          <w:spacing w:val="23"/>
        </w:rPr>
        <w:t xml:space="preserve"> </w:t>
      </w:r>
      <w:r w:rsidRPr="00DD4EBB">
        <w:rPr>
          <w:rFonts w:ascii="Times New Roman" w:hAnsi="Times New Roman"/>
          <w:spacing w:val="-1"/>
        </w:rPr>
        <w:t>значимую</w:t>
      </w:r>
      <w:r w:rsidRPr="00DD4EBB">
        <w:rPr>
          <w:rFonts w:ascii="Times New Roman" w:hAnsi="Times New Roman"/>
          <w:spacing w:val="-15"/>
        </w:rPr>
        <w:t xml:space="preserve"> </w:t>
      </w:r>
      <w:r w:rsidRPr="00DD4EBB">
        <w:rPr>
          <w:rFonts w:ascii="Times New Roman" w:hAnsi="Times New Roman"/>
          <w:spacing w:val="-1"/>
        </w:rPr>
        <w:t>информацию;</w:t>
      </w:r>
    </w:p>
    <w:p w:rsidR="00635ACE" w:rsidRPr="00961EF8" w:rsidRDefault="00635ACE" w:rsidP="00961EF8">
      <w:pPr>
        <w:pStyle w:val="a3"/>
        <w:numPr>
          <w:ilvl w:val="0"/>
          <w:numId w:val="2"/>
        </w:numPr>
        <w:tabs>
          <w:tab w:val="left" w:pos="490"/>
        </w:tabs>
        <w:kinsoku w:val="0"/>
        <w:overflowPunct w:val="0"/>
        <w:spacing w:line="360" w:lineRule="auto"/>
        <w:ind w:right="107" w:firstLine="0"/>
        <w:jc w:val="both"/>
        <w:rPr>
          <w:rFonts w:ascii="Times New Roman" w:hAnsi="Times New Roman"/>
        </w:rPr>
      </w:pPr>
      <w:r w:rsidRPr="00DD4EBB">
        <w:rPr>
          <w:rFonts w:ascii="Times New Roman" w:hAnsi="Times New Roman"/>
          <w:spacing w:val="-1"/>
        </w:rPr>
        <w:t>использовать</w:t>
      </w:r>
      <w:r w:rsidRPr="00DD4EBB">
        <w:rPr>
          <w:rFonts w:ascii="Times New Roman" w:hAnsi="Times New Roman"/>
          <w:spacing w:val="19"/>
        </w:rPr>
        <w:t xml:space="preserve"> </w:t>
      </w:r>
      <w:r w:rsidRPr="00DD4EBB">
        <w:rPr>
          <w:rFonts w:ascii="Times New Roman" w:hAnsi="Times New Roman"/>
          <w:spacing w:val="-1"/>
        </w:rPr>
        <w:t>приобретенные</w:t>
      </w:r>
      <w:r w:rsidRPr="00DD4EBB">
        <w:rPr>
          <w:rFonts w:ascii="Times New Roman" w:hAnsi="Times New Roman"/>
          <w:spacing w:val="20"/>
        </w:rPr>
        <w:t xml:space="preserve"> </w:t>
      </w:r>
      <w:r w:rsidRPr="00DD4EBB">
        <w:rPr>
          <w:rFonts w:ascii="Times New Roman" w:hAnsi="Times New Roman"/>
          <w:spacing w:val="-1"/>
        </w:rPr>
        <w:t>знания</w:t>
      </w:r>
      <w:r w:rsidRPr="00DD4EBB">
        <w:rPr>
          <w:rFonts w:ascii="Times New Roman" w:hAnsi="Times New Roman"/>
          <w:spacing w:val="19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18"/>
        </w:rPr>
        <w:t xml:space="preserve"> </w:t>
      </w:r>
      <w:r w:rsidRPr="00DD4EBB">
        <w:rPr>
          <w:rFonts w:ascii="Times New Roman" w:hAnsi="Times New Roman"/>
          <w:spacing w:val="-1"/>
        </w:rPr>
        <w:t>умения</w:t>
      </w:r>
      <w:r w:rsidRPr="00DD4EBB">
        <w:rPr>
          <w:rFonts w:ascii="Times New Roman" w:hAnsi="Times New Roman"/>
          <w:spacing w:val="20"/>
        </w:rPr>
        <w:t xml:space="preserve"> </w:t>
      </w:r>
      <w:r w:rsidRPr="00DD4EBB">
        <w:rPr>
          <w:rFonts w:ascii="Times New Roman" w:hAnsi="Times New Roman"/>
        </w:rPr>
        <w:t>в</w:t>
      </w:r>
      <w:r w:rsidRPr="00DD4EBB">
        <w:rPr>
          <w:rFonts w:ascii="Times New Roman" w:hAnsi="Times New Roman"/>
          <w:spacing w:val="20"/>
        </w:rPr>
        <w:t xml:space="preserve"> </w:t>
      </w:r>
      <w:r w:rsidRPr="00DD4EBB">
        <w:rPr>
          <w:rFonts w:ascii="Times New Roman" w:hAnsi="Times New Roman"/>
          <w:spacing w:val="-1"/>
        </w:rPr>
        <w:t>практической</w:t>
      </w:r>
      <w:r w:rsidRPr="00DD4EBB">
        <w:rPr>
          <w:rFonts w:ascii="Times New Roman" w:hAnsi="Times New Roman"/>
          <w:spacing w:val="22"/>
        </w:rPr>
        <w:t xml:space="preserve"> </w:t>
      </w:r>
      <w:r w:rsidRPr="00DD4EBB">
        <w:rPr>
          <w:rFonts w:ascii="Times New Roman" w:hAnsi="Times New Roman"/>
          <w:spacing w:val="-1"/>
        </w:rPr>
        <w:t>деятельности</w:t>
      </w:r>
      <w:r w:rsidRPr="00DD4EBB">
        <w:rPr>
          <w:rFonts w:ascii="Times New Roman" w:hAnsi="Times New Roman"/>
          <w:spacing w:val="29"/>
        </w:rPr>
        <w:t xml:space="preserve"> </w:t>
      </w:r>
      <w:r w:rsidRPr="00DD4EBB">
        <w:rPr>
          <w:rFonts w:ascii="Times New Roman" w:hAnsi="Times New Roman"/>
        </w:rPr>
        <w:t>и</w:t>
      </w:r>
      <w:r w:rsidRPr="00DD4EBB">
        <w:rPr>
          <w:rFonts w:ascii="Times New Roman" w:hAnsi="Times New Roman"/>
          <w:spacing w:val="-5"/>
        </w:rPr>
        <w:t xml:space="preserve"> </w:t>
      </w:r>
      <w:r w:rsidRPr="00DD4EBB">
        <w:rPr>
          <w:rFonts w:ascii="Times New Roman" w:hAnsi="Times New Roman"/>
          <w:spacing w:val="-1"/>
        </w:rPr>
        <w:t>повседневной</w:t>
      </w:r>
      <w:r w:rsidRPr="00DD4EBB">
        <w:rPr>
          <w:rFonts w:ascii="Times New Roman" w:hAnsi="Times New Roman"/>
          <w:spacing w:val="-4"/>
        </w:rPr>
        <w:t xml:space="preserve"> </w:t>
      </w:r>
      <w:r w:rsidRPr="00DD4EBB">
        <w:rPr>
          <w:rFonts w:ascii="Times New Roman" w:hAnsi="Times New Roman"/>
          <w:spacing w:val="-1"/>
        </w:rPr>
        <w:t>жизни</w:t>
      </w:r>
      <w:r w:rsidRPr="00DD4EBB">
        <w:rPr>
          <w:rFonts w:ascii="Times New Roman" w:hAnsi="Times New Roman"/>
          <w:spacing w:val="-3"/>
        </w:rPr>
        <w:t xml:space="preserve"> </w:t>
      </w:r>
      <w:r w:rsidRPr="00DD4EBB">
        <w:rPr>
          <w:rFonts w:ascii="Times New Roman" w:hAnsi="Times New Roman"/>
          <w:spacing w:val="-1"/>
        </w:rPr>
        <w:t>для</w:t>
      </w:r>
      <w:r w:rsidR="00961EF8">
        <w:rPr>
          <w:rFonts w:ascii="Times New Roman" w:hAnsi="Times New Roman"/>
          <w:spacing w:val="-1"/>
        </w:rPr>
        <w:t xml:space="preserve"> </w:t>
      </w:r>
      <w:r w:rsidRPr="00961EF8">
        <w:rPr>
          <w:rFonts w:ascii="Times New Roman" w:hAnsi="Times New Roman"/>
          <w:spacing w:val="-1"/>
        </w:rPr>
        <w:t>социальной</w:t>
      </w:r>
      <w:r w:rsidRPr="00961EF8">
        <w:rPr>
          <w:rFonts w:ascii="Times New Roman" w:hAnsi="Times New Roman"/>
          <w:spacing w:val="43"/>
        </w:rPr>
        <w:t xml:space="preserve"> </w:t>
      </w:r>
      <w:r w:rsidRPr="00961EF8">
        <w:rPr>
          <w:rFonts w:ascii="Times New Roman" w:hAnsi="Times New Roman"/>
          <w:spacing w:val="-1"/>
        </w:rPr>
        <w:t>адаптации</w:t>
      </w:r>
      <w:r w:rsidR="00961EF8">
        <w:rPr>
          <w:rFonts w:ascii="Times New Roman" w:hAnsi="Times New Roman"/>
          <w:spacing w:val="-1"/>
        </w:rPr>
        <w:t>,</w:t>
      </w:r>
      <w:r w:rsidRPr="00961EF8">
        <w:rPr>
          <w:rFonts w:ascii="Times New Roman" w:hAnsi="Times New Roman"/>
          <w:spacing w:val="46"/>
        </w:rPr>
        <w:t xml:space="preserve"> </w:t>
      </w:r>
      <w:r w:rsidRPr="00961EF8">
        <w:rPr>
          <w:rFonts w:ascii="Times New Roman" w:hAnsi="Times New Roman"/>
          <w:spacing w:val="-1"/>
        </w:rPr>
        <w:t>достижения</w:t>
      </w:r>
      <w:r w:rsidRPr="00961EF8">
        <w:rPr>
          <w:rFonts w:ascii="Times New Roman" w:hAnsi="Times New Roman"/>
          <w:spacing w:val="45"/>
        </w:rPr>
        <w:t xml:space="preserve"> </w:t>
      </w:r>
      <w:r w:rsidRPr="00961EF8">
        <w:rPr>
          <w:rFonts w:ascii="Times New Roman" w:hAnsi="Times New Roman"/>
          <w:spacing w:val="-1"/>
        </w:rPr>
        <w:t>взаимопонимания</w:t>
      </w:r>
      <w:r w:rsidRPr="00961EF8">
        <w:rPr>
          <w:rFonts w:ascii="Times New Roman" w:hAnsi="Times New Roman"/>
          <w:spacing w:val="43"/>
        </w:rPr>
        <w:t xml:space="preserve"> </w:t>
      </w:r>
      <w:r w:rsidRPr="00961EF8">
        <w:rPr>
          <w:rFonts w:ascii="Times New Roman" w:hAnsi="Times New Roman"/>
        </w:rPr>
        <w:t>в</w:t>
      </w:r>
      <w:r w:rsidRPr="00961EF8">
        <w:rPr>
          <w:rFonts w:ascii="Times New Roman" w:hAnsi="Times New Roman"/>
          <w:spacing w:val="45"/>
        </w:rPr>
        <w:t xml:space="preserve"> </w:t>
      </w:r>
      <w:r w:rsidRPr="00961EF8">
        <w:rPr>
          <w:rFonts w:ascii="Times New Roman" w:hAnsi="Times New Roman"/>
          <w:spacing w:val="-1"/>
        </w:rPr>
        <w:t>процессе</w:t>
      </w:r>
      <w:r w:rsidRPr="00961EF8">
        <w:rPr>
          <w:rFonts w:ascii="Times New Roman" w:hAnsi="Times New Roman"/>
          <w:spacing w:val="44"/>
        </w:rPr>
        <w:t xml:space="preserve"> </w:t>
      </w:r>
      <w:r w:rsidRPr="00961EF8">
        <w:rPr>
          <w:rFonts w:ascii="Times New Roman" w:hAnsi="Times New Roman"/>
          <w:spacing w:val="-1"/>
        </w:rPr>
        <w:t>устного</w:t>
      </w:r>
      <w:r w:rsidRPr="00961EF8">
        <w:rPr>
          <w:rFonts w:ascii="Times New Roman" w:hAnsi="Times New Roman"/>
          <w:spacing w:val="37"/>
        </w:rPr>
        <w:t xml:space="preserve"> </w:t>
      </w:r>
      <w:r w:rsidRPr="00961EF8">
        <w:rPr>
          <w:rFonts w:ascii="Times New Roman" w:hAnsi="Times New Roman"/>
          <w:spacing w:val="-1"/>
        </w:rPr>
        <w:t>общения</w:t>
      </w:r>
      <w:r w:rsidRPr="00961EF8">
        <w:rPr>
          <w:rFonts w:ascii="Times New Roman" w:hAnsi="Times New Roman"/>
          <w:spacing w:val="42"/>
        </w:rPr>
        <w:t xml:space="preserve"> </w:t>
      </w:r>
      <w:r w:rsidRPr="00961EF8">
        <w:rPr>
          <w:rFonts w:ascii="Times New Roman" w:hAnsi="Times New Roman"/>
        </w:rPr>
        <w:t>с</w:t>
      </w:r>
      <w:r w:rsidRPr="00961EF8">
        <w:rPr>
          <w:rFonts w:ascii="Times New Roman" w:hAnsi="Times New Roman"/>
          <w:spacing w:val="44"/>
        </w:rPr>
        <w:t xml:space="preserve"> </w:t>
      </w:r>
      <w:r w:rsidRPr="00961EF8">
        <w:rPr>
          <w:rFonts w:ascii="Times New Roman" w:hAnsi="Times New Roman"/>
          <w:spacing w:val="-1"/>
        </w:rPr>
        <w:t>носителями</w:t>
      </w:r>
      <w:r w:rsidRPr="00961EF8">
        <w:rPr>
          <w:rFonts w:ascii="Times New Roman" w:hAnsi="Times New Roman"/>
          <w:spacing w:val="46"/>
        </w:rPr>
        <w:t xml:space="preserve"> </w:t>
      </w:r>
      <w:r w:rsidRPr="00961EF8">
        <w:rPr>
          <w:rFonts w:ascii="Times New Roman" w:hAnsi="Times New Roman"/>
          <w:spacing w:val="-1"/>
        </w:rPr>
        <w:t>иностранного</w:t>
      </w:r>
      <w:r w:rsidRPr="00961EF8">
        <w:rPr>
          <w:rFonts w:ascii="Times New Roman" w:hAnsi="Times New Roman"/>
          <w:spacing w:val="46"/>
        </w:rPr>
        <w:t xml:space="preserve"> </w:t>
      </w:r>
      <w:r w:rsidRPr="00961EF8">
        <w:rPr>
          <w:rFonts w:ascii="Times New Roman" w:hAnsi="Times New Roman"/>
          <w:spacing w:val="-1"/>
        </w:rPr>
        <w:t>языка,</w:t>
      </w:r>
      <w:r w:rsidRPr="00961EF8">
        <w:rPr>
          <w:rFonts w:ascii="Times New Roman" w:hAnsi="Times New Roman"/>
          <w:spacing w:val="46"/>
        </w:rPr>
        <w:t xml:space="preserve"> </w:t>
      </w:r>
      <w:r w:rsidRPr="00961EF8">
        <w:rPr>
          <w:rFonts w:ascii="Times New Roman" w:hAnsi="Times New Roman"/>
          <w:spacing w:val="-1"/>
        </w:rPr>
        <w:t>установления</w:t>
      </w:r>
      <w:r w:rsidRPr="00961EF8">
        <w:rPr>
          <w:rFonts w:ascii="Times New Roman" w:hAnsi="Times New Roman"/>
          <w:spacing w:val="45"/>
        </w:rPr>
        <w:t xml:space="preserve"> </w:t>
      </w:r>
      <w:r w:rsidRPr="00961EF8">
        <w:rPr>
          <w:rFonts w:ascii="Times New Roman" w:hAnsi="Times New Roman"/>
          <w:spacing w:val="-1"/>
          <w:w w:val="95"/>
        </w:rPr>
        <w:t>межличностных</w:t>
      </w:r>
      <w:r w:rsidRPr="00961EF8">
        <w:rPr>
          <w:rFonts w:ascii="Times New Roman" w:hAnsi="Times New Roman"/>
          <w:spacing w:val="-1"/>
          <w:w w:val="95"/>
        </w:rPr>
        <w:tab/>
      </w:r>
      <w:r w:rsidRPr="00961EF8">
        <w:rPr>
          <w:rFonts w:ascii="Times New Roman" w:hAnsi="Times New Roman"/>
          <w:spacing w:val="-1"/>
        </w:rPr>
        <w:t>контактов</w:t>
      </w:r>
      <w:r w:rsidR="00C3412B" w:rsidRPr="00961EF8">
        <w:rPr>
          <w:rFonts w:ascii="Times New Roman" w:hAnsi="Times New Roman"/>
          <w:spacing w:val="-1"/>
        </w:rPr>
        <w:t>.</w:t>
      </w:r>
    </w:p>
    <w:p w:rsid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43F6" w:rsidRPr="00F243F6" w:rsidRDefault="00F243F6" w:rsidP="006C38C7">
      <w:pPr>
        <w:pStyle w:val="aa"/>
        <w:autoSpaceDE w:val="0"/>
        <w:autoSpaceDN w:val="0"/>
        <w:adjustRightInd w:val="0"/>
        <w:spacing w:after="0" w:line="360" w:lineRule="auto"/>
        <w:ind w:left="1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3F6">
        <w:rPr>
          <w:rFonts w:ascii="Times New Roman" w:hAnsi="Times New Roman" w:cs="Times New Roman"/>
          <w:b/>
          <w:bCs/>
          <w:sz w:val="28"/>
          <w:szCs w:val="28"/>
        </w:rPr>
        <w:t>Критерии оценки.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43F6">
        <w:rPr>
          <w:rFonts w:ascii="Times New Roman" w:hAnsi="Times New Roman" w:cs="Times New Roman"/>
          <w:b/>
          <w:bCs/>
          <w:sz w:val="28"/>
          <w:szCs w:val="28"/>
        </w:rPr>
        <w:t>Диалогическая речь.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Высокий творческий уровень</w:t>
      </w:r>
      <w:r w:rsidRPr="00F243F6">
        <w:rPr>
          <w:rFonts w:ascii="Times New Roman" w:hAnsi="Times New Roman" w:cs="Times New Roman"/>
          <w:sz w:val="28"/>
          <w:szCs w:val="28"/>
        </w:rPr>
        <w:t>: задает</w:t>
      </w:r>
      <w:r w:rsidR="00736E14">
        <w:rPr>
          <w:rFonts w:ascii="Times New Roman" w:hAnsi="Times New Roman" w:cs="Times New Roman"/>
          <w:sz w:val="28"/>
          <w:szCs w:val="28"/>
        </w:rPr>
        <w:t xml:space="preserve"> 3 вопроса</w:t>
      </w:r>
      <w:r w:rsidRPr="00F243F6">
        <w:rPr>
          <w:rFonts w:ascii="Times New Roman" w:hAnsi="Times New Roman" w:cs="Times New Roman"/>
          <w:sz w:val="28"/>
          <w:szCs w:val="28"/>
        </w:rPr>
        <w:t>, вопросы правильно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сформулированы, ответы творческие, разверн</w:t>
      </w:r>
      <w:r>
        <w:rPr>
          <w:rFonts w:ascii="Times New Roman" w:hAnsi="Times New Roman" w:cs="Times New Roman"/>
          <w:sz w:val="28"/>
          <w:szCs w:val="28"/>
        </w:rPr>
        <w:t>утые</w:t>
      </w:r>
      <w:r w:rsidRPr="00F243F6">
        <w:rPr>
          <w:rFonts w:ascii="Times New Roman" w:hAnsi="Times New Roman" w:cs="Times New Roman"/>
          <w:sz w:val="28"/>
          <w:szCs w:val="28"/>
        </w:rPr>
        <w:t>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Высокий уровень</w:t>
      </w:r>
      <w:r>
        <w:rPr>
          <w:rFonts w:ascii="Times New Roman" w:hAnsi="Times New Roman" w:cs="Times New Roman"/>
          <w:sz w:val="28"/>
          <w:szCs w:val="28"/>
        </w:rPr>
        <w:t>: задает 2 вопроса</w:t>
      </w:r>
      <w:r w:rsidRPr="00F243F6">
        <w:rPr>
          <w:rFonts w:ascii="Times New Roman" w:hAnsi="Times New Roman" w:cs="Times New Roman"/>
          <w:sz w:val="28"/>
          <w:szCs w:val="28"/>
        </w:rPr>
        <w:t>, вопросы правильно</w:t>
      </w:r>
      <w:r>
        <w:rPr>
          <w:rFonts w:ascii="Times New Roman" w:hAnsi="Times New Roman" w:cs="Times New Roman"/>
          <w:sz w:val="28"/>
          <w:szCs w:val="28"/>
        </w:rPr>
        <w:t xml:space="preserve"> сформулированы, ответы четкие (</w:t>
      </w:r>
      <w:r w:rsidRPr="00F243F6">
        <w:rPr>
          <w:rFonts w:ascii="Times New Roman" w:hAnsi="Times New Roman" w:cs="Times New Roman"/>
          <w:sz w:val="28"/>
          <w:szCs w:val="28"/>
        </w:rPr>
        <w:t>полные и краткие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3F6">
        <w:rPr>
          <w:rFonts w:ascii="Times New Roman" w:hAnsi="Times New Roman" w:cs="Times New Roman"/>
          <w:sz w:val="28"/>
          <w:szCs w:val="28"/>
        </w:rPr>
        <w:t>предложения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243F6">
        <w:rPr>
          <w:rFonts w:ascii="Times New Roman" w:hAnsi="Times New Roman" w:cs="Times New Roman"/>
          <w:sz w:val="28"/>
          <w:szCs w:val="28"/>
        </w:rPr>
        <w:t>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Средний уровень</w:t>
      </w:r>
      <w:r w:rsidRPr="00F243F6">
        <w:rPr>
          <w:rFonts w:ascii="Times New Roman" w:hAnsi="Times New Roman" w:cs="Times New Roman"/>
          <w:sz w:val="28"/>
          <w:szCs w:val="28"/>
        </w:rPr>
        <w:t>: задает менее 2х вопросов, вопросы условно-правильные,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3F6">
        <w:rPr>
          <w:rFonts w:ascii="Times New Roman" w:hAnsi="Times New Roman" w:cs="Times New Roman"/>
          <w:sz w:val="28"/>
          <w:szCs w:val="28"/>
        </w:rPr>
        <w:t>ответы нечеткие, условно-правильные (не нарушающие смысла, но содержащие</w:t>
      </w:r>
      <w:proofErr w:type="gramEnd"/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лексические и грамматические ошибки).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3F6">
        <w:rPr>
          <w:rFonts w:ascii="Times New Roman" w:hAnsi="Times New Roman" w:cs="Times New Roman"/>
          <w:i/>
          <w:iCs/>
          <w:sz w:val="28"/>
          <w:szCs w:val="28"/>
        </w:rPr>
        <w:t>Низкий уровень</w:t>
      </w:r>
      <w:r w:rsidRPr="00F243F6">
        <w:rPr>
          <w:rFonts w:ascii="Times New Roman" w:hAnsi="Times New Roman" w:cs="Times New Roman"/>
          <w:sz w:val="28"/>
          <w:szCs w:val="28"/>
        </w:rPr>
        <w:t>: не задает вопроса, ответы неправильные (нарушающие смысл и</w:t>
      </w:r>
      <w:proofErr w:type="gramEnd"/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с ошибками).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43F6">
        <w:rPr>
          <w:rFonts w:ascii="Times New Roman" w:hAnsi="Times New Roman" w:cs="Times New Roman"/>
          <w:b/>
          <w:bCs/>
          <w:sz w:val="28"/>
          <w:szCs w:val="28"/>
        </w:rPr>
        <w:t>Монологическая речь.</w:t>
      </w:r>
    </w:p>
    <w:p w:rsidR="00F243F6" w:rsidRPr="00736E14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Высокий творческий уровень</w:t>
      </w:r>
      <w:r w:rsidRPr="00F243F6">
        <w:rPr>
          <w:rFonts w:ascii="Times New Roman" w:hAnsi="Times New Roman" w:cs="Times New Roman"/>
          <w:sz w:val="28"/>
          <w:szCs w:val="28"/>
        </w:rPr>
        <w:t>: ответ творческий, речь корректная, количеств</w:t>
      </w:r>
      <w:r w:rsidR="00736E14">
        <w:rPr>
          <w:rFonts w:ascii="Times New Roman" w:hAnsi="Times New Roman" w:cs="Times New Roman"/>
          <w:sz w:val="28"/>
          <w:szCs w:val="28"/>
        </w:rPr>
        <w:t>о фраз 5 и более. Высказывание соответствует ситуации, связное.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lastRenderedPageBreak/>
        <w:t>Высокий уровень</w:t>
      </w:r>
      <w:r w:rsidRPr="00F243F6">
        <w:rPr>
          <w:rFonts w:ascii="Times New Roman" w:hAnsi="Times New Roman" w:cs="Times New Roman"/>
          <w:sz w:val="28"/>
          <w:szCs w:val="28"/>
        </w:rPr>
        <w:t xml:space="preserve">: учитывается общее количество фраз, построенных </w:t>
      </w:r>
      <w:proofErr w:type="gramStart"/>
      <w:r w:rsidRPr="00F243F6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различным моделям, речь корректная, содержит 3 и более фраз.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3F6">
        <w:rPr>
          <w:rFonts w:ascii="Times New Roman" w:hAnsi="Times New Roman" w:cs="Times New Roman"/>
          <w:i/>
          <w:iCs/>
          <w:sz w:val="28"/>
          <w:szCs w:val="28"/>
        </w:rPr>
        <w:t>Средний уровень</w:t>
      </w:r>
      <w:r w:rsidRPr="00F243F6">
        <w:rPr>
          <w:rFonts w:ascii="Times New Roman" w:hAnsi="Times New Roman" w:cs="Times New Roman"/>
          <w:sz w:val="28"/>
          <w:szCs w:val="28"/>
        </w:rPr>
        <w:t>: речь условно-правильная (есть лексические и грамматические</w:t>
      </w:r>
      <w:proofErr w:type="gramEnd"/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ошибки), 2-3 фразы.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Низкий уровень</w:t>
      </w:r>
      <w:r w:rsidRPr="00F243F6">
        <w:rPr>
          <w:rFonts w:ascii="Times New Roman" w:hAnsi="Times New Roman" w:cs="Times New Roman"/>
          <w:sz w:val="28"/>
          <w:szCs w:val="28"/>
        </w:rPr>
        <w:t>: не дает ответа.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243F6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="00736E1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Высокий уровень</w:t>
      </w:r>
      <w:r w:rsidRPr="00F243F6">
        <w:rPr>
          <w:rFonts w:ascii="Times New Roman" w:hAnsi="Times New Roman" w:cs="Times New Roman"/>
          <w:sz w:val="28"/>
          <w:szCs w:val="28"/>
        </w:rPr>
        <w:t>: правильно передает содержание сказанного, отгадывает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загадку.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Средний уровень</w:t>
      </w:r>
      <w:r w:rsidRPr="00F243F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F243F6">
        <w:rPr>
          <w:rFonts w:ascii="Times New Roman" w:hAnsi="Times New Roman" w:cs="Times New Roman"/>
          <w:sz w:val="28"/>
          <w:szCs w:val="28"/>
        </w:rPr>
        <w:t>условно-правильно</w:t>
      </w:r>
      <w:proofErr w:type="gramEnd"/>
      <w:r w:rsidRPr="00F243F6">
        <w:rPr>
          <w:rFonts w:ascii="Times New Roman" w:hAnsi="Times New Roman" w:cs="Times New Roman"/>
          <w:sz w:val="28"/>
          <w:szCs w:val="28"/>
        </w:rPr>
        <w:t xml:space="preserve"> передает содержание сказанного,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отгадывает загадку.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Низкий уровень</w:t>
      </w:r>
      <w:r w:rsidRPr="00F243F6">
        <w:rPr>
          <w:rFonts w:ascii="Times New Roman" w:hAnsi="Times New Roman" w:cs="Times New Roman"/>
          <w:sz w:val="28"/>
          <w:szCs w:val="28"/>
        </w:rPr>
        <w:t>: не понимает, о чем шла речь, не отгадывает загадку.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43F6">
        <w:rPr>
          <w:rFonts w:ascii="Times New Roman" w:hAnsi="Times New Roman" w:cs="Times New Roman"/>
          <w:b/>
          <w:bCs/>
          <w:sz w:val="28"/>
          <w:szCs w:val="28"/>
        </w:rPr>
        <w:t>Лексические навыки</w:t>
      </w:r>
      <w:r w:rsidR="00736E1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Высокий творческий уровень</w:t>
      </w:r>
      <w:r w:rsidR="00736E14">
        <w:rPr>
          <w:rFonts w:ascii="Times New Roman" w:hAnsi="Times New Roman" w:cs="Times New Roman"/>
          <w:sz w:val="28"/>
          <w:szCs w:val="28"/>
        </w:rPr>
        <w:t>: ответ творческий</w:t>
      </w:r>
      <w:r w:rsidRPr="00F243F6">
        <w:rPr>
          <w:rFonts w:ascii="Times New Roman" w:hAnsi="Times New Roman" w:cs="Times New Roman"/>
          <w:sz w:val="28"/>
          <w:szCs w:val="28"/>
        </w:rPr>
        <w:t>, лексический запас превышает программные требования.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Высокий уровень</w:t>
      </w:r>
      <w:r w:rsidRPr="00F243F6">
        <w:rPr>
          <w:rFonts w:ascii="Times New Roman" w:hAnsi="Times New Roman" w:cs="Times New Roman"/>
          <w:sz w:val="28"/>
          <w:szCs w:val="28"/>
        </w:rPr>
        <w:t>: лексический запас соответствует программным требованиям,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называет все лексические единицы по каждой теме, не испытывая при этом</w:t>
      </w:r>
      <w:r w:rsidR="00736E14">
        <w:rPr>
          <w:rFonts w:ascii="Times New Roman" w:hAnsi="Times New Roman" w:cs="Times New Roman"/>
          <w:sz w:val="28"/>
          <w:szCs w:val="28"/>
        </w:rPr>
        <w:t xml:space="preserve"> </w:t>
      </w:r>
      <w:r w:rsidRPr="00F243F6">
        <w:rPr>
          <w:rFonts w:ascii="Times New Roman" w:hAnsi="Times New Roman" w:cs="Times New Roman"/>
          <w:sz w:val="28"/>
          <w:szCs w:val="28"/>
        </w:rPr>
        <w:t>затруднений.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Средний уровень</w:t>
      </w:r>
      <w:r w:rsidRPr="00F243F6">
        <w:rPr>
          <w:rFonts w:ascii="Times New Roman" w:hAnsi="Times New Roman" w:cs="Times New Roman"/>
          <w:sz w:val="28"/>
          <w:szCs w:val="28"/>
        </w:rPr>
        <w:t xml:space="preserve">: лексический запас не соответствует </w:t>
      </w:r>
      <w:proofErr w:type="gramStart"/>
      <w:r w:rsidRPr="00F243F6">
        <w:rPr>
          <w:rFonts w:ascii="Times New Roman" w:hAnsi="Times New Roman" w:cs="Times New Roman"/>
          <w:sz w:val="28"/>
          <w:szCs w:val="28"/>
        </w:rPr>
        <w:t>программным</w:t>
      </w:r>
      <w:proofErr w:type="gramEnd"/>
      <w:r w:rsidR="00736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требованиям, называет более 60% лексических единиц по каждой теме,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испытывает при этом затруднения.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i/>
          <w:iCs/>
          <w:sz w:val="28"/>
          <w:szCs w:val="28"/>
        </w:rPr>
        <w:t>Низкий уровень</w:t>
      </w:r>
      <w:r w:rsidRPr="00F243F6">
        <w:rPr>
          <w:rFonts w:ascii="Times New Roman" w:hAnsi="Times New Roman" w:cs="Times New Roman"/>
          <w:sz w:val="28"/>
          <w:szCs w:val="28"/>
        </w:rPr>
        <w:t xml:space="preserve">: лексический запас не соответствует </w:t>
      </w:r>
      <w:proofErr w:type="gramStart"/>
      <w:r w:rsidRPr="00F243F6">
        <w:rPr>
          <w:rFonts w:ascii="Times New Roman" w:hAnsi="Times New Roman" w:cs="Times New Roman"/>
          <w:sz w:val="28"/>
          <w:szCs w:val="28"/>
        </w:rPr>
        <w:t>программным</w:t>
      </w:r>
      <w:proofErr w:type="gramEnd"/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требованиям, называет менее 60% лексических единиц по каждой теме,</w:t>
      </w:r>
    </w:p>
    <w:p w:rsidR="00F243F6" w:rsidRPr="00F243F6" w:rsidRDefault="00F243F6" w:rsidP="00736E14">
      <w:pPr>
        <w:pStyle w:val="aa"/>
        <w:autoSpaceDE w:val="0"/>
        <w:autoSpaceDN w:val="0"/>
        <w:adjustRightInd w:val="0"/>
        <w:spacing w:after="0" w:line="360" w:lineRule="auto"/>
        <w:ind w:left="104"/>
        <w:jc w:val="both"/>
        <w:rPr>
          <w:rFonts w:ascii="Times New Roman" w:hAnsi="Times New Roman" w:cs="Times New Roman"/>
          <w:sz w:val="28"/>
          <w:szCs w:val="28"/>
        </w:rPr>
      </w:pPr>
      <w:r w:rsidRPr="00F243F6">
        <w:rPr>
          <w:rFonts w:ascii="Times New Roman" w:hAnsi="Times New Roman" w:cs="Times New Roman"/>
          <w:sz w:val="28"/>
          <w:szCs w:val="28"/>
        </w:rPr>
        <w:t>испытывает при этом серьезные затруднения.</w:t>
      </w:r>
    </w:p>
    <w:p w:rsidR="00A00FC6" w:rsidRDefault="00A00FC6" w:rsidP="00C3412B">
      <w:pPr>
        <w:pStyle w:val="a3"/>
        <w:tabs>
          <w:tab w:val="left" w:pos="464"/>
          <w:tab w:val="left" w:pos="2840"/>
          <w:tab w:val="left" w:pos="4131"/>
          <w:tab w:val="left" w:pos="5635"/>
          <w:tab w:val="left" w:pos="7380"/>
        </w:tabs>
        <w:kinsoku w:val="0"/>
        <w:overflowPunct w:val="0"/>
        <w:ind w:right="265"/>
        <w:jc w:val="center"/>
        <w:rPr>
          <w:rFonts w:ascii="Times New Roman" w:hAnsi="Times New Roman"/>
          <w:b/>
        </w:rPr>
      </w:pPr>
    </w:p>
    <w:p w:rsidR="00A00FC6" w:rsidRDefault="00A00FC6" w:rsidP="00C3412B">
      <w:pPr>
        <w:pStyle w:val="a3"/>
        <w:tabs>
          <w:tab w:val="left" w:pos="464"/>
          <w:tab w:val="left" w:pos="2840"/>
          <w:tab w:val="left" w:pos="4131"/>
          <w:tab w:val="left" w:pos="5635"/>
          <w:tab w:val="left" w:pos="7380"/>
        </w:tabs>
        <w:kinsoku w:val="0"/>
        <w:overflowPunct w:val="0"/>
        <w:ind w:right="26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Учебно-тематический план.</w:t>
      </w:r>
    </w:p>
    <w:p w:rsidR="00A00FC6" w:rsidRDefault="00A00FC6" w:rsidP="00C3412B">
      <w:pPr>
        <w:pStyle w:val="a3"/>
        <w:tabs>
          <w:tab w:val="left" w:pos="464"/>
          <w:tab w:val="left" w:pos="2840"/>
          <w:tab w:val="left" w:pos="4131"/>
          <w:tab w:val="left" w:pos="5635"/>
          <w:tab w:val="left" w:pos="7380"/>
        </w:tabs>
        <w:kinsoku w:val="0"/>
        <w:overflowPunct w:val="0"/>
        <w:ind w:right="265"/>
        <w:jc w:val="center"/>
        <w:rPr>
          <w:rFonts w:ascii="Times New Roman" w:hAnsi="Times New Roman"/>
          <w:b/>
        </w:rPr>
      </w:pPr>
    </w:p>
    <w:p w:rsidR="00A00FC6" w:rsidRDefault="00A00FC6" w:rsidP="00A00FC6">
      <w:pPr>
        <w:pStyle w:val="a3"/>
        <w:tabs>
          <w:tab w:val="left" w:pos="490"/>
        </w:tabs>
        <w:kinsoku w:val="0"/>
        <w:overflowPunct w:val="0"/>
        <w:ind w:right="1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 год обучения</w:t>
      </w:r>
    </w:p>
    <w:p w:rsidR="00A00FC6" w:rsidRDefault="00A00FC6" w:rsidP="00C3412B">
      <w:pPr>
        <w:pStyle w:val="a3"/>
        <w:tabs>
          <w:tab w:val="left" w:pos="464"/>
          <w:tab w:val="left" w:pos="2840"/>
          <w:tab w:val="left" w:pos="4131"/>
          <w:tab w:val="left" w:pos="5635"/>
          <w:tab w:val="left" w:pos="7380"/>
        </w:tabs>
        <w:kinsoku w:val="0"/>
        <w:overflowPunct w:val="0"/>
        <w:ind w:right="265"/>
        <w:jc w:val="center"/>
        <w:rPr>
          <w:rFonts w:ascii="Times New Roman" w:hAnsi="Times New Roman"/>
          <w:b/>
        </w:rPr>
      </w:pPr>
    </w:p>
    <w:tbl>
      <w:tblPr>
        <w:tblStyle w:val="a5"/>
        <w:tblW w:w="10069" w:type="dxa"/>
        <w:tblInd w:w="104" w:type="dxa"/>
        <w:tblLayout w:type="fixed"/>
        <w:tblLook w:val="04A0"/>
      </w:tblPr>
      <w:tblGrid>
        <w:gridCol w:w="570"/>
        <w:gridCol w:w="2552"/>
        <w:gridCol w:w="1560"/>
        <w:gridCol w:w="1559"/>
        <w:gridCol w:w="1560"/>
        <w:gridCol w:w="2268"/>
      </w:tblGrid>
      <w:tr w:rsidR="00A00FC6" w:rsidTr="00A00FC6">
        <w:tc>
          <w:tcPr>
            <w:tcW w:w="570" w:type="dxa"/>
            <w:vMerge w:val="restart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  <w:b/>
              </w:rPr>
            </w:pPr>
          </w:p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A00FC6">
              <w:rPr>
                <w:rFonts w:ascii="Times New Roman" w:hAnsi="Times New Roman"/>
              </w:rPr>
              <w:t>№</w:t>
            </w:r>
          </w:p>
        </w:tc>
        <w:tc>
          <w:tcPr>
            <w:tcW w:w="2552" w:type="dxa"/>
            <w:vMerge w:val="restart"/>
          </w:tcPr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A00FC6">
              <w:rPr>
                <w:rFonts w:ascii="Times New Roman" w:hAnsi="Times New Roman"/>
              </w:rPr>
              <w:t xml:space="preserve">Название </w:t>
            </w:r>
          </w:p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разделов и</w:t>
            </w:r>
            <w:r w:rsidRPr="00A00FC6">
              <w:rPr>
                <w:rFonts w:ascii="Times New Roman" w:hAnsi="Times New Roman"/>
              </w:rPr>
              <w:t xml:space="preserve"> тем</w:t>
            </w:r>
          </w:p>
        </w:tc>
        <w:tc>
          <w:tcPr>
            <w:tcW w:w="1560" w:type="dxa"/>
            <w:vMerge w:val="restart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A00FC6">
              <w:rPr>
                <w:rFonts w:ascii="Times New Roman" w:hAnsi="Times New Roman"/>
              </w:rPr>
              <w:t>Всего</w:t>
            </w:r>
            <w:r>
              <w:rPr>
                <w:rFonts w:ascii="Times New Roman" w:hAnsi="Times New Roman"/>
              </w:rPr>
              <w:t xml:space="preserve"> часов</w:t>
            </w:r>
          </w:p>
        </w:tc>
        <w:tc>
          <w:tcPr>
            <w:tcW w:w="3119" w:type="dxa"/>
            <w:gridSpan w:val="2"/>
          </w:tcPr>
          <w:p w:rsidR="00A00FC6" w:rsidRDefault="00A00FC6" w:rsidP="00A00FC6">
            <w:pPr>
              <w:pStyle w:val="a3"/>
              <w:tabs>
                <w:tab w:val="left" w:pos="490"/>
              </w:tabs>
              <w:kinsoku w:val="0"/>
              <w:overflowPunct w:val="0"/>
              <w:ind w:left="1662" w:right="108"/>
              <w:rPr>
                <w:rFonts w:ascii="Times New Roman" w:hAnsi="Times New Roman"/>
              </w:rPr>
            </w:pPr>
          </w:p>
          <w:p w:rsidR="00A00FC6" w:rsidRPr="00A00FC6" w:rsidRDefault="00A00FC6" w:rsidP="00A00FC6">
            <w:pPr>
              <w:pStyle w:val="a3"/>
              <w:tabs>
                <w:tab w:val="left" w:pos="490"/>
              </w:tabs>
              <w:kinsoku w:val="0"/>
              <w:overflowPunct w:val="0"/>
              <w:ind w:left="1662" w:right="108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аттестации / контроля</w:t>
            </w:r>
          </w:p>
        </w:tc>
      </w:tr>
      <w:tr w:rsidR="00A00FC6" w:rsidTr="00A00FC6">
        <w:tc>
          <w:tcPr>
            <w:tcW w:w="570" w:type="dxa"/>
            <w:vMerge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proofErr w:type="spellStart"/>
            <w:r w:rsidRPr="00A00FC6">
              <w:rPr>
                <w:rFonts w:ascii="Times New Roman" w:hAnsi="Times New Roman"/>
              </w:rPr>
              <w:t>Теор</w:t>
            </w:r>
            <w:r>
              <w:rPr>
                <w:rFonts w:ascii="Times New Roman" w:hAnsi="Times New Roman"/>
              </w:rPr>
              <w:t>етич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60" w:type="dxa"/>
          </w:tcPr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proofErr w:type="spellStart"/>
            <w:r w:rsidRPr="00A00FC6">
              <w:rPr>
                <w:rFonts w:ascii="Times New Roman" w:hAnsi="Times New Roman"/>
              </w:rPr>
              <w:t>Практи</w:t>
            </w:r>
            <w:r>
              <w:rPr>
                <w:rFonts w:ascii="Times New Roman" w:hAnsi="Times New Roman"/>
              </w:rPr>
              <w:t>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  <w:vMerge/>
          </w:tcPr>
          <w:p w:rsidR="00A00FC6" w:rsidRP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</w:tc>
      </w:tr>
      <w:tr w:rsidR="00A00FC6" w:rsidTr="00A00FC6">
        <w:tc>
          <w:tcPr>
            <w:tcW w:w="570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E50343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E50343">
              <w:rPr>
                <w:rFonts w:ascii="Times New Roman" w:hAnsi="Times New Roman"/>
              </w:rPr>
              <w:t>1.</w:t>
            </w:r>
          </w:p>
        </w:tc>
        <w:tc>
          <w:tcPr>
            <w:tcW w:w="2552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E50343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Приветствие. Знакомство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041560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041560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041560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A00FC6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Диалоги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Сценки</w:t>
            </w:r>
          </w:p>
          <w:p w:rsidR="0009679C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Монологи</w:t>
            </w:r>
          </w:p>
          <w:p w:rsidR="003434D9" w:rsidRPr="00041560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Творческая </w:t>
            </w:r>
            <w:r>
              <w:rPr>
                <w:rFonts w:ascii="Times New Roman" w:hAnsi="Times New Roman"/>
              </w:rPr>
              <w:lastRenderedPageBreak/>
              <w:t>работа</w:t>
            </w:r>
          </w:p>
        </w:tc>
      </w:tr>
      <w:tr w:rsidR="00A00FC6" w:rsidTr="00A00FC6">
        <w:tc>
          <w:tcPr>
            <w:tcW w:w="570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64572A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2.</w:t>
            </w:r>
          </w:p>
        </w:tc>
        <w:tc>
          <w:tcPr>
            <w:tcW w:w="2552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64572A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Жив</w:t>
            </w:r>
            <w:r>
              <w:rPr>
                <w:rFonts w:ascii="Times New Roman" w:hAnsi="Times New Roman"/>
              </w:rPr>
              <w:t>ая природа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041560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559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041560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041560">
              <w:rPr>
                <w:rFonts w:ascii="Times New Roman" w:hAnsi="Times New Roman"/>
              </w:rPr>
              <w:t>10</w:t>
            </w:r>
          </w:p>
        </w:tc>
        <w:tc>
          <w:tcPr>
            <w:tcW w:w="2268" w:type="dxa"/>
          </w:tcPr>
          <w:p w:rsidR="00A00FC6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Исценировки</w:t>
            </w:r>
            <w:proofErr w:type="spellEnd"/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  <w:r w:rsidR="0009679C">
              <w:rPr>
                <w:rFonts w:ascii="Times New Roman" w:hAnsi="Times New Roman"/>
              </w:rPr>
              <w:t xml:space="preserve"> </w:t>
            </w:r>
          </w:p>
          <w:p w:rsidR="0009679C" w:rsidRPr="00041560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работа</w:t>
            </w:r>
          </w:p>
        </w:tc>
      </w:tr>
      <w:tr w:rsidR="00A00FC6" w:rsidTr="00A00FC6">
        <w:tc>
          <w:tcPr>
            <w:tcW w:w="570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64572A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3.</w:t>
            </w:r>
          </w:p>
        </w:tc>
        <w:tc>
          <w:tcPr>
            <w:tcW w:w="2552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64572A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Игрушки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041560">
              <w:rPr>
                <w:rFonts w:ascii="Times New Roman" w:hAnsi="Times New Roman"/>
                <w:b/>
              </w:rPr>
              <w:t>2</w:t>
            </w:r>
            <w:r w:rsidR="003434D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041560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68" w:type="dxa"/>
          </w:tcPr>
          <w:p w:rsidR="00A00FC6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Монологи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Диалоги</w:t>
            </w:r>
          </w:p>
          <w:p w:rsidR="003434D9" w:rsidRPr="00041560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</w:tr>
      <w:tr w:rsidR="00A00FC6" w:rsidTr="00A00FC6">
        <w:tc>
          <w:tcPr>
            <w:tcW w:w="570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64572A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4.</w:t>
            </w:r>
          </w:p>
        </w:tc>
        <w:tc>
          <w:tcPr>
            <w:tcW w:w="2552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64572A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Еда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041560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59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041560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041560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</w:tcPr>
          <w:p w:rsidR="00A00FC6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Диалоги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Инсценировки</w:t>
            </w:r>
          </w:p>
          <w:p w:rsidR="003434D9" w:rsidRPr="00041560" w:rsidRDefault="002E54C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</w:tr>
      <w:tr w:rsidR="00A00FC6" w:rsidTr="00A00FC6">
        <w:tc>
          <w:tcPr>
            <w:tcW w:w="570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64572A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5.</w:t>
            </w:r>
          </w:p>
        </w:tc>
        <w:tc>
          <w:tcPr>
            <w:tcW w:w="2552" w:type="dxa"/>
          </w:tcPr>
          <w:p w:rsidR="00A00FC6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A00FC6" w:rsidRPr="0064572A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Увлечения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A00FC6" w:rsidRPr="00A52667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59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A00FC6" w:rsidRPr="00041560" w:rsidRDefault="00A00FC6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A00FC6" w:rsidRPr="00041560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A00FC6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3434D9" w:rsidRDefault="003434D9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2E54CC" w:rsidRDefault="002E54C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Досуг</w:t>
            </w:r>
          </w:p>
          <w:p w:rsidR="003434D9" w:rsidRPr="00041560" w:rsidRDefault="003434D9" w:rsidP="006C38C7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Открытое занятие</w:t>
            </w:r>
            <w:r w:rsidR="00736E14">
              <w:rPr>
                <w:rFonts w:ascii="Times New Roman" w:hAnsi="Times New Roman"/>
              </w:rPr>
              <w:t xml:space="preserve"> для родителей</w:t>
            </w:r>
          </w:p>
        </w:tc>
      </w:tr>
    </w:tbl>
    <w:p w:rsidR="00A00FC6" w:rsidRDefault="00A00FC6" w:rsidP="00A00FC6">
      <w:pPr>
        <w:pStyle w:val="a3"/>
        <w:tabs>
          <w:tab w:val="left" w:pos="490"/>
        </w:tabs>
        <w:kinsoku w:val="0"/>
        <w:overflowPunct w:val="0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</w:t>
      </w:r>
      <w:r w:rsidR="003434D9">
        <w:rPr>
          <w:rFonts w:ascii="Times New Roman" w:hAnsi="Times New Roman"/>
          <w:b/>
        </w:rPr>
        <w:t xml:space="preserve">                      Итого - 68</w:t>
      </w:r>
      <w:r>
        <w:rPr>
          <w:rFonts w:ascii="Times New Roman" w:hAnsi="Times New Roman"/>
          <w:b/>
        </w:rPr>
        <w:t xml:space="preserve"> часов</w:t>
      </w:r>
    </w:p>
    <w:p w:rsidR="00A00FC6" w:rsidRDefault="00A00FC6" w:rsidP="00C3412B">
      <w:pPr>
        <w:pStyle w:val="a3"/>
        <w:tabs>
          <w:tab w:val="left" w:pos="464"/>
          <w:tab w:val="left" w:pos="2840"/>
          <w:tab w:val="left" w:pos="4131"/>
          <w:tab w:val="left" w:pos="5635"/>
          <w:tab w:val="left" w:pos="7380"/>
        </w:tabs>
        <w:kinsoku w:val="0"/>
        <w:overflowPunct w:val="0"/>
        <w:ind w:right="265"/>
        <w:jc w:val="center"/>
        <w:rPr>
          <w:rFonts w:ascii="Times New Roman" w:hAnsi="Times New Roman"/>
          <w:b/>
        </w:rPr>
      </w:pPr>
    </w:p>
    <w:p w:rsidR="00A00FC6" w:rsidRDefault="00A00FC6" w:rsidP="00A00FC6">
      <w:pPr>
        <w:pStyle w:val="a3"/>
        <w:tabs>
          <w:tab w:val="left" w:pos="490"/>
        </w:tabs>
        <w:kinsoku w:val="0"/>
        <w:overflowPunct w:val="0"/>
        <w:ind w:right="1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 год обучения</w:t>
      </w:r>
    </w:p>
    <w:p w:rsidR="00A00FC6" w:rsidRDefault="00A00FC6" w:rsidP="00A00FC6">
      <w:pPr>
        <w:pStyle w:val="a3"/>
        <w:tabs>
          <w:tab w:val="left" w:pos="490"/>
        </w:tabs>
        <w:kinsoku w:val="0"/>
        <w:overflowPunct w:val="0"/>
        <w:ind w:right="108"/>
        <w:jc w:val="center"/>
        <w:rPr>
          <w:rFonts w:ascii="Times New Roman" w:hAnsi="Times New Roman"/>
          <w:b/>
        </w:rPr>
      </w:pPr>
    </w:p>
    <w:tbl>
      <w:tblPr>
        <w:tblStyle w:val="a5"/>
        <w:tblW w:w="0" w:type="auto"/>
        <w:tblInd w:w="104" w:type="dxa"/>
        <w:tblLayout w:type="fixed"/>
        <w:tblLook w:val="04A0"/>
      </w:tblPr>
      <w:tblGrid>
        <w:gridCol w:w="713"/>
        <w:gridCol w:w="2552"/>
        <w:gridCol w:w="1418"/>
        <w:gridCol w:w="1700"/>
        <w:gridCol w:w="1559"/>
        <w:gridCol w:w="2128"/>
      </w:tblGrid>
      <w:tr w:rsidR="002C6912" w:rsidTr="006C38C7">
        <w:tc>
          <w:tcPr>
            <w:tcW w:w="713" w:type="dxa"/>
            <w:vMerge w:val="restart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2C6912">
              <w:rPr>
                <w:rFonts w:ascii="Times New Roman" w:hAnsi="Times New Roman"/>
              </w:rPr>
              <w:t>№</w:t>
            </w:r>
          </w:p>
        </w:tc>
        <w:tc>
          <w:tcPr>
            <w:tcW w:w="2552" w:type="dxa"/>
            <w:vMerge w:val="restart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2C6912">
              <w:rPr>
                <w:rFonts w:ascii="Times New Roman" w:hAnsi="Times New Roman"/>
              </w:rPr>
              <w:t>Название разделов, тем</w:t>
            </w:r>
          </w:p>
        </w:tc>
        <w:tc>
          <w:tcPr>
            <w:tcW w:w="1418" w:type="dxa"/>
            <w:vMerge w:val="restart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2C6912">
              <w:rPr>
                <w:rFonts w:ascii="Times New Roman" w:hAnsi="Times New Roman"/>
              </w:rPr>
              <w:t>Всего</w:t>
            </w:r>
            <w:r>
              <w:rPr>
                <w:rFonts w:ascii="Times New Roman" w:hAnsi="Times New Roman"/>
              </w:rPr>
              <w:t xml:space="preserve"> часов</w:t>
            </w:r>
          </w:p>
        </w:tc>
        <w:tc>
          <w:tcPr>
            <w:tcW w:w="3259" w:type="dxa"/>
            <w:gridSpan w:val="2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128" w:type="dxa"/>
            <w:vMerge w:val="restart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Форма аттестации / контроля</w:t>
            </w:r>
          </w:p>
        </w:tc>
      </w:tr>
      <w:tr w:rsidR="002C6912" w:rsidTr="006C38C7">
        <w:tc>
          <w:tcPr>
            <w:tcW w:w="713" w:type="dxa"/>
            <w:vMerge/>
          </w:tcPr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</w:tcPr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proofErr w:type="spellStart"/>
            <w:r w:rsidRPr="002C6912">
              <w:rPr>
                <w:rFonts w:ascii="Times New Roman" w:hAnsi="Times New Roman"/>
              </w:rPr>
              <w:t>Теор</w:t>
            </w:r>
            <w:r>
              <w:rPr>
                <w:rFonts w:ascii="Times New Roman" w:hAnsi="Times New Roman"/>
              </w:rPr>
              <w:t>етич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</w:tcPr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proofErr w:type="spellStart"/>
            <w:r w:rsidRPr="002C6912">
              <w:rPr>
                <w:rFonts w:ascii="Times New Roman" w:hAnsi="Times New Roman"/>
              </w:rPr>
              <w:t>Практ</w:t>
            </w:r>
            <w:r>
              <w:rPr>
                <w:rFonts w:ascii="Times New Roman" w:hAnsi="Times New Roman"/>
              </w:rPr>
              <w:t>ич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8" w:type="dxa"/>
            <w:vMerge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C6912" w:rsidTr="006C38C7">
        <w:tc>
          <w:tcPr>
            <w:tcW w:w="713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E50343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E50343">
              <w:rPr>
                <w:rFonts w:ascii="Times New Roman" w:hAnsi="Times New Roman"/>
              </w:rPr>
              <w:t>1.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E50343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и моя семья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7104E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0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lang w:val="en-US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lang w:val="en-US"/>
              </w:rPr>
            </w:pPr>
            <w:r w:rsidRPr="007104E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59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lang w:val="en-US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lang w:val="en-US"/>
              </w:rPr>
            </w:pPr>
            <w:r w:rsidRPr="007104E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128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Диалоги</w:t>
            </w:r>
          </w:p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FC75FA" w:rsidRDefault="00FC75FA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Монологи</w:t>
            </w:r>
          </w:p>
          <w:p w:rsidR="002C6912" w:rsidRP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работа</w:t>
            </w:r>
          </w:p>
        </w:tc>
      </w:tr>
      <w:tr w:rsidR="002C6912" w:rsidTr="006C38C7">
        <w:tc>
          <w:tcPr>
            <w:tcW w:w="713" w:type="dxa"/>
          </w:tcPr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B55EA9">
              <w:rPr>
                <w:rFonts w:ascii="Times New Roman" w:hAnsi="Times New Roman"/>
              </w:rPr>
              <w:t>2.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Домашние и дикие животные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7104E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0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7104EC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7104EC">
              <w:rPr>
                <w:rFonts w:ascii="Times New Roman" w:hAnsi="Times New Roman"/>
              </w:rPr>
              <w:t>3</w:t>
            </w:r>
          </w:p>
        </w:tc>
        <w:tc>
          <w:tcPr>
            <w:tcW w:w="2128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2C6912" w:rsidRPr="007104EC" w:rsidRDefault="006C38C7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Инсценировки</w:t>
            </w:r>
          </w:p>
        </w:tc>
      </w:tr>
      <w:tr w:rsidR="002C6912" w:rsidTr="006C38C7">
        <w:tc>
          <w:tcPr>
            <w:tcW w:w="713" w:type="dxa"/>
          </w:tcPr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B55EA9">
              <w:rPr>
                <w:rFonts w:ascii="Times New Roman" w:hAnsi="Times New Roman"/>
              </w:rPr>
              <w:t>3.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Природа</w:t>
            </w:r>
            <w:r>
              <w:rPr>
                <w:rFonts w:ascii="Times New Roman" w:hAnsi="Times New Roman"/>
              </w:rPr>
              <w:t>. Времена года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7104E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0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7104EC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7104EC">
              <w:rPr>
                <w:rFonts w:ascii="Times New Roman" w:hAnsi="Times New Roman"/>
              </w:rPr>
              <w:t>4</w:t>
            </w:r>
          </w:p>
        </w:tc>
        <w:tc>
          <w:tcPr>
            <w:tcW w:w="2128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Диалоги</w:t>
            </w:r>
          </w:p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работа</w:t>
            </w:r>
          </w:p>
        </w:tc>
      </w:tr>
      <w:tr w:rsidR="002C6912" w:rsidTr="006C38C7">
        <w:tc>
          <w:tcPr>
            <w:tcW w:w="713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Время суток. Дни недели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7104E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0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7104EC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7104EC">
              <w:rPr>
                <w:rFonts w:ascii="Times New Roman" w:hAnsi="Times New Roman"/>
              </w:rPr>
              <w:t>3</w:t>
            </w:r>
          </w:p>
        </w:tc>
        <w:tc>
          <w:tcPr>
            <w:tcW w:w="2128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</w:tc>
      </w:tr>
      <w:tr w:rsidR="002C6912" w:rsidTr="006C38C7">
        <w:tc>
          <w:tcPr>
            <w:tcW w:w="713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55EA9"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Мир вокруг нас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7104E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700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7104EC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7104EC">
              <w:rPr>
                <w:rFonts w:ascii="Times New Roman" w:hAnsi="Times New Roman"/>
              </w:rPr>
              <w:t>8</w:t>
            </w:r>
          </w:p>
        </w:tc>
        <w:tc>
          <w:tcPr>
            <w:tcW w:w="2128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Монологи</w:t>
            </w:r>
          </w:p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Инсценировки</w:t>
            </w:r>
          </w:p>
          <w:p w:rsidR="006C38C7" w:rsidRDefault="006C38C7" w:rsidP="006C38C7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Творческая работа</w:t>
            </w:r>
          </w:p>
          <w:p w:rsidR="006C38C7" w:rsidRPr="007104EC" w:rsidRDefault="006C38C7" w:rsidP="006C38C7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</w:tc>
      </w:tr>
      <w:tr w:rsidR="002C6912" w:rsidTr="006C38C7">
        <w:tc>
          <w:tcPr>
            <w:tcW w:w="713" w:type="dxa"/>
          </w:tcPr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55EA9"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Одежда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7104E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0" w:type="dxa"/>
          </w:tcPr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62161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621615">
              <w:rPr>
                <w:rFonts w:ascii="Times New Roman" w:hAnsi="Times New Roman"/>
              </w:rPr>
              <w:t>4</w:t>
            </w:r>
          </w:p>
        </w:tc>
        <w:tc>
          <w:tcPr>
            <w:tcW w:w="2128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09679C" w:rsidRPr="00621615" w:rsidRDefault="006C38C7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</w:tc>
      </w:tr>
      <w:tr w:rsidR="002C6912" w:rsidTr="006C38C7">
        <w:tc>
          <w:tcPr>
            <w:tcW w:w="713" w:type="dxa"/>
          </w:tcPr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55EA9"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В городе и в деревне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0" w:type="dxa"/>
          </w:tcPr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621615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8" w:type="dxa"/>
          </w:tcPr>
          <w:p w:rsidR="0009679C" w:rsidRDefault="0009679C" w:rsidP="006C38C7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6C38C7" w:rsidRDefault="006C38C7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09679C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работа</w:t>
            </w:r>
          </w:p>
        </w:tc>
      </w:tr>
      <w:tr w:rsidR="002C6912" w:rsidTr="006C38C7">
        <w:tc>
          <w:tcPr>
            <w:tcW w:w="713" w:type="dxa"/>
          </w:tcPr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B55EA9"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Мой дом, квартира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0" w:type="dxa"/>
          </w:tcPr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62161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8" w:type="dxa"/>
          </w:tcPr>
          <w:p w:rsidR="002C6912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09679C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  <w:p w:rsidR="0053086A" w:rsidRDefault="0053086A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53086A" w:rsidRPr="00621615" w:rsidRDefault="0053086A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работа</w:t>
            </w:r>
          </w:p>
        </w:tc>
      </w:tr>
      <w:tr w:rsidR="002C6912" w:rsidTr="006C38C7">
        <w:tc>
          <w:tcPr>
            <w:tcW w:w="713" w:type="dxa"/>
          </w:tcPr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B55EA9"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Любимая еда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0" w:type="dxa"/>
          </w:tcPr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62161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28" w:type="dxa"/>
          </w:tcPr>
          <w:p w:rsidR="0009679C" w:rsidRDefault="00946A71" w:rsidP="00946A71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09679C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7F3F52" w:rsidRDefault="007F3F5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Инсценировки</w:t>
            </w:r>
          </w:p>
          <w:p w:rsidR="0009679C" w:rsidRPr="00621615" w:rsidRDefault="00946A71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</w:tr>
      <w:tr w:rsidR="002C6912" w:rsidTr="006C38C7">
        <w:tc>
          <w:tcPr>
            <w:tcW w:w="713" w:type="dxa"/>
          </w:tcPr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B55EA9"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На кухне. Посуда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7104E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0" w:type="dxa"/>
          </w:tcPr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62161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621615">
              <w:rPr>
                <w:rFonts w:ascii="Times New Roman" w:hAnsi="Times New Roman"/>
              </w:rPr>
              <w:t>4</w:t>
            </w:r>
          </w:p>
        </w:tc>
        <w:tc>
          <w:tcPr>
            <w:tcW w:w="2128" w:type="dxa"/>
          </w:tcPr>
          <w:p w:rsidR="002C6912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</w:t>
            </w:r>
          </w:p>
          <w:p w:rsidR="0009679C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09679C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Сценки</w:t>
            </w:r>
          </w:p>
          <w:p w:rsidR="007F3F52" w:rsidRPr="00621615" w:rsidRDefault="007F3F5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</w:tc>
      </w:tr>
      <w:tr w:rsidR="002C6912" w:rsidTr="006C38C7">
        <w:tc>
          <w:tcPr>
            <w:tcW w:w="713" w:type="dxa"/>
          </w:tcPr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B55EA9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B55EA9">
              <w:rPr>
                <w:rFonts w:ascii="Times New Roman" w:hAnsi="Times New Roman"/>
              </w:rPr>
              <w:t>.</w:t>
            </w:r>
          </w:p>
        </w:tc>
        <w:tc>
          <w:tcPr>
            <w:tcW w:w="2552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</w:p>
          <w:p w:rsidR="002C6912" w:rsidRPr="0064572A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both"/>
              <w:rPr>
                <w:rFonts w:ascii="Times New Roman" w:hAnsi="Times New Roman"/>
              </w:rPr>
            </w:pPr>
            <w:r w:rsidRPr="0064572A">
              <w:rPr>
                <w:rFonts w:ascii="Times New Roman" w:hAnsi="Times New Roman"/>
              </w:rPr>
              <w:t>Страноведение</w:t>
            </w:r>
          </w:p>
        </w:tc>
        <w:tc>
          <w:tcPr>
            <w:tcW w:w="1418" w:type="dxa"/>
          </w:tcPr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</w:p>
          <w:p w:rsidR="002C6912" w:rsidRPr="007104EC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  <w:b/>
              </w:rPr>
            </w:pPr>
            <w:r w:rsidRPr="007104E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0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621615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C6912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</w:p>
          <w:p w:rsidR="002C6912" w:rsidRPr="00621615" w:rsidRDefault="002C691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 w:rsidRPr="00621615">
              <w:rPr>
                <w:rFonts w:ascii="Times New Roman" w:hAnsi="Times New Roman"/>
              </w:rPr>
              <w:t>4</w:t>
            </w:r>
          </w:p>
        </w:tc>
        <w:tc>
          <w:tcPr>
            <w:tcW w:w="2128" w:type="dxa"/>
          </w:tcPr>
          <w:p w:rsidR="002E54CC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Игры</w:t>
            </w:r>
          </w:p>
          <w:p w:rsidR="002C6912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Открытое занятие для родителей</w:t>
            </w:r>
          </w:p>
          <w:p w:rsidR="007F3F52" w:rsidRDefault="007F3F52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</w:t>
            </w:r>
          </w:p>
          <w:p w:rsidR="0009679C" w:rsidRDefault="0009679C" w:rsidP="00F243F6">
            <w:pPr>
              <w:pStyle w:val="a3"/>
              <w:tabs>
                <w:tab w:val="left" w:pos="490"/>
              </w:tabs>
              <w:kinsoku w:val="0"/>
              <w:overflowPunct w:val="0"/>
              <w:ind w:left="0" w:righ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тестирование</w:t>
            </w:r>
          </w:p>
        </w:tc>
      </w:tr>
    </w:tbl>
    <w:p w:rsidR="00A00FC6" w:rsidRDefault="00A00FC6" w:rsidP="00A00FC6">
      <w:pPr>
        <w:pStyle w:val="a3"/>
        <w:tabs>
          <w:tab w:val="left" w:pos="490"/>
        </w:tabs>
        <w:kinsoku w:val="0"/>
        <w:overflowPunct w:val="0"/>
        <w:ind w:right="1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</w:t>
      </w:r>
      <w:r w:rsidR="002C6912">
        <w:rPr>
          <w:rFonts w:ascii="Times New Roman" w:hAnsi="Times New Roman"/>
          <w:b/>
        </w:rPr>
        <w:t xml:space="preserve">                      Итого – 68</w:t>
      </w:r>
      <w:r>
        <w:rPr>
          <w:rFonts w:ascii="Times New Roman" w:hAnsi="Times New Roman"/>
          <w:b/>
        </w:rPr>
        <w:t xml:space="preserve"> часов</w:t>
      </w: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Содержание программы</w:t>
      </w: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1 год обучения</w:t>
      </w: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№1. Приветствие. Знакомство </w:t>
      </w:r>
    </w:p>
    <w:p w:rsidR="0009679C" w:rsidRPr="00CA0716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CA0716">
        <w:rPr>
          <w:rFonts w:ascii="Times New Roman" w:hAnsi="Times New Roman"/>
        </w:rPr>
        <w:t>лов</w:t>
      </w:r>
      <w:r>
        <w:rPr>
          <w:rFonts w:ascii="Times New Roman" w:hAnsi="Times New Roman"/>
        </w:rPr>
        <w:t>а</w:t>
      </w:r>
      <w:r w:rsidRPr="00CA0716">
        <w:rPr>
          <w:rFonts w:ascii="Times New Roman" w:hAnsi="Times New Roman"/>
        </w:rPr>
        <w:t xml:space="preserve"> приветствия, прощания. Составление диалогов «Знакомство»</w:t>
      </w:r>
      <w:r>
        <w:rPr>
          <w:rFonts w:ascii="Times New Roman" w:hAnsi="Times New Roman"/>
        </w:rPr>
        <w:t>. Разучивание стихотворения «</w:t>
      </w:r>
      <w:r>
        <w:rPr>
          <w:rFonts w:ascii="Times New Roman" w:hAnsi="Times New Roman"/>
          <w:lang w:val="en-US"/>
        </w:rPr>
        <w:t>Good</w:t>
      </w:r>
      <w:r w:rsidRPr="006549B0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morning</w:t>
      </w:r>
      <w:r w:rsidRPr="006549B0">
        <w:rPr>
          <w:rFonts w:ascii="Times New Roman" w:hAnsi="Times New Roman"/>
        </w:rPr>
        <w:t>!</w:t>
      </w:r>
      <w:r>
        <w:rPr>
          <w:rFonts w:ascii="Times New Roman" w:hAnsi="Times New Roman"/>
        </w:rPr>
        <w:t>», песни</w:t>
      </w:r>
      <w:r w:rsidRPr="006549B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lang w:val="en-US"/>
        </w:rPr>
        <w:t>Hello</w:t>
      </w:r>
      <w:r>
        <w:rPr>
          <w:rFonts w:ascii="Times New Roman" w:hAnsi="Times New Roman"/>
        </w:rPr>
        <w:t>». Обыгрывание ситуации «Интервью». Составление рассказа-представления о себе, своей семье. Рассказ о семье по фотографиям. Творческая работа «Моя семья».</w:t>
      </w: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№2. Живая природа </w:t>
      </w: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Лексика «Домашние животные и их детёныши». Разучивание песни «</w:t>
      </w:r>
      <w:r>
        <w:rPr>
          <w:rFonts w:ascii="Times New Roman" w:hAnsi="Times New Roman"/>
          <w:lang w:val="en-US"/>
        </w:rPr>
        <w:t>Animals</w:t>
      </w:r>
      <w:r>
        <w:rPr>
          <w:rFonts w:ascii="Times New Roman" w:hAnsi="Times New Roman"/>
        </w:rPr>
        <w:t xml:space="preserve">». Ситуативная игра «На ферме». Лексика «Дикие животные». Разучивание </w:t>
      </w:r>
      <w:r>
        <w:rPr>
          <w:rFonts w:ascii="Times New Roman" w:hAnsi="Times New Roman"/>
        </w:rPr>
        <w:lastRenderedPageBreak/>
        <w:t>стихотворения «</w:t>
      </w:r>
      <w:r>
        <w:rPr>
          <w:rFonts w:ascii="Times New Roman" w:hAnsi="Times New Roman"/>
          <w:lang w:val="en-US"/>
        </w:rPr>
        <w:t>I</w:t>
      </w:r>
      <w:r w:rsidRPr="009848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am</w:t>
      </w:r>
      <w:r w:rsidRPr="009848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a</w:t>
      </w:r>
      <w:r w:rsidRPr="009848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bear</w:t>
      </w:r>
      <w:r w:rsidRPr="009848E8">
        <w:rPr>
          <w:rFonts w:ascii="Times New Roman" w:hAnsi="Times New Roman"/>
        </w:rPr>
        <w:t>…</w:t>
      </w:r>
      <w:r>
        <w:rPr>
          <w:rFonts w:ascii="Times New Roman" w:hAnsi="Times New Roman"/>
        </w:rPr>
        <w:t>». Инсценировка «Теремок». Разыгрывание ситуаций «Поход в зоопарк», «Поход в цирк».  Проект «Моё любимое животное». Названия времён года. Разучивание стихотворения «Времена года». Творческая работа «Моё любимое время года».</w:t>
      </w: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№3. Игрушки </w:t>
      </w: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8878AD">
        <w:rPr>
          <w:rFonts w:ascii="Times New Roman" w:hAnsi="Times New Roman"/>
        </w:rPr>
        <w:t>Лексика</w:t>
      </w:r>
      <w:r>
        <w:rPr>
          <w:rFonts w:ascii="Times New Roman" w:hAnsi="Times New Roman"/>
        </w:rPr>
        <w:t xml:space="preserve"> по теме. Счёт до 10. Цвета. Ситуативная игра «В магазине игрушек».  Песня «</w:t>
      </w:r>
      <w:r>
        <w:rPr>
          <w:rFonts w:ascii="Times New Roman" w:hAnsi="Times New Roman"/>
          <w:lang w:val="en-US"/>
        </w:rPr>
        <w:t>I</w:t>
      </w:r>
      <w:r w:rsidRPr="009848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like</w:t>
      </w:r>
      <w:r w:rsidRPr="009848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to</w:t>
      </w:r>
      <w:r w:rsidRPr="009848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play</w:t>
      </w:r>
      <w:r>
        <w:rPr>
          <w:rFonts w:ascii="Times New Roman" w:hAnsi="Times New Roman"/>
        </w:rPr>
        <w:t>». Чтение сказок и историй с героями-игрушками.  Игрушки для мальчиков. Игрушки для девочек. Одежда куклы. Домик для куклы. Что в нём? Проект «Моя любимая игрушка».</w:t>
      </w:r>
      <w:r w:rsidRPr="006749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Ситуативная игра «Игрушки-подарки на День рождения». Песня «</w:t>
      </w:r>
      <w:r>
        <w:rPr>
          <w:rFonts w:ascii="Times New Roman" w:hAnsi="Times New Roman"/>
          <w:lang w:val="en-US"/>
        </w:rPr>
        <w:t>Happy</w:t>
      </w:r>
      <w:r w:rsidRPr="0067496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birthday</w:t>
      </w:r>
      <w:r w:rsidRPr="0067496E">
        <w:rPr>
          <w:rFonts w:ascii="Times New Roman" w:hAnsi="Times New Roman"/>
        </w:rPr>
        <w:t>!</w:t>
      </w:r>
      <w:r>
        <w:rPr>
          <w:rFonts w:ascii="Times New Roman" w:hAnsi="Times New Roman"/>
        </w:rPr>
        <w:t>»</w:t>
      </w: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№4. Еда</w:t>
      </w:r>
      <w:r w:rsidR="002E54CC">
        <w:rPr>
          <w:rFonts w:ascii="Times New Roman" w:hAnsi="Times New Roman"/>
          <w:b/>
        </w:rPr>
        <w:t xml:space="preserve"> </w:t>
      </w:r>
    </w:p>
    <w:p w:rsidR="0009679C" w:rsidRPr="006C38C7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lang w:val="en-US"/>
        </w:rPr>
      </w:pPr>
      <w:r w:rsidRPr="00493F82">
        <w:rPr>
          <w:rFonts w:ascii="Times New Roman" w:hAnsi="Times New Roman"/>
        </w:rPr>
        <w:t>Лексика по теме.</w:t>
      </w:r>
      <w:r>
        <w:rPr>
          <w:rFonts w:ascii="Times New Roman" w:hAnsi="Times New Roman"/>
        </w:rPr>
        <w:t xml:space="preserve"> Овощи. Фрукты. Ситуативные игры «На рынке», «В  продуктовом магазине», «Приглашение в гости», «Съедобное - несъедобное», Лото. Песня</w:t>
      </w:r>
      <w:r w:rsidRPr="009848E8">
        <w:rPr>
          <w:rFonts w:ascii="Times New Roman" w:hAnsi="Times New Roman"/>
          <w:lang w:val="en-US"/>
        </w:rPr>
        <w:t xml:space="preserve"> «</w:t>
      </w:r>
      <w:r>
        <w:rPr>
          <w:rFonts w:ascii="Times New Roman" w:hAnsi="Times New Roman"/>
          <w:lang w:val="en-US"/>
        </w:rPr>
        <w:t xml:space="preserve">What is your </w:t>
      </w:r>
      <w:proofErr w:type="spellStart"/>
      <w:r>
        <w:rPr>
          <w:rFonts w:ascii="Times New Roman" w:hAnsi="Times New Roman"/>
          <w:lang w:val="en-US"/>
        </w:rPr>
        <w:t>favourite</w:t>
      </w:r>
      <w:proofErr w:type="spellEnd"/>
      <w:r>
        <w:rPr>
          <w:rFonts w:ascii="Times New Roman" w:hAnsi="Times New Roman"/>
          <w:lang w:val="en-US"/>
        </w:rPr>
        <w:t xml:space="preserve"> food?</w:t>
      </w:r>
      <w:r w:rsidRPr="009848E8">
        <w:rPr>
          <w:rFonts w:ascii="Times New Roman" w:hAnsi="Times New Roman"/>
          <w:lang w:val="en-US"/>
        </w:rPr>
        <w:t xml:space="preserve">». </w:t>
      </w:r>
      <w:r>
        <w:rPr>
          <w:rFonts w:ascii="Times New Roman" w:hAnsi="Times New Roman"/>
        </w:rPr>
        <w:t>Проект</w:t>
      </w:r>
      <w:r w:rsidRPr="009848E8">
        <w:rPr>
          <w:rFonts w:ascii="Times New Roman" w:hAnsi="Times New Roman"/>
          <w:lang w:val="en-US"/>
        </w:rPr>
        <w:t xml:space="preserve"> «</w:t>
      </w:r>
      <w:r>
        <w:rPr>
          <w:rFonts w:ascii="Times New Roman" w:hAnsi="Times New Roman"/>
        </w:rPr>
        <w:t>Моя</w:t>
      </w:r>
      <w:r w:rsidRPr="009848E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любимая</w:t>
      </w:r>
      <w:r w:rsidRPr="009848E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еда</w:t>
      </w:r>
      <w:r w:rsidRPr="009848E8">
        <w:rPr>
          <w:rFonts w:ascii="Times New Roman" w:hAnsi="Times New Roman"/>
          <w:lang w:val="en-US"/>
        </w:rPr>
        <w:t xml:space="preserve">». </w:t>
      </w:r>
    </w:p>
    <w:p w:rsidR="0009679C" w:rsidRPr="0067496E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 w:rsidRPr="0067496E">
        <w:rPr>
          <w:rFonts w:ascii="Times New Roman" w:hAnsi="Times New Roman"/>
          <w:b/>
        </w:rPr>
        <w:t>Тема №5. Увлечения</w:t>
      </w:r>
      <w:r w:rsidR="002E54CC">
        <w:rPr>
          <w:rFonts w:ascii="Times New Roman" w:hAnsi="Times New Roman"/>
          <w:b/>
        </w:rPr>
        <w:t xml:space="preserve"> </w:t>
      </w:r>
    </w:p>
    <w:p w:rsidR="0009679C" w:rsidRDefault="0009679C" w:rsidP="0009679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Путешествия. Досуг «Путешествие в Великобританию». Любимые праздники английских детей. Фольклор Великобритании (английские стишки, песенки). Мы играем и поём. Просмотр видеофильмов производства Дисней.</w:t>
      </w:r>
      <w:r w:rsidR="002E54CC">
        <w:rPr>
          <w:rFonts w:ascii="Times New Roman" w:hAnsi="Times New Roman"/>
        </w:rPr>
        <w:t xml:space="preserve"> Открытое занятие для родителей.</w:t>
      </w: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ind w:right="108"/>
        <w:jc w:val="center"/>
        <w:rPr>
          <w:rFonts w:ascii="Times New Roman" w:hAnsi="Times New Roman"/>
          <w:b/>
        </w:rPr>
      </w:pP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ind w:right="1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 год обучения</w:t>
      </w: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№1. Я и моя семья </w:t>
      </w:r>
    </w:p>
    <w:p w:rsidR="002E54CC" w:rsidRPr="003E70ED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3E70ED">
        <w:rPr>
          <w:rFonts w:ascii="Times New Roman" w:hAnsi="Times New Roman"/>
        </w:rPr>
        <w:t>Представление. Разыгрывание диалогов «Знакомство».</w:t>
      </w:r>
      <w:r>
        <w:rPr>
          <w:rFonts w:ascii="Times New Roman" w:hAnsi="Times New Roman"/>
        </w:rPr>
        <w:t xml:space="preserve"> Составление рассказа о своей семье. Песня «</w:t>
      </w:r>
      <w:r>
        <w:rPr>
          <w:rFonts w:ascii="Times New Roman" w:hAnsi="Times New Roman"/>
          <w:lang w:val="en-US"/>
        </w:rPr>
        <w:t>Father</w:t>
      </w:r>
      <w:r w:rsidRPr="009848E8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Mother</w:t>
      </w:r>
      <w:r>
        <w:rPr>
          <w:rFonts w:ascii="Times New Roman" w:hAnsi="Times New Roman"/>
        </w:rPr>
        <w:t>».</w:t>
      </w:r>
      <w:r w:rsidRPr="009848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Мои друзья. Что мы делаем с друзьями. Лексика «Части тела». Песня «</w:t>
      </w:r>
      <w:r>
        <w:rPr>
          <w:rFonts w:ascii="Times New Roman" w:hAnsi="Times New Roman"/>
          <w:lang w:val="en-US"/>
        </w:rPr>
        <w:t>Head</w:t>
      </w:r>
      <w:r w:rsidRPr="003E70E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and</w:t>
      </w:r>
      <w:r w:rsidRPr="003E70ED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shoulders</w:t>
      </w:r>
      <w:r>
        <w:rPr>
          <w:rFonts w:ascii="Times New Roman" w:hAnsi="Times New Roman"/>
        </w:rPr>
        <w:t>»</w:t>
      </w:r>
      <w:r w:rsidRPr="003E70E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FC75FA">
        <w:rPr>
          <w:rFonts w:ascii="Times New Roman" w:hAnsi="Times New Roman"/>
        </w:rPr>
        <w:t>Творческая работа «Родословное дерево».</w:t>
      </w:r>
    </w:p>
    <w:p w:rsidR="002E54CC" w:rsidRPr="008B36CB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№2.</w:t>
      </w:r>
      <w:r w:rsidR="00FC75FA">
        <w:rPr>
          <w:rFonts w:ascii="Times New Roman" w:hAnsi="Times New Roman"/>
          <w:b/>
        </w:rPr>
        <w:t xml:space="preserve"> Домашние и дикие животные </w:t>
      </w:r>
    </w:p>
    <w:p w:rsidR="002E54CC" w:rsidRPr="007728B5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Лексика</w:t>
      </w:r>
      <w:r w:rsidRPr="009848E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по</w:t>
      </w:r>
      <w:r w:rsidRPr="009848E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теме</w:t>
      </w:r>
      <w:r w:rsidRPr="009848E8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</w:rPr>
        <w:t>Песни</w:t>
      </w:r>
      <w:r w:rsidRPr="007728B5">
        <w:rPr>
          <w:rFonts w:ascii="Times New Roman" w:hAnsi="Times New Roman"/>
          <w:lang w:val="en-US"/>
        </w:rPr>
        <w:t xml:space="preserve"> «</w:t>
      </w:r>
      <w:r>
        <w:rPr>
          <w:rFonts w:ascii="Times New Roman" w:hAnsi="Times New Roman"/>
          <w:lang w:val="en-US"/>
        </w:rPr>
        <w:t>One</w:t>
      </w:r>
      <w:r w:rsidRPr="007728B5">
        <w:rPr>
          <w:rFonts w:ascii="Times New Roman" w:hAnsi="Times New Roman"/>
          <w:lang w:val="en-US"/>
        </w:rPr>
        <w:t xml:space="preserve"> – </w:t>
      </w:r>
      <w:r>
        <w:rPr>
          <w:rFonts w:ascii="Times New Roman" w:hAnsi="Times New Roman"/>
          <w:lang w:val="en-US"/>
        </w:rPr>
        <w:t>a</w:t>
      </w:r>
      <w:r w:rsidRPr="007728B5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cat</w:t>
      </w:r>
      <w:r w:rsidRPr="007728B5">
        <w:rPr>
          <w:rFonts w:ascii="Times New Roman" w:hAnsi="Times New Roman"/>
          <w:lang w:val="en-US"/>
        </w:rPr>
        <w:t>», «</w:t>
      </w:r>
      <w:r>
        <w:rPr>
          <w:rFonts w:ascii="Times New Roman" w:hAnsi="Times New Roman"/>
          <w:lang w:val="en-US"/>
        </w:rPr>
        <w:t>One</w:t>
      </w:r>
      <w:r w:rsidRPr="007728B5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dog</w:t>
      </w:r>
      <w:r w:rsidRPr="007728B5">
        <w:rPr>
          <w:rFonts w:ascii="Times New Roman" w:hAnsi="Times New Roman"/>
          <w:lang w:val="en-US"/>
        </w:rPr>
        <w:t xml:space="preserve"> – </w:t>
      </w:r>
      <w:r>
        <w:rPr>
          <w:rFonts w:ascii="Times New Roman" w:hAnsi="Times New Roman"/>
          <w:lang w:val="en-US"/>
        </w:rPr>
        <w:t>two</w:t>
      </w:r>
      <w:r w:rsidRPr="007728B5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dogs</w:t>
      </w:r>
      <w:r w:rsidRPr="007728B5">
        <w:rPr>
          <w:rFonts w:ascii="Times New Roman" w:hAnsi="Times New Roman"/>
          <w:lang w:val="en-US"/>
        </w:rPr>
        <w:t>», «</w:t>
      </w:r>
      <w:r>
        <w:rPr>
          <w:rFonts w:ascii="Times New Roman" w:hAnsi="Times New Roman"/>
          <w:lang w:val="en-US"/>
        </w:rPr>
        <w:t>This is a bear</w:t>
      </w:r>
      <w:r w:rsidRPr="007728B5">
        <w:rPr>
          <w:rFonts w:ascii="Times New Roman" w:hAnsi="Times New Roman"/>
          <w:lang w:val="en-US"/>
        </w:rPr>
        <w:t xml:space="preserve">». </w:t>
      </w:r>
      <w:r>
        <w:rPr>
          <w:rFonts w:ascii="Times New Roman" w:hAnsi="Times New Roman"/>
        </w:rPr>
        <w:t>Ситуативная</w:t>
      </w:r>
      <w:r w:rsidRPr="007728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игра</w:t>
      </w:r>
      <w:r w:rsidRPr="007728B5">
        <w:rPr>
          <w:rFonts w:ascii="Times New Roman" w:hAnsi="Times New Roman"/>
        </w:rPr>
        <w:t xml:space="preserve"> «</w:t>
      </w:r>
      <w:proofErr w:type="gramStart"/>
      <w:r>
        <w:rPr>
          <w:rFonts w:ascii="Times New Roman" w:hAnsi="Times New Roman"/>
        </w:rPr>
        <w:t>Кто</w:t>
      </w:r>
      <w:proofErr w:type="gramEnd"/>
      <w:r w:rsidRPr="007728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где</w:t>
      </w:r>
      <w:r w:rsidRPr="007728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живёт</w:t>
      </w:r>
      <w:r w:rsidRPr="007728B5">
        <w:rPr>
          <w:rFonts w:ascii="Times New Roman" w:hAnsi="Times New Roman"/>
        </w:rPr>
        <w:t xml:space="preserve">?» </w:t>
      </w:r>
      <w:r>
        <w:rPr>
          <w:rFonts w:ascii="Times New Roman" w:hAnsi="Times New Roman"/>
        </w:rPr>
        <w:t xml:space="preserve">Чтение сказок о животных и инсценировка понравившихся эпизодов. Драматизация сказки «Репка». </w:t>
      </w: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№3. Природа.</w:t>
      </w:r>
      <w:r w:rsidR="00FC75FA">
        <w:rPr>
          <w:rFonts w:ascii="Times New Roman" w:hAnsi="Times New Roman"/>
          <w:b/>
        </w:rPr>
        <w:t xml:space="preserve"> Времена года </w:t>
      </w:r>
    </w:p>
    <w:p w:rsidR="002E54CC" w:rsidRPr="00FC7A8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FC7A8C">
        <w:rPr>
          <w:rFonts w:ascii="Times New Roman" w:hAnsi="Times New Roman"/>
        </w:rPr>
        <w:lastRenderedPageBreak/>
        <w:t>Лексика по теме.</w:t>
      </w:r>
      <w:r>
        <w:rPr>
          <w:rFonts w:ascii="Times New Roman" w:hAnsi="Times New Roman"/>
        </w:rPr>
        <w:t xml:space="preserve"> Ситуативная игра «Прогулка в лес». Лексика «Времена года».  Стихотворение «</w:t>
      </w:r>
      <w:r>
        <w:rPr>
          <w:rFonts w:ascii="Times New Roman" w:hAnsi="Times New Roman"/>
          <w:lang w:val="en-US"/>
        </w:rPr>
        <w:t>Spring</w:t>
      </w:r>
      <w:r w:rsidRPr="00FC7A8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is</w:t>
      </w:r>
      <w:r w:rsidRPr="00FC7A8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green</w:t>
      </w:r>
      <w:r>
        <w:rPr>
          <w:rFonts w:ascii="Times New Roman" w:hAnsi="Times New Roman"/>
        </w:rPr>
        <w:t>». Что мы делаем в разные времена года?  Проект «Моё любимое время года».</w:t>
      </w: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№4</w:t>
      </w:r>
      <w:r w:rsidR="00FC75FA">
        <w:rPr>
          <w:rFonts w:ascii="Times New Roman" w:hAnsi="Times New Roman"/>
          <w:b/>
        </w:rPr>
        <w:t xml:space="preserve">. Время суток. Дни недели </w:t>
      </w:r>
    </w:p>
    <w:p w:rsidR="002E54CC" w:rsidRPr="00FC7A8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FC7A8C">
        <w:rPr>
          <w:rFonts w:ascii="Times New Roman" w:hAnsi="Times New Roman"/>
        </w:rPr>
        <w:t>Лексика по теме.</w:t>
      </w:r>
      <w:r>
        <w:rPr>
          <w:rFonts w:ascii="Times New Roman" w:hAnsi="Times New Roman"/>
        </w:rPr>
        <w:t xml:space="preserve"> Что мы делаем в разные дни недели? Стихотворение «</w:t>
      </w:r>
      <w:r>
        <w:rPr>
          <w:rFonts w:ascii="Times New Roman" w:hAnsi="Times New Roman"/>
          <w:lang w:val="en-US"/>
        </w:rPr>
        <w:t>Good</w:t>
      </w:r>
      <w:r w:rsidRPr="00A52667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night</w:t>
      </w:r>
      <w:r w:rsidRPr="00A52667">
        <w:rPr>
          <w:rFonts w:ascii="Times New Roman" w:hAnsi="Times New Roman"/>
        </w:rPr>
        <w:t>!</w:t>
      </w:r>
      <w:r>
        <w:rPr>
          <w:rFonts w:ascii="Times New Roman" w:hAnsi="Times New Roman"/>
        </w:rPr>
        <w:t>». Ситуативная игра «В выходной».</w:t>
      </w: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№5</w:t>
      </w:r>
      <w:r w:rsidR="00FC75FA">
        <w:rPr>
          <w:rFonts w:ascii="Times New Roman" w:hAnsi="Times New Roman"/>
          <w:b/>
        </w:rPr>
        <w:t xml:space="preserve">. Мир вокруг нас </w:t>
      </w:r>
    </w:p>
    <w:p w:rsidR="002E54CC" w:rsidRPr="00FC75FA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Лексика по темам «Предметный мир», «Игрушки». Ситуативная игра «На детской площадке». Стихотворение</w:t>
      </w:r>
      <w:r w:rsidRPr="005919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  <w:lang w:val="en-US"/>
        </w:rPr>
        <w:t>I</w:t>
      </w:r>
      <w:r w:rsidRPr="005919D5">
        <w:rPr>
          <w:rFonts w:ascii="Times New Roman" w:hAnsi="Times New Roman"/>
        </w:rPr>
        <w:t>’</w:t>
      </w:r>
      <w:proofErr w:type="spellStart"/>
      <w:r>
        <w:rPr>
          <w:rFonts w:ascii="Times New Roman" w:hAnsi="Times New Roman"/>
          <w:lang w:val="en-US"/>
        </w:rPr>
        <w:t>ve</w:t>
      </w:r>
      <w:proofErr w:type="spellEnd"/>
      <w:r w:rsidRPr="005919D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got</w:t>
      </w:r>
      <w:r w:rsidRPr="005919D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a</w:t>
      </w:r>
      <w:r w:rsidRPr="005919D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dog</w:t>
      </w:r>
      <w:r>
        <w:rPr>
          <w:rFonts w:ascii="Times New Roman" w:hAnsi="Times New Roman"/>
        </w:rPr>
        <w:t>». Счёт до 12. Весёлые цвета радуги. Творческая работа «Моя любимая игрушка». Составление рассказа-описания любимой игрушки.  Ситуативная игра «Поход в гости».</w:t>
      </w: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 №6. Од</w:t>
      </w:r>
      <w:r w:rsidR="00FC75FA">
        <w:rPr>
          <w:rFonts w:ascii="Times New Roman" w:hAnsi="Times New Roman"/>
          <w:b/>
        </w:rPr>
        <w:t xml:space="preserve">ежда </w:t>
      </w:r>
    </w:p>
    <w:p w:rsidR="002E54CC" w:rsidRPr="00184B39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184B39">
        <w:rPr>
          <w:rFonts w:ascii="Times New Roman" w:hAnsi="Times New Roman"/>
        </w:rPr>
        <w:t>Лексика по теме.</w:t>
      </w:r>
      <w:r>
        <w:rPr>
          <w:rFonts w:ascii="Times New Roman" w:hAnsi="Times New Roman"/>
        </w:rPr>
        <w:t xml:space="preserve"> Одежда для девочек. Одежда для мальчиков. Одежда в разные времена года. Игра «Оденем куклу».</w:t>
      </w: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№7. </w:t>
      </w:r>
      <w:r w:rsidR="00FC75FA">
        <w:rPr>
          <w:rFonts w:ascii="Times New Roman" w:hAnsi="Times New Roman"/>
          <w:b/>
        </w:rPr>
        <w:t xml:space="preserve">В городе и в деревне </w:t>
      </w:r>
    </w:p>
    <w:p w:rsidR="002E54CC" w:rsidRPr="008B36CB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8B36CB">
        <w:rPr>
          <w:rFonts w:ascii="Times New Roman" w:hAnsi="Times New Roman"/>
        </w:rPr>
        <w:t xml:space="preserve">Лексика «Транспорт». На улицах  города. Ситуативные игры «В городе», «В деревне». </w:t>
      </w:r>
      <w:r>
        <w:rPr>
          <w:rFonts w:ascii="Times New Roman" w:hAnsi="Times New Roman"/>
        </w:rPr>
        <w:t>Творческая работа «Моя улица».</w:t>
      </w:r>
    </w:p>
    <w:p w:rsidR="002E54C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Тема №8. </w:t>
      </w:r>
      <w:r w:rsidR="00FC75FA">
        <w:rPr>
          <w:rFonts w:ascii="Times New Roman" w:hAnsi="Times New Roman"/>
          <w:b/>
        </w:rPr>
        <w:t xml:space="preserve">Мой дом, квартира </w:t>
      </w:r>
    </w:p>
    <w:p w:rsidR="002E54CC" w:rsidRPr="008B36CB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8B36CB">
        <w:rPr>
          <w:rFonts w:ascii="Times New Roman" w:hAnsi="Times New Roman"/>
        </w:rPr>
        <w:t>Лексика по теме.</w:t>
      </w:r>
      <w:r>
        <w:rPr>
          <w:rFonts w:ascii="Times New Roman" w:hAnsi="Times New Roman"/>
        </w:rPr>
        <w:t xml:space="preserve"> Комнаты в квартире. Мебель. Моя комната. Что есть в комнате? Проект «Моя комната». Творческая работа «Комната моей мечты».</w:t>
      </w:r>
    </w:p>
    <w:p w:rsidR="002E54CC" w:rsidRPr="00D80F8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 w:rsidRPr="00D80F8C">
        <w:rPr>
          <w:rFonts w:ascii="Times New Roman" w:hAnsi="Times New Roman"/>
          <w:b/>
        </w:rPr>
        <w:t xml:space="preserve">Тема №9. </w:t>
      </w:r>
      <w:r w:rsidR="00FC75FA">
        <w:rPr>
          <w:rFonts w:ascii="Times New Roman" w:hAnsi="Times New Roman"/>
          <w:b/>
        </w:rPr>
        <w:t xml:space="preserve">Любимая еда </w:t>
      </w:r>
    </w:p>
    <w:p w:rsidR="002E54CC" w:rsidRPr="00D80F8C" w:rsidRDefault="002E54CC" w:rsidP="00946A71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D80F8C">
        <w:rPr>
          <w:rFonts w:ascii="Times New Roman" w:hAnsi="Times New Roman"/>
        </w:rPr>
        <w:t>Лексика по теме. Игры «Что выросло на грядке?», «Что выросло в саду?» Стихотворение «</w:t>
      </w:r>
      <w:r w:rsidRPr="00D80F8C">
        <w:rPr>
          <w:rFonts w:ascii="Times New Roman" w:hAnsi="Times New Roman"/>
          <w:lang w:val="en-US"/>
        </w:rPr>
        <w:t>I</w:t>
      </w:r>
      <w:r w:rsidRPr="00D80F8C">
        <w:rPr>
          <w:rFonts w:ascii="Times New Roman" w:hAnsi="Times New Roman"/>
        </w:rPr>
        <w:t xml:space="preserve"> </w:t>
      </w:r>
      <w:r w:rsidRPr="00D80F8C">
        <w:rPr>
          <w:rFonts w:ascii="Times New Roman" w:hAnsi="Times New Roman"/>
          <w:lang w:val="en-US"/>
        </w:rPr>
        <w:t>like</w:t>
      </w:r>
      <w:r w:rsidRPr="00D80F8C">
        <w:rPr>
          <w:rFonts w:ascii="Times New Roman" w:hAnsi="Times New Roman"/>
        </w:rPr>
        <w:t xml:space="preserve"> </w:t>
      </w:r>
      <w:r w:rsidRPr="00D80F8C">
        <w:rPr>
          <w:rFonts w:ascii="Times New Roman" w:hAnsi="Times New Roman"/>
          <w:lang w:val="en-US"/>
        </w:rPr>
        <w:t>to</w:t>
      </w:r>
      <w:r w:rsidRPr="00D80F8C">
        <w:rPr>
          <w:rFonts w:ascii="Times New Roman" w:hAnsi="Times New Roman"/>
        </w:rPr>
        <w:t xml:space="preserve"> </w:t>
      </w:r>
      <w:r w:rsidRPr="00D80F8C">
        <w:rPr>
          <w:rFonts w:ascii="Times New Roman" w:hAnsi="Times New Roman"/>
          <w:lang w:val="en-US"/>
        </w:rPr>
        <w:t>eat</w:t>
      </w:r>
      <w:r>
        <w:rPr>
          <w:rFonts w:ascii="Times New Roman" w:hAnsi="Times New Roman"/>
        </w:rPr>
        <w:t>».Ситуативные</w:t>
      </w:r>
      <w:r w:rsidRPr="00D80F8C">
        <w:rPr>
          <w:rFonts w:ascii="Times New Roman" w:hAnsi="Times New Roman"/>
        </w:rPr>
        <w:t xml:space="preserve"> игры «Покупки в магазине», «В гостях». Проект «Моя любимая еда».</w:t>
      </w:r>
    </w:p>
    <w:p w:rsidR="002E54CC" w:rsidRPr="00D80F8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 w:rsidRPr="00D80F8C">
        <w:rPr>
          <w:rFonts w:ascii="Times New Roman" w:hAnsi="Times New Roman"/>
          <w:b/>
        </w:rPr>
        <w:t xml:space="preserve">Тема №10. </w:t>
      </w:r>
      <w:r w:rsidR="00FC75FA">
        <w:rPr>
          <w:rFonts w:ascii="Times New Roman" w:hAnsi="Times New Roman"/>
          <w:b/>
        </w:rPr>
        <w:t xml:space="preserve">На кухне. Посуда </w:t>
      </w:r>
    </w:p>
    <w:p w:rsidR="002E54CC" w:rsidRPr="00D80F8C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D80F8C">
        <w:rPr>
          <w:rFonts w:ascii="Times New Roman" w:hAnsi="Times New Roman"/>
        </w:rPr>
        <w:t>Лексика по теме «Столовые принадлежности». Песня</w:t>
      </w:r>
      <w:r w:rsidRPr="003C1211">
        <w:rPr>
          <w:rFonts w:ascii="Times New Roman" w:hAnsi="Times New Roman"/>
          <w:lang w:val="en-US"/>
        </w:rPr>
        <w:t xml:space="preserve"> «</w:t>
      </w:r>
      <w:r w:rsidRPr="00D80F8C">
        <w:rPr>
          <w:rFonts w:ascii="Times New Roman" w:hAnsi="Times New Roman"/>
          <w:lang w:val="en-US"/>
        </w:rPr>
        <w:t>Help</w:t>
      </w:r>
      <w:r w:rsidRPr="003C1211">
        <w:rPr>
          <w:rFonts w:ascii="Times New Roman" w:hAnsi="Times New Roman"/>
          <w:lang w:val="en-US"/>
        </w:rPr>
        <w:t xml:space="preserve"> </w:t>
      </w:r>
      <w:r w:rsidRPr="00D80F8C">
        <w:rPr>
          <w:rFonts w:ascii="Times New Roman" w:hAnsi="Times New Roman"/>
          <w:lang w:val="en-US"/>
        </w:rPr>
        <w:t>your</w:t>
      </w:r>
      <w:r w:rsidRPr="003C1211">
        <w:rPr>
          <w:rFonts w:ascii="Times New Roman" w:hAnsi="Times New Roman"/>
          <w:lang w:val="en-US"/>
        </w:rPr>
        <w:t xml:space="preserve"> </w:t>
      </w:r>
      <w:r w:rsidRPr="00D80F8C">
        <w:rPr>
          <w:rFonts w:ascii="Times New Roman" w:hAnsi="Times New Roman"/>
          <w:lang w:val="en-US"/>
        </w:rPr>
        <w:t>mother</w:t>
      </w:r>
      <w:r w:rsidRPr="003C1211">
        <w:rPr>
          <w:rFonts w:ascii="Times New Roman" w:hAnsi="Times New Roman"/>
          <w:lang w:val="en-US"/>
        </w:rPr>
        <w:t xml:space="preserve"> </w:t>
      </w:r>
      <w:r w:rsidRPr="00D80F8C">
        <w:rPr>
          <w:rFonts w:ascii="Times New Roman" w:hAnsi="Times New Roman"/>
          <w:lang w:val="en-US"/>
        </w:rPr>
        <w:t>lay</w:t>
      </w:r>
      <w:r w:rsidRPr="003C1211">
        <w:rPr>
          <w:rFonts w:ascii="Times New Roman" w:hAnsi="Times New Roman"/>
          <w:lang w:val="en-US"/>
        </w:rPr>
        <w:t xml:space="preserve"> </w:t>
      </w:r>
      <w:r w:rsidRPr="00D80F8C">
        <w:rPr>
          <w:rFonts w:ascii="Times New Roman" w:hAnsi="Times New Roman"/>
          <w:lang w:val="en-US"/>
        </w:rPr>
        <w:t>the</w:t>
      </w:r>
      <w:r w:rsidRPr="003C1211">
        <w:rPr>
          <w:rFonts w:ascii="Times New Roman" w:hAnsi="Times New Roman"/>
          <w:lang w:val="en-US"/>
        </w:rPr>
        <w:t xml:space="preserve"> </w:t>
      </w:r>
      <w:r w:rsidRPr="00D80F8C">
        <w:rPr>
          <w:rFonts w:ascii="Times New Roman" w:hAnsi="Times New Roman"/>
          <w:lang w:val="en-US"/>
        </w:rPr>
        <w:t>table</w:t>
      </w:r>
      <w:r w:rsidRPr="003C1211">
        <w:rPr>
          <w:rFonts w:ascii="Times New Roman" w:hAnsi="Times New Roman"/>
          <w:lang w:val="en-US"/>
        </w:rPr>
        <w:t xml:space="preserve">». </w:t>
      </w:r>
      <w:r w:rsidRPr="00D80F8C">
        <w:rPr>
          <w:rFonts w:ascii="Times New Roman" w:hAnsi="Times New Roman"/>
        </w:rPr>
        <w:t>Ситуативные игры «Приглашение в гости», «День рождения». Проект «Мой день рождения».</w:t>
      </w:r>
    </w:p>
    <w:p w:rsidR="002E54CC" w:rsidRPr="00BA09B6" w:rsidRDefault="002E54CC" w:rsidP="002E54CC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 w:rsidRPr="00D80F8C">
        <w:rPr>
          <w:rFonts w:ascii="Times New Roman" w:hAnsi="Times New Roman"/>
          <w:b/>
        </w:rPr>
        <w:t>Тема №11. Страноведение</w:t>
      </w:r>
      <w:r w:rsidR="00FC75FA">
        <w:rPr>
          <w:rFonts w:ascii="Times New Roman" w:hAnsi="Times New Roman"/>
          <w:b/>
        </w:rPr>
        <w:t xml:space="preserve"> </w:t>
      </w:r>
    </w:p>
    <w:p w:rsidR="0009679C" w:rsidRDefault="002E54CC" w:rsidP="00BC5D22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  <w:r w:rsidRPr="00D80F8C">
        <w:rPr>
          <w:rFonts w:ascii="Times New Roman" w:hAnsi="Times New Roman"/>
        </w:rPr>
        <w:t xml:space="preserve">У разных стран свои обычаи. </w:t>
      </w:r>
      <w:r>
        <w:rPr>
          <w:rFonts w:ascii="Times New Roman" w:hAnsi="Times New Roman"/>
        </w:rPr>
        <w:t xml:space="preserve">Национальные игры Великобритании. </w:t>
      </w:r>
      <w:r w:rsidRPr="00D80F8C">
        <w:rPr>
          <w:rFonts w:ascii="Times New Roman" w:hAnsi="Times New Roman"/>
        </w:rPr>
        <w:t xml:space="preserve">Достопримечательности Великобритании. </w:t>
      </w:r>
      <w:r>
        <w:rPr>
          <w:rFonts w:ascii="Times New Roman" w:hAnsi="Times New Roman"/>
        </w:rPr>
        <w:t xml:space="preserve">Фольклор Великобритании. Английские народные сказки. Просмотр фильмов. Проект «Мой любимый </w:t>
      </w:r>
      <w:r>
        <w:rPr>
          <w:rFonts w:ascii="Times New Roman" w:hAnsi="Times New Roman"/>
        </w:rPr>
        <w:lastRenderedPageBreak/>
        <w:t xml:space="preserve">сказочный герой». </w:t>
      </w:r>
    </w:p>
    <w:p w:rsidR="00BC5D22" w:rsidRDefault="00BC5D22" w:rsidP="00BC5D22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</w:p>
    <w:p w:rsidR="00BC5D22" w:rsidRDefault="00BC5D22" w:rsidP="00BC5D22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</w:t>
      </w:r>
      <w:r w:rsidRPr="00152BBB">
        <w:rPr>
          <w:rFonts w:ascii="Times New Roman" w:hAnsi="Times New Roman"/>
          <w:b/>
        </w:rPr>
        <w:t>Организационно-педагогические условия реализации программы.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</w:t>
      </w:r>
      <w:proofErr w:type="gramStart"/>
      <w:r>
        <w:rPr>
          <w:spacing w:val="-1"/>
          <w:sz w:val="28"/>
          <w:szCs w:val="28"/>
        </w:rPr>
        <w:t>Реализация программы «Английский язык для дошкольников» предполагает следующие ф</w:t>
      </w:r>
      <w:r w:rsidRPr="008E09FC">
        <w:rPr>
          <w:spacing w:val="-1"/>
          <w:sz w:val="28"/>
          <w:szCs w:val="28"/>
        </w:rPr>
        <w:t>ормы орган</w:t>
      </w:r>
      <w:r>
        <w:rPr>
          <w:spacing w:val="-1"/>
          <w:sz w:val="28"/>
          <w:szCs w:val="28"/>
        </w:rPr>
        <w:t>изации образовательной деятельности:</w:t>
      </w:r>
      <w:r w:rsidRPr="008E09FC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09FC">
        <w:rPr>
          <w:sz w:val="28"/>
          <w:szCs w:val="28"/>
        </w:rPr>
        <w:t>одвижные иг</w:t>
      </w:r>
      <w:r>
        <w:rPr>
          <w:sz w:val="28"/>
          <w:szCs w:val="28"/>
        </w:rPr>
        <w:t>ры, п</w:t>
      </w:r>
      <w:r w:rsidRPr="008E09FC">
        <w:rPr>
          <w:sz w:val="28"/>
          <w:szCs w:val="28"/>
        </w:rPr>
        <w:t>альчиковые игры</w:t>
      </w:r>
      <w:r>
        <w:rPr>
          <w:sz w:val="28"/>
          <w:szCs w:val="28"/>
        </w:rPr>
        <w:t>, п</w:t>
      </w:r>
      <w:r w:rsidRPr="008E09FC">
        <w:rPr>
          <w:sz w:val="28"/>
          <w:szCs w:val="28"/>
        </w:rPr>
        <w:t>росмотр фотографий</w:t>
      </w:r>
      <w:r>
        <w:rPr>
          <w:sz w:val="28"/>
          <w:szCs w:val="28"/>
        </w:rPr>
        <w:t>, п</w:t>
      </w:r>
      <w:r w:rsidRPr="008E09FC">
        <w:rPr>
          <w:sz w:val="28"/>
          <w:szCs w:val="28"/>
        </w:rPr>
        <w:t xml:space="preserve">росмотр </w:t>
      </w:r>
      <w:r>
        <w:rPr>
          <w:sz w:val="28"/>
          <w:szCs w:val="28"/>
        </w:rPr>
        <w:t>видео</w:t>
      </w:r>
      <w:r w:rsidRPr="008E09FC">
        <w:rPr>
          <w:sz w:val="28"/>
          <w:szCs w:val="28"/>
        </w:rPr>
        <w:t>фильмов</w:t>
      </w:r>
      <w:r>
        <w:rPr>
          <w:sz w:val="28"/>
          <w:szCs w:val="28"/>
        </w:rPr>
        <w:t>, физкультминутки, ч</w:t>
      </w:r>
      <w:r w:rsidRPr="008E09FC">
        <w:rPr>
          <w:sz w:val="28"/>
          <w:szCs w:val="28"/>
        </w:rPr>
        <w:t>тение книг</w:t>
      </w:r>
      <w:r>
        <w:rPr>
          <w:sz w:val="28"/>
          <w:szCs w:val="28"/>
        </w:rPr>
        <w:t>, х</w:t>
      </w:r>
      <w:r w:rsidRPr="008E09FC">
        <w:rPr>
          <w:sz w:val="28"/>
          <w:szCs w:val="28"/>
        </w:rPr>
        <w:t>удожественная</w:t>
      </w:r>
      <w:r>
        <w:rPr>
          <w:sz w:val="28"/>
          <w:szCs w:val="28"/>
        </w:rPr>
        <w:t xml:space="preserve"> </w:t>
      </w:r>
      <w:r w:rsidRPr="008E09FC">
        <w:rPr>
          <w:sz w:val="28"/>
          <w:szCs w:val="28"/>
        </w:rPr>
        <w:t>деятельность</w:t>
      </w:r>
      <w:r>
        <w:rPr>
          <w:sz w:val="28"/>
          <w:szCs w:val="28"/>
        </w:rPr>
        <w:t>, р</w:t>
      </w:r>
      <w:r w:rsidRPr="008E09FC">
        <w:rPr>
          <w:sz w:val="28"/>
          <w:szCs w:val="28"/>
        </w:rPr>
        <w:t>азыгрывание ситуаций</w:t>
      </w:r>
      <w:r>
        <w:rPr>
          <w:sz w:val="28"/>
          <w:szCs w:val="28"/>
        </w:rPr>
        <w:t>, д</w:t>
      </w:r>
      <w:r w:rsidRPr="008E09FC">
        <w:rPr>
          <w:sz w:val="28"/>
          <w:szCs w:val="28"/>
        </w:rPr>
        <w:t>раматизация сказок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</w:t>
      </w:r>
      <w:r w:rsidRPr="008E09FC">
        <w:rPr>
          <w:sz w:val="28"/>
          <w:szCs w:val="28"/>
        </w:rPr>
        <w:t>нсценирование</w:t>
      </w:r>
      <w:proofErr w:type="spellEnd"/>
      <w:r w:rsidRPr="008E09FC">
        <w:rPr>
          <w:sz w:val="28"/>
          <w:szCs w:val="28"/>
        </w:rPr>
        <w:t xml:space="preserve"> стихов, песен</w:t>
      </w:r>
      <w:r>
        <w:rPr>
          <w:sz w:val="28"/>
          <w:szCs w:val="28"/>
        </w:rPr>
        <w:t>, б</w:t>
      </w:r>
      <w:r w:rsidRPr="008E09FC">
        <w:rPr>
          <w:sz w:val="28"/>
          <w:szCs w:val="28"/>
        </w:rPr>
        <w:t>еседы</w:t>
      </w:r>
      <w:r>
        <w:rPr>
          <w:sz w:val="28"/>
          <w:szCs w:val="28"/>
        </w:rPr>
        <w:t>, защита проектов, фестивали.</w:t>
      </w:r>
      <w:proofErr w:type="gramEnd"/>
    </w:p>
    <w:p w:rsidR="00BC5D22" w:rsidRPr="00041C8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Обучение проходит в отдельном, специально оборудованном помещении. </w:t>
      </w:r>
    </w:p>
    <w:p w:rsidR="00BC5D22" w:rsidRPr="00152BBB" w:rsidRDefault="00BC5D22" w:rsidP="00BC5D2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152BBB">
        <w:rPr>
          <w:sz w:val="28"/>
          <w:szCs w:val="28"/>
        </w:rPr>
        <w:t xml:space="preserve">         На занятиях используются</w:t>
      </w:r>
      <w:r w:rsidRPr="00152BB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дидактические</w:t>
      </w:r>
      <w:r w:rsidRPr="00152BBB">
        <w:rPr>
          <w:b/>
          <w:bCs/>
          <w:color w:val="auto"/>
          <w:sz w:val="28"/>
          <w:szCs w:val="28"/>
        </w:rPr>
        <w:t xml:space="preserve"> игр</w:t>
      </w:r>
      <w:r>
        <w:rPr>
          <w:b/>
          <w:bCs/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 xml:space="preserve"> н</w:t>
      </w:r>
      <w:r w:rsidRPr="00152BBB">
        <w:rPr>
          <w:color w:val="auto"/>
          <w:sz w:val="28"/>
          <w:szCs w:val="28"/>
        </w:rPr>
        <w:t xml:space="preserve">а развитие восприятия цвета; </w:t>
      </w:r>
      <w:r>
        <w:rPr>
          <w:color w:val="auto"/>
          <w:sz w:val="28"/>
          <w:szCs w:val="28"/>
        </w:rPr>
        <w:t>н</w:t>
      </w:r>
      <w:r w:rsidRPr="00152BBB">
        <w:rPr>
          <w:color w:val="auto"/>
          <w:sz w:val="28"/>
          <w:szCs w:val="28"/>
        </w:rPr>
        <w:t xml:space="preserve">а количество предметов; </w:t>
      </w:r>
      <w:r>
        <w:rPr>
          <w:color w:val="auto"/>
          <w:sz w:val="28"/>
          <w:szCs w:val="28"/>
        </w:rPr>
        <w:t>н</w:t>
      </w:r>
      <w:r w:rsidRPr="00152BBB">
        <w:rPr>
          <w:color w:val="auto"/>
          <w:sz w:val="28"/>
          <w:szCs w:val="28"/>
        </w:rPr>
        <w:t xml:space="preserve">а развитие англоязычной речи, мышления, памяти, внимания; </w:t>
      </w:r>
      <w:r>
        <w:rPr>
          <w:color w:val="auto"/>
          <w:sz w:val="28"/>
          <w:szCs w:val="28"/>
        </w:rPr>
        <w:t xml:space="preserve">на закрепление названий </w:t>
      </w:r>
      <w:r w:rsidRPr="00152BBB">
        <w:rPr>
          <w:color w:val="auto"/>
          <w:sz w:val="28"/>
          <w:szCs w:val="28"/>
        </w:rPr>
        <w:t>предметов</w:t>
      </w:r>
      <w:r>
        <w:rPr>
          <w:color w:val="auto"/>
          <w:sz w:val="28"/>
          <w:szCs w:val="28"/>
        </w:rPr>
        <w:t xml:space="preserve"> по темам «Игрушки», «Животные», «Еда», «Комната», «Одежда»; н</w:t>
      </w:r>
      <w:r w:rsidRPr="00152BBB">
        <w:rPr>
          <w:color w:val="auto"/>
          <w:sz w:val="28"/>
          <w:szCs w:val="28"/>
        </w:rPr>
        <w:t>а узнав</w:t>
      </w:r>
      <w:r>
        <w:rPr>
          <w:color w:val="auto"/>
          <w:sz w:val="28"/>
          <w:szCs w:val="28"/>
        </w:rPr>
        <w:t>ание и называние членов семьи; н</w:t>
      </w:r>
      <w:r w:rsidRPr="00152BBB">
        <w:rPr>
          <w:color w:val="auto"/>
          <w:sz w:val="28"/>
          <w:szCs w:val="28"/>
        </w:rPr>
        <w:t xml:space="preserve">а закрепление названий частей тела. </w:t>
      </w:r>
    </w:p>
    <w:p w:rsidR="00BC5D22" w:rsidRPr="00152BBB" w:rsidRDefault="00BC5D22" w:rsidP="00BC5D2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 </w:t>
      </w:r>
      <w:r w:rsidRPr="0061612C">
        <w:rPr>
          <w:bCs/>
          <w:color w:val="auto"/>
          <w:sz w:val="28"/>
          <w:szCs w:val="28"/>
        </w:rPr>
        <w:t>В образовательном процессе используется</w:t>
      </w:r>
      <w:r>
        <w:rPr>
          <w:b/>
          <w:bCs/>
          <w:color w:val="auto"/>
          <w:sz w:val="28"/>
          <w:szCs w:val="28"/>
        </w:rPr>
        <w:t xml:space="preserve"> н</w:t>
      </w:r>
      <w:r w:rsidRPr="00152BBB">
        <w:rPr>
          <w:b/>
          <w:bCs/>
          <w:color w:val="auto"/>
          <w:sz w:val="28"/>
          <w:szCs w:val="28"/>
        </w:rPr>
        <w:t>аглядно – образный материал</w:t>
      </w:r>
      <w:r>
        <w:rPr>
          <w:b/>
          <w:bCs/>
          <w:color w:val="auto"/>
          <w:sz w:val="28"/>
          <w:szCs w:val="28"/>
        </w:rPr>
        <w:t xml:space="preserve">: </w:t>
      </w:r>
      <w:r w:rsidRPr="00152BBB">
        <w:rPr>
          <w:b/>
          <w:bCs/>
          <w:color w:val="auto"/>
          <w:sz w:val="28"/>
          <w:szCs w:val="28"/>
        </w:rPr>
        <w:t xml:space="preserve"> </w:t>
      </w:r>
    </w:p>
    <w:p w:rsidR="00BC5D22" w:rsidRDefault="00BC5D22" w:rsidP="00BC5D2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</w:t>
      </w:r>
      <w:r w:rsidRPr="00152BBB">
        <w:rPr>
          <w:color w:val="auto"/>
          <w:sz w:val="28"/>
          <w:szCs w:val="28"/>
        </w:rPr>
        <w:t xml:space="preserve">ллюстрации и картинки; </w:t>
      </w:r>
      <w:r>
        <w:rPr>
          <w:color w:val="auto"/>
          <w:sz w:val="28"/>
          <w:szCs w:val="28"/>
        </w:rPr>
        <w:t xml:space="preserve">игровые атрибуты. </w:t>
      </w:r>
    </w:p>
    <w:p w:rsidR="00BC5D22" w:rsidRDefault="00BC5D22" w:rsidP="00BC5D2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Имеются </w:t>
      </w:r>
      <w:r w:rsidRPr="0061612C">
        <w:rPr>
          <w:b/>
          <w:color w:val="auto"/>
          <w:sz w:val="28"/>
          <w:szCs w:val="28"/>
          <w:lang w:val="en-US"/>
        </w:rPr>
        <w:t>CD</w:t>
      </w:r>
      <w:r w:rsidRPr="0061612C">
        <w:rPr>
          <w:b/>
          <w:color w:val="auto"/>
          <w:sz w:val="28"/>
          <w:szCs w:val="28"/>
        </w:rPr>
        <w:t>-диски</w:t>
      </w:r>
      <w:r>
        <w:rPr>
          <w:color w:val="auto"/>
          <w:sz w:val="28"/>
          <w:szCs w:val="28"/>
        </w:rPr>
        <w:t xml:space="preserve"> с музыкой, песнями, изучаемыми стихотворениями.</w:t>
      </w:r>
    </w:p>
    <w:p w:rsidR="00BC5D22" w:rsidRPr="009830E2" w:rsidRDefault="00BC5D22" w:rsidP="00BC5D2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Программа реализуется педагогом дополнительного образования высшей квалификационной категории, имеющим высшее профессиональное образование в области, соответствующей профилю программы и постоянно повышающим уровень профессионального мастерства. </w:t>
      </w:r>
    </w:p>
    <w:p w:rsidR="00BC5D22" w:rsidRDefault="00BC5D22" w:rsidP="00BC5D22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</w:pPr>
    </w:p>
    <w:p w:rsidR="00BC5D22" w:rsidRPr="000F146E" w:rsidRDefault="00BC5D22" w:rsidP="00BC5D22">
      <w:pPr>
        <w:pStyle w:val="a3"/>
        <w:kinsoku w:val="0"/>
        <w:overflowPunct w:val="0"/>
        <w:spacing w:line="360" w:lineRule="auto"/>
        <w:ind w:right="99" w:firstLine="680"/>
        <w:jc w:val="both"/>
        <w:rPr>
          <w:rFonts w:ascii="Times New Roman" w:hAnsi="Times New Roman"/>
          <w:b/>
          <w:bCs/>
        </w:rPr>
      </w:pPr>
      <w:r w:rsidRPr="00E570A9">
        <w:rPr>
          <w:rFonts w:ascii="Times New Roman" w:hAnsi="Times New Roman"/>
          <w:b/>
          <w:bCs/>
        </w:rPr>
        <w:t>Список литературы, использо</w:t>
      </w:r>
      <w:r>
        <w:rPr>
          <w:rFonts w:ascii="Times New Roman" w:hAnsi="Times New Roman"/>
          <w:b/>
          <w:bCs/>
        </w:rPr>
        <w:t>ванный для разработки программы:</w:t>
      </w:r>
    </w:p>
    <w:p w:rsidR="00BC5D22" w:rsidRPr="000F2400" w:rsidRDefault="00BC5D22" w:rsidP="00BC5D22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0F2400">
        <w:rPr>
          <w:rFonts w:ascii="Times New Roman" w:hAnsi="Times New Roman" w:cs="Times New Roman"/>
          <w:sz w:val="28"/>
          <w:szCs w:val="28"/>
        </w:rPr>
        <w:t xml:space="preserve">Федеральный закон Российской Федерации от 29.12.2012 г. № 273-ФЗ (ред. от 31.12.2014, с </w:t>
      </w:r>
      <w:proofErr w:type="spellStart"/>
      <w:r w:rsidRPr="000F2400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0F2400">
        <w:rPr>
          <w:rFonts w:ascii="Times New Roman" w:hAnsi="Times New Roman" w:cs="Times New Roman"/>
          <w:sz w:val="28"/>
          <w:szCs w:val="28"/>
        </w:rPr>
        <w:t xml:space="preserve">. от 02.05.2015) «Об образовании в Российской Федерации» (с </w:t>
      </w:r>
      <w:proofErr w:type="spellStart"/>
      <w:r w:rsidRPr="000F2400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0F2400">
        <w:rPr>
          <w:rFonts w:ascii="Times New Roman" w:hAnsi="Times New Roman" w:cs="Times New Roman"/>
          <w:sz w:val="28"/>
          <w:szCs w:val="28"/>
        </w:rPr>
        <w:t xml:space="preserve">. и доп., вступ. в силу </w:t>
      </w:r>
      <w:proofErr w:type="gramStart"/>
      <w:r w:rsidRPr="000F240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2400">
        <w:rPr>
          <w:rFonts w:ascii="Times New Roman" w:hAnsi="Times New Roman" w:cs="Times New Roman"/>
          <w:sz w:val="28"/>
          <w:szCs w:val="28"/>
        </w:rPr>
        <w:t xml:space="preserve"> 31.03.2015);</w:t>
      </w:r>
    </w:p>
    <w:p w:rsidR="00BC5D22" w:rsidRPr="000F2400" w:rsidRDefault="00BC5D22" w:rsidP="00BC5D22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Pr="00450635">
        <w:rPr>
          <w:color w:val="auto"/>
          <w:sz w:val="28"/>
          <w:szCs w:val="28"/>
        </w:rPr>
        <w:t>Указ Презид</w:t>
      </w:r>
      <w:r>
        <w:rPr>
          <w:color w:val="auto"/>
          <w:sz w:val="28"/>
          <w:szCs w:val="28"/>
        </w:rPr>
        <w:t>ента РФ от 07.05.2012 № 599 «</w:t>
      </w:r>
      <w:r w:rsidRPr="00450635">
        <w:rPr>
          <w:color w:val="auto"/>
          <w:sz w:val="28"/>
          <w:szCs w:val="28"/>
        </w:rPr>
        <w:t xml:space="preserve">О мерах по реализации государственной политики </w:t>
      </w:r>
      <w:r>
        <w:rPr>
          <w:color w:val="auto"/>
          <w:sz w:val="28"/>
          <w:szCs w:val="28"/>
        </w:rPr>
        <w:t>в области образования и науки»;</w:t>
      </w:r>
    </w:p>
    <w:p w:rsidR="00BC5D22" w:rsidRDefault="00BC5D22" w:rsidP="00BC5D22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 w:rsidRPr="00450635">
        <w:rPr>
          <w:color w:val="auto"/>
          <w:sz w:val="28"/>
          <w:szCs w:val="28"/>
        </w:rPr>
        <w:t xml:space="preserve">Концепция развития дополнительного образования детей. </w:t>
      </w:r>
      <w:proofErr w:type="gramStart"/>
      <w:r w:rsidRPr="00450635">
        <w:rPr>
          <w:color w:val="auto"/>
          <w:sz w:val="28"/>
          <w:szCs w:val="28"/>
        </w:rPr>
        <w:t>Утверждена</w:t>
      </w:r>
      <w:proofErr w:type="gramEnd"/>
      <w:r w:rsidRPr="00450635">
        <w:rPr>
          <w:color w:val="auto"/>
          <w:sz w:val="28"/>
          <w:szCs w:val="28"/>
        </w:rPr>
        <w:t xml:space="preserve"> распоряжением Правительства Российской Федерации от </w:t>
      </w:r>
      <w:r>
        <w:rPr>
          <w:color w:val="auto"/>
          <w:sz w:val="28"/>
          <w:szCs w:val="28"/>
        </w:rPr>
        <w:t>0</w:t>
      </w:r>
      <w:r w:rsidRPr="00450635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. 09.2014           </w:t>
      </w:r>
      <w:r w:rsidRPr="00450635">
        <w:rPr>
          <w:color w:val="auto"/>
          <w:sz w:val="28"/>
          <w:szCs w:val="28"/>
        </w:rPr>
        <w:t>№ 1726-р.</w:t>
      </w:r>
      <w:r>
        <w:rPr>
          <w:color w:val="auto"/>
          <w:sz w:val="28"/>
          <w:szCs w:val="28"/>
        </w:rPr>
        <w:t>;</w:t>
      </w:r>
    </w:p>
    <w:p w:rsidR="00BC5D22" w:rsidRPr="00450635" w:rsidRDefault="00BC5D22" w:rsidP="00BC5D22">
      <w:pPr>
        <w:pStyle w:val="Default"/>
        <w:spacing w:line="360" w:lineRule="auto"/>
        <w:ind w:left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450635">
        <w:rPr>
          <w:sz w:val="28"/>
          <w:szCs w:val="28"/>
        </w:rPr>
        <w:t>Приказ Министерства образовани</w:t>
      </w:r>
      <w:r>
        <w:rPr>
          <w:sz w:val="28"/>
          <w:szCs w:val="28"/>
        </w:rPr>
        <w:t xml:space="preserve">я и науки РФ от 29.08.2013 </w:t>
      </w:r>
      <w:r w:rsidRPr="00450635">
        <w:rPr>
          <w:sz w:val="28"/>
          <w:szCs w:val="28"/>
        </w:rPr>
        <w:t>№ 1008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>
        <w:rPr>
          <w:sz w:val="28"/>
          <w:szCs w:val="28"/>
        </w:rPr>
        <w:t>;</w:t>
      </w:r>
    </w:p>
    <w:p w:rsidR="00BC5D22" w:rsidRPr="00450635" w:rsidRDefault="00BC5D22" w:rsidP="00BC5D22">
      <w:pPr>
        <w:pStyle w:val="a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50635">
        <w:rPr>
          <w:rFonts w:ascii="Times New Roman" w:hAnsi="Times New Roman" w:cs="Times New Roman"/>
          <w:sz w:val="28"/>
          <w:szCs w:val="28"/>
        </w:rPr>
        <w:t>Приказ Департамента образования города Москвы от 17.12.2014 года № 922 «О мерах по развитию дополнительного образования д</w:t>
      </w:r>
      <w:r>
        <w:rPr>
          <w:rFonts w:ascii="Times New Roman" w:hAnsi="Times New Roman" w:cs="Times New Roman"/>
          <w:sz w:val="28"/>
          <w:szCs w:val="28"/>
        </w:rPr>
        <w:t>етей в 2014-2015 учебном году»;</w:t>
      </w:r>
    </w:p>
    <w:p w:rsidR="00BC5D22" w:rsidRPr="00450635" w:rsidRDefault="00BC5D22" w:rsidP="00BC5D22">
      <w:pPr>
        <w:pStyle w:val="a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50635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506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.07.2014 </w:t>
      </w:r>
      <w:r w:rsidRPr="00450635">
        <w:rPr>
          <w:rFonts w:ascii="Times New Roman" w:hAnsi="Times New Roman" w:cs="Times New Roman"/>
          <w:sz w:val="28"/>
          <w:szCs w:val="28"/>
        </w:rPr>
        <w:t xml:space="preserve">№ 41 «Об утверждении </w:t>
      </w:r>
      <w:proofErr w:type="spellStart"/>
      <w:r w:rsidRPr="0045063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450635">
        <w:rPr>
          <w:rFonts w:ascii="Times New Roman" w:hAnsi="Times New Roman" w:cs="Times New Roman"/>
          <w:sz w:val="28"/>
          <w:szCs w:val="28"/>
        </w:rPr>
        <w:t xml:space="preserve"> 2.4.4.3172-14 "Санитарно-эпидемиологические требования к устройству, содержанию и организации режима работы образовательных организаций допо</w:t>
      </w:r>
      <w:r>
        <w:rPr>
          <w:rFonts w:ascii="Times New Roman" w:hAnsi="Times New Roman" w:cs="Times New Roman"/>
          <w:sz w:val="28"/>
          <w:szCs w:val="28"/>
        </w:rPr>
        <w:t>лнительного образования детей»;</w:t>
      </w:r>
    </w:p>
    <w:p w:rsidR="00BC5D22" w:rsidRDefault="00BC5D22" w:rsidP="00BC5D22">
      <w:pPr>
        <w:pStyle w:val="a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50635">
        <w:rPr>
          <w:rFonts w:ascii="Times New Roman" w:hAnsi="Times New Roman" w:cs="Times New Roman"/>
          <w:sz w:val="28"/>
          <w:szCs w:val="28"/>
        </w:rPr>
        <w:t xml:space="preserve">«Примерные требования к содержанию и оформлению </w:t>
      </w:r>
      <w:proofErr w:type="gramStart"/>
      <w:r w:rsidRPr="00450635"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  <w:r w:rsidRPr="004506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D22" w:rsidRPr="00E1588B" w:rsidRDefault="00BC5D22" w:rsidP="00BC5D22">
      <w:pPr>
        <w:pStyle w:val="aa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450635">
        <w:rPr>
          <w:rFonts w:ascii="Times New Roman" w:hAnsi="Times New Roman" w:cs="Times New Roman"/>
          <w:sz w:val="28"/>
          <w:szCs w:val="28"/>
        </w:rPr>
        <w:t xml:space="preserve">программ дополнительного образования детей (письмо Министерства образования РФ от 11.12.2006 № 06-1844). </w:t>
      </w:r>
    </w:p>
    <w:p w:rsidR="00BC5D22" w:rsidRDefault="00BC5D22" w:rsidP="00BC5D22">
      <w:pPr>
        <w:pStyle w:val="Default"/>
        <w:spacing w:line="360" w:lineRule="auto"/>
        <w:jc w:val="both"/>
        <w:rPr>
          <w:spacing w:val="45"/>
          <w:w w:val="99"/>
          <w:sz w:val="28"/>
          <w:szCs w:val="28"/>
        </w:rPr>
      </w:pPr>
      <w:r>
        <w:rPr>
          <w:sz w:val="28"/>
          <w:szCs w:val="28"/>
        </w:rPr>
        <w:t xml:space="preserve">          8. </w:t>
      </w:r>
      <w:r w:rsidRPr="000225E7">
        <w:rPr>
          <w:spacing w:val="-1"/>
          <w:sz w:val="28"/>
          <w:szCs w:val="28"/>
        </w:rPr>
        <w:t>Гальскова</w:t>
      </w:r>
      <w:r w:rsidRPr="000225E7">
        <w:rPr>
          <w:spacing w:val="18"/>
          <w:sz w:val="28"/>
          <w:szCs w:val="28"/>
        </w:rPr>
        <w:t xml:space="preserve"> </w:t>
      </w:r>
      <w:r w:rsidRPr="000225E7">
        <w:rPr>
          <w:spacing w:val="-1"/>
          <w:sz w:val="28"/>
          <w:szCs w:val="28"/>
        </w:rPr>
        <w:t>Н.Д.</w:t>
      </w:r>
      <w:r w:rsidRPr="000225E7">
        <w:rPr>
          <w:spacing w:val="21"/>
          <w:sz w:val="28"/>
          <w:szCs w:val="28"/>
        </w:rPr>
        <w:t xml:space="preserve"> </w:t>
      </w:r>
      <w:r w:rsidRPr="000225E7">
        <w:rPr>
          <w:spacing w:val="-1"/>
          <w:sz w:val="28"/>
          <w:szCs w:val="28"/>
        </w:rPr>
        <w:t>Современная</w:t>
      </w:r>
      <w:r w:rsidRPr="000225E7">
        <w:rPr>
          <w:spacing w:val="19"/>
          <w:sz w:val="28"/>
          <w:szCs w:val="28"/>
        </w:rPr>
        <w:t xml:space="preserve"> </w:t>
      </w:r>
      <w:r w:rsidRPr="000225E7">
        <w:rPr>
          <w:spacing w:val="-1"/>
          <w:sz w:val="28"/>
          <w:szCs w:val="28"/>
        </w:rPr>
        <w:t>методика</w:t>
      </w:r>
      <w:r w:rsidRPr="000225E7">
        <w:rPr>
          <w:spacing w:val="20"/>
          <w:sz w:val="28"/>
          <w:szCs w:val="28"/>
        </w:rPr>
        <w:t xml:space="preserve"> </w:t>
      </w:r>
      <w:r w:rsidRPr="000225E7">
        <w:rPr>
          <w:spacing w:val="-1"/>
          <w:sz w:val="28"/>
          <w:szCs w:val="28"/>
        </w:rPr>
        <w:t>обучения</w:t>
      </w:r>
      <w:r w:rsidRPr="000225E7">
        <w:rPr>
          <w:spacing w:val="19"/>
          <w:sz w:val="28"/>
          <w:szCs w:val="28"/>
        </w:rPr>
        <w:t xml:space="preserve"> </w:t>
      </w:r>
      <w:r w:rsidRPr="000225E7">
        <w:rPr>
          <w:spacing w:val="-1"/>
          <w:sz w:val="28"/>
          <w:szCs w:val="28"/>
        </w:rPr>
        <w:t>иностранным</w:t>
      </w:r>
      <w:r w:rsidRPr="000225E7">
        <w:rPr>
          <w:spacing w:val="19"/>
          <w:sz w:val="28"/>
          <w:szCs w:val="28"/>
        </w:rPr>
        <w:t xml:space="preserve"> </w:t>
      </w:r>
      <w:r w:rsidRPr="000225E7">
        <w:rPr>
          <w:spacing w:val="-1"/>
          <w:sz w:val="28"/>
          <w:szCs w:val="28"/>
        </w:rPr>
        <w:t>языкам.</w:t>
      </w:r>
      <w:r w:rsidRPr="000225E7">
        <w:rPr>
          <w:spacing w:val="45"/>
          <w:w w:val="99"/>
          <w:sz w:val="28"/>
          <w:szCs w:val="28"/>
        </w:rPr>
        <w:t xml:space="preserve"> </w:t>
      </w:r>
      <w:r>
        <w:rPr>
          <w:spacing w:val="45"/>
          <w:w w:val="99"/>
          <w:sz w:val="28"/>
          <w:szCs w:val="28"/>
        </w:rPr>
        <w:t>–</w:t>
      </w:r>
    </w:p>
    <w:p w:rsidR="00BC5D22" w:rsidRPr="000225E7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pacing w:val="45"/>
          <w:w w:val="99"/>
          <w:sz w:val="28"/>
          <w:szCs w:val="28"/>
        </w:rPr>
        <w:t xml:space="preserve">      </w:t>
      </w:r>
      <w:r>
        <w:rPr>
          <w:spacing w:val="-1"/>
          <w:sz w:val="28"/>
          <w:szCs w:val="28"/>
        </w:rPr>
        <w:t>Москва</w:t>
      </w:r>
      <w:r w:rsidRPr="000225E7">
        <w:rPr>
          <w:spacing w:val="-1"/>
          <w:sz w:val="28"/>
          <w:szCs w:val="28"/>
        </w:rPr>
        <w:t>:</w:t>
      </w:r>
      <w:r w:rsidRPr="000225E7">
        <w:rPr>
          <w:spacing w:val="-3"/>
          <w:sz w:val="28"/>
          <w:szCs w:val="28"/>
        </w:rPr>
        <w:t xml:space="preserve"> </w:t>
      </w:r>
      <w:r w:rsidRPr="000225E7">
        <w:rPr>
          <w:spacing w:val="-1"/>
          <w:sz w:val="28"/>
          <w:szCs w:val="28"/>
        </w:rPr>
        <w:t>АРКТИ,</w:t>
      </w:r>
      <w:r w:rsidRPr="000225E7">
        <w:rPr>
          <w:spacing w:val="-3"/>
          <w:sz w:val="28"/>
          <w:szCs w:val="28"/>
        </w:rPr>
        <w:t xml:space="preserve"> </w:t>
      </w:r>
      <w:r w:rsidRPr="000225E7">
        <w:rPr>
          <w:spacing w:val="-1"/>
          <w:sz w:val="28"/>
          <w:szCs w:val="28"/>
        </w:rPr>
        <w:t>2014.</w:t>
      </w:r>
      <w:r w:rsidRPr="000225E7">
        <w:rPr>
          <w:spacing w:val="-3"/>
          <w:sz w:val="28"/>
          <w:szCs w:val="28"/>
        </w:rPr>
        <w:t xml:space="preserve"> </w:t>
      </w:r>
    </w:p>
    <w:p w:rsidR="00BC5D22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9. </w:t>
      </w:r>
      <w:r w:rsidRPr="00DD4EBB">
        <w:rPr>
          <w:rFonts w:ascii="Times New Roman" w:hAnsi="Times New Roman"/>
        </w:rPr>
        <w:t xml:space="preserve">Захарченко И.А. Семьсот английских рифмовок. - Москва: </w:t>
      </w:r>
    </w:p>
    <w:p w:rsidR="00BC5D22" w:rsidRPr="00DD4EBB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DD4EBB">
        <w:rPr>
          <w:rFonts w:ascii="Times New Roman" w:hAnsi="Times New Roman"/>
        </w:rPr>
        <w:t>«Гуманитарный издательский центр ВЛАДОС», 2007.</w:t>
      </w:r>
    </w:p>
    <w:p w:rsidR="00BC5D22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10. </w:t>
      </w:r>
      <w:r w:rsidRPr="00DD4EBB">
        <w:rPr>
          <w:rFonts w:ascii="Times New Roman" w:hAnsi="Times New Roman"/>
        </w:rPr>
        <w:t xml:space="preserve">Конышева А.В. Английский для малышей. – Минск: «Четыре четверти», </w:t>
      </w:r>
    </w:p>
    <w:p w:rsidR="00BC5D22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DD4EBB">
        <w:rPr>
          <w:rFonts w:ascii="Times New Roman" w:hAnsi="Times New Roman"/>
        </w:rPr>
        <w:t>2010.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11. Литвиненко С.В. Английский язык: 4-5 лет. – Москва: АСТ: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2015.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12. Литвиненко С.В. Английский язык: 5-6 лет. – Москва: АСТ: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 xml:space="preserve">, 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2015.</w:t>
      </w:r>
    </w:p>
    <w:p w:rsidR="00BC5D22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left="-406"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13</w:t>
      </w:r>
      <w:r w:rsidRPr="000225E7">
        <w:rPr>
          <w:rFonts w:ascii="Times New Roman" w:hAnsi="Times New Roman"/>
        </w:rPr>
        <w:t xml:space="preserve">. Литвиненко С.В. Английский язык: 6-7 лет. – Москва: АСТ: </w:t>
      </w:r>
      <w:proofErr w:type="spellStart"/>
      <w:r w:rsidRPr="000225E7">
        <w:rPr>
          <w:rFonts w:ascii="Times New Roman" w:hAnsi="Times New Roman"/>
        </w:rPr>
        <w:t>Астрель</w:t>
      </w:r>
      <w:proofErr w:type="spellEnd"/>
      <w:r w:rsidRPr="000225E7">
        <w:rPr>
          <w:rFonts w:ascii="Times New Roman" w:hAnsi="Times New Roman"/>
        </w:rPr>
        <w:t xml:space="preserve">, </w:t>
      </w:r>
    </w:p>
    <w:p w:rsidR="00BC5D22" w:rsidRPr="000225E7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left="-406"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Pr="000225E7">
        <w:rPr>
          <w:rFonts w:ascii="Times New Roman" w:hAnsi="Times New Roman"/>
        </w:rPr>
        <w:t>2015.</w:t>
      </w:r>
    </w:p>
    <w:p w:rsidR="00BC5D22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left="-406"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14. </w:t>
      </w:r>
      <w:r w:rsidRPr="00DD4EBB">
        <w:rPr>
          <w:rFonts w:ascii="Times New Roman" w:hAnsi="Times New Roman"/>
        </w:rPr>
        <w:t>Мещерякова В.Н. Я умею петь по-английски». – Казань, «Идеал-</w:t>
      </w:r>
    </w:p>
    <w:p w:rsidR="00BC5D22" w:rsidRPr="00DD4EBB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left="-406"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Pr="00DD4EBB">
        <w:rPr>
          <w:rFonts w:ascii="Times New Roman" w:hAnsi="Times New Roman"/>
        </w:rPr>
        <w:t>Пресс»,</w:t>
      </w:r>
      <w:r>
        <w:rPr>
          <w:rFonts w:ascii="Times New Roman" w:hAnsi="Times New Roman"/>
        </w:rPr>
        <w:t xml:space="preserve"> </w:t>
      </w:r>
      <w:r w:rsidRPr="00DD4EBB">
        <w:rPr>
          <w:rFonts w:ascii="Times New Roman" w:hAnsi="Times New Roman"/>
        </w:rPr>
        <w:t>2013.</w:t>
      </w:r>
    </w:p>
    <w:p w:rsidR="00BC5D22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15. </w:t>
      </w:r>
      <w:r w:rsidRPr="00DD4EBB">
        <w:rPr>
          <w:rFonts w:ascii="Times New Roman" w:hAnsi="Times New Roman"/>
        </w:rPr>
        <w:t>Никитенко З.Н. «Начинаем изучать английский язык». М</w:t>
      </w:r>
      <w:r>
        <w:rPr>
          <w:rFonts w:ascii="Times New Roman" w:hAnsi="Times New Roman"/>
        </w:rPr>
        <w:t>осква</w:t>
      </w:r>
      <w:r w:rsidRPr="00DD4EBB">
        <w:rPr>
          <w:rFonts w:ascii="Times New Roman" w:hAnsi="Times New Roman"/>
        </w:rPr>
        <w:t xml:space="preserve">: </w:t>
      </w:r>
    </w:p>
    <w:p w:rsidR="00BC5D22" w:rsidRPr="00DD4EBB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DD4EBB">
        <w:rPr>
          <w:rFonts w:ascii="Times New Roman" w:hAnsi="Times New Roman"/>
        </w:rPr>
        <w:t xml:space="preserve">«Просвещение», 2014. </w:t>
      </w:r>
    </w:p>
    <w:p w:rsidR="00BC5D22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16. </w:t>
      </w:r>
      <w:proofErr w:type="spellStart"/>
      <w:r w:rsidRPr="00DD4EBB">
        <w:rPr>
          <w:rFonts w:ascii="Times New Roman" w:hAnsi="Times New Roman"/>
        </w:rPr>
        <w:t>Черепова</w:t>
      </w:r>
      <w:proofErr w:type="spellEnd"/>
      <w:r w:rsidRPr="00DD4EBB">
        <w:rPr>
          <w:rFonts w:ascii="Times New Roman" w:hAnsi="Times New Roman"/>
        </w:rPr>
        <w:t xml:space="preserve"> Н.Ю. Английский для дошкольников. Игры, песни, стихи. </w:t>
      </w:r>
    </w:p>
    <w:p w:rsidR="00BC5D22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DD4EBB">
        <w:rPr>
          <w:rFonts w:ascii="Times New Roman" w:hAnsi="Times New Roman"/>
        </w:rPr>
        <w:t>Методическое пособие по созданию языковой среды в детском сад</w:t>
      </w:r>
      <w:r>
        <w:rPr>
          <w:rFonts w:ascii="Times New Roman" w:hAnsi="Times New Roman"/>
        </w:rPr>
        <w:t xml:space="preserve">у. – </w:t>
      </w:r>
    </w:p>
    <w:p w:rsidR="00BC5D22" w:rsidRPr="00DD4EBB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Москва: «АКВАРИУМ ЛТД», 201</w:t>
      </w:r>
      <w:r w:rsidRPr="00DD4EBB">
        <w:rPr>
          <w:rFonts w:ascii="Times New Roman" w:hAnsi="Times New Roman"/>
        </w:rPr>
        <w:t>2.</w:t>
      </w:r>
    </w:p>
    <w:p w:rsidR="00BC5D22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17. </w:t>
      </w:r>
      <w:r w:rsidRPr="00DD4EBB">
        <w:rPr>
          <w:rFonts w:ascii="Times New Roman" w:hAnsi="Times New Roman"/>
        </w:rPr>
        <w:t xml:space="preserve">Шишкова И.А., </w:t>
      </w:r>
      <w:proofErr w:type="spellStart"/>
      <w:r w:rsidRPr="00DD4EBB">
        <w:rPr>
          <w:rFonts w:ascii="Times New Roman" w:hAnsi="Times New Roman"/>
        </w:rPr>
        <w:t>Вербовская</w:t>
      </w:r>
      <w:proofErr w:type="spellEnd"/>
      <w:r w:rsidRPr="00DD4EBB">
        <w:rPr>
          <w:rFonts w:ascii="Times New Roman" w:hAnsi="Times New Roman"/>
        </w:rPr>
        <w:t xml:space="preserve"> М.Е. «Английский </w:t>
      </w:r>
      <w:r>
        <w:rPr>
          <w:rFonts w:ascii="Times New Roman" w:hAnsi="Times New Roman"/>
        </w:rPr>
        <w:t xml:space="preserve">для малышей». </w:t>
      </w:r>
    </w:p>
    <w:p w:rsidR="00BC5D22" w:rsidRPr="00DD4EBB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Москва: «РОСМЭН», 2015.</w:t>
      </w:r>
    </w:p>
    <w:p w:rsidR="00BC5D22" w:rsidRPr="00DD4EBB" w:rsidRDefault="00BC5D22" w:rsidP="00BC5D22">
      <w:pPr>
        <w:pStyle w:val="a3"/>
        <w:tabs>
          <w:tab w:val="left" w:pos="614"/>
        </w:tabs>
        <w:kinsoku w:val="0"/>
        <w:overflowPunct w:val="0"/>
        <w:spacing w:line="360" w:lineRule="auto"/>
        <w:ind w:right="121"/>
        <w:jc w:val="both"/>
        <w:rPr>
          <w:rFonts w:ascii="Times New Roman" w:hAnsi="Times New Roman"/>
        </w:rPr>
      </w:pP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Ресурсы ИНТЕРНЕТ 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http://www.dreamenglish.com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http://www.englishhobby.ru 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http://www.preschoolrainbow.org/preschool-rhymes.htm 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http://www.freeabcsongs.com 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http://www.kidsknowit.com/educational-songs/</w:t>
      </w:r>
    </w:p>
    <w:p w:rsidR="00BC5D22" w:rsidRDefault="00BC5D22" w:rsidP="00BC5D22">
      <w:pPr>
        <w:pStyle w:val="Default"/>
        <w:spacing w:line="360" w:lineRule="auto"/>
        <w:jc w:val="both"/>
        <w:rPr>
          <w:sz w:val="28"/>
          <w:szCs w:val="28"/>
        </w:rPr>
      </w:pPr>
    </w:p>
    <w:p w:rsidR="00BC5D22" w:rsidRPr="00BC5D22" w:rsidRDefault="00BC5D22" w:rsidP="00BC5D22">
      <w:pPr>
        <w:pStyle w:val="a3"/>
        <w:tabs>
          <w:tab w:val="left" w:pos="490"/>
        </w:tabs>
        <w:kinsoku w:val="0"/>
        <w:overflowPunct w:val="0"/>
        <w:spacing w:line="360" w:lineRule="auto"/>
        <w:ind w:right="108"/>
        <w:jc w:val="both"/>
        <w:rPr>
          <w:rFonts w:ascii="Times New Roman" w:hAnsi="Times New Roman"/>
        </w:rPr>
        <w:sectPr w:rsidR="00BC5D22" w:rsidRPr="00BC5D22" w:rsidSect="000B603F">
          <w:pgSz w:w="11900" w:h="16840"/>
          <w:pgMar w:top="851" w:right="284" w:bottom="567" w:left="1134" w:header="720" w:footer="720" w:gutter="0"/>
          <w:pgNumType w:start="2"/>
          <w:cols w:space="720" w:equalWidth="0">
            <w:col w:w="10016"/>
          </w:cols>
          <w:noEndnote/>
        </w:sectPr>
      </w:pPr>
    </w:p>
    <w:p w:rsidR="00D80F8C" w:rsidRPr="00D80F8C" w:rsidRDefault="00D80F8C" w:rsidP="00D80F8C">
      <w:pPr>
        <w:pStyle w:val="a3"/>
        <w:tabs>
          <w:tab w:val="left" w:pos="490"/>
        </w:tabs>
        <w:kinsoku w:val="0"/>
        <w:overflowPunct w:val="0"/>
        <w:ind w:right="108"/>
        <w:jc w:val="both"/>
        <w:rPr>
          <w:rFonts w:ascii="Times New Roman" w:hAnsi="Times New Roman"/>
          <w:b/>
        </w:rPr>
      </w:pPr>
    </w:p>
    <w:p w:rsidR="0067496E" w:rsidRDefault="0067496E" w:rsidP="0067496E">
      <w:pPr>
        <w:pStyle w:val="a3"/>
        <w:tabs>
          <w:tab w:val="left" w:pos="490"/>
        </w:tabs>
        <w:kinsoku w:val="0"/>
        <w:overflowPunct w:val="0"/>
        <w:ind w:right="108"/>
        <w:jc w:val="both"/>
        <w:rPr>
          <w:rFonts w:ascii="Times New Roman" w:hAnsi="Times New Roman"/>
        </w:rPr>
      </w:pPr>
    </w:p>
    <w:sectPr w:rsidR="0067496E" w:rsidSect="00CF36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FE0" w:rsidRPr="00D74535" w:rsidRDefault="00564FE0" w:rsidP="00D74535">
      <w:pPr>
        <w:spacing w:after="0" w:line="240" w:lineRule="auto"/>
      </w:pPr>
      <w:r>
        <w:separator/>
      </w:r>
    </w:p>
  </w:endnote>
  <w:endnote w:type="continuationSeparator" w:id="0">
    <w:p w:rsidR="00564FE0" w:rsidRPr="00D74535" w:rsidRDefault="00564FE0" w:rsidP="00D74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FE0" w:rsidRPr="00D74535" w:rsidRDefault="00564FE0" w:rsidP="00D74535">
      <w:pPr>
        <w:spacing w:after="0" w:line="240" w:lineRule="auto"/>
      </w:pPr>
      <w:r>
        <w:separator/>
      </w:r>
    </w:p>
  </w:footnote>
  <w:footnote w:type="continuationSeparator" w:id="0">
    <w:p w:rsidR="00564FE0" w:rsidRPr="00D74535" w:rsidRDefault="00564FE0" w:rsidP="00D74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746" w:hanging="280"/>
      </w:pPr>
      <w:rPr>
        <w:rFonts w:ascii="Times New Roman" w:hAnsi="Times New Roman" w:cs="Times New Roman"/>
        <w:b/>
        <w:bCs/>
        <w:sz w:val="28"/>
        <w:szCs w:val="28"/>
      </w:rPr>
    </w:lvl>
    <w:lvl w:ilvl="1">
      <w:numFmt w:val="bullet"/>
      <w:lvlText w:val="•"/>
      <w:lvlJc w:val="left"/>
      <w:pPr>
        <w:ind w:left="4329" w:hanging="280"/>
      </w:pPr>
    </w:lvl>
    <w:lvl w:ilvl="2">
      <w:numFmt w:val="bullet"/>
      <w:lvlText w:val="•"/>
      <w:lvlJc w:val="left"/>
      <w:pPr>
        <w:ind w:left="4912" w:hanging="280"/>
      </w:pPr>
    </w:lvl>
    <w:lvl w:ilvl="3">
      <w:numFmt w:val="bullet"/>
      <w:lvlText w:val="•"/>
      <w:lvlJc w:val="left"/>
      <w:pPr>
        <w:ind w:left="5496" w:hanging="280"/>
      </w:pPr>
    </w:lvl>
    <w:lvl w:ilvl="4">
      <w:numFmt w:val="bullet"/>
      <w:lvlText w:val="•"/>
      <w:lvlJc w:val="left"/>
      <w:pPr>
        <w:ind w:left="6079" w:hanging="280"/>
      </w:pPr>
    </w:lvl>
    <w:lvl w:ilvl="5">
      <w:numFmt w:val="bullet"/>
      <w:lvlText w:val="•"/>
      <w:lvlJc w:val="left"/>
      <w:pPr>
        <w:ind w:left="6663" w:hanging="280"/>
      </w:pPr>
    </w:lvl>
    <w:lvl w:ilvl="6">
      <w:numFmt w:val="bullet"/>
      <w:lvlText w:val="•"/>
      <w:lvlJc w:val="left"/>
      <w:pPr>
        <w:ind w:left="7246" w:hanging="280"/>
      </w:pPr>
    </w:lvl>
    <w:lvl w:ilvl="7">
      <w:numFmt w:val="bullet"/>
      <w:lvlText w:val="•"/>
      <w:lvlJc w:val="left"/>
      <w:pPr>
        <w:ind w:left="7829" w:hanging="280"/>
      </w:pPr>
    </w:lvl>
    <w:lvl w:ilvl="8">
      <w:numFmt w:val="bullet"/>
      <w:lvlText w:val="•"/>
      <w:lvlJc w:val="left"/>
      <w:pPr>
        <w:ind w:left="8413" w:hanging="280"/>
      </w:pPr>
    </w:lvl>
  </w:abstractNum>
  <w:abstractNum w:abstractNumId="1">
    <w:nsid w:val="00000404"/>
    <w:multiLevelType w:val="multilevel"/>
    <w:tmpl w:val="00000887"/>
    <w:lvl w:ilvl="0">
      <w:numFmt w:val="bullet"/>
      <w:lvlText w:val="•"/>
      <w:lvlJc w:val="left"/>
      <w:pPr>
        <w:ind w:left="104" w:hanging="469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264" w:hanging="200"/>
      </w:pPr>
      <w:rPr>
        <w:rFonts w:ascii="Times New Roman" w:hAnsi="Times New Roman"/>
        <w:b w:val="0"/>
        <w:sz w:val="28"/>
      </w:rPr>
    </w:lvl>
    <w:lvl w:ilvl="2">
      <w:numFmt w:val="bullet"/>
      <w:lvlText w:val="•"/>
      <w:lvlJc w:val="left"/>
      <w:pPr>
        <w:ind w:left="1296" w:hanging="200"/>
      </w:pPr>
    </w:lvl>
    <w:lvl w:ilvl="3">
      <w:numFmt w:val="bullet"/>
      <w:lvlText w:val="•"/>
      <w:lvlJc w:val="left"/>
      <w:pPr>
        <w:ind w:left="2329" w:hanging="200"/>
      </w:pPr>
    </w:lvl>
    <w:lvl w:ilvl="4">
      <w:numFmt w:val="bullet"/>
      <w:lvlText w:val="•"/>
      <w:lvlJc w:val="left"/>
      <w:pPr>
        <w:ind w:left="3362" w:hanging="200"/>
      </w:pPr>
    </w:lvl>
    <w:lvl w:ilvl="5">
      <w:numFmt w:val="bullet"/>
      <w:lvlText w:val="•"/>
      <w:lvlJc w:val="left"/>
      <w:pPr>
        <w:ind w:left="4395" w:hanging="200"/>
      </w:pPr>
    </w:lvl>
    <w:lvl w:ilvl="6">
      <w:numFmt w:val="bullet"/>
      <w:lvlText w:val="•"/>
      <w:lvlJc w:val="left"/>
      <w:pPr>
        <w:ind w:left="5428" w:hanging="200"/>
      </w:pPr>
    </w:lvl>
    <w:lvl w:ilvl="7">
      <w:numFmt w:val="bullet"/>
      <w:lvlText w:val="•"/>
      <w:lvlJc w:val="left"/>
      <w:pPr>
        <w:ind w:left="6461" w:hanging="200"/>
      </w:pPr>
    </w:lvl>
    <w:lvl w:ilvl="8">
      <w:numFmt w:val="bullet"/>
      <w:lvlText w:val="•"/>
      <w:lvlJc w:val="left"/>
      <w:pPr>
        <w:ind w:left="7494" w:hanging="200"/>
      </w:pPr>
    </w:lvl>
  </w:abstractNum>
  <w:abstractNum w:abstractNumId="2">
    <w:nsid w:val="00000405"/>
    <w:multiLevelType w:val="multilevel"/>
    <w:tmpl w:val="00000888"/>
    <w:lvl w:ilvl="0">
      <w:numFmt w:val="bullet"/>
      <w:lvlText w:val="-"/>
      <w:lvlJc w:val="left"/>
      <w:pPr>
        <w:ind w:left="104" w:hanging="242"/>
      </w:pPr>
      <w:rPr>
        <w:rFonts w:ascii="Times New Roman" w:hAnsi="Times New Roman"/>
        <w:b w:val="0"/>
        <w:i/>
        <w:sz w:val="28"/>
      </w:rPr>
    </w:lvl>
    <w:lvl w:ilvl="1">
      <w:numFmt w:val="bullet"/>
      <w:lvlText w:val="•"/>
      <w:lvlJc w:val="left"/>
      <w:pPr>
        <w:ind w:left="1049" w:hanging="242"/>
      </w:pPr>
    </w:lvl>
    <w:lvl w:ilvl="2">
      <w:numFmt w:val="bullet"/>
      <w:lvlText w:val="•"/>
      <w:lvlJc w:val="left"/>
      <w:pPr>
        <w:ind w:left="1995" w:hanging="242"/>
      </w:pPr>
    </w:lvl>
    <w:lvl w:ilvl="3">
      <w:numFmt w:val="bullet"/>
      <w:lvlText w:val="•"/>
      <w:lvlJc w:val="left"/>
      <w:pPr>
        <w:ind w:left="2940" w:hanging="242"/>
      </w:pPr>
    </w:lvl>
    <w:lvl w:ilvl="4">
      <w:numFmt w:val="bullet"/>
      <w:lvlText w:val="•"/>
      <w:lvlJc w:val="left"/>
      <w:pPr>
        <w:ind w:left="3886" w:hanging="242"/>
      </w:pPr>
    </w:lvl>
    <w:lvl w:ilvl="5">
      <w:numFmt w:val="bullet"/>
      <w:lvlText w:val="•"/>
      <w:lvlJc w:val="left"/>
      <w:pPr>
        <w:ind w:left="4832" w:hanging="242"/>
      </w:pPr>
    </w:lvl>
    <w:lvl w:ilvl="6">
      <w:numFmt w:val="bullet"/>
      <w:lvlText w:val="•"/>
      <w:lvlJc w:val="left"/>
      <w:pPr>
        <w:ind w:left="5777" w:hanging="242"/>
      </w:pPr>
    </w:lvl>
    <w:lvl w:ilvl="7">
      <w:numFmt w:val="bullet"/>
      <w:lvlText w:val="•"/>
      <w:lvlJc w:val="left"/>
      <w:pPr>
        <w:ind w:left="6723" w:hanging="242"/>
      </w:pPr>
    </w:lvl>
    <w:lvl w:ilvl="8">
      <w:numFmt w:val="bullet"/>
      <w:lvlText w:val="•"/>
      <w:lvlJc w:val="left"/>
      <w:pPr>
        <w:ind w:left="7668" w:hanging="242"/>
      </w:pPr>
    </w:lvl>
  </w:abstractNum>
  <w:abstractNum w:abstractNumId="3">
    <w:nsid w:val="00000406"/>
    <w:multiLevelType w:val="multilevel"/>
    <w:tmpl w:val="00000889"/>
    <w:lvl w:ilvl="0">
      <w:numFmt w:val="bullet"/>
      <w:lvlText w:val="-"/>
      <w:lvlJc w:val="left"/>
      <w:pPr>
        <w:ind w:left="266" w:hanging="163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04" w:hanging="168"/>
      </w:pPr>
      <w:rPr>
        <w:rFonts w:ascii="Times New Roman" w:hAnsi="Times New Roman"/>
        <w:b w:val="0"/>
        <w:sz w:val="28"/>
      </w:rPr>
    </w:lvl>
    <w:lvl w:ilvl="2">
      <w:numFmt w:val="bullet"/>
      <w:lvlText w:val="•"/>
      <w:lvlJc w:val="left"/>
      <w:pPr>
        <w:ind w:left="1298" w:hanging="168"/>
      </w:pPr>
    </w:lvl>
    <w:lvl w:ilvl="3">
      <w:numFmt w:val="bullet"/>
      <w:lvlText w:val="•"/>
      <w:lvlJc w:val="left"/>
      <w:pPr>
        <w:ind w:left="2331" w:hanging="168"/>
      </w:pPr>
    </w:lvl>
    <w:lvl w:ilvl="4">
      <w:numFmt w:val="bullet"/>
      <w:lvlText w:val="•"/>
      <w:lvlJc w:val="left"/>
      <w:pPr>
        <w:ind w:left="3364" w:hanging="168"/>
      </w:pPr>
    </w:lvl>
    <w:lvl w:ilvl="5">
      <w:numFmt w:val="bullet"/>
      <w:lvlText w:val="•"/>
      <w:lvlJc w:val="left"/>
      <w:pPr>
        <w:ind w:left="4396" w:hanging="168"/>
      </w:pPr>
    </w:lvl>
    <w:lvl w:ilvl="6">
      <w:numFmt w:val="bullet"/>
      <w:lvlText w:val="•"/>
      <w:lvlJc w:val="left"/>
      <w:pPr>
        <w:ind w:left="5429" w:hanging="168"/>
      </w:pPr>
    </w:lvl>
    <w:lvl w:ilvl="7">
      <w:numFmt w:val="bullet"/>
      <w:lvlText w:val="•"/>
      <w:lvlJc w:val="left"/>
      <w:pPr>
        <w:ind w:left="6462" w:hanging="168"/>
      </w:pPr>
    </w:lvl>
    <w:lvl w:ilvl="8">
      <w:numFmt w:val="bullet"/>
      <w:lvlText w:val="•"/>
      <w:lvlJc w:val="left"/>
      <w:pPr>
        <w:ind w:left="7494" w:hanging="168"/>
      </w:pPr>
    </w:lvl>
  </w:abstractNum>
  <w:abstractNum w:abstractNumId="4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104" w:hanging="51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43" w:hanging="510"/>
      </w:pPr>
    </w:lvl>
    <w:lvl w:ilvl="2">
      <w:numFmt w:val="bullet"/>
      <w:lvlText w:val="•"/>
      <w:lvlJc w:val="left"/>
      <w:pPr>
        <w:ind w:left="1983" w:hanging="510"/>
      </w:pPr>
    </w:lvl>
    <w:lvl w:ilvl="3">
      <w:numFmt w:val="bullet"/>
      <w:lvlText w:val="•"/>
      <w:lvlJc w:val="left"/>
      <w:pPr>
        <w:ind w:left="2922" w:hanging="510"/>
      </w:pPr>
    </w:lvl>
    <w:lvl w:ilvl="4">
      <w:numFmt w:val="bullet"/>
      <w:lvlText w:val="•"/>
      <w:lvlJc w:val="left"/>
      <w:pPr>
        <w:ind w:left="3862" w:hanging="510"/>
      </w:pPr>
    </w:lvl>
    <w:lvl w:ilvl="5">
      <w:numFmt w:val="bullet"/>
      <w:lvlText w:val="•"/>
      <w:lvlJc w:val="left"/>
      <w:pPr>
        <w:ind w:left="4802" w:hanging="510"/>
      </w:pPr>
    </w:lvl>
    <w:lvl w:ilvl="6">
      <w:numFmt w:val="bullet"/>
      <w:lvlText w:val="•"/>
      <w:lvlJc w:val="left"/>
      <w:pPr>
        <w:ind w:left="5741" w:hanging="510"/>
      </w:pPr>
    </w:lvl>
    <w:lvl w:ilvl="7">
      <w:numFmt w:val="bullet"/>
      <w:lvlText w:val="•"/>
      <w:lvlJc w:val="left"/>
      <w:pPr>
        <w:ind w:left="6681" w:hanging="510"/>
      </w:pPr>
    </w:lvl>
    <w:lvl w:ilvl="8">
      <w:numFmt w:val="bullet"/>
      <w:lvlText w:val="•"/>
      <w:lvlJc w:val="left"/>
      <w:pPr>
        <w:ind w:left="7620" w:hanging="510"/>
      </w:pPr>
    </w:lvl>
  </w:abstractNum>
  <w:abstractNum w:abstractNumId="5">
    <w:nsid w:val="00000412"/>
    <w:multiLevelType w:val="multilevel"/>
    <w:tmpl w:val="00000895"/>
    <w:lvl w:ilvl="0">
      <w:numFmt w:val="bullet"/>
      <w:lvlText w:val="•"/>
      <w:lvlJc w:val="left"/>
      <w:pPr>
        <w:ind w:left="104" w:hanging="448"/>
      </w:pPr>
      <w:rPr>
        <w:rFonts w:ascii="Times New Roman" w:hAnsi="Times New Roman"/>
        <w:b w:val="0"/>
        <w:sz w:val="28"/>
      </w:rPr>
    </w:lvl>
    <w:lvl w:ilvl="1">
      <w:numFmt w:val="bullet"/>
      <w:lvlText w:val="•"/>
      <w:lvlJc w:val="left"/>
      <w:pPr>
        <w:ind w:left="104" w:hanging="248"/>
      </w:pPr>
      <w:rPr>
        <w:rFonts w:ascii="Times New Roman" w:hAnsi="Times New Roman"/>
        <w:b w:val="0"/>
        <w:sz w:val="28"/>
      </w:rPr>
    </w:lvl>
    <w:lvl w:ilvl="2">
      <w:numFmt w:val="bullet"/>
      <w:lvlText w:val="•"/>
      <w:lvlJc w:val="left"/>
      <w:pPr>
        <w:ind w:left="1995" w:hanging="248"/>
      </w:pPr>
    </w:lvl>
    <w:lvl w:ilvl="3">
      <w:numFmt w:val="bullet"/>
      <w:lvlText w:val="•"/>
      <w:lvlJc w:val="left"/>
      <w:pPr>
        <w:ind w:left="2940" w:hanging="248"/>
      </w:pPr>
    </w:lvl>
    <w:lvl w:ilvl="4">
      <w:numFmt w:val="bullet"/>
      <w:lvlText w:val="•"/>
      <w:lvlJc w:val="left"/>
      <w:pPr>
        <w:ind w:left="3886" w:hanging="248"/>
      </w:pPr>
    </w:lvl>
    <w:lvl w:ilvl="5">
      <w:numFmt w:val="bullet"/>
      <w:lvlText w:val="•"/>
      <w:lvlJc w:val="left"/>
      <w:pPr>
        <w:ind w:left="4832" w:hanging="248"/>
      </w:pPr>
    </w:lvl>
    <w:lvl w:ilvl="6">
      <w:numFmt w:val="bullet"/>
      <w:lvlText w:val="•"/>
      <w:lvlJc w:val="left"/>
      <w:pPr>
        <w:ind w:left="5777" w:hanging="248"/>
      </w:pPr>
    </w:lvl>
    <w:lvl w:ilvl="7">
      <w:numFmt w:val="bullet"/>
      <w:lvlText w:val="•"/>
      <w:lvlJc w:val="left"/>
      <w:pPr>
        <w:ind w:left="6723" w:hanging="248"/>
      </w:pPr>
    </w:lvl>
    <w:lvl w:ilvl="8">
      <w:numFmt w:val="bullet"/>
      <w:lvlText w:val="•"/>
      <w:lvlJc w:val="left"/>
      <w:pPr>
        <w:ind w:left="7668" w:hanging="248"/>
      </w:pPr>
    </w:lvl>
  </w:abstractNum>
  <w:abstractNum w:abstractNumId="6">
    <w:nsid w:val="25FA21AF"/>
    <w:multiLevelType w:val="hybridMultilevel"/>
    <w:tmpl w:val="FCE45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CB30D1"/>
    <w:multiLevelType w:val="multilevel"/>
    <w:tmpl w:val="00000894"/>
    <w:lvl w:ilvl="0">
      <w:start w:val="1"/>
      <w:numFmt w:val="decimal"/>
      <w:lvlText w:val="%1."/>
      <w:lvlJc w:val="left"/>
      <w:pPr>
        <w:ind w:left="936" w:hanging="51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875" w:hanging="510"/>
      </w:pPr>
    </w:lvl>
    <w:lvl w:ilvl="2">
      <w:numFmt w:val="bullet"/>
      <w:lvlText w:val="•"/>
      <w:lvlJc w:val="left"/>
      <w:pPr>
        <w:ind w:left="2815" w:hanging="510"/>
      </w:pPr>
    </w:lvl>
    <w:lvl w:ilvl="3">
      <w:numFmt w:val="bullet"/>
      <w:lvlText w:val="•"/>
      <w:lvlJc w:val="left"/>
      <w:pPr>
        <w:ind w:left="3754" w:hanging="510"/>
      </w:pPr>
    </w:lvl>
    <w:lvl w:ilvl="4">
      <w:numFmt w:val="bullet"/>
      <w:lvlText w:val="•"/>
      <w:lvlJc w:val="left"/>
      <w:pPr>
        <w:ind w:left="4694" w:hanging="510"/>
      </w:pPr>
    </w:lvl>
    <w:lvl w:ilvl="5">
      <w:numFmt w:val="bullet"/>
      <w:lvlText w:val="•"/>
      <w:lvlJc w:val="left"/>
      <w:pPr>
        <w:ind w:left="5634" w:hanging="510"/>
      </w:pPr>
    </w:lvl>
    <w:lvl w:ilvl="6">
      <w:numFmt w:val="bullet"/>
      <w:lvlText w:val="•"/>
      <w:lvlJc w:val="left"/>
      <w:pPr>
        <w:ind w:left="6573" w:hanging="510"/>
      </w:pPr>
    </w:lvl>
    <w:lvl w:ilvl="7">
      <w:numFmt w:val="bullet"/>
      <w:lvlText w:val="•"/>
      <w:lvlJc w:val="left"/>
      <w:pPr>
        <w:ind w:left="7513" w:hanging="510"/>
      </w:pPr>
    </w:lvl>
    <w:lvl w:ilvl="8">
      <w:numFmt w:val="bullet"/>
      <w:lvlText w:val="•"/>
      <w:lvlJc w:val="left"/>
      <w:pPr>
        <w:ind w:left="8452" w:hanging="51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66C"/>
    <w:rsid w:val="000225E7"/>
    <w:rsid w:val="00041560"/>
    <w:rsid w:val="00041C82"/>
    <w:rsid w:val="0005248A"/>
    <w:rsid w:val="00054EBE"/>
    <w:rsid w:val="0009679C"/>
    <w:rsid w:val="000A2F04"/>
    <w:rsid w:val="000A4C03"/>
    <w:rsid w:val="000B603F"/>
    <w:rsid w:val="000D6184"/>
    <w:rsid w:val="000F146E"/>
    <w:rsid w:val="000F2400"/>
    <w:rsid w:val="000F3C88"/>
    <w:rsid w:val="00121360"/>
    <w:rsid w:val="00127E48"/>
    <w:rsid w:val="00152BBB"/>
    <w:rsid w:val="00166785"/>
    <w:rsid w:val="00184B39"/>
    <w:rsid w:val="001A63E2"/>
    <w:rsid w:val="001C65F2"/>
    <w:rsid w:val="001E4DAC"/>
    <w:rsid w:val="001F3DD6"/>
    <w:rsid w:val="001F4F0B"/>
    <w:rsid w:val="00220A59"/>
    <w:rsid w:val="002241BB"/>
    <w:rsid w:val="00231658"/>
    <w:rsid w:val="002443AA"/>
    <w:rsid w:val="00254E0B"/>
    <w:rsid w:val="002905BC"/>
    <w:rsid w:val="00291EE3"/>
    <w:rsid w:val="0029495E"/>
    <w:rsid w:val="002A1C26"/>
    <w:rsid w:val="002A3AAC"/>
    <w:rsid w:val="002C6912"/>
    <w:rsid w:val="002D01F0"/>
    <w:rsid w:val="002E24AE"/>
    <w:rsid w:val="002E54CC"/>
    <w:rsid w:val="003236D6"/>
    <w:rsid w:val="00324B24"/>
    <w:rsid w:val="003434D9"/>
    <w:rsid w:val="0035297E"/>
    <w:rsid w:val="00363F8B"/>
    <w:rsid w:val="00377474"/>
    <w:rsid w:val="003974F6"/>
    <w:rsid w:val="003A2122"/>
    <w:rsid w:val="003A76E3"/>
    <w:rsid w:val="003B76E9"/>
    <w:rsid w:val="003C1211"/>
    <w:rsid w:val="003C437D"/>
    <w:rsid w:val="003E70ED"/>
    <w:rsid w:val="003E78C4"/>
    <w:rsid w:val="00405D20"/>
    <w:rsid w:val="004060AC"/>
    <w:rsid w:val="00423FA1"/>
    <w:rsid w:val="00436D9B"/>
    <w:rsid w:val="004518F8"/>
    <w:rsid w:val="00493F82"/>
    <w:rsid w:val="004B00B8"/>
    <w:rsid w:val="00500CF4"/>
    <w:rsid w:val="0053086A"/>
    <w:rsid w:val="0053630A"/>
    <w:rsid w:val="005423A4"/>
    <w:rsid w:val="005424E8"/>
    <w:rsid w:val="005533F1"/>
    <w:rsid w:val="00564FE0"/>
    <w:rsid w:val="005718B9"/>
    <w:rsid w:val="00574EE4"/>
    <w:rsid w:val="005919D5"/>
    <w:rsid w:val="005A70F5"/>
    <w:rsid w:val="005E4728"/>
    <w:rsid w:val="0060643A"/>
    <w:rsid w:val="0061612C"/>
    <w:rsid w:val="00621615"/>
    <w:rsid w:val="00633549"/>
    <w:rsid w:val="00635ACE"/>
    <w:rsid w:val="0064572A"/>
    <w:rsid w:val="006549B0"/>
    <w:rsid w:val="0067496E"/>
    <w:rsid w:val="00675721"/>
    <w:rsid w:val="00677317"/>
    <w:rsid w:val="0069293D"/>
    <w:rsid w:val="006C38C7"/>
    <w:rsid w:val="006D31BE"/>
    <w:rsid w:val="00700E24"/>
    <w:rsid w:val="00701F9C"/>
    <w:rsid w:val="007104EC"/>
    <w:rsid w:val="00736E14"/>
    <w:rsid w:val="00743F2B"/>
    <w:rsid w:val="007728B5"/>
    <w:rsid w:val="00773CBD"/>
    <w:rsid w:val="007876A5"/>
    <w:rsid w:val="007965DF"/>
    <w:rsid w:val="007A7193"/>
    <w:rsid w:val="007B1BCB"/>
    <w:rsid w:val="007D045F"/>
    <w:rsid w:val="007D2269"/>
    <w:rsid w:val="007F1AA8"/>
    <w:rsid w:val="007F3F52"/>
    <w:rsid w:val="00807CEB"/>
    <w:rsid w:val="00820650"/>
    <w:rsid w:val="00843D6F"/>
    <w:rsid w:val="008660BB"/>
    <w:rsid w:val="00873CE5"/>
    <w:rsid w:val="008878AD"/>
    <w:rsid w:val="008A5E45"/>
    <w:rsid w:val="008B36CB"/>
    <w:rsid w:val="008D2DC7"/>
    <w:rsid w:val="008E09FC"/>
    <w:rsid w:val="008F58DB"/>
    <w:rsid w:val="00946A71"/>
    <w:rsid w:val="00951270"/>
    <w:rsid w:val="00961EF8"/>
    <w:rsid w:val="009830E2"/>
    <w:rsid w:val="009848E8"/>
    <w:rsid w:val="009A37B4"/>
    <w:rsid w:val="009D4AB1"/>
    <w:rsid w:val="00A00FC6"/>
    <w:rsid w:val="00A01B8E"/>
    <w:rsid w:val="00A460F5"/>
    <w:rsid w:val="00A52667"/>
    <w:rsid w:val="00A753AC"/>
    <w:rsid w:val="00AE12C2"/>
    <w:rsid w:val="00AE4A51"/>
    <w:rsid w:val="00AF56D9"/>
    <w:rsid w:val="00B274D8"/>
    <w:rsid w:val="00B470B1"/>
    <w:rsid w:val="00B55EA9"/>
    <w:rsid w:val="00B60AEA"/>
    <w:rsid w:val="00B725A5"/>
    <w:rsid w:val="00B940A7"/>
    <w:rsid w:val="00BA09B6"/>
    <w:rsid w:val="00BC5D22"/>
    <w:rsid w:val="00C153EF"/>
    <w:rsid w:val="00C3412B"/>
    <w:rsid w:val="00C55802"/>
    <w:rsid w:val="00C700EA"/>
    <w:rsid w:val="00CA0716"/>
    <w:rsid w:val="00CF366C"/>
    <w:rsid w:val="00D154F8"/>
    <w:rsid w:val="00D74535"/>
    <w:rsid w:val="00D80F8C"/>
    <w:rsid w:val="00DC7C0E"/>
    <w:rsid w:val="00DD3BD2"/>
    <w:rsid w:val="00DF03E2"/>
    <w:rsid w:val="00E1588B"/>
    <w:rsid w:val="00E35B98"/>
    <w:rsid w:val="00E458A3"/>
    <w:rsid w:val="00E50343"/>
    <w:rsid w:val="00E570A9"/>
    <w:rsid w:val="00E87589"/>
    <w:rsid w:val="00ED512D"/>
    <w:rsid w:val="00ED60F1"/>
    <w:rsid w:val="00EE1A7F"/>
    <w:rsid w:val="00F205EE"/>
    <w:rsid w:val="00F243F6"/>
    <w:rsid w:val="00F40ED1"/>
    <w:rsid w:val="00F50A95"/>
    <w:rsid w:val="00F5437F"/>
    <w:rsid w:val="00F81E58"/>
    <w:rsid w:val="00F924DB"/>
    <w:rsid w:val="00FA2ACB"/>
    <w:rsid w:val="00FC75FA"/>
    <w:rsid w:val="00FC7A8C"/>
    <w:rsid w:val="00FE137C"/>
    <w:rsid w:val="00FE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F366C"/>
    <w:pPr>
      <w:widowControl w:val="0"/>
      <w:autoSpaceDE w:val="0"/>
      <w:autoSpaceDN w:val="0"/>
      <w:adjustRightInd w:val="0"/>
      <w:spacing w:after="0" w:line="240" w:lineRule="auto"/>
      <w:ind w:left="104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F366C"/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Heading1">
    <w:name w:val="Heading 1"/>
    <w:basedOn w:val="a"/>
    <w:uiPriority w:val="1"/>
    <w:qFormat/>
    <w:rsid w:val="00CF366C"/>
    <w:pPr>
      <w:widowControl w:val="0"/>
      <w:autoSpaceDE w:val="0"/>
      <w:autoSpaceDN w:val="0"/>
      <w:adjustRightInd w:val="0"/>
      <w:spacing w:after="0" w:line="240" w:lineRule="auto"/>
      <w:ind w:left="116"/>
      <w:outlineLvl w:val="0"/>
    </w:pPr>
    <w:rPr>
      <w:rFonts w:ascii="Calibri" w:eastAsia="Times New Roman" w:hAnsi="Calibri" w:cs="Times New Roman"/>
      <w:b/>
      <w:bCs/>
      <w:sz w:val="40"/>
      <w:szCs w:val="40"/>
      <w:lang w:eastAsia="ru-RU"/>
    </w:rPr>
  </w:style>
  <w:style w:type="paragraph" w:customStyle="1" w:styleId="Heading2">
    <w:name w:val="Heading 2"/>
    <w:basedOn w:val="a"/>
    <w:uiPriority w:val="1"/>
    <w:qFormat/>
    <w:rsid w:val="009A37B4"/>
    <w:pPr>
      <w:widowControl w:val="0"/>
      <w:autoSpaceDE w:val="0"/>
      <w:autoSpaceDN w:val="0"/>
      <w:adjustRightInd w:val="0"/>
      <w:spacing w:before="64" w:after="0" w:line="240" w:lineRule="auto"/>
      <w:ind w:left="264"/>
      <w:outlineLvl w:val="1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AE12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574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74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74535"/>
  </w:style>
  <w:style w:type="paragraph" w:styleId="a8">
    <w:name w:val="footer"/>
    <w:basedOn w:val="a"/>
    <w:link w:val="a9"/>
    <w:uiPriority w:val="99"/>
    <w:semiHidden/>
    <w:unhideWhenUsed/>
    <w:rsid w:val="00D74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4535"/>
  </w:style>
  <w:style w:type="paragraph" w:styleId="aa">
    <w:name w:val="List Paragraph"/>
    <w:basedOn w:val="a"/>
    <w:uiPriority w:val="34"/>
    <w:qFormat/>
    <w:rsid w:val="000F24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F2120-5377-4ED8-B5DF-CE73611AE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3139</Words>
  <Characters>17895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kozin</dc:creator>
  <cp:keywords/>
  <dc:description/>
  <cp:lastModifiedBy>Козина</cp:lastModifiedBy>
  <cp:revision>17</cp:revision>
  <dcterms:created xsi:type="dcterms:W3CDTF">2016-09-08T18:12:00Z</dcterms:created>
  <dcterms:modified xsi:type="dcterms:W3CDTF">2018-10-08T10:37:00Z</dcterms:modified>
</cp:coreProperties>
</file>