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C86" w:rsidRPr="00B708EA" w:rsidRDefault="00F84C86" w:rsidP="00F84C86">
      <w:pPr>
        <w:ind w:left="851"/>
        <w:jc w:val="center"/>
        <w:rPr>
          <w:lang w:eastAsia="ru-RU"/>
        </w:rPr>
      </w:pPr>
      <w:r w:rsidRPr="00B708EA">
        <w:rPr>
          <w:lang w:eastAsia="ru-RU"/>
        </w:rPr>
        <w:t xml:space="preserve">Управление образования Администрации </w:t>
      </w:r>
    </w:p>
    <w:p w:rsidR="00F84C86" w:rsidRPr="00B708EA" w:rsidRDefault="00F84C86" w:rsidP="00F84C86">
      <w:pPr>
        <w:ind w:left="851"/>
        <w:jc w:val="center"/>
        <w:rPr>
          <w:lang w:eastAsia="ru-RU"/>
        </w:rPr>
      </w:pPr>
      <w:r w:rsidRPr="00B708EA">
        <w:rPr>
          <w:lang w:eastAsia="ru-RU"/>
        </w:rPr>
        <w:t>городского округа Электросталь Московской области</w:t>
      </w:r>
    </w:p>
    <w:p w:rsidR="00F84C86" w:rsidRPr="00B708EA" w:rsidRDefault="00F84C86" w:rsidP="00F84C86">
      <w:pPr>
        <w:jc w:val="center"/>
        <w:rPr>
          <w:caps/>
          <w:lang w:eastAsia="ru-RU"/>
        </w:rPr>
      </w:pPr>
      <w:r w:rsidRPr="00B708EA">
        <w:rPr>
          <w:caps/>
          <w:lang w:eastAsia="ru-RU"/>
        </w:rPr>
        <w:t>Муниципальное общеобразовательное учреждение «Гимназия №4»</w:t>
      </w:r>
    </w:p>
    <w:p w:rsidR="00F84C86" w:rsidRPr="00B708EA" w:rsidRDefault="00F84C86" w:rsidP="00F84C86">
      <w:pPr>
        <w:ind w:left="851"/>
        <w:jc w:val="center"/>
        <w:rPr>
          <w:lang w:eastAsia="ru-RU"/>
        </w:rPr>
      </w:pPr>
      <w:r w:rsidRPr="00B708EA">
        <w:rPr>
          <w:lang w:eastAsia="ru-RU"/>
        </w:rPr>
        <w:t>(МОУ «Гимназия №4»)</w:t>
      </w:r>
    </w:p>
    <w:p w:rsidR="00F84C86" w:rsidRPr="00B708EA" w:rsidRDefault="00F84C86" w:rsidP="00F84C86">
      <w:pPr>
        <w:rPr>
          <w:lang w:eastAsia="ru-RU"/>
        </w:rPr>
      </w:pPr>
      <w:r w:rsidRPr="00B708EA">
        <w:rPr>
          <w:lang w:eastAsia="ru-RU"/>
        </w:rPr>
        <w:t xml:space="preserve">    </w:t>
      </w:r>
    </w:p>
    <w:p w:rsidR="00F84C86" w:rsidRPr="00B708EA" w:rsidRDefault="00F84C86" w:rsidP="00F84C86">
      <w:pPr>
        <w:jc w:val="center"/>
        <w:rPr>
          <w:b/>
          <w:lang w:eastAsia="ru-RU"/>
        </w:rPr>
      </w:pPr>
      <w:r w:rsidRPr="00B708EA">
        <w:rPr>
          <w:b/>
          <w:lang w:eastAsia="ru-RU"/>
        </w:rPr>
        <w:t xml:space="preserve">               </w:t>
      </w:r>
    </w:p>
    <w:p w:rsidR="00F84C86" w:rsidRPr="00B708EA" w:rsidRDefault="00F84C86" w:rsidP="00F84C86">
      <w:pPr>
        <w:jc w:val="center"/>
        <w:rPr>
          <w:b/>
          <w:lang w:eastAsia="ru-RU"/>
        </w:rPr>
      </w:pPr>
    </w:p>
    <w:p w:rsidR="00F84C86" w:rsidRPr="00B708EA" w:rsidRDefault="00F84C86" w:rsidP="00F84C86">
      <w:pPr>
        <w:jc w:val="center"/>
        <w:rPr>
          <w:b/>
          <w:lang w:eastAsia="ru-RU"/>
        </w:rPr>
      </w:pPr>
    </w:p>
    <w:p w:rsidR="00F84C86" w:rsidRPr="00B708EA" w:rsidRDefault="00F84C86" w:rsidP="00F84C86">
      <w:pPr>
        <w:jc w:val="center"/>
        <w:rPr>
          <w:b/>
          <w:lang w:eastAsia="ru-RU"/>
        </w:rPr>
      </w:pPr>
    </w:p>
    <w:p w:rsidR="002C1947" w:rsidRPr="002C1947" w:rsidRDefault="002C1947" w:rsidP="002C1947">
      <w:pPr>
        <w:suppressAutoHyphens w:val="0"/>
        <w:jc w:val="right"/>
        <w:rPr>
          <w:lang w:eastAsia="ru-RU"/>
        </w:rPr>
      </w:pPr>
      <w:r w:rsidRPr="002C1947">
        <w:rPr>
          <w:lang w:eastAsia="ru-RU"/>
        </w:rPr>
        <w:t>УТВЕРЖДАЮ</w:t>
      </w:r>
    </w:p>
    <w:p w:rsidR="002C1947" w:rsidRPr="002C1947" w:rsidRDefault="002C1947" w:rsidP="002C1947">
      <w:pPr>
        <w:suppressAutoHyphens w:val="0"/>
        <w:jc w:val="right"/>
        <w:rPr>
          <w:lang w:eastAsia="ru-RU"/>
        </w:rPr>
      </w:pPr>
      <w:r w:rsidRPr="002C1947">
        <w:rPr>
          <w:lang w:eastAsia="ru-RU"/>
        </w:rPr>
        <w:t>Директор МОУ «Гимназия № 4»</w:t>
      </w:r>
    </w:p>
    <w:p w:rsidR="002C1947" w:rsidRPr="002C1947" w:rsidRDefault="002C1947" w:rsidP="002C1947">
      <w:pPr>
        <w:suppressAutoHyphens w:val="0"/>
        <w:jc w:val="right"/>
        <w:rPr>
          <w:lang w:eastAsia="ru-RU"/>
        </w:rPr>
      </w:pPr>
      <w:r w:rsidRPr="002C1947">
        <w:rPr>
          <w:lang w:eastAsia="ru-RU"/>
        </w:rPr>
        <w:t xml:space="preserve">_______________ И. И. </w:t>
      </w:r>
      <w:proofErr w:type="spellStart"/>
      <w:r w:rsidRPr="002C1947">
        <w:rPr>
          <w:lang w:eastAsia="ru-RU"/>
        </w:rPr>
        <w:t>Шеляпина</w:t>
      </w:r>
      <w:proofErr w:type="spellEnd"/>
    </w:p>
    <w:p w:rsidR="002C1947" w:rsidRPr="002C1947" w:rsidRDefault="002C1947" w:rsidP="002C1947">
      <w:pPr>
        <w:suppressAutoHyphens w:val="0"/>
        <w:jc w:val="right"/>
        <w:rPr>
          <w:lang w:eastAsia="ru-RU"/>
        </w:rPr>
      </w:pPr>
      <w:r w:rsidRPr="002C1947">
        <w:rPr>
          <w:lang w:eastAsia="ru-RU"/>
        </w:rPr>
        <w:t xml:space="preserve">                                                                                                                                                      Приказ № 071-ОД/ОВ от 15 августа 201</w:t>
      </w:r>
      <w:r w:rsidR="00C87463">
        <w:rPr>
          <w:lang w:eastAsia="ru-RU"/>
        </w:rPr>
        <w:t>8</w:t>
      </w:r>
      <w:r w:rsidRPr="002C1947">
        <w:rPr>
          <w:lang w:eastAsia="ru-RU"/>
        </w:rPr>
        <w:t>г.</w:t>
      </w:r>
    </w:p>
    <w:p w:rsidR="002C1947" w:rsidRPr="002C1947" w:rsidRDefault="002C1947" w:rsidP="002C1947">
      <w:pPr>
        <w:suppressAutoHyphens w:val="0"/>
        <w:jc w:val="center"/>
        <w:rPr>
          <w:lang w:eastAsia="ru-RU"/>
        </w:rPr>
      </w:pPr>
      <w:r w:rsidRPr="002C1947">
        <w:rPr>
          <w:lang w:eastAsia="ru-RU"/>
        </w:rPr>
        <w:t xml:space="preserve">                                                                                                                                   </w:t>
      </w:r>
    </w:p>
    <w:p w:rsidR="008E6B81" w:rsidRDefault="002C1947" w:rsidP="008E6B81">
      <w:pPr>
        <w:suppressAutoHyphens w:val="0"/>
        <w:jc w:val="right"/>
        <w:rPr>
          <w:lang w:eastAsia="ru-RU"/>
        </w:rPr>
      </w:pPr>
      <w:r w:rsidRPr="002C1947">
        <w:rPr>
          <w:lang w:eastAsia="ru-RU"/>
        </w:rPr>
        <w:t xml:space="preserve">                                                                                                                                    </w:t>
      </w:r>
      <w:r>
        <w:rPr>
          <w:lang w:eastAsia="ru-RU"/>
        </w:rPr>
        <w:t xml:space="preserve">      </w:t>
      </w:r>
      <w:r w:rsidR="008E6B81">
        <w:rPr>
          <w:lang w:eastAsia="ru-RU"/>
        </w:rPr>
        <w:t xml:space="preserve">                                                                                                                                   "Согласовано"</w:t>
      </w:r>
    </w:p>
    <w:p w:rsidR="008E6B81" w:rsidRDefault="008E6B81" w:rsidP="008E6B81">
      <w:pPr>
        <w:suppressAutoHyphens w:val="0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Директор МУ ДПО «Методический центр»</w:t>
      </w:r>
    </w:p>
    <w:p w:rsidR="008E6B81" w:rsidRDefault="008E6B81" w:rsidP="008E6B81">
      <w:pPr>
        <w:suppressAutoHyphens w:val="0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_______________ Н. Е. Новикова</w:t>
      </w:r>
    </w:p>
    <w:p w:rsidR="00F84C86" w:rsidRPr="00B708EA" w:rsidRDefault="008E6B81" w:rsidP="008E6B81">
      <w:pPr>
        <w:suppressAutoHyphens w:val="0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</w:t>
      </w:r>
      <w:r w:rsidR="009251E7">
        <w:rPr>
          <w:lang w:eastAsia="ru-RU"/>
        </w:rPr>
        <w:t xml:space="preserve">                               </w:t>
      </w:r>
      <w:r>
        <w:rPr>
          <w:lang w:eastAsia="ru-RU"/>
        </w:rPr>
        <w:t>"______"августа 201</w:t>
      </w:r>
      <w:r w:rsidR="00C87463">
        <w:rPr>
          <w:lang w:eastAsia="ru-RU"/>
        </w:rPr>
        <w:t>8</w:t>
      </w:r>
      <w:r>
        <w:rPr>
          <w:lang w:eastAsia="ru-RU"/>
        </w:rPr>
        <w:t xml:space="preserve"> г</w:t>
      </w: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Default="00F84C86" w:rsidP="00F84C86">
      <w:pPr>
        <w:jc w:val="center"/>
        <w:rPr>
          <w:lang w:eastAsia="ru-RU"/>
        </w:rPr>
      </w:pPr>
      <w:r w:rsidRPr="00B708EA">
        <w:rPr>
          <w:lang w:eastAsia="ru-RU"/>
        </w:rPr>
        <w:t xml:space="preserve">Рабочая программа по </w:t>
      </w:r>
      <w:r w:rsidR="00C87463">
        <w:rPr>
          <w:lang w:eastAsia="ru-RU"/>
        </w:rPr>
        <w:t>алгебре</w:t>
      </w:r>
      <w:r>
        <w:rPr>
          <w:lang w:eastAsia="ru-RU"/>
        </w:rPr>
        <w:t xml:space="preserve"> </w:t>
      </w:r>
    </w:p>
    <w:p w:rsidR="00F84C86" w:rsidRPr="00B708EA" w:rsidRDefault="00F84C86" w:rsidP="00F84C86">
      <w:pPr>
        <w:jc w:val="center"/>
        <w:rPr>
          <w:lang w:eastAsia="ru-RU"/>
        </w:rPr>
      </w:pPr>
      <w:r>
        <w:rPr>
          <w:lang w:eastAsia="ru-RU"/>
        </w:rPr>
        <w:t>(</w:t>
      </w:r>
      <w:r w:rsidR="0087009A" w:rsidRPr="0087009A">
        <w:rPr>
          <w:lang w:eastAsia="ru-RU"/>
        </w:rPr>
        <w:t>углублённое изучение</w:t>
      </w:r>
      <w:r>
        <w:rPr>
          <w:lang w:eastAsia="ru-RU"/>
        </w:rPr>
        <w:t>)</w:t>
      </w:r>
    </w:p>
    <w:p w:rsidR="00F84C86" w:rsidRPr="00B708EA" w:rsidRDefault="00F84C86" w:rsidP="00F84C86">
      <w:pPr>
        <w:jc w:val="center"/>
        <w:rPr>
          <w:lang w:eastAsia="ru-RU"/>
        </w:rPr>
      </w:pPr>
      <w:r>
        <w:rPr>
          <w:lang w:eastAsia="ru-RU"/>
        </w:rPr>
        <w:t>9</w:t>
      </w:r>
      <w:r w:rsidR="006100C4">
        <w:rPr>
          <w:lang w:eastAsia="ru-RU"/>
        </w:rPr>
        <w:t xml:space="preserve"> «Б</w:t>
      </w:r>
      <w:r w:rsidRPr="00B708EA">
        <w:rPr>
          <w:lang w:eastAsia="ru-RU"/>
        </w:rPr>
        <w:t>» класс</w:t>
      </w:r>
    </w:p>
    <w:p w:rsidR="00F84C86" w:rsidRPr="00B708EA" w:rsidRDefault="00F84C86" w:rsidP="00F84C86">
      <w:pPr>
        <w:rPr>
          <w:lang w:eastAsia="ru-RU"/>
        </w:rPr>
      </w:pPr>
      <w:r w:rsidRPr="00B708EA">
        <w:rPr>
          <w:lang w:eastAsia="ru-RU"/>
        </w:rPr>
        <w:t xml:space="preserve"> </w:t>
      </w:r>
    </w:p>
    <w:p w:rsidR="00F84C86" w:rsidRPr="00B708EA" w:rsidRDefault="00F84C86" w:rsidP="00F84C86">
      <w:pPr>
        <w:rPr>
          <w:lang w:eastAsia="ru-RU"/>
        </w:rPr>
      </w:pPr>
    </w:p>
    <w:p w:rsidR="00F84C86" w:rsidRPr="00B708EA" w:rsidRDefault="00F84C86" w:rsidP="00F84C86">
      <w:pPr>
        <w:rPr>
          <w:lang w:eastAsia="ru-RU"/>
        </w:rPr>
      </w:pPr>
    </w:p>
    <w:p w:rsidR="00F84C86" w:rsidRPr="00B708EA" w:rsidRDefault="00F84C86" w:rsidP="00F84C86">
      <w:pPr>
        <w:rPr>
          <w:lang w:eastAsia="ru-RU"/>
        </w:rPr>
      </w:pPr>
    </w:p>
    <w:p w:rsidR="00F84C86" w:rsidRPr="00B708EA" w:rsidRDefault="00F84C86" w:rsidP="00F84C86">
      <w:pPr>
        <w:rPr>
          <w:lang w:eastAsia="ru-RU"/>
        </w:rPr>
      </w:pPr>
      <w:r w:rsidRPr="00B708EA">
        <w:rPr>
          <w:lang w:eastAsia="ru-RU"/>
        </w:rPr>
        <w:t xml:space="preserve">                                                                                                                     </w:t>
      </w:r>
    </w:p>
    <w:p w:rsidR="00F84C86" w:rsidRPr="00B708EA" w:rsidRDefault="00F84C86" w:rsidP="00F84C86">
      <w:pPr>
        <w:jc w:val="right"/>
        <w:rPr>
          <w:lang w:eastAsia="ru-RU"/>
        </w:rPr>
      </w:pPr>
      <w:r w:rsidRPr="00B708EA">
        <w:rPr>
          <w:lang w:eastAsia="ru-RU"/>
        </w:rPr>
        <w:t xml:space="preserve">                                                                                                                                                              </w:t>
      </w:r>
    </w:p>
    <w:p w:rsidR="00F84C86" w:rsidRPr="00B708EA" w:rsidRDefault="00F84C86" w:rsidP="00F84C86">
      <w:pPr>
        <w:jc w:val="right"/>
        <w:rPr>
          <w:lang w:eastAsia="ru-RU"/>
        </w:rPr>
      </w:pPr>
    </w:p>
    <w:p w:rsidR="00F84C86" w:rsidRPr="00B708EA" w:rsidRDefault="00F84C86" w:rsidP="00F84C86">
      <w:pPr>
        <w:jc w:val="right"/>
        <w:rPr>
          <w:lang w:eastAsia="ru-RU"/>
        </w:rPr>
      </w:pPr>
    </w:p>
    <w:p w:rsidR="00F84C86" w:rsidRPr="00B708EA" w:rsidRDefault="00F84C86" w:rsidP="00F84C86">
      <w:pPr>
        <w:jc w:val="right"/>
        <w:rPr>
          <w:lang w:eastAsia="ru-RU"/>
        </w:rPr>
      </w:pPr>
      <w:r w:rsidRPr="00B708EA">
        <w:rPr>
          <w:lang w:eastAsia="ru-RU"/>
        </w:rPr>
        <w:t>Составитель</w:t>
      </w:r>
      <w:r w:rsidR="00C87463">
        <w:rPr>
          <w:lang w:eastAsia="ru-RU"/>
        </w:rPr>
        <w:t>:</w:t>
      </w:r>
      <w:r w:rsidRPr="00B708EA">
        <w:rPr>
          <w:lang w:eastAsia="ru-RU"/>
        </w:rPr>
        <w:t xml:space="preserve"> </w:t>
      </w:r>
      <w:proofErr w:type="spellStart"/>
      <w:r w:rsidR="006100C4">
        <w:rPr>
          <w:lang w:eastAsia="ru-RU"/>
        </w:rPr>
        <w:t>Силиванец</w:t>
      </w:r>
      <w:proofErr w:type="spellEnd"/>
      <w:r w:rsidR="006100C4">
        <w:rPr>
          <w:lang w:eastAsia="ru-RU"/>
        </w:rPr>
        <w:t xml:space="preserve"> Светлана </w:t>
      </w:r>
      <w:proofErr w:type="gramStart"/>
      <w:r w:rsidR="006100C4">
        <w:rPr>
          <w:lang w:eastAsia="ru-RU"/>
        </w:rPr>
        <w:t>Валерьевна</w:t>
      </w:r>
      <w:bookmarkStart w:id="0" w:name="_GoBack"/>
      <w:bookmarkEnd w:id="0"/>
      <w:r w:rsidRPr="00B708EA">
        <w:rPr>
          <w:lang w:eastAsia="ru-RU"/>
        </w:rPr>
        <w:t xml:space="preserve">,   </w:t>
      </w:r>
      <w:proofErr w:type="gramEnd"/>
      <w:r w:rsidRPr="00B708EA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учитель математики</w:t>
      </w:r>
    </w:p>
    <w:p w:rsidR="00F84C86" w:rsidRPr="00B708EA" w:rsidRDefault="00600FF0" w:rsidP="00F84C86">
      <w:pPr>
        <w:jc w:val="right"/>
        <w:rPr>
          <w:lang w:eastAsia="ru-RU"/>
        </w:rPr>
      </w:pPr>
      <w:r>
        <w:rPr>
          <w:lang w:eastAsia="ru-RU"/>
        </w:rPr>
        <w:t>высшей</w:t>
      </w:r>
      <w:r w:rsidR="00F84C86" w:rsidRPr="00B708EA">
        <w:rPr>
          <w:lang w:eastAsia="ru-RU"/>
        </w:rPr>
        <w:t xml:space="preserve"> квалификационной категории</w:t>
      </w: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Pr="00B708EA" w:rsidRDefault="00F84C86" w:rsidP="00F84C86">
      <w:pPr>
        <w:jc w:val="center"/>
        <w:rPr>
          <w:lang w:eastAsia="ru-RU"/>
        </w:rPr>
      </w:pPr>
    </w:p>
    <w:p w:rsidR="00F84C86" w:rsidRDefault="00F84C86" w:rsidP="00F84C86">
      <w:pPr>
        <w:jc w:val="center"/>
        <w:rPr>
          <w:lang w:eastAsia="ru-RU"/>
        </w:rPr>
      </w:pPr>
      <w:r w:rsidRPr="00B708EA">
        <w:rPr>
          <w:lang w:eastAsia="ru-RU"/>
        </w:rPr>
        <w:t>201</w:t>
      </w:r>
      <w:r w:rsidR="00C87463">
        <w:rPr>
          <w:lang w:eastAsia="ru-RU"/>
        </w:rPr>
        <w:t>8</w:t>
      </w:r>
      <w:r w:rsidRPr="00B708EA">
        <w:rPr>
          <w:lang w:eastAsia="ru-RU"/>
        </w:rPr>
        <w:t xml:space="preserve"> год</w:t>
      </w:r>
    </w:p>
    <w:p w:rsidR="007E445B" w:rsidRDefault="007E445B" w:rsidP="00F84C86">
      <w:pPr>
        <w:jc w:val="center"/>
        <w:rPr>
          <w:lang w:eastAsia="ru-RU"/>
        </w:rPr>
      </w:pPr>
    </w:p>
    <w:p w:rsidR="00580E28" w:rsidRDefault="000B7260" w:rsidP="004E714B">
      <w:pPr>
        <w:jc w:val="center"/>
      </w:pPr>
      <w:r>
        <w:t xml:space="preserve"> </w:t>
      </w:r>
    </w:p>
    <w:p w:rsidR="00F540DB" w:rsidRPr="004E714B" w:rsidRDefault="00F540DB" w:rsidP="004E714B">
      <w:pPr>
        <w:jc w:val="center"/>
        <w:rPr>
          <w:b/>
        </w:rPr>
      </w:pPr>
      <w:r w:rsidRPr="004E714B">
        <w:rPr>
          <w:b/>
        </w:rPr>
        <w:lastRenderedPageBreak/>
        <w:t>Пояснительная записка</w:t>
      </w:r>
    </w:p>
    <w:p w:rsidR="00F540DB" w:rsidRPr="004E714B" w:rsidRDefault="00F540DB" w:rsidP="004E714B">
      <w:pPr>
        <w:spacing w:after="240"/>
        <w:ind w:left="-851" w:firstLine="851"/>
        <w:jc w:val="center"/>
        <w:rPr>
          <w:lang w:eastAsia="ru-RU"/>
        </w:rPr>
      </w:pPr>
      <w:r w:rsidRPr="004E714B">
        <w:rPr>
          <w:b/>
          <w:bCs/>
          <w:lang w:eastAsia="ru-RU"/>
        </w:rPr>
        <w:t>Нормативными документами для составления рабочей программы являются:</w:t>
      </w:r>
    </w:p>
    <w:p w:rsidR="006A08F8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r w:rsidRPr="006A08F8">
        <w:rPr>
          <w:lang w:eastAsia="ru-RU"/>
        </w:rPr>
        <w:t>Федеральным государственным образовательным стандартом основного общего образования (утвержден приказом Министерства образования и науки Российской Федерации от 17 декабря 2010 г. № 1879);</w:t>
      </w:r>
    </w:p>
    <w:p w:rsidR="006A08F8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proofErr w:type="gramStart"/>
      <w:r w:rsidRPr="006A08F8">
        <w:rPr>
          <w:lang w:eastAsia="ru-RU"/>
        </w:rPr>
        <w:t>Постановлением  Главного</w:t>
      </w:r>
      <w:proofErr w:type="gramEnd"/>
      <w:r w:rsidRPr="006A08F8">
        <w:rPr>
          <w:lang w:eastAsia="ru-RU"/>
        </w:rPr>
        <w:t xml:space="preserve"> государственного санитарного врача РФ от 29 декабря 2010 года № 189 «Об утверждении СанПин 2.4.2.282110 «Санитарно-эпидемиологические требования к условиям и организации обучения в общеобразовательных учреждениях»;</w:t>
      </w:r>
    </w:p>
    <w:p w:rsidR="00F540DB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r w:rsidRPr="006A08F8">
        <w:rPr>
          <w:lang w:eastAsia="ru-RU"/>
        </w:rPr>
        <w:t>Федеральным базисным учебным планом и примерными учебными планами для общеобразовательных учреждений Российской Федерации, реализующих программы общего образования (Приказ Минобразования России от 30.08.2010 №889);</w:t>
      </w:r>
      <w:r w:rsidRPr="004E714B">
        <w:t xml:space="preserve"> Авторская</w:t>
      </w:r>
      <w:r w:rsidR="00F540DB" w:rsidRPr="004E714B">
        <w:t xml:space="preserve">   программа Ю. Н. Макарычева, Н. Г. </w:t>
      </w:r>
      <w:proofErr w:type="spellStart"/>
      <w:r w:rsidR="00F540DB" w:rsidRPr="004E714B">
        <w:t>Миндюка</w:t>
      </w:r>
      <w:proofErr w:type="spellEnd"/>
      <w:r w:rsidR="00F540DB" w:rsidRPr="004E714B">
        <w:t xml:space="preserve">, К. И </w:t>
      </w:r>
      <w:proofErr w:type="spellStart"/>
      <w:r w:rsidR="00F540DB" w:rsidRPr="004E714B">
        <w:t>Нешкова</w:t>
      </w:r>
      <w:proofErr w:type="spellEnd"/>
      <w:r w:rsidR="00F540DB" w:rsidRPr="004E714B">
        <w:t>, С. Б. Суворовой.</w:t>
      </w:r>
    </w:p>
    <w:p w:rsidR="006A08F8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r>
        <w:t>Р</w:t>
      </w:r>
      <w:r w:rsidRPr="00612EDC">
        <w:t>егиональным базисным учебным планом (Приказ Мин</w:t>
      </w:r>
      <w:r>
        <w:t>истра образования МО от ____________</w:t>
      </w:r>
      <w:r w:rsidRPr="00612EDC">
        <w:t>)</w:t>
      </w:r>
      <w:r>
        <w:t>.</w:t>
      </w:r>
    </w:p>
    <w:p w:rsidR="006A08F8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r>
        <w:rPr>
          <w:lang w:eastAsia="ru-RU"/>
        </w:rPr>
        <w:t>Учебным планом МОУ «Гимназия № 4» на 2018-2019 учебный год (утвержден приказом директора ОУ от 15.08.2018 № _____ ОД/ОВ).</w:t>
      </w:r>
    </w:p>
    <w:p w:rsidR="006A08F8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r>
        <w:rPr>
          <w:lang w:eastAsia="ru-RU"/>
        </w:rPr>
        <w:t xml:space="preserve"> Методическими рекомендациями по составлению рабочих программ общеобразовательных учреждений Московской области/ В.Ф. Солдатов, И.А. Фоменко, АСОУ, 2014.</w:t>
      </w:r>
    </w:p>
    <w:p w:rsidR="006A08F8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r>
        <w:rPr>
          <w:lang w:eastAsia="ru-RU"/>
        </w:rPr>
        <w:t>Приказом Министерства образования и науки Российской Федерации от 31.03.2014 № 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2018-2019 учебный год».</w:t>
      </w:r>
    </w:p>
    <w:p w:rsidR="006A08F8" w:rsidRDefault="006A08F8" w:rsidP="006A08F8">
      <w:pPr>
        <w:pStyle w:val="a8"/>
        <w:spacing w:after="200"/>
        <w:ind w:left="720"/>
        <w:jc w:val="both"/>
        <w:rPr>
          <w:lang w:eastAsia="ru-RU"/>
        </w:rPr>
      </w:pPr>
      <w:r>
        <w:rPr>
          <w:lang w:eastAsia="ru-RU"/>
        </w:rPr>
        <w:t>Рабочая программа по математике разработана на основе:</w:t>
      </w:r>
    </w:p>
    <w:p w:rsidR="006A08F8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r>
        <w:rPr>
          <w:lang w:eastAsia="ru-RU"/>
        </w:rPr>
        <w:t>Программы развития МОУ «Гимназия №4»;</w:t>
      </w:r>
    </w:p>
    <w:p w:rsidR="006A08F8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r>
        <w:rPr>
          <w:lang w:eastAsia="ru-RU"/>
        </w:rPr>
        <w:t>основной образовательной программы ООО;</w:t>
      </w:r>
    </w:p>
    <w:p w:rsidR="006A08F8" w:rsidRDefault="006A08F8" w:rsidP="006A08F8">
      <w:pPr>
        <w:pStyle w:val="a8"/>
        <w:numPr>
          <w:ilvl w:val="0"/>
          <w:numId w:val="2"/>
        </w:numPr>
        <w:spacing w:after="200"/>
        <w:jc w:val="both"/>
        <w:rPr>
          <w:lang w:eastAsia="ru-RU"/>
        </w:rPr>
      </w:pPr>
      <w:r>
        <w:rPr>
          <w:lang w:eastAsia="ru-RU"/>
        </w:rPr>
        <w:t xml:space="preserve">авторских программ Ю. Н. Макарычева, Н. Г. </w:t>
      </w:r>
      <w:proofErr w:type="spellStart"/>
      <w:r>
        <w:rPr>
          <w:lang w:eastAsia="ru-RU"/>
        </w:rPr>
        <w:t>Миндюка</w:t>
      </w:r>
      <w:proofErr w:type="spellEnd"/>
      <w:r>
        <w:rPr>
          <w:lang w:eastAsia="ru-RU"/>
        </w:rPr>
        <w:t xml:space="preserve">, К. И </w:t>
      </w:r>
      <w:proofErr w:type="spellStart"/>
      <w:r>
        <w:rPr>
          <w:lang w:eastAsia="ru-RU"/>
        </w:rPr>
        <w:t>Нешкова</w:t>
      </w:r>
      <w:proofErr w:type="spellEnd"/>
      <w:r>
        <w:rPr>
          <w:lang w:eastAsia="ru-RU"/>
        </w:rPr>
        <w:t xml:space="preserve">, С. Б. Суворовой и Л.С. </w:t>
      </w:r>
      <w:proofErr w:type="spellStart"/>
      <w:r>
        <w:rPr>
          <w:lang w:eastAsia="ru-RU"/>
        </w:rPr>
        <w:t>Атанасяна</w:t>
      </w:r>
      <w:proofErr w:type="spellEnd"/>
      <w:r>
        <w:rPr>
          <w:lang w:eastAsia="ru-RU"/>
        </w:rPr>
        <w:t xml:space="preserve">, В.Ф. </w:t>
      </w:r>
      <w:proofErr w:type="spellStart"/>
      <w:r>
        <w:rPr>
          <w:lang w:eastAsia="ru-RU"/>
        </w:rPr>
        <w:t>Бутузова</w:t>
      </w:r>
      <w:proofErr w:type="spellEnd"/>
      <w:r>
        <w:rPr>
          <w:lang w:eastAsia="ru-RU"/>
        </w:rPr>
        <w:t xml:space="preserve">, С.Б. Кадомцева, Э.Г. Позняка, И.И. Юдина. Программа предназначена для работы по учебникам алгебры для 9 класса под редакцией С. А. </w:t>
      </w:r>
      <w:proofErr w:type="spellStart"/>
      <w:r>
        <w:rPr>
          <w:lang w:eastAsia="ru-RU"/>
        </w:rPr>
        <w:t>Теляковского</w:t>
      </w:r>
      <w:proofErr w:type="spellEnd"/>
      <w:r>
        <w:rPr>
          <w:lang w:eastAsia="ru-RU"/>
        </w:rPr>
        <w:t xml:space="preserve"> «Алгебра-9», Москва, «Просвещение», 2014г. (учебник для общеобразовательных организаций), Макарычев Ю.Н., </w:t>
      </w:r>
      <w:proofErr w:type="spellStart"/>
      <w:r>
        <w:rPr>
          <w:lang w:eastAsia="ru-RU"/>
        </w:rPr>
        <w:t>Миндюка</w:t>
      </w:r>
      <w:proofErr w:type="spellEnd"/>
      <w:r>
        <w:rPr>
          <w:lang w:eastAsia="ru-RU"/>
        </w:rPr>
        <w:t xml:space="preserve"> Н.Г. и др., «Алгебра-7», «Просвещение», Москва, 2015 (учебник для углублённого изучения).</w:t>
      </w:r>
    </w:p>
    <w:p w:rsidR="004B636A" w:rsidRDefault="004B636A" w:rsidP="004E714B">
      <w:pPr>
        <w:tabs>
          <w:tab w:val="left" w:pos="720"/>
        </w:tabs>
        <w:jc w:val="both"/>
      </w:pPr>
    </w:p>
    <w:p w:rsidR="00B27E7A" w:rsidRPr="004E714B" w:rsidRDefault="00B27E7A" w:rsidP="004E714B">
      <w:pPr>
        <w:tabs>
          <w:tab w:val="left" w:pos="720"/>
        </w:tabs>
        <w:jc w:val="both"/>
      </w:pPr>
      <w:r w:rsidRPr="004E714B">
        <w:t xml:space="preserve">            </w:t>
      </w:r>
      <w:r w:rsidRPr="004E714B">
        <w:rPr>
          <w:lang w:eastAsia="ru-RU"/>
        </w:rPr>
        <w:t xml:space="preserve">Рабочая программа учебного курса </w:t>
      </w:r>
      <w:r w:rsidR="008E6B81">
        <w:rPr>
          <w:lang w:eastAsia="ru-RU"/>
        </w:rPr>
        <w:t>математики</w:t>
      </w:r>
      <w:r w:rsidRPr="004E714B">
        <w:rPr>
          <w:lang w:eastAsia="ru-RU"/>
        </w:rPr>
        <w:t xml:space="preserve"> для 9 класса составлена в соответствии с федеральным компонентом государственного образовательного стандарта основного общего образования по математике, на основе авторск</w:t>
      </w:r>
      <w:r w:rsidR="00C87463">
        <w:rPr>
          <w:lang w:eastAsia="ru-RU"/>
        </w:rPr>
        <w:t>ой</w:t>
      </w:r>
      <w:r w:rsidR="008E6B81">
        <w:rPr>
          <w:lang w:eastAsia="ru-RU"/>
        </w:rPr>
        <w:t xml:space="preserve"> программ</w:t>
      </w:r>
      <w:r w:rsidR="00C87463">
        <w:rPr>
          <w:lang w:eastAsia="ru-RU"/>
        </w:rPr>
        <w:t>ы</w:t>
      </w:r>
      <w:r w:rsidRPr="004E714B">
        <w:rPr>
          <w:lang w:eastAsia="ru-RU"/>
        </w:rPr>
        <w:t xml:space="preserve"> для общеобразовательных учреждений Макарычева Ю.Н. Алгебра.7-9 </w:t>
      </w:r>
      <w:r w:rsidR="00C87463" w:rsidRPr="004E714B">
        <w:rPr>
          <w:lang w:eastAsia="ru-RU"/>
        </w:rPr>
        <w:t>классы</w:t>
      </w:r>
      <w:r w:rsidRPr="004E714B">
        <w:rPr>
          <w:lang w:eastAsia="ru-RU"/>
        </w:rPr>
        <w:t xml:space="preserve"> /Сборник программ по алгебре 7-9 классы. М.</w:t>
      </w:r>
      <w:r w:rsidR="00C87463">
        <w:rPr>
          <w:lang w:eastAsia="ru-RU"/>
        </w:rPr>
        <w:t xml:space="preserve"> </w:t>
      </w:r>
      <w:r w:rsidRPr="004E714B">
        <w:rPr>
          <w:lang w:eastAsia="ru-RU"/>
        </w:rPr>
        <w:t xml:space="preserve">Просвещение, 2008, составитель Т. А. </w:t>
      </w:r>
      <w:proofErr w:type="spellStart"/>
      <w:r w:rsidRPr="004E714B">
        <w:rPr>
          <w:lang w:eastAsia="ru-RU"/>
        </w:rPr>
        <w:t>Бурмистрова</w:t>
      </w:r>
      <w:proofErr w:type="spellEnd"/>
      <w:r w:rsidRPr="004E714B">
        <w:rPr>
          <w:lang w:eastAsia="ru-RU"/>
        </w:rPr>
        <w:t>/. При составлении рабочей программы учтены рекомендации инструктивно-методического письма «Методические рекомендации по составлению рабочих программ общеобразовательных учреждений Московской области» 2012 год. Данная рабочая программа составлена для изучения алгебры по учебник</w:t>
      </w:r>
      <w:r w:rsidR="008E6B81">
        <w:rPr>
          <w:lang w:eastAsia="ru-RU"/>
        </w:rPr>
        <w:t>ам</w:t>
      </w:r>
      <w:r w:rsidRPr="004E714B">
        <w:rPr>
          <w:lang w:eastAsia="ru-RU"/>
        </w:rPr>
        <w:t xml:space="preserve"> Макарычева </w:t>
      </w:r>
      <w:r w:rsidRPr="004E714B">
        <w:rPr>
          <w:lang w:eastAsia="ru-RU"/>
        </w:rPr>
        <w:lastRenderedPageBreak/>
        <w:t xml:space="preserve">Ю.Н., </w:t>
      </w:r>
      <w:proofErr w:type="spellStart"/>
      <w:r w:rsidRPr="004E714B">
        <w:rPr>
          <w:lang w:eastAsia="ru-RU"/>
        </w:rPr>
        <w:t>Миндюка</w:t>
      </w:r>
      <w:proofErr w:type="spellEnd"/>
      <w:r w:rsidRPr="004E714B">
        <w:rPr>
          <w:lang w:eastAsia="ru-RU"/>
        </w:rPr>
        <w:t xml:space="preserve"> Н.Г., </w:t>
      </w:r>
      <w:proofErr w:type="spellStart"/>
      <w:r w:rsidRPr="004E714B">
        <w:rPr>
          <w:lang w:eastAsia="ru-RU"/>
        </w:rPr>
        <w:t>Нешкова</w:t>
      </w:r>
      <w:proofErr w:type="spellEnd"/>
      <w:r w:rsidRPr="004E714B">
        <w:rPr>
          <w:lang w:eastAsia="ru-RU"/>
        </w:rPr>
        <w:t xml:space="preserve"> К.И.,</w:t>
      </w:r>
      <w:r w:rsidR="00C87463" w:rsidRPr="004E714B">
        <w:rPr>
          <w:lang w:eastAsia="ru-RU"/>
        </w:rPr>
        <w:t xml:space="preserve"> «</w:t>
      </w:r>
      <w:r w:rsidRPr="004E714B">
        <w:rPr>
          <w:lang w:eastAsia="ru-RU"/>
        </w:rPr>
        <w:t>Алгебра 9 класс» (Москва, издательство «Просвещение», 201</w:t>
      </w:r>
      <w:r w:rsidR="002C1947">
        <w:rPr>
          <w:lang w:eastAsia="ru-RU"/>
        </w:rPr>
        <w:t>5</w:t>
      </w:r>
      <w:r w:rsidR="008E6B81">
        <w:rPr>
          <w:lang w:eastAsia="ru-RU"/>
        </w:rPr>
        <w:t xml:space="preserve"> год</w:t>
      </w:r>
      <w:r w:rsidR="006A08F8">
        <w:rPr>
          <w:lang w:eastAsia="ru-RU"/>
        </w:rPr>
        <w:t>);</w:t>
      </w:r>
      <w:r w:rsidR="006A08F8" w:rsidRPr="004E714B">
        <w:t xml:space="preserve"> «</w:t>
      </w:r>
      <w:r w:rsidR="008E6B81" w:rsidRPr="008E6B81">
        <w:t xml:space="preserve">Алгебра-9» Ю.Н. Макарычева, Н.Г. </w:t>
      </w:r>
      <w:proofErr w:type="spellStart"/>
      <w:r w:rsidR="008E6B81" w:rsidRPr="008E6B81">
        <w:t>Миндюка</w:t>
      </w:r>
      <w:proofErr w:type="spellEnd"/>
      <w:r w:rsidR="008E6B81" w:rsidRPr="008E6B81">
        <w:t xml:space="preserve">, </w:t>
      </w:r>
      <w:r w:rsidR="008E6B81">
        <w:t xml:space="preserve">К.И. </w:t>
      </w:r>
      <w:proofErr w:type="spellStart"/>
      <w:r w:rsidR="008E6B81">
        <w:t>Нешкова</w:t>
      </w:r>
      <w:proofErr w:type="spellEnd"/>
      <w:r w:rsidR="008E6B81">
        <w:t>, И.Е. Феоктистова (</w:t>
      </w:r>
      <w:r w:rsidR="008E6B81" w:rsidRPr="008E6B81">
        <w:t xml:space="preserve">Москва, </w:t>
      </w:r>
      <w:r w:rsidR="008E6B81">
        <w:t xml:space="preserve">издательство </w:t>
      </w:r>
      <w:r w:rsidR="008E6B81" w:rsidRPr="008E6B81">
        <w:t>«Мнемозина», 2014г</w:t>
      </w:r>
      <w:r w:rsidR="008E6B81">
        <w:t>од)</w:t>
      </w:r>
      <w:r w:rsidR="00C87463">
        <w:t>.</w:t>
      </w:r>
      <w:r w:rsidR="008E6B81" w:rsidRPr="008E6B81">
        <w:t xml:space="preserve">  </w:t>
      </w:r>
    </w:p>
    <w:p w:rsidR="007A46BE" w:rsidRPr="00C606AB" w:rsidRDefault="00B27E7A" w:rsidP="007A46BE">
      <w:pPr>
        <w:ind w:firstLine="709"/>
        <w:jc w:val="both"/>
        <w:rPr>
          <w:color w:val="FF0000"/>
          <w:lang w:eastAsia="ru-RU"/>
        </w:rPr>
      </w:pPr>
      <w:r w:rsidRPr="004E714B">
        <w:t xml:space="preserve">В соответствии </w:t>
      </w:r>
      <w:r w:rsidR="00C87463" w:rsidRPr="004E714B">
        <w:t>с видом</w:t>
      </w:r>
      <w:r w:rsidRPr="004E714B">
        <w:t xml:space="preserve"> общеобразовательного учреждения, миссией, целями и задачами, социальным </w:t>
      </w:r>
      <w:r w:rsidR="00C87463" w:rsidRPr="004E714B">
        <w:t>заказом гимназии</w:t>
      </w:r>
      <w:r w:rsidRPr="004E714B">
        <w:t xml:space="preserve"> </w:t>
      </w:r>
      <w:r w:rsidR="00C87463" w:rsidRPr="004E714B">
        <w:rPr>
          <w:b/>
        </w:rPr>
        <w:t>предмет «</w:t>
      </w:r>
      <w:r w:rsidR="00E23341">
        <w:rPr>
          <w:b/>
        </w:rPr>
        <w:t>Математика</w:t>
      </w:r>
      <w:r w:rsidRPr="004E714B">
        <w:rPr>
          <w:b/>
        </w:rPr>
        <w:t>» изучается</w:t>
      </w:r>
      <w:r w:rsidRPr="004E714B">
        <w:t xml:space="preserve"> </w:t>
      </w:r>
      <w:r w:rsidR="002C1947">
        <w:rPr>
          <w:b/>
        </w:rPr>
        <w:t>углубл</w:t>
      </w:r>
      <w:r w:rsidRPr="004E714B">
        <w:rPr>
          <w:b/>
        </w:rPr>
        <w:t xml:space="preserve">енно в объеме </w:t>
      </w:r>
      <w:r w:rsidR="00C87463">
        <w:rPr>
          <w:b/>
        </w:rPr>
        <w:t>136</w:t>
      </w:r>
      <w:r w:rsidRPr="004E714B">
        <w:rPr>
          <w:b/>
        </w:rPr>
        <w:t xml:space="preserve"> час</w:t>
      </w:r>
      <w:r w:rsidR="00C87463">
        <w:rPr>
          <w:b/>
        </w:rPr>
        <w:t>ов</w:t>
      </w:r>
      <w:r w:rsidRPr="004E714B">
        <w:rPr>
          <w:b/>
        </w:rPr>
        <w:t xml:space="preserve"> (</w:t>
      </w:r>
      <w:r w:rsidR="00C87463">
        <w:rPr>
          <w:b/>
        </w:rPr>
        <w:t>4</w:t>
      </w:r>
      <w:r w:rsidRPr="004E714B">
        <w:rPr>
          <w:b/>
        </w:rPr>
        <w:t xml:space="preserve"> час</w:t>
      </w:r>
      <w:r w:rsidR="00C87463">
        <w:rPr>
          <w:b/>
        </w:rPr>
        <w:t>а</w:t>
      </w:r>
      <w:r w:rsidRPr="004E714B">
        <w:rPr>
          <w:b/>
        </w:rPr>
        <w:t xml:space="preserve"> в неделю)</w:t>
      </w:r>
      <w:r w:rsidRPr="004E714B">
        <w:t xml:space="preserve">, что обеспечено «приращением» в  содержании изучаемого материала и </w:t>
      </w:r>
      <w:r w:rsidRPr="008E6B81">
        <w:rPr>
          <w:b/>
        </w:rPr>
        <w:t>увеличением на 1 час количества часов по учебному плану в его  вариативной части.</w:t>
      </w:r>
      <w:r w:rsidR="007A46BE" w:rsidRPr="008E6B81">
        <w:rPr>
          <w:b/>
        </w:rPr>
        <w:t xml:space="preserve"> </w:t>
      </w:r>
      <w:r w:rsidR="007A46BE" w:rsidRPr="00C606AB">
        <w:t xml:space="preserve">Расширение осуществляется с </w:t>
      </w:r>
      <w:r w:rsidR="00C87463" w:rsidRPr="00C606AB">
        <w:t>целью развития</w:t>
      </w:r>
      <w:r w:rsidR="007A46BE" w:rsidRPr="00C606AB">
        <w:t xml:space="preserve"> абстрактного логического мышления, формирования представления о текстах, записанных в кодовых (математических) знаковых системах.</w:t>
      </w:r>
    </w:p>
    <w:p w:rsidR="00BF6EC3" w:rsidRDefault="00F540DB" w:rsidP="004E714B">
      <w:pPr>
        <w:tabs>
          <w:tab w:val="left" w:pos="7979"/>
        </w:tabs>
        <w:jc w:val="both"/>
        <w:rPr>
          <w:i/>
        </w:rPr>
      </w:pPr>
      <w:r w:rsidRPr="004E714B">
        <w:t xml:space="preserve"> </w:t>
      </w:r>
      <w:r w:rsidR="00B27E7A" w:rsidRPr="004E714B">
        <w:t xml:space="preserve">            </w:t>
      </w:r>
      <w:r w:rsidR="002C1947">
        <w:rPr>
          <w:i/>
        </w:rPr>
        <w:t>Углубленное</w:t>
      </w:r>
      <w:r w:rsidRPr="004E714B">
        <w:rPr>
          <w:i/>
        </w:rPr>
        <w:t xml:space="preserve"> изучение курса достигается за счёт включения в основное программное содержание дополнительных тем, способствующих развитию математического кругозора, освоению более продвинутого математического аппарата, математических способностей. Обязательным является рассмотрение тем под рубрикой «Для тех, кто хочет знать больше»: </w:t>
      </w:r>
    </w:p>
    <w:p w:rsidR="00BF6EC3" w:rsidRPr="00BF6EC3" w:rsidRDefault="00F540DB" w:rsidP="00645A4B">
      <w:pPr>
        <w:pStyle w:val="a8"/>
        <w:numPr>
          <w:ilvl w:val="0"/>
          <w:numId w:val="10"/>
        </w:numPr>
        <w:tabs>
          <w:tab w:val="left" w:pos="7979"/>
        </w:tabs>
        <w:jc w:val="both"/>
        <w:rPr>
          <w:i/>
        </w:rPr>
      </w:pPr>
      <w:r w:rsidRPr="00BF6EC3">
        <w:rPr>
          <w:i/>
        </w:rPr>
        <w:t xml:space="preserve">«Дробно-линейная функция и её график», </w:t>
      </w:r>
    </w:p>
    <w:p w:rsidR="00BF6EC3" w:rsidRPr="00BF6EC3" w:rsidRDefault="00F540DB" w:rsidP="00645A4B">
      <w:pPr>
        <w:pStyle w:val="a8"/>
        <w:numPr>
          <w:ilvl w:val="0"/>
          <w:numId w:val="10"/>
        </w:numPr>
        <w:tabs>
          <w:tab w:val="left" w:pos="7979"/>
        </w:tabs>
        <w:jc w:val="both"/>
        <w:rPr>
          <w:i/>
        </w:rPr>
      </w:pPr>
      <w:r w:rsidRPr="00BF6EC3">
        <w:rPr>
          <w:i/>
        </w:rPr>
        <w:t xml:space="preserve">«Степень с рациональным показателем», </w:t>
      </w:r>
    </w:p>
    <w:p w:rsidR="00BF6EC3" w:rsidRPr="00BF6EC3" w:rsidRDefault="00F540DB" w:rsidP="00645A4B">
      <w:pPr>
        <w:pStyle w:val="a8"/>
        <w:numPr>
          <w:ilvl w:val="0"/>
          <w:numId w:val="10"/>
        </w:numPr>
        <w:tabs>
          <w:tab w:val="left" w:pos="7979"/>
        </w:tabs>
        <w:jc w:val="both"/>
        <w:rPr>
          <w:i/>
        </w:rPr>
      </w:pPr>
      <w:r w:rsidRPr="00BF6EC3">
        <w:rPr>
          <w:i/>
        </w:rPr>
        <w:t xml:space="preserve">«Некоторые приёмы решения целых уравнений», </w:t>
      </w:r>
    </w:p>
    <w:p w:rsidR="00BF6EC3" w:rsidRPr="00BF6EC3" w:rsidRDefault="00F540DB" w:rsidP="00645A4B">
      <w:pPr>
        <w:pStyle w:val="a8"/>
        <w:numPr>
          <w:ilvl w:val="0"/>
          <w:numId w:val="10"/>
        </w:numPr>
        <w:tabs>
          <w:tab w:val="left" w:pos="7979"/>
        </w:tabs>
        <w:jc w:val="both"/>
        <w:rPr>
          <w:i/>
        </w:rPr>
      </w:pPr>
      <w:r w:rsidRPr="00BF6EC3">
        <w:rPr>
          <w:i/>
        </w:rPr>
        <w:t xml:space="preserve">«Некоторые приёмы решения систем уравнений второй степени с двумя переменными», «Метод математической индукции», </w:t>
      </w:r>
    </w:p>
    <w:p w:rsidR="00BF6EC3" w:rsidRPr="00BF6EC3" w:rsidRDefault="00F540DB" w:rsidP="00645A4B">
      <w:pPr>
        <w:pStyle w:val="a8"/>
        <w:numPr>
          <w:ilvl w:val="0"/>
          <w:numId w:val="10"/>
        </w:numPr>
        <w:tabs>
          <w:tab w:val="left" w:pos="7979"/>
        </w:tabs>
        <w:jc w:val="both"/>
        <w:rPr>
          <w:i/>
        </w:rPr>
      </w:pPr>
      <w:r w:rsidRPr="00BF6EC3">
        <w:rPr>
          <w:i/>
        </w:rPr>
        <w:t xml:space="preserve">«Сложение и умножение вероятностей». </w:t>
      </w:r>
    </w:p>
    <w:p w:rsidR="00F540DB" w:rsidRPr="004E714B" w:rsidRDefault="00F540DB" w:rsidP="004E714B">
      <w:pPr>
        <w:tabs>
          <w:tab w:val="left" w:pos="7979"/>
        </w:tabs>
        <w:jc w:val="both"/>
        <w:rPr>
          <w:i/>
        </w:rPr>
      </w:pPr>
      <w:r w:rsidRPr="004E714B">
        <w:rPr>
          <w:i/>
        </w:rPr>
        <w:t xml:space="preserve">Расширение содержания математического образования таким образом даёт возможность существенно </w:t>
      </w:r>
      <w:r w:rsidR="00C87463" w:rsidRPr="004E714B">
        <w:rPr>
          <w:i/>
        </w:rPr>
        <w:t>обогатить круг</w:t>
      </w:r>
      <w:r w:rsidRPr="004E714B">
        <w:rPr>
          <w:i/>
        </w:rPr>
        <w:t xml:space="preserve"> решаемых математических задач.  </w:t>
      </w:r>
    </w:p>
    <w:p w:rsidR="00F540DB" w:rsidRPr="004E714B" w:rsidRDefault="00F540DB" w:rsidP="004E714B">
      <w:pPr>
        <w:jc w:val="both"/>
        <w:rPr>
          <w:i/>
        </w:rPr>
      </w:pPr>
      <w:r w:rsidRPr="004E714B">
        <w:t xml:space="preserve">          </w:t>
      </w:r>
      <w:r w:rsidRPr="004E714B">
        <w:rPr>
          <w:i/>
        </w:rPr>
        <w:t xml:space="preserve">Для систематизации знаний учащихся по алгебре после изучения тем наряду с традиционными контрольными </w:t>
      </w:r>
      <w:r w:rsidR="00C87463" w:rsidRPr="004E714B">
        <w:rPr>
          <w:i/>
        </w:rPr>
        <w:t>работами планируется</w:t>
      </w:r>
      <w:r w:rsidRPr="004E714B">
        <w:rPr>
          <w:i/>
        </w:rPr>
        <w:t xml:space="preserve"> </w:t>
      </w:r>
      <w:r w:rsidR="00C87463" w:rsidRPr="004E714B">
        <w:rPr>
          <w:i/>
        </w:rPr>
        <w:t>проводить тематические</w:t>
      </w:r>
      <w:r w:rsidRPr="004E714B">
        <w:rPr>
          <w:i/>
        </w:rPr>
        <w:t xml:space="preserve"> тестирования учащихся и контрольные работы в новой форме, включающей часть работы в виде теста, часть – в виде контрольной работы. Это позволит учащимся готовиться к сдаче ОГЭ по математике.  </w:t>
      </w:r>
    </w:p>
    <w:p w:rsidR="00F540DB" w:rsidRPr="004E714B" w:rsidRDefault="00F540DB" w:rsidP="004E714B">
      <w:pPr>
        <w:ind w:firstLine="709"/>
        <w:jc w:val="both"/>
      </w:pPr>
      <w:r w:rsidRPr="004E714B">
        <w:t>Календарно-тематическое планирование по да</w:t>
      </w:r>
      <w:r w:rsidR="00D03F94" w:rsidRPr="004E714B">
        <w:t>нной программе разработано на 34 учебные недели</w:t>
      </w:r>
      <w:r w:rsidRPr="004E714B">
        <w:t xml:space="preserve"> в об</w:t>
      </w:r>
      <w:r w:rsidR="00D03F94" w:rsidRPr="004E714B">
        <w:t xml:space="preserve">ъеме </w:t>
      </w:r>
      <w:r w:rsidR="00C87463">
        <w:t>4</w:t>
      </w:r>
      <w:r w:rsidR="00D03F94" w:rsidRPr="004E714B">
        <w:t xml:space="preserve"> час</w:t>
      </w:r>
      <w:r w:rsidR="00C87463">
        <w:t>а</w:t>
      </w:r>
      <w:r w:rsidR="00D03F94" w:rsidRPr="004E714B">
        <w:t xml:space="preserve"> в неделю, всего </w:t>
      </w:r>
      <w:r w:rsidR="00C87463">
        <w:t>136</w:t>
      </w:r>
      <w:r w:rsidRPr="004E714B">
        <w:t xml:space="preserve"> урок</w:t>
      </w:r>
      <w:r w:rsidR="00C87463">
        <w:t>ов.</w:t>
      </w:r>
    </w:p>
    <w:p w:rsidR="00B27E7A" w:rsidRPr="004E714B" w:rsidRDefault="00B27E7A" w:rsidP="004E714B">
      <w:pPr>
        <w:ind w:firstLine="708"/>
        <w:jc w:val="both"/>
        <w:rPr>
          <w:lang w:eastAsia="ru-RU"/>
        </w:rPr>
      </w:pPr>
      <w:r w:rsidRPr="004E714B">
        <w:t>Привлекает методически выстроенная структура программы, включающая   приме</w:t>
      </w:r>
      <w:r w:rsidR="00E23341">
        <w:t xml:space="preserve">рное тематическое планирование, </w:t>
      </w:r>
      <w:r w:rsidRPr="004E714B">
        <w:t xml:space="preserve">обеспечивающим единство образовательного пространства для школ, занимающихся по УМК </w:t>
      </w:r>
      <w:r w:rsidR="0070460F">
        <w:t xml:space="preserve">Ю.Н. </w:t>
      </w:r>
      <w:r w:rsidRPr="004E714B">
        <w:rPr>
          <w:lang w:eastAsia="ru-RU"/>
        </w:rPr>
        <w:t xml:space="preserve">Макарычева </w:t>
      </w:r>
      <w:r w:rsidR="0070460F">
        <w:rPr>
          <w:lang w:eastAsia="ru-RU"/>
        </w:rPr>
        <w:t>и др.</w:t>
      </w:r>
      <w:r w:rsidR="00E23341" w:rsidRPr="00E23341">
        <w:rPr>
          <w:lang w:eastAsia="ru-RU"/>
        </w:rPr>
        <w:t xml:space="preserve"> </w:t>
      </w:r>
    </w:p>
    <w:p w:rsidR="00E23341" w:rsidRDefault="00C87463" w:rsidP="00E23341">
      <w:pPr>
        <w:ind w:firstLine="708"/>
        <w:jc w:val="both"/>
      </w:pPr>
      <w:r>
        <w:t xml:space="preserve">Математическая подготовка необходима для понимания принципов устройства и </w:t>
      </w:r>
      <w:proofErr w:type="gramStart"/>
      <w:r>
        <w:t>использования</w:t>
      </w:r>
      <w:r w:rsidR="00E23341">
        <w:t xml:space="preserve">  современной</w:t>
      </w:r>
      <w:proofErr w:type="gramEnd"/>
      <w:r w:rsidR="00E23341">
        <w:t xml:space="preserve">  техники, восприятия  научных  и  технических  понятий  и  идей.  </w:t>
      </w:r>
      <w:proofErr w:type="gramStart"/>
      <w:r w:rsidR="00E23341">
        <w:t>Математика  важна</w:t>
      </w:r>
      <w:proofErr w:type="gramEnd"/>
      <w:r w:rsidR="00E23341">
        <w:t xml:space="preserve">  для   повседневной  практической  деятельности  и  в  современном  мире  математика  является  языком  науки  и  техники. </w:t>
      </w:r>
      <w:proofErr w:type="gramStart"/>
      <w:r w:rsidR="00E23341">
        <w:t>С  ее</w:t>
      </w:r>
      <w:proofErr w:type="gramEnd"/>
      <w:r w:rsidR="00E23341">
        <w:t xml:space="preserve">  помощью  моделируются, изучаются  и  прогнозируются  многие  явления  и  процессы, происходящие  в  природе  и  обществе. </w:t>
      </w:r>
      <w:proofErr w:type="gramStart"/>
      <w:r w:rsidR="00E23341">
        <w:t>Математика  является</w:t>
      </w:r>
      <w:proofErr w:type="gramEnd"/>
      <w:r w:rsidR="00E23341">
        <w:t xml:space="preserve">  одним  из  опорных  предметов  средней  школы, она  обеспечивает  изучение  других  дисциплин,  например  физики, химии,  информатики  и  др. Практические  умения  и  навыки  математического  характера  необходимы  для  трудовой  и  профессиональной  подготовки  школьников.</w:t>
      </w:r>
    </w:p>
    <w:p w:rsidR="00E23341" w:rsidRDefault="00E23341" w:rsidP="00E23341">
      <w:pPr>
        <w:ind w:firstLine="708"/>
        <w:jc w:val="both"/>
      </w:pPr>
      <w:r>
        <w:t xml:space="preserve">             </w:t>
      </w:r>
      <w:proofErr w:type="gramStart"/>
      <w:r>
        <w:t>Изучение  математики</w:t>
      </w:r>
      <w:proofErr w:type="gramEnd"/>
      <w:r>
        <w:t xml:space="preserve">  вносит  определяющий  вклад  в  умственное  развитие человека.  </w:t>
      </w:r>
      <w:proofErr w:type="gramStart"/>
      <w:r>
        <w:t>В  процессе</w:t>
      </w:r>
      <w:proofErr w:type="gramEnd"/>
      <w:r>
        <w:t xml:space="preserve">  обучения  в  арсенал  приемов  и  методов  человеческого  мышления  естественным  образом  включается  индукция  и  дедукция, обобщение и  конкретизация, анализ  и  синтез, классификация  и    систематизация, абстрагирование  и  аналогия. </w:t>
      </w:r>
      <w:proofErr w:type="gramStart"/>
      <w:r>
        <w:t>Объекты  математических</w:t>
      </w:r>
      <w:proofErr w:type="gramEnd"/>
      <w:r>
        <w:t xml:space="preserve">  умозаключений  вырабатывают  умение  формулировать, обосновывать  и  доказывать  суждения,  тем  самым  развивая  логическое  мышление. </w:t>
      </w:r>
      <w:proofErr w:type="gramStart"/>
      <w:r>
        <w:t>Ведущая  роль</w:t>
      </w:r>
      <w:proofErr w:type="gramEnd"/>
      <w:r>
        <w:t xml:space="preserve">  принадлежит  математике    в  формировании  алгоритмического  мышления, в  воспитании  умений  действовать  по  заданному  алгоритму  и  конструировать  свой  собственный  алгоритм  решения. </w:t>
      </w:r>
      <w:proofErr w:type="gramStart"/>
      <w:r>
        <w:t>При  решении</w:t>
      </w:r>
      <w:proofErr w:type="gramEnd"/>
      <w:r>
        <w:t xml:space="preserve">  задач,  а  это  основной  вид  учебной  деятельности  на  уроках  математики,  развиваются  творческая  и  прикладная  стороны  мышления.</w:t>
      </w:r>
    </w:p>
    <w:p w:rsidR="00E23341" w:rsidRPr="004E714B" w:rsidRDefault="00E23341" w:rsidP="00E23341">
      <w:pPr>
        <w:ind w:firstLine="708"/>
        <w:jc w:val="both"/>
      </w:pPr>
      <w:r>
        <w:lastRenderedPageBreak/>
        <w:t xml:space="preserve">            </w:t>
      </w:r>
      <w:proofErr w:type="gramStart"/>
      <w:r>
        <w:t>В  содержание</w:t>
      </w:r>
      <w:proofErr w:type="gramEnd"/>
      <w:r>
        <w:t xml:space="preserve">  школьного  курса  должны  органически  вплетаться  богатые  в  эмоциональном  отношении  эпизоды  истории  науки, знакомящие  школьников  с  трудной  борьбой  идей,  судьбами  великих  открытий, именами  людей,  творивших  науку.</w:t>
      </w:r>
    </w:p>
    <w:p w:rsidR="00C87463" w:rsidRDefault="00C87463" w:rsidP="004E714B">
      <w:pPr>
        <w:jc w:val="center"/>
        <w:rPr>
          <w:b/>
        </w:rPr>
      </w:pPr>
    </w:p>
    <w:p w:rsidR="000D4C2E" w:rsidRDefault="000D4C2E" w:rsidP="002557CD">
      <w:pPr>
        <w:pStyle w:val="af0"/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D4C2E">
        <w:rPr>
          <w:rFonts w:ascii="Times New Roman" w:hAnsi="Times New Roman" w:cs="Times New Roman"/>
          <w:b/>
          <w:sz w:val="24"/>
          <w:szCs w:val="24"/>
          <w:lang w:eastAsia="zh-CN"/>
        </w:rPr>
        <w:t>Общая характеристика учебного предмета</w:t>
      </w:r>
    </w:p>
    <w:p w:rsidR="000D4C2E" w:rsidRPr="00E43DE2" w:rsidRDefault="000D4C2E" w:rsidP="002557CD">
      <w:pPr>
        <w:pStyle w:val="af0"/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DE2">
        <w:rPr>
          <w:rFonts w:ascii="Times New Roman" w:hAnsi="Times New Roman" w:cs="Times New Roman"/>
          <w:sz w:val="24"/>
          <w:szCs w:val="24"/>
        </w:rPr>
        <w:t xml:space="preserve">В курсе математики можно выделить следующие основные содержательные линии: арифметика; алгебра; функции; вероятность и статистика, наглядная геометрия, геометрические фигуры, измерение геометрических величин, координаты, векторы. Наряду с этим в содержание включены два дополнительных методологических раздела: логика и множества; математика в историческом развитии, что связано с реализацией целей </w:t>
      </w:r>
      <w:proofErr w:type="spellStart"/>
      <w:r w:rsidRPr="00E43DE2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E43DE2">
        <w:rPr>
          <w:rFonts w:ascii="Times New Roman" w:hAnsi="Times New Roman" w:cs="Times New Roman"/>
          <w:sz w:val="24"/>
          <w:szCs w:val="24"/>
        </w:rPr>
        <w:t xml:space="preserve"> и общекультурного развития учащихся.  Содержание каждого из этих разделов разворачивается в содержательно-методическую линию, пронизывающую все основные содержательные линии.  При этом первая линия — «Логика и 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</w:t>
      </w:r>
    </w:p>
    <w:p w:rsidR="000D4C2E" w:rsidRPr="00E43DE2" w:rsidRDefault="000D4C2E" w:rsidP="002557CD">
      <w:pPr>
        <w:pStyle w:val="af0"/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DE2">
        <w:rPr>
          <w:rFonts w:ascii="Times New Roman" w:hAnsi="Times New Roman" w:cs="Times New Roman"/>
          <w:sz w:val="24"/>
          <w:szCs w:val="24"/>
        </w:rPr>
        <w:t>Содержание линии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</w:t>
      </w:r>
    </w:p>
    <w:p w:rsidR="000D4C2E" w:rsidRPr="00E43DE2" w:rsidRDefault="000D4C2E" w:rsidP="002557CD">
      <w:pPr>
        <w:pStyle w:val="af0"/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DE2">
        <w:rPr>
          <w:rFonts w:ascii="Times New Roman" w:hAnsi="Times New Roman" w:cs="Times New Roman"/>
          <w:sz w:val="24"/>
          <w:szCs w:val="24"/>
        </w:rPr>
        <w:t>Содержание линии «Алгебра» способствует формированию у учащихся математического аппарата для решения задач из разделов математики, смежных предметов и окружающей реальности. Язык алгебры подчёркивает значение математики как языка для построения математических моделей процессов и явлений реального мира.</w:t>
      </w:r>
    </w:p>
    <w:p w:rsidR="000D4C2E" w:rsidRPr="00E43DE2" w:rsidRDefault="000D4C2E" w:rsidP="002557CD">
      <w:pPr>
        <w:pStyle w:val="af0"/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DE2">
        <w:rPr>
          <w:rFonts w:ascii="Times New Roman" w:hAnsi="Times New Roman" w:cs="Times New Roman"/>
          <w:sz w:val="24"/>
          <w:szCs w:val="24"/>
        </w:rPr>
        <w:t>Развитие алгоритмического мышления, необходимого, в частности, для освоения курса информатики, и овладение навыками дедуктивных рассуждений также являются задачами изучения алгебры. 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выражений.</w:t>
      </w:r>
    </w:p>
    <w:p w:rsidR="000D4C2E" w:rsidRPr="00E43DE2" w:rsidRDefault="000D4C2E" w:rsidP="002557CD">
      <w:pPr>
        <w:pStyle w:val="af0"/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DE2">
        <w:rPr>
          <w:rFonts w:ascii="Times New Roman" w:hAnsi="Times New Roman" w:cs="Times New Roman"/>
          <w:sz w:val="24"/>
          <w:szCs w:val="24"/>
        </w:rPr>
        <w:t>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:rsidR="000D4C2E" w:rsidRDefault="000D4C2E" w:rsidP="002557CD">
      <w:pPr>
        <w:spacing w:line="240" w:lineRule="atLeast"/>
        <w:ind w:firstLine="709"/>
        <w:jc w:val="both"/>
      </w:pPr>
      <w:r w:rsidRPr="00E43DE2">
        <w:t xml:space="preserve">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 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0D4C2E" w:rsidRDefault="000D4C2E" w:rsidP="000D4C2E">
      <w:pPr>
        <w:ind w:firstLine="709"/>
        <w:jc w:val="both"/>
      </w:pPr>
      <w:r>
        <w:t>Материал, относящийся к линии «Наглядная геометрия» (элементы наглядной стереометрии) способствует развитию пространственных представлений, учащихся в рамках изучения планиметрии.</w:t>
      </w:r>
    </w:p>
    <w:p w:rsidR="000D4C2E" w:rsidRDefault="000D4C2E" w:rsidP="000D4C2E">
      <w:pPr>
        <w:ind w:firstLine="709"/>
        <w:jc w:val="both"/>
      </w:pPr>
      <w:r>
        <w:lastRenderedPageBreak/>
        <w:t>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 Систематическое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конструктивного характера, а также практических.</w:t>
      </w:r>
    </w:p>
    <w:p w:rsidR="000D4C2E" w:rsidRDefault="000D4C2E" w:rsidP="000D4C2E">
      <w:pPr>
        <w:ind w:firstLine="709"/>
        <w:jc w:val="both"/>
      </w:pPr>
      <w:r>
        <w:t>Материал, относящийся к содержательным линиям «Координаты» и «Векторы», в значительной степени несёт в себе межпредметные знания, которые находят применение как в различных математических дисциплинах, так и в смежных предметах.</w:t>
      </w:r>
    </w:p>
    <w:p w:rsidR="000D4C2E" w:rsidRDefault="000D4C2E" w:rsidP="000D4C2E">
      <w:pPr>
        <w:ind w:firstLine="709"/>
        <w:jc w:val="both"/>
      </w:pPr>
      <w:proofErr w:type="gramStart"/>
      <w:r>
        <w:t>Математическая  подготовка</w:t>
      </w:r>
      <w:proofErr w:type="gramEnd"/>
      <w:r>
        <w:t xml:space="preserve">  необходима  для  понимания  принципов  устройства  и  использования  современной  техники, восприятия  научных  и  технических  понятий  и  идей.  </w:t>
      </w:r>
      <w:proofErr w:type="gramStart"/>
      <w:r>
        <w:t>Математика  важна</w:t>
      </w:r>
      <w:proofErr w:type="gramEnd"/>
      <w:r>
        <w:t xml:space="preserve">  для   повседневной  практической  деятельности  и  в  современном  мире  математика  является  языком  науки  и  техники. </w:t>
      </w:r>
      <w:proofErr w:type="gramStart"/>
      <w:r>
        <w:t>С  ее</w:t>
      </w:r>
      <w:proofErr w:type="gramEnd"/>
      <w:r>
        <w:t xml:space="preserve">  помощью  моделируются, изучаются  и  прогнозируются  многие  явления  и  процессы, происходящие  в  природе  и  обществе. </w:t>
      </w:r>
      <w:proofErr w:type="gramStart"/>
      <w:r>
        <w:t>Математика  является</w:t>
      </w:r>
      <w:proofErr w:type="gramEnd"/>
      <w:r>
        <w:t xml:space="preserve">  одним  из  опорных  предметов  средней  школы, она  обеспечивает  изучение  других  дисциплин,  например  физики, химии,  информатики  и  др. Практические  умения  и  навыки  математического  характера  необходимы  для  трудовой  и  профессиональной  подготовки  школьников.</w:t>
      </w:r>
    </w:p>
    <w:p w:rsidR="000D4C2E" w:rsidRDefault="000D4C2E" w:rsidP="002557CD">
      <w:pPr>
        <w:ind w:firstLine="142"/>
        <w:jc w:val="both"/>
      </w:pPr>
      <w:r>
        <w:t xml:space="preserve">             </w:t>
      </w:r>
      <w:proofErr w:type="gramStart"/>
      <w:r>
        <w:t>Изучение  математики</w:t>
      </w:r>
      <w:proofErr w:type="gramEnd"/>
      <w:r>
        <w:t xml:space="preserve">  вносит  определяющий  вклад  в  умственное  развитие человека.  </w:t>
      </w:r>
      <w:proofErr w:type="gramStart"/>
      <w:r>
        <w:t>В  процессе</w:t>
      </w:r>
      <w:proofErr w:type="gramEnd"/>
      <w:r>
        <w:t xml:space="preserve">  обучения  в  арсенал  приемов  и  методов  человеческого  мышления  естественным  образом  включается  индукция  и  дедукция, обобщение и  конкретизация, анализ  и  синтез, классификация  и    систематизация, абстрагирование  и  аналогия. </w:t>
      </w:r>
      <w:proofErr w:type="gramStart"/>
      <w:r>
        <w:t>Объекты  математических</w:t>
      </w:r>
      <w:proofErr w:type="gramEnd"/>
      <w:r>
        <w:t xml:space="preserve">  умозаключений  вырабатывают  умение  формулировать, обосновывать  и  доказывать  суждения,  тем  самым  развивая  логическое  мышление. </w:t>
      </w:r>
      <w:proofErr w:type="gramStart"/>
      <w:r>
        <w:t>Ведущая  роль</w:t>
      </w:r>
      <w:proofErr w:type="gramEnd"/>
      <w:r>
        <w:t xml:space="preserve">  принадлежит  математике    в  формировании  алгоритмического  мышления, в  воспитании  умений  действовать  по  заданному  алгоритму  и  конструировать  свой  собственный  алгоритм  решения. </w:t>
      </w:r>
      <w:proofErr w:type="gramStart"/>
      <w:r>
        <w:t>При  решении</w:t>
      </w:r>
      <w:proofErr w:type="gramEnd"/>
      <w:r>
        <w:t xml:space="preserve">  задач,  а  это  основной  вид  учебной  деятельности  на  уроках  математики,  развиваются  творческая  и  прикладная  стороны  мышления.</w:t>
      </w:r>
    </w:p>
    <w:p w:rsidR="000D4C2E" w:rsidRDefault="000D4C2E" w:rsidP="002557CD">
      <w:pPr>
        <w:ind w:firstLine="142"/>
        <w:jc w:val="both"/>
      </w:pPr>
      <w:r>
        <w:t xml:space="preserve">            </w:t>
      </w:r>
      <w:proofErr w:type="gramStart"/>
      <w:r>
        <w:t>В  содержание</w:t>
      </w:r>
      <w:proofErr w:type="gramEnd"/>
      <w:r>
        <w:t xml:space="preserve">  школьного  курса  должны  органически  вплетаться  богатые  в  эмоциональном  отношении  эпизоды  истории  науки, знакомящие  школьников  с  трудной  борьбой  идей,  судьбами  великих  открытий, именами  людей,  творивших  науку.</w:t>
      </w:r>
    </w:p>
    <w:p w:rsidR="000D4C2E" w:rsidRDefault="000D4C2E" w:rsidP="000D4C2E">
      <w:pPr>
        <w:ind w:firstLine="709"/>
        <w:jc w:val="both"/>
      </w:pPr>
    </w:p>
    <w:p w:rsidR="000D4C2E" w:rsidRPr="000D4C2E" w:rsidRDefault="000D4C2E" w:rsidP="000D4C2E">
      <w:pPr>
        <w:ind w:firstLine="709"/>
        <w:jc w:val="center"/>
        <w:rPr>
          <w:b/>
        </w:rPr>
      </w:pPr>
      <w:proofErr w:type="gramStart"/>
      <w:r w:rsidRPr="000D4C2E">
        <w:rPr>
          <w:b/>
        </w:rPr>
        <w:t>Цели  обучения</w:t>
      </w:r>
      <w:proofErr w:type="gramEnd"/>
      <w:r w:rsidRPr="000D4C2E">
        <w:rPr>
          <w:b/>
        </w:rPr>
        <w:t xml:space="preserve"> математике в школе:</w:t>
      </w:r>
    </w:p>
    <w:p w:rsidR="000D4C2E" w:rsidRDefault="000D4C2E" w:rsidP="000D4C2E">
      <w:pPr>
        <w:ind w:firstLine="709"/>
        <w:jc w:val="both"/>
      </w:pPr>
      <w:r>
        <w:t xml:space="preserve">- </w:t>
      </w:r>
      <w:proofErr w:type="gramStart"/>
      <w:r>
        <w:t>овладение  системой</w:t>
      </w:r>
      <w:proofErr w:type="gramEnd"/>
      <w:r>
        <w:t xml:space="preserve">  математических  знаний  и  умений, необходимых  для применения в практической деятельности, изучения смежных дисциплин, продолжения образования; </w:t>
      </w:r>
    </w:p>
    <w:p w:rsidR="000D4C2E" w:rsidRDefault="000D4C2E" w:rsidP="000D4C2E">
      <w:pPr>
        <w:ind w:firstLine="709"/>
        <w:jc w:val="both"/>
      </w:pPr>
      <w:r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0D4C2E" w:rsidRDefault="000D4C2E" w:rsidP="000D4C2E">
      <w:pPr>
        <w:ind w:firstLine="709"/>
        <w:jc w:val="both"/>
      </w:pPr>
      <w:r>
        <w:t xml:space="preserve">- </w:t>
      </w:r>
      <w:proofErr w:type="gramStart"/>
      <w:r>
        <w:t>формирование  представлений</w:t>
      </w:r>
      <w:proofErr w:type="gramEnd"/>
      <w:r>
        <w:t xml:space="preserve">  об  идеях и методах  математики как универсального языка науки и техники, средства моделирования явлений и процессов;  </w:t>
      </w:r>
    </w:p>
    <w:p w:rsidR="000D4C2E" w:rsidRDefault="000D4C2E" w:rsidP="000D4C2E">
      <w:pPr>
        <w:ind w:firstLine="709"/>
        <w:jc w:val="both"/>
      </w:pPr>
      <w:r>
        <w:t>-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2557CD" w:rsidRDefault="002557CD" w:rsidP="000D4C2E">
      <w:pPr>
        <w:ind w:firstLine="709"/>
        <w:jc w:val="both"/>
      </w:pPr>
    </w:p>
    <w:p w:rsidR="002557CD" w:rsidRPr="00461C12" w:rsidRDefault="002557CD" w:rsidP="00461C12">
      <w:pPr>
        <w:ind w:firstLine="709"/>
        <w:jc w:val="center"/>
        <w:rPr>
          <w:b/>
        </w:rPr>
      </w:pPr>
      <w:r w:rsidRPr="00461C12">
        <w:rPr>
          <w:b/>
        </w:rPr>
        <w:t>Основные развивающие и воспитательные цели</w:t>
      </w:r>
    </w:p>
    <w:p w:rsidR="002557CD" w:rsidRPr="00461C12" w:rsidRDefault="002557CD" w:rsidP="002557CD">
      <w:pPr>
        <w:ind w:firstLine="709"/>
        <w:jc w:val="both"/>
        <w:rPr>
          <w:b/>
        </w:rPr>
      </w:pPr>
      <w:r>
        <w:t xml:space="preserve"> </w:t>
      </w:r>
      <w:r w:rsidRPr="00461C12">
        <w:rPr>
          <w:b/>
        </w:rPr>
        <w:t>Развитие:</w:t>
      </w:r>
    </w:p>
    <w:p w:rsidR="002557CD" w:rsidRDefault="002557CD" w:rsidP="00645A4B">
      <w:pPr>
        <w:pStyle w:val="a8"/>
        <w:numPr>
          <w:ilvl w:val="0"/>
          <w:numId w:val="11"/>
        </w:numPr>
        <w:jc w:val="both"/>
      </w:pPr>
      <w: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557CD" w:rsidRDefault="002557CD" w:rsidP="00645A4B">
      <w:pPr>
        <w:pStyle w:val="a8"/>
        <w:numPr>
          <w:ilvl w:val="0"/>
          <w:numId w:val="11"/>
        </w:numPr>
        <w:jc w:val="both"/>
      </w:pPr>
      <w:r>
        <w:t>Математической речи;</w:t>
      </w:r>
    </w:p>
    <w:p w:rsidR="002557CD" w:rsidRDefault="002557CD" w:rsidP="00645A4B">
      <w:pPr>
        <w:pStyle w:val="a8"/>
        <w:numPr>
          <w:ilvl w:val="0"/>
          <w:numId w:val="11"/>
        </w:numPr>
        <w:jc w:val="both"/>
      </w:pPr>
      <w:r>
        <w:lastRenderedPageBreak/>
        <w:t>Сенсорной сферы; двигательной моторики;</w:t>
      </w:r>
    </w:p>
    <w:p w:rsidR="002557CD" w:rsidRDefault="002557CD" w:rsidP="00645A4B">
      <w:pPr>
        <w:pStyle w:val="a8"/>
        <w:numPr>
          <w:ilvl w:val="0"/>
          <w:numId w:val="11"/>
        </w:numPr>
        <w:jc w:val="both"/>
      </w:pPr>
      <w:r>
        <w:t>Внимания; памяти;</w:t>
      </w:r>
    </w:p>
    <w:p w:rsidR="002557CD" w:rsidRDefault="002557CD" w:rsidP="00645A4B">
      <w:pPr>
        <w:pStyle w:val="a8"/>
        <w:numPr>
          <w:ilvl w:val="0"/>
          <w:numId w:val="11"/>
        </w:numPr>
        <w:jc w:val="both"/>
      </w:pPr>
      <w:r>
        <w:t>Навыков само и взаимопроверки.</w:t>
      </w:r>
    </w:p>
    <w:p w:rsidR="002557CD" w:rsidRDefault="002557CD" w:rsidP="002557CD">
      <w:pPr>
        <w:ind w:firstLine="709"/>
        <w:jc w:val="both"/>
      </w:pPr>
      <w:r w:rsidRPr="00461C12">
        <w:rPr>
          <w:b/>
        </w:rPr>
        <w:t>Формирование</w:t>
      </w:r>
      <w:r>
        <w:t xml:space="preserve"> 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2557CD" w:rsidRPr="00461C12" w:rsidRDefault="002557CD" w:rsidP="002557CD">
      <w:pPr>
        <w:ind w:firstLine="709"/>
        <w:jc w:val="both"/>
        <w:rPr>
          <w:b/>
        </w:rPr>
      </w:pPr>
      <w:r w:rsidRPr="00461C12">
        <w:rPr>
          <w:b/>
        </w:rPr>
        <w:t>Воспитание:</w:t>
      </w:r>
    </w:p>
    <w:p w:rsidR="002557CD" w:rsidRDefault="002557CD" w:rsidP="00645A4B">
      <w:pPr>
        <w:pStyle w:val="a8"/>
        <w:numPr>
          <w:ilvl w:val="0"/>
          <w:numId w:val="12"/>
        </w:numPr>
        <w:jc w:val="both"/>
      </w:pPr>
      <w: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2557CD" w:rsidRDefault="002557CD" w:rsidP="00645A4B">
      <w:pPr>
        <w:pStyle w:val="a8"/>
        <w:numPr>
          <w:ilvl w:val="0"/>
          <w:numId w:val="12"/>
        </w:numPr>
        <w:jc w:val="both"/>
      </w:pPr>
      <w:r>
        <w:t>Волевых качеств;</w:t>
      </w:r>
    </w:p>
    <w:p w:rsidR="002557CD" w:rsidRDefault="002557CD" w:rsidP="00645A4B">
      <w:pPr>
        <w:pStyle w:val="a8"/>
        <w:numPr>
          <w:ilvl w:val="0"/>
          <w:numId w:val="12"/>
        </w:numPr>
        <w:jc w:val="both"/>
      </w:pPr>
      <w:r>
        <w:t>Коммуникабельности;</w:t>
      </w:r>
    </w:p>
    <w:p w:rsidR="002557CD" w:rsidRDefault="002557CD" w:rsidP="00645A4B">
      <w:pPr>
        <w:pStyle w:val="a8"/>
        <w:numPr>
          <w:ilvl w:val="0"/>
          <w:numId w:val="12"/>
        </w:numPr>
        <w:jc w:val="both"/>
      </w:pPr>
      <w:r>
        <w:t>Ответственности.</w:t>
      </w:r>
    </w:p>
    <w:p w:rsidR="002557CD" w:rsidRDefault="002557CD" w:rsidP="000D4C2E">
      <w:pPr>
        <w:ind w:firstLine="709"/>
        <w:jc w:val="both"/>
      </w:pPr>
    </w:p>
    <w:p w:rsidR="00F540DB" w:rsidRPr="004E714B" w:rsidRDefault="00F540DB" w:rsidP="00461C12">
      <w:pPr>
        <w:ind w:firstLine="709"/>
        <w:jc w:val="center"/>
        <w:rPr>
          <w:b/>
        </w:rPr>
      </w:pPr>
      <w:r w:rsidRPr="004E714B">
        <w:rPr>
          <w:b/>
        </w:rPr>
        <w:t>Цели изучения курса алгебры в 9 классах:</w:t>
      </w:r>
    </w:p>
    <w:p w:rsidR="00F540DB" w:rsidRPr="004E714B" w:rsidRDefault="00F540DB" w:rsidP="004E714B">
      <w:pPr>
        <w:jc w:val="both"/>
      </w:pPr>
      <w:r w:rsidRPr="004E714B">
        <w:t>-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 и др.);</w:t>
      </w:r>
    </w:p>
    <w:p w:rsidR="00F540DB" w:rsidRPr="004E714B" w:rsidRDefault="00F540DB" w:rsidP="004E714B">
      <w:pPr>
        <w:jc w:val="both"/>
      </w:pPr>
      <w:r w:rsidRPr="004E714B">
        <w:t>-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школьников;</w:t>
      </w:r>
    </w:p>
    <w:p w:rsidR="00F540DB" w:rsidRPr="004E714B" w:rsidRDefault="00F540DB" w:rsidP="004E714B">
      <w:pPr>
        <w:jc w:val="both"/>
      </w:pPr>
      <w:r w:rsidRPr="004E714B">
        <w:t>- овладение приемами вычислений на калькуляторе.</w:t>
      </w:r>
    </w:p>
    <w:p w:rsidR="00F540DB" w:rsidRPr="004E714B" w:rsidRDefault="00F540DB" w:rsidP="004E714B">
      <w:pPr>
        <w:ind w:firstLine="709"/>
        <w:jc w:val="both"/>
      </w:pPr>
      <w:r w:rsidRPr="004E714B">
        <w:t xml:space="preserve">Образовательные и воспитательные задачи обучения математике должны решаться комплексно с учетом возрастных особенностей учащихся, специфики математики как науки и учебного предмета, определяющей ее роль и место в общей системе школьного обучения и воспитания. </w:t>
      </w:r>
    </w:p>
    <w:p w:rsidR="00BF6EC3" w:rsidRDefault="0096246F" w:rsidP="00BF6EC3">
      <w:pPr>
        <w:jc w:val="both"/>
      </w:pPr>
      <w:r w:rsidRPr="004E714B">
        <w:t xml:space="preserve">            </w:t>
      </w:r>
      <w:r w:rsidR="00BF6EC3">
        <w:t>Принципиальным положением организации школьного математического образования является уровневая дифференциация обучения. Осваивая общий курс математики, одни школьники в своих результатах ограничиваются уровнем обязательной подготовки, зафиксированной в стандарте образования, другие в соответствии со своими склонностями и способностями достигают более высоких рубежей. При этом достижение уровня обязательной подготовки становится непременной обязанностью ученика в его учебной работе. В то же время, каждый учащийся имеет право самостоятельно решить, ограничиться этим уровнем или же продвигаться дальше. Следует всемерно способствовать удовлетворению потребностей и запросов школьников, проявляющих интерес, склонности и способности к математике. Для таких школьников разработана данная программа и задания, их необходимо привлекать к участию в математических кружках, олимпиадах, факультативных занятиях, рекомендовать дополнительную литературу. Развитие интереса к математике является важнейшей целью учителя.</w:t>
      </w:r>
    </w:p>
    <w:p w:rsidR="002557CD" w:rsidRPr="002557CD" w:rsidRDefault="002557CD" w:rsidP="002557CD">
      <w:pPr>
        <w:ind w:firstLine="709"/>
        <w:jc w:val="both"/>
        <w:rPr>
          <w:b/>
        </w:rPr>
      </w:pPr>
      <w:r w:rsidRPr="002557CD">
        <w:rPr>
          <w:b/>
        </w:rPr>
        <w:t>Такой подход в наибольшей степени соответствует особенностям образовательного процесса МОУ «Гимназия №4», призванного воспитать эрудированного, творчески мыслящего человека, гражданина, патриота своей страны, владеющего разными знаковыми системами (математическими, образными, языковыми и кодовыми), что позволяет выпускнику гимназии максимально «встроиться» в инновационное информационное общество.</w:t>
      </w:r>
    </w:p>
    <w:p w:rsidR="000D4C2E" w:rsidRDefault="000D4C2E" w:rsidP="004E714B">
      <w:pPr>
        <w:jc w:val="center"/>
        <w:rPr>
          <w:b/>
        </w:rPr>
      </w:pPr>
    </w:p>
    <w:p w:rsidR="000D4C2E" w:rsidRDefault="000D4C2E" w:rsidP="004E714B">
      <w:pPr>
        <w:jc w:val="center"/>
        <w:rPr>
          <w:b/>
        </w:rPr>
      </w:pPr>
    </w:p>
    <w:p w:rsidR="00F540DB" w:rsidRPr="004E714B" w:rsidRDefault="00F540DB" w:rsidP="004E714B">
      <w:pPr>
        <w:jc w:val="center"/>
        <w:rPr>
          <w:b/>
        </w:rPr>
      </w:pPr>
      <w:proofErr w:type="gramStart"/>
      <w:r w:rsidRPr="004E714B">
        <w:rPr>
          <w:b/>
        </w:rPr>
        <w:t>Основные  задачи</w:t>
      </w:r>
      <w:proofErr w:type="gramEnd"/>
      <w:r w:rsidRPr="004E714B">
        <w:rPr>
          <w:b/>
        </w:rPr>
        <w:t xml:space="preserve">  обучения:</w:t>
      </w:r>
    </w:p>
    <w:p w:rsidR="00F540DB" w:rsidRPr="004E714B" w:rsidRDefault="00F540DB" w:rsidP="004E714B">
      <w:pPr>
        <w:jc w:val="both"/>
      </w:pPr>
      <w:r w:rsidRPr="004E714B">
        <w:t xml:space="preserve">- </w:t>
      </w:r>
      <w:proofErr w:type="gramStart"/>
      <w:r w:rsidRPr="004E714B">
        <w:t>формирование  математического</w:t>
      </w:r>
      <w:proofErr w:type="gramEnd"/>
      <w:r w:rsidRPr="004E714B">
        <w:t xml:space="preserve">  аппарата  для  решения  задач  как  математики  так и  смежных предметов;</w:t>
      </w:r>
    </w:p>
    <w:p w:rsidR="00F540DB" w:rsidRPr="004E714B" w:rsidRDefault="00F540DB" w:rsidP="004E714B">
      <w:pPr>
        <w:jc w:val="both"/>
      </w:pPr>
      <w:r w:rsidRPr="004E714B">
        <w:t xml:space="preserve">- </w:t>
      </w:r>
      <w:proofErr w:type="gramStart"/>
      <w:r w:rsidRPr="004E714B">
        <w:t>развитие  алгоритмического</w:t>
      </w:r>
      <w:proofErr w:type="gramEnd"/>
      <w:r w:rsidRPr="004E714B">
        <w:t xml:space="preserve">  мышления,  овладение  навыками  дедуктивных  рассуждений;</w:t>
      </w:r>
    </w:p>
    <w:p w:rsidR="00F540DB" w:rsidRPr="004E714B" w:rsidRDefault="00F540DB" w:rsidP="004E714B">
      <w:pPr>
        <w:jc w:val="both"/>
      </w:pPr>
      <w:r w:rsidRPr="004E714B">
        <w:t xml:space="preserve">- </w:t>
      </w:r>
      <w:proofErr w:type="gramStart"/>
      <w:r w:rsidRPr="004E714B">
        <w:t>развитие  воображения</w:t>
      </w:r>
      <w:proofErr w:type="gramEnd"/>
      <w:r w:rsidRPr="004E714B">
        <w:t xml:space="preserve"> и  способностей  к  творчеству;</w:t>
      </w:r>
    </w:p>
    <w:p w:rsidR="00F540DB" w:rsidRPr="004E714B" w:rsidRDefault="00F540DB" w:rsidP="004E714B">
      <w:pPr>
        <w:jc w:val="both"/>
        <w:rPr>
          <w:b/>
          <w:i/>
        </w:rPr>
      </w:pPr>
      <w:r w:rsidRPr="004E714B">
        <w:t xml:space="preserve">- формирование </w:t>
      </w:r>
      <w:proofErr w:type="gramStart"/>
      <w:r w:rsidRPr="004E714B">
        <w:t>представлений  о</w:t>
      </w:r>
      <w:proofErr w:type="gramEnd"/>
      <w:r w:rsidRPr="004E714B">
        <w:t xml:space="preserve"> роли  математики в  развитии  мировой  цивилизации  и  культуры.</w:t>
      </w:r>
    </w:p>
    <w:p w:rsidR="00461C12" w:rsidRDefault="00461C12" w:rsidP="0000491B">
      <w:pPr>
        <w:suppressAutoHyphens w:val="0"/>
        <w:ind w:left="1080"/>
        <w:jc w:val="center"/>
        <w:rPr>
          <w:b/>
        </w:rPr>
      </w:pP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center"/>
        <w:rPr>
          <w:b/>
          <w:lang w:eastAsia="ru-RU"/>
        </w:rPr>
      </w:pPr>
      <w:bookmarkStart w:id="1" w:name="_Hlk521630486"/>
      <w:r w:rsidRPr="00461C12">
        <w:rPr>
          <w:b/>
          <w:lang w:eastAsia="ru-RU"/>
        </w:rPr>
        <w:t>Используемые технологии, методы и формы работы.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>При реализации данной программы используются элементы следующих технологий: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  1.  здоровьесбережения;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  2. педагогики сотрудничества;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  3. проблемного обучения;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  4. поэтапного формирования умственных действий;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  5. развития исследовательских навыков;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  6. индивидуально-личностного обучения;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  7. развития творческих способностей;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  8. дифференцированного подхода в обучении;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  9. ИКТ;</w:t>
      </w:r>
    </w:p>
    <w:p w:rsidR="00461C12" w:rsidRPr="00461C12" w:rsidRDefault="00461C12" w:rsidP="00461C12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  10. </w:t>
      </w:r>
      <w:r>
        <w:rPr>
          <w:lang w:eastAsia="ru-RU"/>
        </w:rPr>
        <w:t>кейс-технологии.</w:t>
      </w:r>
    </w:p>
    <w:p w:rsidR="00461C12" w:rsidRPr="00461C12" w:rsidRDefault="00461C12" w:rsidP="00696937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</w:p>
    <w:p w:rsidR="00461C12" w:rsidRPr="00461C12" w:rsidRDefault="00461C12" w:rsidP="00696937">
      <w:pPr>
        <w:suppressAutoHyphens w:val="0"/>
        <w:spacing w:line="276" w:lineRule="auto"/>
        <w:jc w:val="center"/>
        <w:rPr>
          <w:rFonts w:eastAsia="Calibri"/>
          <w:b/>
          <w:lang w:eastAsia="en-US"/>
        </w:rPr>
      </w:pPr>
      <w:r w:rsidRPr="00461C12">
        <w:rPr>
          <w:rFonts w:eastAsia="Calibri"/>
          <w:b/>
          <w:lang w:eastAsia="en-US"/>
        </w:rPr>
        <w:t>Методы обучения:</w:t>
      </w:r>
    </w:p>
    <w:p w:rsidR="00461C12" w:rsidRPr="00461C12" w:rsidRDefault="00461C12" w:rsidP="00645A4B">
      <w:pPr>
        <w:numPr>
          <w:ilvl w:val="1"/>
          <w:numId w:val="13"/>
        </w:numPr>
        <w:tabs>
          <w:tab w:val="clear" w:pos="1620"/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Классификация по источнику знаний: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Словесные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Наглядные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Практические</w:t>
      </w:r>
    </w:p>
    <w:p w:rsidR="00461C12" w:rsidRPr="00461C12" w:rsidRDefault="00461C12" w:rsidP="00645A4B">
      <w:pPr>
        <w:numPr>
          <w:ilvl w:val="1"/>
          <w:numId w:val="13"/>
        </w:numPr>
        <w:tabs>
          <w:tab w:val="clear" w:pos="1620"/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Классификация по характеру УПД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Объяснительно-иллюстративный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Проблемное изложение знаний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Частично-поисковый (эвристический)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Исследовательский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Репродуктивный</w:t>
      </w:r>
    </w:p>
    <w:p w:rsidR="00461C12" w:rsidRPr="00461C12" w:rsidRDefault="00461C12" w:rsidP="00645A4B">
      <w:pPr>
        <w:numPr>
          <w:ilvl w:val="1"/>
          <w:numId w:val="13"/>
        </w:numPr>
        <w:tabs>
          <w:tab w:val="clear" w:pos="1620"/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Классификация по логике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Индуктивный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Дедуктивный</w:t>
      </w:r>
    </w:p>
    <w:p w:rsidR="00461C12" w:rsidRPr="00461C12" w:rsidRDefault="00461C12" w:rsidP="00645A4B">
      <w:pPr>
        <w:numPr>
          <w:ilvl w:val="2"/>
          <w:numId w:val="13"/>
        </w:numPr>
        <w:tabs>
          <w:tab w:val="num" w:pos="709"/>
        </w:tabs>
        <w:suppressAutoHyphens w:val="0"/>
        <w:spacing w:line="276" w:lineRule="auto"/>
        <w:ind w:hanging="1620"/>
        <w:rPr>
          <w:rFonts w:eastAsia="Calibri"/>
          <w:lang w:eastAsia="en-US"/>
        </w:rPr>
      </w:pPr>
      <w:r w:rsidRPr="00461C12">
        <w:rPr>
          <w:rFonts w:eastAsia="Calibri"/>
          <w:lang w:eastAsia="en-US"/>
        </w:rPr>
        <w:t>Аналогии</w:t>
      </w:r>
    </w:p>
    <w:p w:rsidR="00461C12" w:rsidRPr="00461C12" w:rsidRDefault="00461C12" w:rsidP="00696937">
      <w:pPr>
        <w:widowControl w:val="0"/>
        <w:tabs>
          <w:tab w:val="left" w:pos="720"/>
        </w:tabs>
        <w:suppressAutoHyphens w:val="0"/>
        <w:jc w:val="both"/>
        <w:rPr>
          <w:lang w:eastAsia="ru-RU"/>
        </w:rPr>
      </w:pPr>
      <w:r w:rsidRPr="00461C12">
        <w:rPr>
          <w:lang w:eastAsia="ru-RU"/>
        </w:rPr>
        <w:t xml:space="preserve">Для продуктивной работы по данной программе следует сочетать многообразие методов обучения. </w:t>
      </w:r>
    </w:p>
    <w:p w:rsidR="00461C12" w:rsidRPr="00461C12" w:rsidRDefault="00461C12" w:rsidP="00461C12">
      <w:pPr>
        <w:suppressAutoHyphens w:val="0"/>
        <w:spacing w:line="276" w:lineRule="auto"/>
        <w:jc w:val="center"/>
        <w:rPr>
          <w:rFonts w:eastAsia="Calibri"/>
          <w:b/>
          <w:lang w:eastAsia="en-US"/>
        </w:rPr>
      </w:pPr>
      <w:r w:rsidRPr="00461C12">
        <w:rPr>
          <w:rFonts w:eastAsia="Calibri"/>
          <w:b/>
          <w:lang w:eastAsia="en-US"/>
        </w:rPr>
        <w:t>Формы работы</w:t>
      </w:r>
    </w:p>
    <w:p w:rsidR="00461C12" w:rsidRPr="00461C12" w:rsidRDefault="00461C12" w:rsidP="00461C12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</w:t>
      </w:r>
      <w:r w:rsidRPr="00461C12">
        <w:rPr>
          <w:rFonts w:eastAsia="Calibri"/>
          <w:lang w:eastAsia="en-US"/>
        </w:rPr>
        <w:t>К наиболее приемлемым формам организации учебных занятий по математике можно отнести:</w:t>
      </w:r>
    </w:p>
    <w:p w:rsidR="00461C12" w:rsidRPr="00461C12" w:rsidRDefault="00461C12" w:rsidP="00461C12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461C12">
        <w:rPr>
          <w:rFonts w:eastAsia="Calibri"/>
          <w:bCs/>
          <w:i/>
          <w:iCs/>
          <w:lang w:eastAsia="en-US"/>
        </w:rPr>
        <w:t>Урок-лекция.</w:t>
      </w:r>
      <w:r w:rsidRPr="00461C12">
        <w:rPr>
          <w:rFonts w:eastAsia="Calibri"/>
          <w:lang w:eastAsia="en-US"/>
        </w:rPr>
        <w:t xml:space="preserve"> Предполагаются совместные усилия учителя и учеников для решения общей проблемной познавательной задачи. </w:t>
      </w:r>
    </w:p>
    <w:p w:rsidR="00461C12" w:rsidRDefault="00461C12" w:rsidP="00461C12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461C12">
        <w:rPr>
          <w:rFonts w:eastAsia="Calibri"/>
          <w:bCs/>
          <w:i/>
          <w:iCs/>
          <w:lang w:eastAsia="en-US"/>
        </w:rPr>
        <w:t>Урок-практикум.</w:t>
      </w:r>
      <w:r w:rsidRPr="00461C12">
        <w:rPr>
          <w:rFonts w:eastAsia="Calibri"/>
          <w:lang w:eastAsia="en-US"/>
        </w:rPr>
        <w:t xml:space="preserve"> На уроке учащиеся работают над различными заданиями в зависимости от своей подготовленности. Виды работ могут быть самыми разными: письменные исследования, решение различных задач, практическое применение различных методов решения задач. </w:t>
      </w:r>
    </w:p>
    <w:p w:rsidR="00461C12" w:rsidRPr="00461C12" w:rsidRDefault="00461C12" w:rsidP="00461C12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461C12">
        <w:rPr>
          <w:rFonts w:eastAsia="Calibri"/>
          <w:bCs/>
          <w:i/>
          <w:iCs/>
          <w:lang w:eastAsia="en-US"/>
        </w:rPr>
        <w:t>Комбинированный урок</w:t>
      </w:r>
      <w:r w:rsidRPr="00461C12">
        <w:rPr>
          <w:rFonts w:eastAsia="Calibri"/>
          <w:lang w:eastAsia="en-US"/>
        </w:rPr>
        <w:t xml:space="preserve"> предполагает выполнение работ и заданий разного вида.</w:t>
      </w:r>
    </w:p>
    <w:p w:rsidR="00461C12" w:rsidRPr="00461C12" w:rsidRDefault="00461C12" w:rsidP="00461C12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461C12">
        <w:rPr>
          <w:rFonts w:eastAsia="Calibri"/>
          <w:bCs/>
          <w:i/>
          <w:iCs/>
          <w:lang w:eastAsia="en-US"/>
        </w:rPr>
        <w:t>Урок решения задач</w:t>
      </w:r>
      <w:r w:rsidRPr="00461C12">
        <w:rPr>
          <w:rFonts w:eastAsia="Calibri"/>
          <w:i/>
          <w:iCs/>
          <w:lang w:eastAsia="en-US"/>
        </w:rPr>
        <w:t>.</w:t>
      </w:r>
      <w:r w:rsidRPr="00461C12">
        <w:rPr>
          <w:rFonts w:eastAsia="Calibri"/>
          <w:lang w:eastAsia="en-US"/>
        </w:rPr>
        <w:t xml:space="preserve"> Вырабатываются у учащихся умения и навыки решения задач на уровне обязательной и возможной подготовке. </w:t>
      </w:r>
    </w:p>
    <w:p w:rsidR="00461C12" w:rsidRPr="00461C12" w:rsidRDefault="00461C12" w:rsidP="00461C12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461C12">
        <w:rPr>
          <w:rFonts w:eastAsia="Calibri"/>
          <w:bCs/>
          <w:i/>
          <w:iCs/>
          <w:lang w:eastAsia="en-US"/>
        </w:rPr>
        <w:t>Урок-тест.</w:t>
      </w:r>
      <w:r w:rsidRPr="00461C12">
        <w:rPr>
          <w:rFonts w:eastAsia="Calibri"/>
          <w:iCs/>
          <w:lang w:eastAsia="en-US"/>
        </w:rPr>
        <w:t xml:space="preserve"> </w:t>
      </w:r>
      <w:r w:rsidRPr="00461C12">
        <w:rPr>
          <w:rFonts w:eastAsia="Calibri"/>
          <w:lang w:eastAsia="en-US"/>
        </w:rPr>
        <w:t xml:space="preserve">Тестирование проводится с целью диагностики пробелов знаний, контроля уровня обученности учащихся, тренировки технике тестирования. </w:t>
      </w:r>
    </w:p>
    <w:p w:rsidR="00461C12" w:rsidRPr="00461C12" w:rsidRDefault="00461C12" w:rsidP="00461C12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461C12">
        <w:rPr>
          <w:rFonts w:eastAsia="Calibri"/>
          <w:bCs/>
          <w:i/>
          <w:iCs/>
          <w:lang w:eastAsia="en-US"/>
        </w:rPr>
        <w:t>Урок - самостоятельная работа</w:t>
      </w:r>
      <w:r w:rsidRPr="00461C12">
        <w:rPr>
          <w:rFonts w:eastAsia="Calibri"/>
          <w:bCs/>
          <w:i/>
          <w:lang w:eastAsia="en-US"/>
        </w:rPr>
        <w:t>.</w:t>
      </w:r>
      <w:r w:rsidRPr="00461C12">
        <w:rPr>
          <w:rFonts w:eastAsia="Calibri"/>
          <w:lang w:eastAsia="en-US"/>
        </w:rPr>
        <w:t>  Предлагаются разные виды самостоятельных работ.</w:t>
      </w:r>
    </w:p>
    <w:p w:rsidR="00461C12" w:rsidRPr="00461C12" w:rsidRDefault="00461C12" w:rsidP="00461C12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461C12">
        <w:rPr>
          <w:rFonts w:eastAsia="Calibri"/>
          <w:bCs/>
          <w:i/>
          <w:iCs/>
          <w:lang w:eastAsia="en-US"/>
        </w:rPr>
        <w:t>Урок - контрольная работа</w:t>
      </w:r>
      <w:r w:rsidRPr="00461C12">
        <w:rPr>
          <w:rFonts w:eastAsia="Calibri"/>
          <w:i/>
          <w:lang w:eastAsia="en-US"/>
        </w:rPr>
        <w:t>.</w:t>
      </w:r>
      <w:r w:rsidRPr="00461C12">
        <w:rPr>
          <w:rFonts w:eastAsia="Calibri"/>
          <w:lang w:eastAsia="en-US"/>
        </w:rPr>
        <w:t xml:space="preserve"> Контроль знаний по пройденной теме</w:t>
      </w:r>
      <w:r>
        <w:rPr>
          <w:rFonts w:eastAsia="Calibri"/>
          <w:lang w:eastAsia="en-US"/>
        </w:rPr>
        <w:t>.</w:t>
      </w:r>
    </w:p>
    <w:bookmarkEnd w:id="1"/>
    <w:p w:rsidR="00461C12" w:rsidRDefault="00461C12" w:rsidP="00461C12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</w:rPr>
        <w:t xml:space="preserve">Требования к уровню </w:t>
      </w:r>
      <w:proofErr w:type="gramStart"/>
      <w:r>
        <w:rPr>
          <w:rFonts w:eastAsia="Calibri"/>
          <w:b/>
        </w:rPr>
        <w:t>подготовки  обучающихся</w:t>
      </w:r>
      <w:proofErr w:type="gramEnd"/>
      <w:r>
        <w:rPr>
          <w:rFonts w:eastAsia="Calibri"/>
          <w:b/>
        </w:rPr>
        <w:t xml:space="preserve">  в 9 классе.</w:t>
      </w:r>
    </w:p>
    <w:p w:rsidR="00461C12" w:rsidRDefault="00461C12" w:rsidP="0069693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В ходе преподавания алгебры в 9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r>
        <w:rPr>
          <w:rFonts w:eastAsia="Calibri"/>
          <w:iCs/>
        </w:rPr>
        <w:t xml:space="preserve">умениями </w:t>
      </w:r>
      <w:proofErr w:type="spellStart"/>
      <w:r>
        <w:rPr>
          <w:rFonts w:eastAsia="Calibri"/>
          <w:iCs/>
        </w:rPr>
        <w:t>общеучебного</w:t>
      </w:r>
      <w:proofErr w:type="spellEnd"/>
      <w:r>
        <w:rPr>
          <w:rFonts w:eastAsia="Calibri"/>
          <w:iCs/>
        </w:rPr>
        <w:t xml:space="preserve"> характера</w:t>
      </w:r>
      <w:r>
        <w:rPr>
          <w:rFonts w:eastAsia="Calibri"/>
          <w:i/>
          <w:iCs/>
        </w:rPr>
        <w:t xml:space="preserve">, </w:t>
      </w:r>
      <w:r>
        <w:rPr>
          <w:rFonts w:eastAsia="Calibri"/>
        </w:rPr>
        <w:t xml:space="preserve">разнообразными </w:t>
      </w:r>
      <w:r>
        <w:rPr>
          <w:rFonts w:eastAsia="Calibri"/>
          <w:iCs/>
        </w:rPr>
        <w:t>способами деятельности</w:t>
      </w:r>
      <w:r>
        <w:rPr>
          <w:rFonts w:eastAsia="Calibri"/>
          <w:i/>
          <w:iCs/>
        </w:rPr>
        <w:t xml:space="preserve">, </w:t>
      </w:r>
      <w:r>
        <w:rPr>
          <w:rFonts w:eastAsia="Calibri"/>
        </w:rPr>
        <w:t>приобретали опыт</w:t>
      </w:r>
      <w:r w:rsidR="00696937">
        <w:rPr>
          <w:rFonts w:eastAsia="Calibri"/>
        </w:rPr>
        <w:t>:</w:t>
      </w:r>
    </w:p>
    <w:p w:rsidR="00461C12" w:rsidRPr="00696937" w:rsidRDefault="00461C12" w:rsidP="00645A4B">
      <w:pPr>
        <w:pStyle w:val="a8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696937">
        <w:rPr>
          <w:rFonts w:eastAsia="Calibri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461C12" w:rsidRPr="00696937" w:rsidRDefault="00461C12" w:rsidP="00645A4B">
      <w:pPr>
        <w:pStyle w:val="a8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696937">
        <w:rPr>
          <w:rFonts w:eastAsia="Calibri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461C12" w:rsidRPr="00696937" w:rsidRDefault="00461C12" w:rsidP="00645A4B">
      <w:pPr>
        <w:pStyle w:val="a8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696937">
        <w:rPr>
          <w:rFonts w:eastAsia="Calibri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461C12" w:rsidRPr="00696937" w:rsidRDefault="00461C12" w:rsidP="00645A4B">
      <w:pPr>
        <w:pStyle w:val="a8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696937">
        <w:rPr>
          <w:rFonts w:eastAsia="Calibri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461C12" w:rsidRPr="00696937" w:rsidRDefault="00461C12" w:rsidP="00645A4B">
      <w:pPr>
        <w:pStyle w:val="a8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696937">
        <w:rPr>
          <w:rFonts w:eastAsia="Calibri"/>
        </w:rPr>
        <w:t>проведения доказательных рассуждений, аргументации, выдвижения гипотез и их обоснования;</w:t>
      </w:r>
    </w:p>
    <w:p w:rsidR="00461C12" w:rsidRDefault="00461C12" w:rsidP="00645A4B">
      <w:pPr>
        <w:pStyle w:val="a8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696937">
        <w:rPr>
          <w:rFonts w:eastAsia="Calibri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696937" w:rsidRPr="00696937" w:rsidRDefault="00696937" w:rsidP="00696937">
      <w:pPr>
        <w:pStyle w:val="a8"/>
        <w:shd w:val="clear" w:color="auto" w:fill="FFFFFF"/>
        <w:autoSpaceDE w:val="0"/>
        <w:autoSpaceDN w:val="0"/>
        <w:adjustRightInd w:val="0"/>
        <w:ind w:left="720"/>
        <w:jc w:val="both"/>
        <w:rPr>
          <w:rFonts w:eastAsia="Calibri"/>
        </w:rPr>
      </w:pPr>
    </w:p>
    <w:p w:rsidR="00461C12" w:rsidRDefault="00461C12" w:rsidP="00461C12">
      <w:pPr>
        <w:jc w:val="both"/>
        <w:rPr>
          <w:rFonts w:eastAsia="Calibri"/>
        </w:rPr>
      </w:pPr>
      <w:r>
        <w:rPr>
          <w:rFonts w:eastAsia="Calibri"/>
        </w:rPr>
        <w:t xml:space="preserve">В результате изучения курса алгебры обучающиеся должны: </w:t>
      </w:r>
    </w:p>
    <w:p w:rsidR="00461C12" w:rsidRPr="00696937" w:rsidRDefault="00461C12" w:rsidP="00461C12">
      <w:pPr>
        <w:ind w:firstLine="567"/>
        <w:jc w:val="both"/>
        <w:rPr>
          <w:rFonts w:eastAsia="Calibri"/>
          <w:b/>
        </w:rPr>
      </w:pPr>
      <w:r w:rsidRPr="00696937">
        <w:rPr>
          <w:rFonts w:eastAsia="Calibri"/>
          <w:b/>
        </w:rPr>
        <w:t>знать/понимать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существо понятия математического доказательства; примеры доказательств;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существо понятия алгоритма; примеры алгоритмов;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как потребности практики привели математическую науку к необходимости расширения понятия числа;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 xml:space="preserve">каким образом геометрия возникла из практических задач </w:t>
      </w:r>
      <w:proofErr w:type="gramStart"/>
      <w:r>
        <w:rPr>
          <w:rFonts w:eastAsia="Calibri"/>
        </w:rPr>
        <w:t>землемерия;  примеры</w:t>
      </w:r>
      <w:proofErr w:type="gramEnd"/>
      <w:r>
        <w:rPr>
          <w:rFonts w:eastAsia="Calibri"/>
        </w:rPr>
        <w:t xml:space="preserve"> геометрических объектов и утверждений о них, важных для практики;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461C12" w:rsidRDefault="00461C12" w:rsidP="00461C12">
      <w:pPr>
        <w:widowControl w:val="0"/>
        <w:ind w:left="567"/>
        <w:jc w:val="center"/>
        <w:rPr>
          <w:rFonts w:eastAsia="Calibri"/>
          <w:caps/>
          <w:lang w:eastAsia="ru-RU"/>
        </w:rPr>
      </w:pPr>
    </w:p>
    <w:p w:rsidR="00461C12" w:rsidRDefault="00461C12" w:rsidP="00461C12">
      <w:pPr>
        <w:pStyle w:val="a8"/>
        <w:widowControl w:val="0"/>
        <w:jc w:val="center"/>
        <w:rPr>
          <w:rFonts w:eastAsia="Calibri"/>
          <w:caps/>
          <w:lang w:eastAsia="ru-RU"/>
        </w:rPr>
      </w:pPr>
      <w:r>
        <w:rPr>
          <w:rFonts w:eastAsia="Calibri"/>
          <w:caps/>
          <w:lang w:eastAsia="ru-RU"/>
        </w:rPr>
        <w:t>Арифметика</w:t>
      </w:r>
    </w:p>
    <w:p w:rsidR="00461C12" w:rsidRPr="00696937" w:rsidRDefault="00461C12" w:rsidP="00461C12">
      <w:pPr>
        <w:jc w:val="both"/>
        <w:rPr>
          <w:rFonts w:eastAsia="Calibri"/>
          <w:b/>
          <w:lang w:eastAsia="en-US"/>
        </w:rPr>
      </w:pPr>
      <w:r>
        <w:rPr>
          <w:rFonts w:eastAsia="Calibri"/>
          <w:bCs/>
        </w:rPr>
        <w:t xml:space="preserve">       </w:t>
      </w:r>
      <w:r w:rsidRPr="00696937">
        <w:rPr>
          <w:rFonts w:eastAsia="Calibri"/>
          <w:b/>
          <w:bCs/>
        </w:rPr>
        <w:t>уметь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</w:rPr>
      </w:pPr>
      <w:r>
        <w:rPr>
          <w:rFonts w:eastAsia="Calibri"/>
        </w:rPr>
        <w:lastRenderedPageBreak/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  <w:bCs/>
        </w:rPr>
      </w:pPr>
      <w:r>
        <w:rPr>
          <w:rFonts w:eastAsia="Calibri"/>
        </w:rPr>
        <w:t>решать текстовые задачи, включая задачи, связанные с отношением и с пропорциональностью величин, дробями и процентами;</w:t>
      </w:r>
    </w:p>
    <w:p w:rsidR="00461C12" w:rsidRDefault="00461C12" w:rsidP="00645A4B">
      <w:pPr>
        <w:numPr>
          <w:ilvl w:val="0"/>
          <w:numId w:val="14"/>
        </w:numPr>
        <w:suppressAutoHyphens w:val="0"/>
        <w:jc w:val="both"/>
        <w:rPr>
          <w:rFonts w:eastAsia="Calibri"/>
          <w:bCs/>
        </w:rPr>
      </w:pPr>
      <w:r>
        <w:rPr>
          <w:rFonts w:eastAsia="Calibri"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461C12" w:rsidRDefault="00461C12" w:rsidP="00461C12">
      <w:pPr>
        <w:pStyle w:val="a8"/>
        <w:jc w:val="both"/>
        <w:rPr>
          <w:rFonts w:eastAsia="Calibri"/>
        </w:rPr>
      </w:pPr>
      <w:r>
        <w:rPr>
          <w:rFonts w:eastAsia="Calibri"/>
        </w:rPr>
        <w:t>- 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461C12" w:rsidRDefault="00461C12" w:rsidP="00461C12">
      <w:pPr>
        <w:pStyle w:val="a8"/>
        <w:jc w:val="both"/>
        <w:rPr>
          <w:rFonts w:eastAsia="Calibri"/>
        </w:rPr>
      </w:pPr>
      <w:r>
        <w:rPr>
          <w:rFonts w:eastAsia="Calibri"/>
        </w:rPr>
        <w:t>- устной прикидки и оценки результата вычислений; проверки результата вычисления с использованием различных приемов;</w:t>
      </w:r>
    </w:p>
    <w:p w:rsidR="00461C12" w:rsidRDefault="00461C12" w:rsidP="00461C12">
      <w:pPr>
        <w:pStyle w:val="a8"/>
        <w:jc w:val="both"/>
        <w:rPr>
          <w:rFonts w:eastAsia="Calibri"/>
        </w:rPr>
      </w:pPr>
      <w:r>
        <w:rPr>
          <w:rFonts w:eastAsia="Calibri"/>
        </w:rPr>
        <w:t>- 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:rsidR="00461C12" w:rsidRDefault="00461C12" w:rsidP="00461C12">
      <w:pPr>
        <w:widowControl w:val="0"/>
        <w:ind w:left="567"/>
        <w:rPr>
          <w:rFonts w:eastAsia="Calibri"/>
          <w:caps/>
          <w:lang w:eastAsia="ru-RU"/>
        </w:rPr>
      </w:pPr>
    </w:p>
    <w:p w:rsidR="00461C12" w:rsidRDefault="00461C12" w:rsidP="00461C12">
      <w:pPr>
        <w:widowControl w:val="0"/>
        <w:ind w:left="567"/>
        <w:jc w:val="center"/>
        <w:rPr>
          <w:rFonts w:eastAsia="Calibri"/>
          <w:caps/>
          <w:lang w:eastAsia="ru-RU"/>
        </w:rPr>
      </w:pPr>
      <w:r>
        <w:rPr>
          <w:rFonts w:eastAsia="Calibri"/>
          <w:caps/>
          <w:lang w:eastAsia="ru-RU"/>
        </w:rPr>
        <w:t>Алгебра</w:t>
      </w:r>
    </w:p>
    <w:p w:rsidR="00461C12" w:rsidRPr="00696937" w:rsidRDefault="00461C12" w:rsidP="00461C12">
      <w:pPr>
        <w:ind w:firstLine="567"/>
        <w:jc w:val="both"/>
        <w:rPr>
          <w:rFonts w:eastAsia="Calibri"/>
          <w:b/>
          <w:lang w:eastAsia="en-US"/>
        </w:rPr>
      </w:pPr>
      <w:r w:rsidRPr="00696937">
        <w:rPr>
          <w:rFonts w:eastAsia="Calibri"/>
          <w:b/>
          <w:bCs/>
        </w:rPr>
        <w:t>уметь</w:t>
      </w:r>
    </w:p>
    <w:p w:rsidR="00461C12" w:rsidRDefault="00461C12" w:rsidP="00645A4B">
      <w:pPr>
        <w:numPr>
          <w:ilvl w:val="0"/>
          <w:numId w:val="15"/>
        </w:numPr>
        <w:tabs>
          <w:tab w:val="num" w:pos="709"/>
        </w:tabs>
        <w:suppressAutoHyphens w:val="0"/>
        <w:ind w:left="709"/>
        <w:jc w:val="both"/>
        <w:rPr>
          <w:rFonts w:eastAsia="Calibri"/>
        </w:rPr>
      </w:pPr>
      <w:r>
        <w:rPr>
          <w:rFonts w:eastAsia="Calibri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решать линейные и квадратные неравенства с одной переменной и их системы;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изображать числа точками на координатной прямой;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определять координаты точки плоскости, строить точки с заданными координатами;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 xml:space="preserve">изображать множество решений линейного неравенства; 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распознавать арифметические и геометрические прогрессии; решать задачи с применением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 xml:space="preserve">формулы общего члена и суммы нескольких первых членов; 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находить значения функции, заданной формулой, таблицей, графиком по ее аргументу;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>находить значение аргумента по значению функции, заданной графиком или таблицей;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</w:rPr>
      </w:pPr>
      <w:r>
        <w:rPr>
          <w:rFonts w:eastAsia="Calibri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  <w:bCs/>
        </w:rPr>
      </w:pPr>
      <w:r>
        <w:rPr>
          <w:rFonts w:eastAsia="Calibri"/>
        </w:rPr>
        <w:t>описывать свойства изученных функций (у=</w:t>
      </w:r>
      <w:proofErr w:type="spellStart"/>
      <w:r>
        <w:rPr>
          <w:rFonts w:eastAsia="Calibri"/>
        </w:rPr>
        <w:t>кх</w:t>
      </w:r>
      <w:proofErr w:type="spellEnd"/>
      <w:r>
        <w:rPr>
          <w:rFonts w:eastAsia="Calibri"/>
          <w:i/>
          <w:iCs/>
        </w:rPr>
        <w:t xml:space="preserve">, </w:t>
      </w:r>
      <w:r>
        <w:rPr>
          <w:rFonts w:eastAsia="Calibri"/>
        </w:rPr>
        <w:t>где к</w:t>
      </w:r>
      <w:r>
        <w:rPr>
          <w:rFonts w:asciiTheme="minorHAnsi" w:eastAsiaTheme="minorHAnsi" w:hAnsiTheme="minorHAnsi" w:cstheme="minorBidi"/>
          <w:position w:val="-4"/>
          <w:sz w:val="22"/>
          <w:szCs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ole="">
            <v:imagedata r:id="rId8" o:title=""/>
          </v:shape>
          <o:OLEObject Type="Embed" ProgID="Equation.3" ShapeID="_x0000_i1025" DrawAspect="Content" ObjectID="_1595418799" r:id="rId9"/>
        </w:object>
      </w:r>
      <w:r>
        <w:rPr>
          <w:rFonts w:eastAsia="Calibri"/>
        </w:rPr>
        <w:t>0, у=</w:t>
      </w:r>
      <w:proofErr w:type="spellStart"/>
      <w:r>
        <w:rPr>
          <w:rFonts w:eastAsia="Calibri"/>
        </w:rPr>
        <w:t>кх</w:t>
      </w:r>
      <w:proofErr w:type="spellEnd"/>
      <w:r>
        <w:rPr>
          <w:rFonts w:eastAsia="Calibri"/>
        </w:rPr>
        <w:t>+</w:t>
      </w:r>
      <w:r>
        <w:rPr>
          <w:rFonts w:eastAsia="Calibri"/>
          <w:lang w:val="en-US"/>
        </w:rPr>
        <w:t>b</w:t>
      </w:r>
      <w:r>
        <w:rPr>
          <w:rFonts w:eastAsia="Calibri"/>
        </w:rPr>
        <w:t xml:space="preserve">, </w:t>
      </w:r>
      <w:r>
        <w:rPr>
          <w:rFonts w:eastAsia="Calibri"/>
          <w:iCs/>
        </w:rPr>
        <w:t>у=х</w:t>
      </w:r>
      <w:r>
        <w:rPr>
          <w:rFonts w:eastAsia="Calibri"/>
          <w:iCs/>
          <w:vertAlign w:val="superscript"/>
        </w:rPr>
        <w:t>2</w:t>
      </w:r>
      <w:r>
        <w:rPr>
          <w:rFonts w:eastAsia="Calibri"/>
          <w:iCs/>
        </w:rPr>
        <w:t>, у=х</w:t>
      </w:r>
      <w:r>
        <w:rPr>
          <w:rFonts w:eastAsia="Calibri"/>
          <w:iCs/>
          <w:vertAlign w:val="superscript"/>
        </w:rPr>
        <w:t>3</w:t>
      </w:r>
      <w:r>
        <w:rPr>
          <w:rFonts w:eastAsia="Calibri"/>
        </w:rPr>
        <w:t xml:space="preserve">, </w:t>
      </w:r>
      <w:r>
        <w:rPr>
          <w:rFonts w:eastAsia="Calibri"/>
          <w:iCs/>
        </w:rPr>
        <w:t>у</w:t>
      </w:r>
      <w:r>
        <w:rPr>
          <w:rFonts w:eastAsia="Calibri"/>
          <w:i/>
          <w:iCs/>
        </w:rPr>
        <w:t xml:space="preserve"> =</w:t>
      </w:r>
      <w:r>
        <w:rPr>
          <w:rFonts w:asciiTheme="minorHAnsi" w:eastAsiaTheme="minorHAnsi" w:hAnsiTheme="minorHAnsi" w:cstheme="minorBidi"/>
          <w:position w:val="-20"/>
          <w:sz w:val="22"/>
          <w:szCs w:val="22"/>
          <w:lang w:eastAsia="en-US"/>
        </w:rPr>
        <w:object w:dxaOrig="225" w:dyaOrig="555">
          <v:shape id="_x0000_i1026" type="#_x0000_t75" style="width:11.25pt;height:27.75pt" o:ole="">
            <v:imagedata r:id="rId10" o:title=""/>
          </v:shape>
          <o:OLEObject Type="Embed" ProgID="Equation.3" ShapeID="_x0000_i1026" DrawAspect="Content" ObjectID="_1595418800" r:id="rId11"/>
        </w:object>
      </w:r>
      <w:r>
        <w:rPr>
          <w:rFonts w:eastAsia="Calibri"/>
        </w:rPr>
        <w:t xml:space="preserve">, </w:t>
      </w:r>
      <w:r>
        <w:rPr>
          <w:rFonts w:eastAsia="Calibri"/>
          <w:iCs/>
        </w:rPr>
        <w:t>у=</w:t>
      </w:r>
      <w:r>
        <w:rPr>
          <w:rFonts w:asciiTheme="minorHAnsi" w:eastAsiaTheme="minorHAnsi" w:hAnsiTheme="minorHAnsi" w:cstheme="minorBidi"/>
          <w:i/>
          <w:iCs/>
          <w:position w:val="-6"/>
          <w:sz w:val="22"/>
          <w:szCs w:val="22"/>
          <w:lang w:eastAsia="en-US"/>
        </w:rPr>
        <w:object w:dxaOrig="345" w:dyaOrig="315">
          <v:shape id="_x0000_i1027" type="#_x0000_t75" style="width:17.25pt;height:15.75pt" o:ole="">
            <v:imagedata r:id="rId12" o:title=""/>
          </v:shape>
          <o:OLEObject Type="Embed" ProgID="Equation.3" ShapeID="_x0000_i1027" DrawAspect="Content" ObjectID="_1595418801" r:id="rId13"/>
        </w:object>
      </w:r>
      <w:r>
        <w:rPr>
          <w:rFonts w:eastAsia="Calibri"/>
        </w:rPr>
        <w:t>), строить их графики;</w:t>
      </w:r>
    </w:p>
    <w:p w:rsidR="00461C12" w:rsidRDefault="00461C12" w:rsidP="00645A4B">
      <w:pPr>
        <w:pStyle w:val="a8"/>
        <w:numPr>
          <w:ilvl w:val="0"/>
          <w:numId w:val="16"/>
        </w:numPr>
        <w:suppressAutoHyphens w:val="0"/>
        <w:contextualSpacing/>
        <w:rPr>
          <w:rFonts w:eastAsia="Calibri"/>
          <w:bCs/>
        </w:rPr>
      </w:pPr>
      <w:r>
        <w:rPr>
          <w:rFonts w:eastAsia="Calibri"/>
          <w:bCs/>
        </w:rPr>
        <w:t>использовать приобретенные знания и умения в практической деятельности и повседневной жизни для</w:t>
      </w:r>
    </w:p>
    <w:p w:rsidR="00461C12" w:rsidRDefault="00461C12" w:rsidP="00461C12">
      <w:pPr>
        <w:tabs>
          <w:tab w:val="left" w:pos="709"/>
        </w:tabs>
        <w:ind w:left="426"/>
        <w:rPr>
          <w:rFonts w:eastAsia="Calibri"/>
        </w:rPr>
      </w:pPr>
      <w:r>
        <w:rPr>
          <w:rFonts w:eastAsia="Calibri"/>
        </w:rPr>
        <w:t xml:space="preserve">     - выполнения расчетов по формулам, составления формул, выражающих зависимости</w:t>
      </w:r>
    </w:p>
    <w:p w:rsidR="00461C12" w:rsidRDefault="00461C12" w:rsidP="00461C12">
      <w:pPr>
        <w:ind w:left="426"/>
        <w:rPr>
          <w:rFonts w:eastAsia="Calibri"/>
        </w:rPr>
      </w:pPr>
      <w:r>
        <w:rPr>
          <w:rFonts w:eastAsia="Calibri"/>
        </w:rPr>
        <w:t xml:space="preserve">       между реальными величинами; нахождения нужной формулы в справочных материалах;</w:t>
      </w:r>
    </w:p>
    <w:p w:rsidR="00461C12" w:rsidRDefault="00461C12" w:rsidP="00461C12">
      <w:pPr>
        <w:ind w:left="426"/>
        <w:rPr>
          <w:rFonts w:eastAsia="Calibri"/>
        </w:rPr>
      </w:pPr>
      <w:r>
        <w:rPr>
          <w:rFonts w:eastAsia="Calibri"/>
        </w:rPr>
        <w:t xml:space="preserve">     - моделирования практических ситуаций и исследовании построенных моделей с</w:t>
      </w:r>
    </w:p>
    <w:p w:rsidR="00461C12" w:rsidRDefault="00461C12" w:rsidP="00461C12">
      <w:pPr>
        <w:ind w:left="426"/>
        <w:rPr>
          <w:rFonts w:eastAsia="Calibri"/>
        </w:rPr>
      </w:pPr>
      <w:r>
        <w:rPr>
          <w:rFonts w:eastAsia="Calibri"/>
        </w:rPr>
        <w:t xml:space="preserve">       использованием аппарата алгебры; </w:t>
      </w:r>
    </w:p>
    <w:p w:rsidR="00461C12" w:rsidRDefault="00461C12" w:rsidP="00461C12">
      <w:pPr>
        <w:ind w:left="426"/>
        <w:rPr>
          <w:rFonts w:eastAsia="Calibri"/>
        </w:rPr>
      </w:pPr>
      <w:r>
        <w:rPr>
          <w:rFonts w:eastAsia="Calibri"/>
        </w:rPr>
        <w:t xml:space="preserve">     - описания зависимостей между физическими величинами соответствующими формулами   </w:t>
      </w:r>
    </w:p>
    <w:p w:rsidR="00461C12" w:rsidRDefault="00461C12" w:rsidP="00461C12">
      <w:pPr>
        <w:ind w:left="426"/>
        <w:rPr>
          <w:rFonts w:eastAsia="Calibri"/>
        </w:rPr>
      </w:pPr>
      <w:r>
        <w:rPr>
          <w:rFonts w:eastAsia="Calibri"/>
        </w:rPr>
        <w:lastRenderedPageBreak/>
        <w:t xml:space="preserve">       при исследовании несложных практических ситуаций;</w:t>
      </w:r>
    </w:p>
    <w:p w:rsidR="00461C12" w:rsidRDefault="00461C12" w:rsidP="00461C12">
      <w:pPr>
        <w:ind w:left="426"/>
        <w:rPr>
          <w:rFonts w:eastAsia="Calibri"/>
        </w:rPr>
      </w:pPr>
      <w:r>
        <w:rPr>
          <w:rFonts w:eastAsia="Calibri"/>
        </w:rPr>
        <w:t xml:space="preserve">     - интерпретации графиков реальных зависимостей между величинами.</w:t>
      </w:r>
    </w:p>
    <w:p w:rsidR="00461C12" w:rsidRDefault="00461C12" w:rsidP="00461C12">
      <w:pPr>
        <w:widowControl w:val="0"/>
        <w:tabs>
          <w:tab w:val="num" w:pos="426"/>
          <w:tab w:val="num" w:pos="709"/>
        </w:tabs>
        <w:ind w:left="426"/>
        <w:jc w:val="center"/>
        <w:rPr>
          <w:rFonts w:eastAsia="Calibri"/>
          <w:caps/>
          <w:lang w:eastAsia="ru-RU"/>
        </w:rPr>
      </w:pPr>
    </w:p>
    <w:p w:rsidR="00461C12" w:rsidRDefault="00461C12" w:rsidP="00461C12">
      <w:pPr>
        <w:widowControl w:val="0"/>
        <w:ind w:left="426"/>
        <w:jc w:val="center"/>
        <w:rPr>
          <w:rFonts w:eastAsia="Calibri"/>
          <w:caps/>
          <w:lang w:eastAsia="ru-RU"/>
        </w:rPr>
      </w:pPr>
      <w:r>
        <w:rPr>
          <w:rFonts w:eastAsia="Calibri"/>
          <w:caps/>
          <w:lang w:eastAsia="ru-RU"/>
        </w:rPr>
        <w:t>Элементы логики, комбинаторики,</w:t>
      </w:r>
      <w:r>
        <w:rPr>
          <w:rFonts w:eastAsia="Calibri"/>
          <w:caps/>
          <w:lang w:eastAsia="ru-RU"/>
        </w:rPr>
        <w:br/>
        <w:t>статистики и теории вероятностей</w:t>
      </w:r>
    </w:p>
    <w:p w:rsidR="00461C12" w:rsidRPr="00696937" w:rsidRDefault="00461C12" w:rsidP="00461C12">
      <w:pPr>
        <w:tabs>
          <w:tab w:val="num" w:pos="426"/>
        </w:tabs>
        <w:ind w:left="426"/>
        <w:contextualSpacing/>
        <w:rPr>
          <w:rFonts w:eastAsia="Calibri"/>
          <w:b/>
          <w:lang w:eastAsia="en-US"/>
        </w:rPr>
      </w:pPr>
      <w:r w:rsidRPr="00696937">
        <w:rPr>
          <w:rFonts w:eastAsia="Calibri"/>
          <w:b/>
          <w:bCs/>
        </w:rPr>
        <w:t>уметь</w:t>
      </w:r>
    </w:p>
    <w:p w:rsidR="00461C12" w:rsidRDefault="00461C12" w:rsidP="00645A4B">
      <w:pPr>
        <w:numPr>
          <w:ilvl w:val="0"/>
          <w:numId w:val="17"/>
        </w:numPr>
        <w:tabs>
          <w:tab w:val="num" w:pos="426"/>
        </w:tabs>
        <w:suppressAutoHyphens w:val="0"/>
        <w:ind w:left="426"/>
        <w:jc w:val="both"/>
        <w:rPr>
          <w:rFonts w:eastAsia="Calibri"/>
        </w:rPr>
      </w:pPr>
      <w:r>
        <w:rPr>
          <w:rFonts w:eastAsia="Calibri"/>
        </w:rPr>
        <w:t xml:space="preserve">проводить несложные доказательства, получать простейшие следствия из известных или     </w:t>
      </w:r>
    </w:p>
    <w:p w:rsidR="00461C12" w:rsidRDefault="00461C12" w:rsidP="00461C12">
      <w:pPr>
        <w:tabs>
          <w:tab w:val="num" w:pos="426"/>
        </w:tabs>
        <w:ind w:left="426"/>
        <w:jc w:val="both"/>
        <w:rPr>
          <w:rFonts w:eastAsia="Calibri"/>
        </w:rPr>
      </w:pPr>
      <w:r>
        <w:rPr>
          <w:rFonts w:eastAsia="Calibri"/>
        </w:rPr>
        <w:t xml:space="preserve">     ранее полученных утверждений, оценивать логическую правильность рассуждений, </w:t>
      </w:r>
    </w:p>
    <w:p w:rsidR="00461C12" w:rsidRDefault="00461C12" w:rsidP="00461C12">
      <w:pPr>
        <w:tabs>
          <w:tab w:val="num" w:pos="426"/>
        </w:tabs>
        <w:ind w:left="426"/>
        <w:jc w:val="both"/>
        <w:rPr>
          <w:rFonts w:eastAsia="Calibri"/>
        </w:rPr>
      </w:pPr>
      <w:r>
        <w:rPr>
          <w:rFonts w:eastAsia="Calibri"/>
        </w:rPr>
        <w:t xml:space="preserve">     использовать примеры для иллюстрации и контрпримеры для опровержения утверждений; </w:t>
      </w:r>
    </w:p>
    <w:p w:rsidR="00461C12" w:rsidRDefault="00461C12" w:rsidP="00645A4B">
      <w:pPr>
        <w:numPr>
          <w:ilvl w:val="0"/>
          <w:numId w:val="17"/>
        </w:numPr>
        <w:tabs>
          <w:tab w:val="num" w:pos="426"/>
        </w:tabs>
        <w:suppressAutoHyphens w:val="0"/>
        <w:ind w:left="426"/>
        <w:jc w:val="both"/>
        <w:rPr>
          <w:rFonts w:eastAsia="Calibri"/>
        </w:rPr>
      </w:pPr>
      <w:r>
        <w:rPr>
          <w:rFonts w:eastAsia="Calibri"/>
        </w:rPr>
        <w:t xml:space="preserve">извлекать информацию, представленную в таблицах, на диаграммах, графиках; составлять </w:t>
      </w:r>
    </w:p>
    <w:p w:rsidR="00461C12" w:rsidRDefault="00461C12" w:rsidP="00461C12">
      <w:pPr>
        <w:tabs>
          <w:tab w:val="num" w:pos="426"/>
        </w:tabs>
        <w:ind w:left="426"/>
        <w:jc w:val="both"/>
        <w:rPr>
          <w:rFonts w:eastAsia="Calibri"/>
        </w:rPr>
      </w:pPr>
      <w:r>
        <w:rPr>
          <w:rFonts w:eastAsia="Calibri"/>
        </w:rPr>
        <w:t xml:space="preserve">     таблицы, строить диаграммы и графики;</w:t>
      </w:r>
    </w:p>
    <w:p w:rsidR="00461C12" w:rsidRDefault="00461C12" w:rsidP="00645A4B">
      <w:pPr>
        <w:numPr>
          <w:ilvl w:val="0"/>
          <w:numId w:val="17"/>
        </w:numPr>
        <w:tabs>
          <w:tab w:val="num" w:pos="426"/>
        </w:tabs>
        <w:suppressAutoHyphens w:val="0"/>
        <w:ind w:left="426"/>
        <w:jc w:val="both"/>
        <w:rPr>
          <w:rFonts w:eastAsia="Calibri"/>
        </w:rPr>
      </w:pPr>
      <w:r>
        <w:rPr>
          <w:rFonts w:eastAsia="Calibri"/>
        </w:rPr>
        <w:t xml:space="preserve">решать комбинаторные задачи путем систематического перебора возможных вариантов, </w:t>
      </w:r>
    </w:p>
    <w:p w:rsidR="00461C12" w:rsidRDefault="00461C12" w:rsidP="00461C12">
      <w:pPr>
        <w:tabs>
          <w:tab w:val="num" w:pos="426"/>
        </w:tabs>
        <w:ind w:left="426"/>
        <w:jc w:val="both"/>
        <w:rPr>
          <w:rFonts w:eastAsia="Calibri"/>
        </w:rPr>
      </w:pPr>
      <w:r>
        <w:rPr>
          <w:rFonts w:eastAsia="Calibri"/>
        </w:rPr>
        <w:t xml:space="preserve">     вычислять средние значения результатов измерений;</w:t>
      </w:r>
    </w:p>
    <w:p w:rsidR="00461C12" w:rsidRDefault="00461C12" w:rsidP="00645A4B">
      <w:pPr>
        <w:numPr>
          <w:ilvl w:val="0"/>
          <w:numId w:val="17"/>
        </w:numPr>
        <w:tabs>
          <w:tab w:val="num" w:pos="426"/>
        </w:tabs>
        <w:suppressAutoHyphens w:val="0"/>
        <w:ind w:left="426"/>
        <w:jc w:val="both"/>
        <w:rPr>
          <w:rFonts w:eastAsia="Calibri"/>
        </w:rPr>
      </w:pPr>
      <w:r>
        <w:rPr>
          <w:rFonts w:eastAsia="Calibri"/>
        </w:rPr>
        <w:t xml:space="preserve">находить частоту события, используя собственные наблюдения и готовые статистические      </w:t>
      </w:r>
    </w:p>
    <w:p w:rsidR="00461C12" w:rsidRDefault="00461C12" w:rsidP="00461C12">
      <w:pPr>
        <w:tabs>
          <w:tab w:val="num" w:pos="426"/>
        </w:tabs>
        <w:ind w:left="66"/>
        <w:jc w:val="both"/>
        <w:rPr>
          <w:rFonts w:eastAsia="Calibri"/>
        </w:rPr>
      </w:pPr>
      <w:r>
        <w:rPr>
          <w:rFonts w:eastAsia="Calibri"/>
        </w:rPr>
        <w:t xml:space="preserve">           данные;</w:t>
      </w:r>
    </w:p>
    <w:p w:rsidR="00461C12" w:rsidRPr="00696937" w:rsidRDefault="00461C12" w:rsidP="00645A4B">
      <w:pPr>
        <w:numPr>
          <w:ilvl w:val="0"/>
          <w:numId w:val="17"/>
        </w:numPr>
        <w:tabs>
          <w:tab w:val="num" w:pos="426"/>
        </w:tabs>
        <w:suppressAutoHyphens w:val="0"/>
        <w:ind w:left="426"/>
        <w:jc w:val="both"/>
        <w:rPr>
          <w:rFonts w:eastAsia="Calibri"/>
        </w:rPr>
      </w:pPr>
      <w:r w:rsidRPr="00696937">
        <w:rPr>
          <w:rFonts w:eastAsia="Calibri"/>
        </w:rPr>
        <w:t>использовать приобретенные знания и умения в практической деятельности и повседневной</w:t>
      </w:r>
      <w:r w:rsidR="00696937" w:rsidRPr="00696937">
        <w:rPr>
          <w:rFonts w:eastAsia="Calibri"/>
        </w:rPr>
        <w:t xml:space="preserve"> </w:t>
      </w:r>
      <w:r w:rsidRPr="00696937">
        <w:rPr>
          <w:rFonts w:eastAsia="Calibri"/>
        </w:rPr>
        <w:t xml:space="preserve">     жизни для:</w:t>
      </w:r>
    </w:p>
    <w:p w:rsidR="00461C12" w:rsidRDefault="00461C12" w:rsidP="00461C12">
      <w:pPr>
        <w:tabs>
          <w:tab w:val="num" w:pos="426"/>
        </w:tabs>
        <w:ind w:left="426"/>
        <w:jc w:val="both"/>
        <w:rPr>
          <w:rFonts w:eastAsia="Calibri"/>
        </w:rPr>
      </w:pPr>
      <w:r>
        <w:rPr>
          <w:rFonts w:eastAsia="Calibri"/>
        </w:rPr>
        <w:t xml:space="preserve">     - выстраивания аргументации при доказательстве (в форме монолога и диалога);</w:t>
      </w:r>
    </w:p>
    <w:p w:rsidR="00461C12" w:rsidRDefault="00461C12" w:rsidP="00461C12">
      <w:pPr>
        <w:tabs>
          <w:tab w:val="num" w:pos="426"/>
        </w:tabs>
        <w:ind w:left="426"/>
        <w:jc w:val="both"/>
        <w:rPr>
          <w:rFonts w:eastAsia="Calibri"/>
        </w:rPr>
      </w:pPr>
      <w:r>
        <w:rPr>
          <w:rFonts w:eastAsia="Calibri"/>
        </w:rPr>
        <w:t xml:space="preserve">     - распознавания логически некорректных рассуждений; </w:t>
      </w:r>
    </w:p>
    <w:p w:rsidR="00461C12" w:rsidRDefault="00461C12" w:rsidP="00461C12">
      <w:pPr>
        <w:ind w:left="426"/>
        <w:jc w:val="both"/>
        <w:rPr>
          <w:rFonts w:eastAsia="Calibri"/>
        </w:rPr>
      </w:pPr>
      <w:r>
        <w:rPr>
          <w:rFonts w:eastAsia="Calibri"/>
        </w:rPr>
        <w:t xml:space="preserve">     - записи математических утверждений, доказательств;</w:t>
      </w:r>
    </w:p>
    <w:p w:rsidR="00461C12" w:rsidRDefault="00461C12" w:rsidP="00461C12">
      <w:pPr>
        <w:ind w:left="426"/>
        <w:jc w:val="both"/>
        <w:rPr>
          <w:rFonts w:eastAsia="Calibri"/>
        </w:rPr>
      </w:pPr>
      <w:r>
        <w:rPr>
          <w:rFonts w:eastAsia="Calibri"/>
        </w:rPr>
        <w:t xml:space="preserve">     - анализа реальных числовых данных, представленных в виде диаграмм, графиков, таблиц;</w:t>
      </w:r>
    </w:p>
    <w:p w:rsidR="00461C12" w:rsidRDefault="00461C12" w:rsidP="00461C12">
      <w:pPr>
        <w:ind w:left="709"/>
        <w:jc w:val="both"/>
        <w:rPr>
          <w:rFonts w:eastAsia="Calibri"/>
        </w:rPr>
      </w:pPr>
      <w:r>
        <w:rPr>
          <w:rFonts w:eastAsia="Calibri"/>
        </w:rPr>
        <w:t xml:space="preserve">- решения практических задач в повседневной и профессиональной деятельности с </w:t>
      </w:r>
    </w:p>
    <w:p w:rsidR="00461C12" w:rsidRDefault="00461C12" w:rsidP="00461C12">
      <w:pPr>
        <w:ind w:left="426"/>
        <w:jc w:val="both"/>
        <w:rPr>
          <w:rFonts w:eastAsia="Calibri"/>
        </w:rPr>
      </w:pPr>
      <w:r>
        <w:rPr>
          <w:rFonts w:eastAsia="Calibri"/>
        </w:rPr>
        <w:t xml:space="preserve">       использованием действий с числами, процентов, длин, площадей, объемов, времени, </w:t>
      </w:r>
    </w:p>
    <w:p w:rsidR="00461C12" w:rsidRDefault="00461C12" w:rsidP="00461C12">
      <w:pPr>
        <w:jc w:val="both"/>
        <w:rPr>
          <w:rFonts w:eastAsia="Calibri"/>
        </w:rPr>
      </w:pPr>
      <w:r>
        <w:rPr>
          <w:rFonts w:eastAsia="Calibri"/>
        </w:rPr>
        <w:t xml:space="preserve">              скорости;</w:t>
      </w:r>
    </w:p>
    <w:p w:rsidR="00461C12" w:rsidRDefault="00461C12" w:rsidP="00461C12">
      <w:pPr>
        <w:jc w:val="both"/>
        <w:rPr>
          <w:rFonts w:eastAsia="Calibri"/>
        </w:rPr>
      </w:pPr>
      <w:r>
        <w:rPr>
          <w:rFonts w:eastAsia="Calibri"/>
        </w:rPr>
        <w:t xml:space="preserve">            - решения учебных и практических задач, требующих систематического перебора</w:t>
      </w:r>
    </w:p>
    <w:p w:rsidR="00461C12" w:rsidRDefault="00461C12" w:rsidP="00461C12">
      <w:pPr>
        <w:jc w:val="both"/>
        <w:rPr>
          <w:rFonts w:eastAsia="Calibri"/>
        </w:rPr>
      </w:pPr>
      <w:r>
        <w:rPr>
          <w:rFonts w:eastAsia="Calibri"/>
        </w:rPr>
        <w:t xml:space="preserve">              вариантов;</w:t>
      </w:r>
    </w:p>
    <w:p w:rsidR="00461C12" w:rsidRDefault="00461C12" w:rsidP="00461C12">
      <w:pPr>
        <w:ind w:left="426"/>
        <w:jc w:val="both"/>
        <w:rPr>
          <w:rFonts w:eastAsia="Calibri"/>
        </w:rPr>
      </w:pPr>
      <w:r>
        <w:rPr>
          <w:rFonts w:eastAsia="Calibri"/>
        </w:rPr>
        <w:t xml:space="preserve">     - понимания статистических утверждений.</w:t>
      </w:r>
    </w:p>
    <w:p w:rsidR="00461C12" w:rsidRDefault="00461C12" w:rsidP="00461C12">
      <w:pPr>
        <w:ind w:left="426"/>
        <w:jc w:val="both"/>
        <w:rPr>
          <w:rFonts w:eastAsia="Calibri"/>
        </w:rPr>
      </w:pPr>
    </w:p>
    <w:p w:rsidR="00461C12" w:rsidRDefault="00461C12" w:rsidP="00461C12">
      <w:pPr>
        <w:ind w:left="426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Формирование УУД:</w:t>
      </w:r>
    </w:p>
    <w:p w:rsidR="00461C12" w:rsidRDefault="00461C12" w:rsidP="00461C12">
      <w:pPr>
        <w:ind w:firstLine="709"/>
        <w:rPr>
          <w:b/>
        </w:rPr>
      </w:pPr>
      <w:bookmarkStart w:id="2" w:name="bookmark5"/>
      <w:r>
        <w:rPr>
          <w:b/>
        </w:rPr>
        <w:t>Регулятивные УУД:</w:t>
      </w:r>
      <w:bookmarkEnd w:id="2"/>
    </w:p>
    <w:p w:rsidR="00461C12" w:rsidRDefault="00461C12" w:rsidP="00645A4B">
      <w:pPr>
        <w:numPr>
          <w:ilvl w:val="0"/>
          <w:numId w:val="18"/>
        </w:numPr>
        <w:tabs>
          <w:tab w:val="left" w:pos="426"/>
        </w:tabs>
        <w:suppressAutoHyphens w:val="0"/>
        <w:ind w:left="142"/>
      </w:pPr>
      <w:r>
        <w:rPr>
          <w:i/>
          <w:iCs/>
          <w:shd w:val="clear" w:color="auto" w:fill="FFFFFF"/>
        </w:rPr>
        <w:t>определять</w:t>
      </w:r>
      <w:r>
        <w:t xml:space="preserve"> цель деятельности на уроке с помощью учителя и самостоятельно;</w:t>
      </w:r>
    </w:p>
    <w:p w:rsidR="00461C12" w:rsidRDefault="00461C12" w:rsidP="00645A4B">
      <w:pPr>
        <w:numPr>
          <w:ilvl w:val="0"/>
          <w:numId w:val="18"/>
        </w:numPr>
        <w:tabs>
          <w:tab w:val="left" w:pos="426"/>
        </w:tabs>
        <w:suppressAutoHyphens w:val="0"/>
        <w:ind w:left="142" w:right="60"/>
      </w:pPr>
      <w:r>
        <w:t>учиться совместно с учителем обнаруживать и</w:t>
      </w:r>
      <w:r>
        <w:rPr>
          <w:i/>
          <w:iCs/>
          <w:shd w:val="clear" w:color="auto" w:fill="FFFFFF"/>
        </w:rPr>
        <w:t xml:space="preserve"> формулировать учебную проблему</w:t>
      </w:r>
      <w:r>
        <w:t>;</w:t>
      </w:r>
    </w:p>
    <w:p w:rsidR="00461C12" w:rsidRDefault="00461C12" w:rsidP="00645A4B">
      <w:pPr>
        <w:numPr>
          <w:ilvl w:val="0"/>
          <w:numId w:val="18"/>
        </w:numPr>
        <w:tabs>
          <w:tab w:val="left" w:pos="426"/>
        </w:tabs>
        <w:suppressAutoHyphens w:val="0"/>
        <w:ind w:left="142"/>
      </w:pPr>
      <w:r>
        <w:t>учиться</w:t>
      </w:r>
      <w:r>
        <w:rPr>
          <w:i/>
          <w:iCs/>
          <w:shd w:val="clear" w:color="auto" w:fill="FFFFFF"/>
        </w:rPr>
        <w:t xml:space="preserve"> планировать</w:t>
      </w:r>
      <w:r>
        <w:t xml:space="preserve"> учебную деятельность на уроке;</w:t>
      </w:r>
    </w:p>
    <w:p w:rsidR="00461C12" w:rsidRDefault="00461C12" w:rsidP="00645A4B">
      <w:pPr>
        <w:numPr>
          <w:ilvl w:val="0"/>
          <w:numId w:val="18"/>
        </w:numPr>
        <w:tabs>
          <w:tab w:val="left" w:pos="426"/>
        </w:tabs>
        <w:suppressAutoHyphens w:val="0"/>
        <w:ind w:left="142" w:right="60"/>
      </w:pPr>
      <w:r>
        <w:rPr>
          <w:i/>
          <w:iCs/>
          <w:shd w:val="clear" w:color="auto" w:fill="FFFFFF"/>
        </w:rPr>
        <w:t>высказывать</w:t>
      </w:r>
      <w:r>
        <w:t xml:space="preserve"> свою версию, пытаться предлагать способ её проверки (на основе про</w:t>
      </w:r>
      <w:r>
        <w:softHyphen/>
        <w:t>дуктивных заданий в учебнике);</w:t>
      </w:r>
    </w:p>
    <w:p w:rsidR="00461C12" w:rsidRDefault="00461C12" w:rsidP="00645A4B">
      <w:pPr>
        <w:numPr>
          <w:ilvl w:val="0"/>
          <w:numId w:val="18"/>
        </w:numPr>
        <w:tabs>
          <w:tab w:val="left" w:pos="426"/>
        </w:tabs>
        <w:suppressAutoHyphens w:val="0"/>
        <w:ind w:left="142" w:right="60"/>
      </w:pPr>
      <w:r>
        <w:t>работая по предложенному плану,</w:t>
      </w:r>
      <w:r>
        <w:rPr>
          <w:i/>
          <w:iCs/>
          <w:shd w:val="clear" w:color="auto" w:fill="FFFFFF"/>
        </w:rPr>
        <w:t xml:space="preserve"> использовать</w:t>
      </w:r>
      <w:r>
        <w:t xml:space="preserve"> необходимые средства (учебник, компьютер и инструменты);</w:t>
      </w:r>
    </w:p>
    <w:p w:rsidR="00461C12" w:rsidRDefault="00461C12" w:rsidP="00645A4B">
      <w:pPr>
        <w:numPr>
          <w:ilvl w:val="0"/>
          <w:numId w:val="18"/>
        </w:numPr>
        <w:tabs>
          <w:tab w:val="left" w:pos="426"/>
        </w:tabs>
        <w:suppressAutoHyphens w:val="0"/>
        <w:ind w:left="142"/>
      </w:pPr>
      <w:r>
        <w:rPr>
          <w:i/>
          <w:iCs/>
          <w:shd w:val="clear" w:color="auto" w:fill="FFFFFF"/>
        </w:rPr>
        <w:t>определять</w:t>
      </w:r>
      <w:r>
        <w:t xml:space="preserve"> успешность выполнения своего задания в диалоге с учителем.</w:t>
      </w:r>
    </w:p>
    <w:p w:rsidR="00461C12" w:rsidRDefault="00696937" w:rsidP="00461C12">
      <w:pPr>
        <w:tabs>
          <w:tab w:val="left" w:pos="426"/>
        </w:tabs>
        <w:ind w:left="142"/>
      </w:pPr>
      <w:r>
        <w:t xml:space="preserve">           </w:t>
      </w:r>
      <w:r w:rsidR="00461C12">
        <w:t>Средством формирования регулятивных действий служат технология проблемного  диалога на этапе изучения нового материала и технология оценивания образовательных достижений (учебных успехов).</w:t>
      </w:r>
    </w:p>
    <w:p w:rsidR="00696937" w:rsidRDefault="00461C12" w:rsidP="00461C12">
      <w:pPr>
        <w:tabs>
          <w:tab w:val="left" w:pos="426"/>
        </w:tabs>
        <w:ind w:left="142"/>
        <w:rPr>
          <w:b/>
        </w:rPr>
      </w:pPr>
      <w:bookmarkStart w:id="3" w:name="bookmark6"/>
      <w:r>
        <w:rPr>
          <w:b/>
        </w:rPr>
        <w:t xml:space="preserve">         </w:t>
      </w:r>
    </w:p>
    <w:p w:rsidR="00696937" w:rsidRDefault="00696937" w:rsidP="00461C12">
      <w:pPr>
        <w:tabs>
          <w:tab w:val="left" w:pos="426"/>
        </w:tabs>
        <w:ind w:left="142"/>
        <w:rPr>
          <w:b/>
        </w:rPr>
      </w:pPr>
    </w:p>
    <w:p w:rsidR="00461C12" w:rsidRDefault="00461C12" w:rsidP="00696937">
      <w:pPr>
        <w:tabs>
          <w:tab w:val="left" w:pos="426"/>
        </w:tabs>
        <w:ind w:left="142" w:firstLine="567"/>
        <w:rPr>
          <w:b/>
        </w:rPr>
      </w:pPr>
      <w:r>
        <w:rPr>
          <w:b/>
        </w:rPr>
        <w:t>Познавательные УУД:</w:t>
      </w:r>
      <w:bookmarkEnd w:id="3"/>
    </w:p>
    <w:p w:rsidR="00461C12" w:rsidRDefault="00461C12" w:rsidP="00645A4B">
      <w:pPr>
        <w:numPr>
          <w:ilvl w:val="1"/>
          <w:numId w:val="19"/>
        </w:numPr>
        <w:tabs>
          <w:tab w:val="left" w:pos="426"/>
        </w:tabs>
        <w:suppressAutoHyphens w:val="0"/>
        <w:ind w:left="142" w:right="60"/>
      </w:pPr>
      <w:r>
        <w:t>ориентироваться в своей системе знаний:</w:t>
      </w:r>
      <w:r>
        <w:rPr>
          <w:i/>
          <w:iCs/>
          <w:shd w:val="clear" w:color="auto" w:fill="FFFFFF"/>
        </w:rPr>
        <w:t xml:space="preserve"> понимать,</w:t>
      </w:r>
      <w:r>
        <w:t xml:space="preserve"> что нужна дополнительная ин</w:t>
      </w:r>
      <w:r>
        <w:softHyphen/>
        <w:t>формация (знания) для решения учебной задачи в один шаг;</w:t>
      </w:r>
    </w:p>
    <w:p w:rsidR="00461C12" w:rsidRDefault="00461C12" w:rsidP="00645A4B">
      <w:pPr>
        <w:numPr>
          <w:ilvl w:val="1"/>
          <w:numId w:val="19"/>
        </w:numPr>
        <w:tabs>
          <w:tab w:val="left" w:pos="426"/>
        </w:tabs>
        <w:suppressAutoHyphens w:val="0"/>
        <w:ind w:left="142" w:right="60"/>
      </w:pPr>
      <w:r>
        <w:rPr>
          <w:i/>
          <w:iCs/>
          <w:shd w:val="clear" w:color="auto" w:fill="FFFFFF"/>
        </w:rPr>
        <w:t>делать</w:t>
      </w:r>
      <w:r>
        <w:t xml:space="preserve"> предварительный</w:t>
      </w:r>
      <w:r>
        <w:rPr>
          <w:i/>
          <w:iCs/>
          <w:shd w:val="clear" w:color="auto" w:fill="FFFFFF"/>
        </w:rPr>
        <w:t xml:space="preserve"> отбор</w:t>
      </w:r>
      <w:r>
        <w:t xml:space="preserve"> источников информации для решения учебной зада</w:t>
      </w:r>
      <w:r>
        <w:softHyphen/>
        <w:t>чи;</w:t>
      </w:r>
    </w:p>
    <w:p w:rsidR="00461C12" w:rsidRDefault="00461C12" w:rsidP="00645A4B">
      <w:pPr>
        <w:numPr>
          <w:ilvl w:val="1"/>
          <w:numId w:val="19"/>
        </w:numPr>
        <w:tabs>
          <w:tab w:val="left" w:pos="426"/>
        </w:tabs>
        <w:suppressAutoHyphens w:val="0"/>
        <w:ind w:left="142" w:right="60"/>
      </w:pPr>
      <w:r>
        <w:t>добывать новые знания:</w:t>
      </w:r>
      <w:r>
        <w:rPr>
          <w:i/>
          <w:iCs/>
          <w:shd w:val="clear" w:color="auto" w:fill="FFFFFF"/>
        </w:rPr>
        <w:t xml:space="preserve"> находить </w:t>
      </w:r>
      <w:r>
        <w:t>необходимую информацию, как в учебнике, так и в предложенных учителем словарях, справочниках и интернет-ресурсах;</w:t>
      </w:r>
    </w:p>
    <w:p w:rsidR="00461C12" w:rsidRDefault="00461C12" w:rsidP="00645A4B">
      <w:pPr>
        <w:numPr>
          <w:ilvl w:val="1"/>
          <w:numId w:val="19"/>
        </w:numPr>
        <w:tabs>
          <w:tab w:val="left" w:pos="426"/>
        </w:tabs>
        <w:suppressAutoHyphens w:val="0"/>
        <w:ind w:left="142" w:right="60"/>
      </w:pPr>
      <w:r>
        <w:lastRenderedPageBreak/>
        <w:t>добывать новые знания:</w:t>
      </w:r>
      <w:r>
        <w:rPr>
          <w:i/>
          <w:iCs/>
          <w:shd w:val="clear" w:color="auto" w:fill="FFFFFF"/>
        </w:rPr>
        <w:t xml:space="preserve"> извлекать</w:t>
      </w:r>
      <w:r>
        <w:t xml:space="preserve"> информацию, представленную в разных формах (текст, таблица, схема, иллюстрация и др.);</w:t>
      </w:r>
    </w:p>
    <w:p w:rsidR="00461C12" w:rsidRDefault="00461C12" w:rsidP="00461C12">
      <w:pPr>
        <w:tabs>
          <w:tab w:val="left" w:pos="426"/>
        </w:tabs>
        <w:ind w:left="142" w:right="60"/>
      </w:pPr>
      <w:r>
        <w:t>перерабатывать полученную информацию</w:t>
      </w:r>
      <w:r>
        <w:rPr>
          <w:i/>
          <w:iCs/>
          <w:shd w:val="clear" w:color="auto" w:fill="FFFFFF"/>
        </w:rPr>
        <w:t>: наблюдать и делать</w:t>
      </w:r>
      <w:r>
        <w:t xml:space="preserve"> самостоятельные </w:t>
      </w:r>
      <w:r>
        <w:rPr>
          <w:i/>
          <w:iCs/>
          <w:shd w:val="clear" w:color="auto" w:fill="FFFFFF"/>
        </w:rPr>
        <w:t>выводы.</w:t>
      </w:r>
      <w:r>
        <w:t xml:space="preserve"> Средством формирования познавательных действий служит учебный материал и задания учебника, обеспечивающие первую линию развития - умение объяснять мир.</w:t>
      </w:r>
      <w:bookmarkStart w:id="4" w:name="bookmark7"/>
      <w:r>
        <w:t xml:space="preserve"> </w:t>
      </w:r>
    </w:p>
    <w:p w:rsidR="00461C12" w:rsidRDefault="00461C12" w:rsidP="00461C12">
      <w:pPr>
        <w:tabs>
          <w:tab w:val="left" w:pos="709"/>
        </w:tabs>
        <w:ind w:left="142" w:right="62"/>
        <w:rPr>
          <w:b/>
        </w:rPr>
      </w:pPr>
      <w:r>
        <w:rPr>
          <w:b/>
        </w:rPr>
        <w:t xml:space="preserve">         Коммуникативные УУД:</w:t>
      </w:r>
      <w:bookmarkEnd w:id="4"/>
    </w:p>
    <w:p w:rsidR="00461C12" w:rsidRDefault="00461C12" w:rsidP="00645A4B">
      <w:pPr>
        <w:keepNext/>
        <w:keepLines/>
        <w:numPr>
          <w:ilvl w:val="0"/>
          <w:numId w:val="20"/>
        </w:numPr>
        <w:tabs>
          <w:tab w:val="left" w:pos="375"/>
          <w:tab w:val="left" w:pos="426"/>
        </w:tabs>
        <w:suppressAutoHyphens w:val="0"/>
        <w:ind w:left="142" w:firstLine="0"/>
        <w:outlineLvl w:val="2"/>
      </w:pPr>
      <w:bookmarkStart w:id="5" w:name="bookmark8"/>
      <w:r>
        <w:t>доносить свою позицию до других:</w:t>
      </w:r>
      <w:r>
        <w:rPr>
          <w:i/>
          <w:iCs/>
        </w:rPr>
        <w:t xml:space="preserve"> оформлять</w:t>
      </w:r>
      <w:r>
        <w:t xml:space="preserve"> свою мысль в устной и письменной речи (на уровне предложения или небольшого текста);</w:t>
      </w:r>
      <w:bookmarkEnd w:id="5"/>
    </w:p>
    <w:p w:rsidR="00461C12" w:rsidRDefault="00461C12" w:rsidP="00645A4B">
      <w:pPr>
        <w:keepNext/>
        <w:keepLines/>
        <w:numPr>
          <w:ilvl w:val="0"/>
          <w:numId w:val="20"/>
        </w:numPr>
        <w:tabs>
          <w:tab w:val="left" w:pos="375"/>
          <w:tab w:val="left" w:pos="426"/>
        </w:tabs>
        <w:suppressAutoHyphens w:val="0"/>
        <w:ind w:left="142" w:firstLine="0"/>
        <w:outlineLvl w:val="2"/>
      </w:pPr>
      <w:r>
        <w:t>слушать</w:t>
      </w:r>
      <w:r>
        <w:rPr>
          <w:i/>
          <w:iCs/>
        </w:rPr>
        <w:t xml:space="preserve"> и</w:t>
      </w:r>
      <w:r>
        <w:t xml:space="preserve"> понимать</w:t>
      </w:r>
      <w:r>
        <w:rPr>
          <w:i/>
          <w:iCs/>
        </w:rPr>
        <w:t xml:space="preserve"> речь других</w:t>
      </w:r>
      <w:r>
        <w:rPr>
          <w:i/>
          <w:iCs/>
          <w:shd w:val="clear" w:color="auto" w:fill="FFFFFF"/>
        </w:rPr>
        <w:t>;</w:t>
      </w:r>
    </w:p>
    <w:p w:rsidR="00461C12" w:rsidRDefault="00461C12" w:rsidP="00645A4B">
      <w:pPr>
        <w:keepNext/>
        <w:keepLines/>
        <w:numPr>
          <w:ilvl w:val="0"/>
          <w:numId w:val="20"/>
        </w:numPr>
        <w:tabs>
          <w:tab w:val="left" w:pos="375"/>
          <w:tab w:val="left" w:pos="426"/>
        </w:tabs>
        <w:suppressAutoHyphens w:val="0"/>
        <w:ind w:left="142" w:firstLine="0"/>
        <w:outlineLvl w:val="2"/>
      </w:pPr>
      <w:r>
        <w:t>выразительно</w:t>
      </w:r>
      <w:r>
        <w:rPr>
          <w:i/>
          <w:iCs/>
          <w:shd w:val="clear" w:color="auto" w:fill="FFFFFF"/>
        </w:rPr>
        <w:t xml:space="preserve"> читать</w:t>
      </w:r>
      <w:r>
        <w:t xml:space="preserve"> и</w:t>
      </w:r>
      <w:r>
        <w:rPr>
          <w:i/>
          <w:iCs/>
          <w:shd w:val="clear" w:color="auto" w:fill="FFFFFF"/>
        </w:rPr>
        <w:t xml:space="preserve"> пересказывать</w:t>
      </w:r>
      <w:r>
        <w:t xml:space="preserve"> текст;</w:t>
      </w:r>
    </w:p>
    <w:p w:rsidR="00461C12" w:rsidRDefault="00461C12" w:rsidP="00645A4B">
      <w:pPr>
        <w:keepNext/>
        <w:keepLines/>
        <w:numPr>
          <w:ilvl w:val="0"/>
          <w:numId w:val="20"/>
        </w:numPr>
        <w:tabs>
          <w:tab w:val="left" w:pos="375"/>
          <w:tab w:val="left" w:pos="426"/>
        </w:tabs>
        <w:suppressAutoHyphens w:val="0"/>
        <w:ind w:left="142" w:firstLine="0"/>
        <w:outlineLvl w:val="2"/>
      </w:pPr>
      <w:r>
        <w:rPr>
          <w:i/>
          <w:iCs/>
          <w:shd w:val="clear" w:color="auto" w:fill="FFFFFF"/>
        </w:rPr>
        <w:t>вступать</w:t>
      </w:r>
      <w:r>
        <w:t xml:space="preserve"> в беседу на уроке и в жизни;</w:t>
      </w:r>
    </w:p>
    <w:p w:rsidR="00461C12" w:rsidRDefault="00461C12" w:rsidP="00645A4B">
      <w:pPr>
        <w:keepNext/>
        <w:keepLines/>
        <w:numPr>
          <w:ilvl w:val="0"/>
          <w:numId w:val="20"/>
        </w:numPr>
        <w:tabs>
          <w:tab w:val="left" w:pos="380"/>
          <w:tab w:val="left" w:pos="426"/>
        </w:tabs>
        <w:suppressAutoHyphens w:val="0"/>
        <w:ind w:left="142" w:firstLine="0"/>
        <w:outlineLvl w:val="2"/>
      </w:pPr>
      <w:r>
        <w:t>совместно</w:t>
      </w:r>
      <w:r>
        <w:rPr>
          <w:i/>
          <w:iCs/>
          <w:shd w:val="clear" w:color="auto" w:fill="FFFFFF"/>
        </w:rPr>
        <w:t xml:space="preserve"> договариваться</w:t>
      </w:r>
      <w:r>
        <w:t xml:space="preserve"> о правилах общения и поведения в школе и следовать им;</w:t>
      </w:r>
    </w:p>
    <w:p w:rsidR="00461C12" w:rsidRDefault="00461C12" w:rsidP="00645A4B">
      <w:pPr>
        <w:keepNext/>
        <w:keepLines/>
        <w:numPr>
          <w:ilvl w:val="0"/>
          <w:numId w:val="20"/>
        </w:numPr>
        <w:tabs>
          <w:tab w:val="left" w:pos="380"/>
          <w:tab w:val="left" w:pos="426"/>
        </w:tabs>
        <w:suppressAutoHyphens w:val="0"/>
        <w:ind w:left="142" w:firstLine="0"/>
        <w:outlineLvl w:val="2"/>
      </w:pPr>
      <w:r>
        <w:t>учиться</w:t>
      </w:r>
      <w:r>
        <w:rPr>
          <w:i/>
          <w:iCs/>
          <w:shd w:val="clear" w:color="auto" w:fill="FFFFFF"/>
        </w:rPr>
        <w:t xml:space="preserve"> выполнять</w:t>
      </w:r>
      <w:r>
        <w:t xml:space="preserve"> различные роли в группе (лидера, исполнителя, критика).</w:t>
      </w:r>
    </w:p>
    <w:p w:rsidR="00461C12" w:rsidRDefault="00461C12" w:rsidP="00461C12">
      <w:pPr>
        <w:tabs>
          <w:tab w:val="left" w:pos="426"/>
        </w:tabs>
        <w:ind w:left="142" w:right="60"/>
        <w:rPr>
          <w:b/>
          <w:i/>
        </w:rPr>
      </w:pPr>
      <w:bookmarkStart w:id="6" w:name="bookmark14"/>
      <w:r>
        <w:t>Средством формирования коммуникативных действий служат технология проблемно</w:t>
      </w:r>
      <w:r>
        <w:softHyphen/>
        <w:t>го диалога (побуждающий и подводящий диалог), технология продуктивного чтения и организация работы в малых группах.</w:t>
      </w:r>
      <w:bookmarkEnd w:id="6"/>
    </w:p>
    <w:p w:rsidR="00461C12" w:rsidRDefault="00461C12" w:rsidP="00461C12">
      <w:pPr>
        <w:suppressAutoHyphens w:val="0"/>
        <w:ind w:firstLine="709"/>
        <w:jc w:val="center"/>
        <w:rPr>
          <w:b/>
        </w:rPr>
      </w:pPr>
    </w:p>
    <w:p w:rsidR="00C2141E" w:rsidRPr="00C2141E" w:rsidRDefault="00C2141E" w:rsidP="00C2141E">
      <w:pPr>
        <w:spacing w:after="200" w:line="276" w:lineRule="auto"/>
        <w:rPr>
          <w:b/>
          <w:color w:val="00000A"/>
          <w:lang w:eastAsia="en-US"/>
        </w:rPr>
      </w:pPr>
      <w:r w:rsidRPr="00C2141E">
        <w:rPr>
          <w:b/>
          <w:color w:val="00000A"/>
          <w:lang w:eastAsia="en-US"/>
        </w:rPr>
        <w:t>Система контроля</w:t>
      </w:r>
    </w:p>
    <w:p w:rsidR="00C2141E" w:rsidRPr="00C2141E" w:rsidRDefault="00C2141E" w:rsidP="00C2141E">
      <w:pPr>
        <w:numPr>
          <w:ilvl w:val="0"/>
          <w:numId w:val="48"/>
        </w:numPr>
        <w:suppressAutoHyphens w:val="0"/>
        <w:rPr>
          <w:color w:val="00000A"/>
          <w:lang w:eastAsia="en-US"/>
        </w:rPr>
      </w:pPr>
      <w:r w:rsidRPr="00C2141E">
        <w:rPr>
          <w:color w:val="00000A"/>
          <w:lang w:eastAsia="en-US"/>
        </w:rPr>
        <w:t>учительский контроль,</w:t>
      </w:r>
    </w:p>
    <w:p w:rsidR="00C2141E" w:rsidRPr="00C2141E" w:rsidRDefault="00C2141E" w:rsidP="00C2141E">
      <w:pPr>
        <w:numPr>
          <w:ilvl w:val="0"/>
          <w:numId w:val="48"/>
        </w:numPr>
        <w:suppressAutoHyphens w:val="0"/>
        <w:rPr>
          <w:color w:val="00000A"/>
          <w:lang w:eastAsia="en-US"/>
        </w:rPr>
      </w:pPr>
      <w:r w:rsidRPr="00C2141E">
        <w:rPr>
          <w:color w:val="00000A"/>
          <w:lang w:eastAsia="en-US"/>
        </w:rPr>
        <w:t xml:space="preserve">самоконтроль </w:t>
      </w:r>
    </w:p>
    <w:p w:rsidR="00C2141E" w:rsidRPr="00C2141E" w:rsidRDefault="00C2141E" w:rsidP="00C2141E">
      <w:pPr>
        <w:numPr>
          <w:ilvl w:val="0"/>
          <w:numId w:val="48"/>
        </w:numPr>
        <w:suppressAutoHyphens w:val="0"/>
        <w:rPr>
          <w:color w:val="00000A"/>
          <w:lang w:eastAsia="en-US"/>
        </w:rPr>
      </w:pPr>
      <w:r w:rsidRPr="00C2141E">
        <w:rPr>
          <w:color w:val="00000A"/>
          <w:lang w:eastAsia="en-US"/>
        </w:rPr>
        <w:t>взаимоконтроль.</w:t>
      </w:r>
    </w:p>
    <w:p w:rsidR="00C2141E" w:rsidRPr="00C2141E" w:rsidRDefault="00C2141E" w:rsidP="00C2141E">
      <w:pPr>
        <w:shd w:val="clear" w:color="auto" w:fill="FFFFFF"/>
        <w:suppressAutoHyphens w:val="0"/>
        <w:spacing w:before="106" w:line="240" w:lineRule="exact"/>
        <w:ind w:right="-3372" w:firstLine="142"/>
        <w:rPr>
          <w:lang w:eastAsia="ru-RU"/>
        </w:rPr>
      </w:pPr>
      <w:r w:rsidRPr="00C2141E">
        <w:rPr>
          <w:b/>
          <w:i/>
          <w:lang w:eastAsia="ru-RU"/>
        </w:rPr>
        <w:t xml:space="preserve">  </w:t>
      </w:r>
      <w:r w:rsidRPr="00C2141E">
        <w:rPr>
          <w:b/>
          <w:bCs/>
          <w:lang w:eastAsia="ru-RU"/>
        </w:rPr>
        <w:t>Формы контроля</w:t>
      </w:r>
      <w:r w:rsidRPr="00C2141E">
        <w:rPr>
          <w:bCs/>
          <w:lang w:eastAsia="ru-RU"/>
        </w:rPr>
        <w:t>:</w:t>
      </w:r>
      <w:r w:rsidRPr="00C2141E">
        <w:rPr>
          <w:lang w:eastAsia="ru-RU"/>
        </w:rPr>
        <w:t xml:space="preserve"> </w:t>
      </w:r>
    </w:p>
    <w:p w:rsidR="00C2141E" w:rsidRPr="00C2141E" w:rsidRDefault="00C2141E" w:rsidP="00C2141E">
      <w:pPr>
        <w:shd w:val="clear" w:color="auto" w:fill="FFFFFF"/>
        <w:suppressAutoHyphens w:val="0"/>
        <w:ind w:right="-3372" w:firstLine="142"/>
        <w:rPr>
          <w:lang w:eastAsia="ru-RU"/>
        </w:rPr>
      </w:pPr>
      <w:r w:rsidRPr="00C2141E">
        <w:rPr>
          <w:lang w:eastAsia="ru-RU"/>
        </w:rPr>
        <w:t xml:space="preserve">а) устный опрос;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141E" w:rsidRPr="00C2141E" w:rsidRDefault="00C2141E" w:rsidP="00C2141E">
      <w:pPr>
        <w:shd w:val="clear" w:color="auto" w:fill="FFFFFF"/>
        <w:suppressAutoHyphens w:val="0"/>
        <w:ind w:right="-3372" w:firstLine="142"/>
        <w:rPr>
          <w:lang w:eastAsia="ru-RU"/>
        </w:rPr>
      </w:pPr>
      <w:r w:rsidRPr="00C2141E">
        <w:rPr>
          <w:lang w:eastAsia="ru-RU"/>
        </w:rPr>
        <w:t xml:space="preserve">б) письменный опрос:                                                                                                                                                                                            </w:t>
      </w:r>
    </w:p>
    <w:p w:rsidR="00C2141E" w:rsidRPr="00C2141E" w:rsidRDefault="00C2141E" w:rsidP="00C2141E">
      <w:pPr>
        <w:shd w:val="clear" w:color="auto" w:fill="FFFFFF"/>
        <w:suppressAutoHyphens w:val="0"/>
        <w:ind w:right="-3372" w:firstLine="142"/>
        <w:rPr>
          <w:lang w:eastAsia="ru-RU"/>
        </w:rPr>
      </w:pPr>
      <w:r w:rsidRPr="00C2141E">
        <w:rPr>
          <w:lang w:eastAsia="ru-RU"/>
        </w:rPr>
        <w:t xml:space="preserve">     -самостоятельные проверочные работы, специально формирующие самоконтроль и </w:t>
      </w:r>
    </w:p>
    <w:p w:rsidR="00C2141E" w:rsidRPr="00C2141E" w:rsidRDefault="00C2141E" w:rsidP="00C2141E">
      <w:pPr>
        <w:shd w:val="clear" w:color="auto" w:fill="FFFFFF"/>
        <w:suppressAutoHyphens w:val="0"/>
        <w:ind w:right="-3372" w:firstLine="142"/>
        <w:rPr>
          <w:lang w:eastAsia="ru-RU"/>
        </w:rPr>
      </w:pPr>
      <w:r w:rsidRPr="00C2141E">
        <w:rPr>
          <w:lang w:eastAsia="ru-RU"/>
        </w:rPr>
        <w:t xml:space="preserve">       самооценку   обучающихся после освоения ими определённых тем;                                                                                                                                                                      </w:t>
      </w:r>
    </w:p>
    <w:p w:rsidR="00C2141E" w:rsidRPr="00C2141E" w:rsidRDefault="00C2141E" w:rsidP="00C2141E">
      <w:pPr>
        <w:shd w:val="clear" w:color="auto" w:fill="FFFFFF"/>
        <w:suppressAutoHyphens w:val="0"/>
        <w:ind w:right="-3372" w:firstLine="142"/>
        <w:rPr>
          <w:lang w:eastAsia="ru-RU"/>
        </w:rPr>
      </w:pPr>
      <w:r w:rsidRPr="00C2141E">
        <w:rPr>
          <w:lang w:eastAsia="ru-RU"/>
        </w:rPr>
        <w:t xml:space="preserve">      -самостоятельные, контрольные работы, демонстрирующие умения обучающихся </w:t>
      </w:r>
    </w:p>
    <w:p w:rsidR="00C2141E" w:rsidRPr="00C2141E" w:rsidRDefault="00C2141E" w:rsidP="00C2141E">
      <w:pPr>
        <w:shd w:val="clear" w:color="auto" w:fill="FFFFFF"/>
        <w:suppressAutoHyphens w:val="0"/>
        <w:ind w:right="-3372" w:firstLine="142"/>
        <w:rPr>
          <w:lang w:eastAsia="ru-RU"/>
        </w:rPr>
      </w:pPr>
      <w:r w:rsidRPr="00C2141E">
        <w:rPr>
          <w:lang w:eastAsia="ru-RU"/>
        </w:rPr>
        <w:t xml:space="preserve">       применять усвоенные   по   определённой теме знания на практике;                                                                                                                                                                                                   в) тестовые диагностические задания;                                                                                                                                                                                                                                                              г) графические работы: рисунки, диаграммы, схемы, чертежи и т.д.;                                                                                                                                                                                                                                      д) административные контрольные работы, проверяющие усвоение обучающимися </w:t>
      </w:r>
    </w:p>
    <w:p w:rsidR="00C2141E" w:rsidRPr="00C2141E" w:rsidRDefault="00C2141E" w:rsidP="00C2141E">
      <w:pPr>
        <w:shd w:val="clear" w:color="auto" w:fill="FFFFFF"/>
        <w:suppressAutoHyphens w:val="0"/>
        <w:ind w:right="-3372" w:firstLine="142"/>
        <w:rPr>
          <w:lang w:eastAsia="ru-RU"/>
        </w:rPr>
      </w:pPr>
      <w:r w:rsidRPr="00C2141E">
        <w:rPr>
          <w:lang w:eastAsia="ru-RU"/>
        </w:rPr>
        <w:t xml:space="preserve">совокупности тем, разделов программы, курса обучения за определённый период </w:t>
      </w:r>
    </w:p>
    <w:p w:rsidR="00C2141E" w:rsidRPr="00C2141E" w:rsidRDefault="00C2141E" w:rsidP="00C2141E">
      <w:pPr>
        <w:shd w:val="clear" w:color="auto" w:fill="FFFFFF"/>
        <w:suppressAutoHyphens w:val="0"/>
        <w:ind w:right="-3372" w:firstLine="142"/>
        <w:rPr>
          <w:lang w:eastAsia="ru-RU"/>
        </w:rPr>
      </w:pPr>
      <w:r w:rsidRPr="00C2141E">
        <w:rPr>
          <w:lang w:eastAsia="ru-RU"/>
        </w:rPr>
        <w:t>времени (четверть</w:t>
      </w:r>
      <w:r w:rsidRPr="00C2141E">
        <w:rPr>
          <w:color w:val="000000"/>
          <w:lang w:eastAsia="ru-RU"/>
        </w:rPr>
        <w:t xml:space="preserve">, полугодие, год). </w:t>
      </w:r>
      <w:r w:rsidRPr="00C2141E">
        <w:rPr>
          <w:b/>
          <w:lang w:eastAsia="ru-RU"/>
        </w:rPr>
        <w:t xml:space="preserve">  </w:t>
      </w:r>
    </w:p>
    <w:p w:rsidR="0087009A" w:rsidRDefault="0087009A" w:rsidP="008E488C">
      <w:pPr>
        <w:jc w:val="center"/>
        <w:rPr>
          <w:rFonts w:eastAsia="Calibri"/>
          <w:b/>
          <w:sz w:val="28"/>
          <w:szCs w:val="28"/>
        </w:rPr>
      </w:pPr>
    </w:p>
    <w:p w:rsidR="0087009A" w:rsidRDefault="0087009A" w:rsidP="008E488C">
      <w:pPr>
        <w:jc w:val="center"/>
        <w:rPr>
          <w:rFonts w:eastAsia="Calibri"/>
          <w:b/>
          <w:sz w:val="28"/>
          <w:szCs w:val="28"/>
        </w:rPr>
      </w:pPr>
    </w:p>
    <w:p w:rsidR="008E488C" w:rsidRDefault="008E488C" w:rsidP="008E488C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</w:rPr>
        <w:t xml:space="preserve">Критерии и нормы оценки знаний, умений и навыков </w:t>
      </w:r>
    </w:p>
    <w:p w:rsidR="008E488C" w:rsidRDefault="008E488C" w:rsidP="008E488C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обучающихся по алгебре</w:t>
      </w:r>
    </w:p>
    <w:p w:rsidR="008E488C" w:rsidRDefault="008E488C" w:rsidP="008E488C">
      <w:pPr>
        <w:jc w:val="center"/>
        <w:rPr>
          <w:rFonts w:eastAsia="Calibri"/>
          <w:b/>
          <w:sz w:val="28"/>
          <w:szCs w:val="28"/>
        </w:rPr>
      </w:pPr>
    </w:p>
    <w:p w:rsidR="008E488C" w:rsidRDefault="008E488C" w:rsidP="008E488C">
      <w:pPr>
        <w:keepNext/>
        <w:tabs>
          <w:tab w:val="num" w:pos="0"/>
          <w:tab w:val="left" w:pos="900"/>
        </w:tabs>
        <w:ind w:left="432" w:firstLine="34"/>
        <w:outlineLvl w:val="0"/>
        <w:rPr>
          <w:b/>
          <w:bCs/>
          <w:iCs/>
          <w:sz w:val="20"/>
          <w:lang w:eastAsia="ar-SA"/>
        </w:rPr>
      </w:pPr>
      <w:r>
        <w:rPr>
          <w:b/>
          <w:bCs/>
          <w:iCs/>
          <w:lang w:eastAsia="ar-SA"/>
        </w:rPr>
        <w:t>1. Оценка письменных контрольных работ обучающихся по алгебре.</w:t>
      </w:r>
    </w:p>
    <w:p w:rsidR="008E488C" w:rsidRPr="008E488C" w:rsidRDefault="008E488C" w:rsidP="008E488C">
      <w:pPr>
        <w:ind w:firstLine="34"/>
        <w:jc w:val="both"/>
        <w:rPr>
          <w:i/>
          <w:lang w:eastAsia="ru-RU"/>
        </w:rPr>
      </w:pPr>
      <w:r w:rsidRPr="008E488C">
        <w:rPr>
          <w:i/>
          <w:lang w:eastAsia="ru-RU"/>
        </w:rPr>
        <w:t>Ответ оценивается отметкой «</w:t>
      </w:r>
      <w:r w:rsidRPr="008E488C">
        <w:rPr>
          <w:b/>
          <w:bCs/>
          <w:i/>
          <w:lang w:eastAsia="ru-RU"/>
        </w:rPr>
        <w:t>5</w:t>
      </w:r>
      <w:r w:rsidRPr="008E488C">
        <w:rPr>
          <w:i/>
          <w:lang w:eastAsia="ru-RU"/>
        </w:rPr>
        <w:t>», если:</w:t>
      </w:r>
    </w:p>
    <w:p w:rsidR="008E488C" w:rsidRDefault="008E488C" w:rsidP="00645A4B">
      <w:pPr>
        <w:numPr>
          <w:ilvl w:val="0"/>
          <w:numId w:val="22"/>
        </w:numPr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работа выполнена полностью;</w:t>
      </w:r>
    </w:p>
    <w:p w:rsidR="008E488C" w:rsidRDefault="008E488C" w:rsidP="00645A4B">
      <w:pPr>
        <w:numPr>
          <w:ilvl w:val="0"/>
          <w:numId w:val="22"/>
        </w:numPr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в логических рассуждениях и обосновании решения нет пробелов и ошибок;</w:t>
      </w:r>
    </w:p>
    <w:p w:rsidR="008E488C" w:rsidRDefault="008E488C" w:rsidP="00645A4B">
      <w:pPr>
        <w:numPr>
          <w:ilvl w:val="0"/>
          <w:numId w:val="22"/>
        </w:numPr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E488C" w:rsidRPr="008E488C" w:rsidRDefault="008E488C" w:rsidP="008E488C">
      <w:pPr>
        <w:tabs>
          <w:tab w:val="num" w:pos="34"/>
        </w:tabs>
        <w:ind w:firstLine="34"/>
        <w:jc w:val="both"/>
        <w:rPr>
          <w:i/>
          <w:lang w:eastAsia="ru-RU"/>
        </w:rPr>
      </w:pPr>
      <w:r w:rsidRPr="008E488C">
        <w:rPr>
          <w:i/>
          <w:lang w:eastAsia="ru-RU"/>
        </w:rPr>
        <w:t>Отметка «</w:t>
      </w:r>
      <w:r w:rsidRPr="008E488C">
        <w:rPr>
          <w:b/>
          <w:bCs/>
          <w:i/>
          <w:lang w:eastAsia="ru-RU"/>
        </w:rPr>
        <w:t>4</w:t>
      </w:r>
      <w:r w:rsidRPr="008E488C">
        <w:rPr>
          <w:i/>
          <w:lang w:eastAsia="ru-RU"/>
        </w:rPr>
        <w:t>» ставится в следующих случаях:</w:t>
      </w:r>
    </w:p>
    <w:p w:rsidR="008E488C" w:rsidRDefault="008E488C" w:rsidP="00645A4B">
      <w:pPr>
        <w:numPr>
          <w:ilvl w:val="0"/>
          <w:numId w:val="23"/>
        </w:numPr>
        <w:shd w:val="clear" w:color="auto" w:fill="FFFFFF"/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E488C" w:rsidRDefault="008E488C" w:rsidP="00645A4B">
      <w:pPr>
        <w:numPr>
          <w:ilvl w:val="0"/>
          <w:numId w:val="23"/>
        </w:numPr>
        <w:shd w:val="clear" w:color="auto" w:fill="FFFFFF"/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lastRenderedPageBreak/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8E488C" w:rsidRPr="008E488C" w:rsidRDefault="008E488C" w:rsidP="008E488C">
      <w:pPr>
        <w:tabs>
          <w:tab w:val="num" w:pos="34"/>
        </w:tabs>
        <w:jc w:val="both"/>
        <w:rPr>
          <w:i/>
          <w:lang w:eastAsia="ru-RU"/>
        </w:rPr>
      </w:pPr>
      <w:r w:rsidRPr="008E488C">
        <w:rPr>
          <w:i/>
          <w:lang w:eastAsia="ru-RU"/>
        </w:rPr>
        <w:t>Отметка «</w:t>
      </w:r>
      <w:r w:rsidRPr="008E488C">
        <w:rPr>
          <w:b/>
          <w:bCs/>
          <w:i/>
          <w:lang w:eastAsia="ru-RU"/>
        </w:rPr>
        <w:t>3</w:t>
      </w:r>
      <w:r w:rsidRPr="008E488C">
        <w:rPr>
          <w:i/>
          <w:lang w:eastAsia="ru-RU"/>
        </w:rPr>
        <w:t>» ставится, если:</w:t>
      </w:r>
    </w:p>
    <w:p w:rsidR="008E488C" w:rsidRDefault="008E488C" w:rsidP="00645A4B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num" w:pos="34"/>
        </w:tabs>
        <w:suppressAutoHyphens w:val="0"/>
        <w:spacing w:line="276" w:lineRule="auto"/>
        <w:ind w:left="0" w:hanging="284"/>
        <w:jc w:val="both"/>
        <w:rPr>
          <w:lang w:eastAsia="ru-RU"/>
        </w:rPr>
      </w:pPr>
      <w:r>
        <w:rPr>
          <w:lang w:eastAsia="ru-RU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8E488C" w:rsidRPr="008E488C" w:rsidRDefault="008E488C" w:rsidP="008E488C">
      <w:pPr>
        <w:tabs>
          <w:tab w:val="num" w:pos="0"/>
          <w:tab w:val="num" w:pos="34"/>
        </w:tabs>
        <w:jc w:val="both"/>
        <w:rPr>
          <w:i/>
          <w:lang w:eastAsia="ru-RU"/>
        </w:rPr>
      </w:pPr>
      <w:r w:rsidRPr="008E488C">
        <w:rPr>
          <w:i/>
          <w:lang w:eastAsia="ru-RU"/>
        </w:rPr>
        <w:t>Отметка «</w:t>
      </w:r>
      <w:r w:rsidRPr="008E488C">
        <w:rPr>
          <w:b/>
          <w:bCs/>
          <w:i/>
          <w:lang w:eastAsia="ru-RU"/>
        </w:rPr>
        <w:t>2</w:t>
      </w:r>
      <w:r w:rsidRPr="008E488C">
        <w:rPr>
          <w:i/>
          <w:lang w:eastAsia="ru-RU"/>
        </w:rPr>
        <w:t>» ставится, если:</w:t>
      </w:r>
    </w:p>
    <w:p w:rsidR="008E488C" w:rsidRDefault="008E488C" w:rsidP="00645A4B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num" w:pos="34"/>
        </w:tabs>
        <w:suppressAutoHyphens w:val="0"/>
        <w:spacing w:line="276" w:lineRule="auto"/>
        <w:ind w:left="0" w:hanging="284"/>
        <w:jc w:val="both"/>
        <w:rPr>
          <w:lang w:eastAsia="ru-RU"/>
        </w:rPr>
      </w:pPr>
      <w:r>
        <w:rPr>
          <w:lang w:eastAsia="ru-RU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8E488C" w:rsidRPr="008E488C" w:rsidRDefault="008E488C" w:rsidP="008E488C">
      <w:pPr>
        <w:tabs>
          <w:tab w:val="num" w:pos="0"/>
          <w:tab w:val="left" w:pos="540"/>
        </w:tabs>
        <w:ind w:right="-1"/>
        <w:jc w:val="both"/>
        <w:rPr>
          <w:rFonts w:eastAsia="Calibri"/>
          <w:i/>
          <w:color w:val="000000"/>
          <w:lang w:eastAsia="en-US"/>
        </w:rPr>
      </w:pPr>
      <w:r w:rsidRPr="008E488C">
        <w:rPr>
          <w:rFonts w:eastAsia="Calibri"/>
          <w:i/>
          <w:color w:val="000000"/>
        </w:rPr>
        <w:t>Отметка «</w:t>
      </w:r>
      <w:r w:rsidRPr="008E488C">
        <w:rPr>
          <w:rFonts w:eastAsia="Calibri"/>
          <w:b/>
          <w:i/>
          <w:color w:val="000000"/>
        </w:rPr>
        <w:t>1</w:t>
      </w:r>
      <w:r w:rsidRPr="008E488C">
        <w:rPr>
          <w:rFonts w:eastAsia="Calibri"/>
          <w:i/>
          <w:color w:val="000000"/>
        </w:rPr>
        <w:t>» ставится, если:</w:t>
      </w:r>
    </w:p>
    <w:p w:rsidR="008E488C" w:rsidRPr="008E488C" w:rsidRDefault="008E488C" w:rsidP="00645A4B">
      <w:pPr>
        <w:pStyle w:val="a8"/>
        <w:widowControl w:val="0"/>
        <w:numPr>
          <w:ilvl w:val="0"/>
          <w:numId w:val="17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ind w:left="0" w:right="-1" w:hanging="284"/>
        <w:jc w:val="both"/>
        <w:rPr>
          <w:rFonts w:eastAsia="Calibri"/>
          <w:bCs/>
          <w:iCs/>
          <w:color w:val="000000"/>
        </w:rPr>
      </w:pPr>
      <w:r w:rsidRPr="008E488C">
        <w:rPr>
          <w:rFonts w:eastAsia="Calibri"/>
          <w:bCs/>
          <w:iCs/>
          <w:color w:val="000000"/>
        </w:rPr>
        <w:t xml:space="preserve">работа показала полное отсутствие у обучающегося обязательных знаний и умений </w:t>
      </w:r>
      <w:r>
        <w:rPr>
          <w:rFonts w:eastAsia="Calibri"/>
          <w:bCs/>
          <w:iCs/>
          <w:color w:val="000000"/>
        </w:rPr>
        <w:t xml:space="preserve">                 </w:t>
      </w:r>
      <w:r w:rsidRPr="008E488C">
        <w:rPr>
          <w:rFonts w:eastAsia="Calibri"/>
          <w:bCs/>
          <w:iCs/>
          <w:color w:val="000000"/>
        </w:rPr>
        <w:t xml:space="preserve"> по проверяемой теме или значительная часть работы выполнена не самостоятельно.</w:t>
      </w:r>
    </w:p>
    <w:p w:rsidR="008E488C" w:rsidRDefault="008E488C" w:rsidP="008E488C">
      <w:pPr>
        <w:ind w:firstLine="709"/>
        <w:rPr>
          <w:lang w:eastAsia="ru-RU"/>
        </w:rPr>
      </w:pPr>
    </w:p>
    <w:p w:rsidR="008E488C" w:rsidRDefault="008E488C" w:rsidP="0087009A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8E488C" w:rsidRDefault="008E488C" w:rsidP="008E488C">
      <w:pPr>
        <w:keepNext/>
        <w:tabs>
          <w:tab w:val="num" w:pos="0"/>
          <w:tab w:val="num" w:pos="34"/>
          <w:tab w:val="left" w:pos="900"/>
        </w:tabs>
        <w:ind w:left="432" w:firstLine="34"/>
        <w:outlineLvl w:val="0"/>
        <w:rPr>
          <w:b/>
          <w:bCs/>
          <w:iCs/>
          <w:sz w:val="20"/>
          <w:lang w:eastAsia="ar-SA"/>
        </w:rPr>
      </w:pPr>
    </w:p>
    <w:p w:rsidR="008E488C" w:rsidRDefault="008E488C" w:rsidP="008E488C">
      <w:pPr>
        <w:keepNext/>
        <w:tabs>
          <w:tab w:val="num" w:pos="0"/>
          <w:tab w:val="num" w:pos="34"/>
          <w:tab w:val="left" w:pos="900"/>
        </w:tabs>
        <w:ind w:left="432" w:firstLine="34"/>
        <w:outlineLvl w:val="0"/>
        <w:rPr>
          <w:b/>
          <w:bCs/>
          <w:iCs/>
          <w:sz w:val="20"/>
          <w:lang w:eastAsia="ar-SA"/>
        </w:rPr>
      </w:pPr>
      <w:r>
        <w:rPr>
          <w:b/>
          <w:bCs/>
          <w:iCs/>
          <w:lang w:eastAsia="ar-SA"/>
        </w:rPr>
        <w:t>2. Оценка устных ответов обучающихся по алгебре.</w:t>
      </w:r>
    </w:p>
    <w:p w:rsidR="008E488C" w:rsidRPr="008E488C" w:rsidRDefault="008E488C" w:rsidP="008E488C">
      <w:pPr>
        <w:tabs>
          <w:tab w:val="num" w:pos="34"/>
        </w:tabs>
        <w:ind w:firstLine="34"/>
        <w:rPr>
          <w:i/>
          <w:lang w:eastAsia="ru-RU"/>
        </w:rPr>
      </w:pPr>
      <w:r w:rsidRPr="008E488C">
        <w:rPr>
          <w:i/>
          <w:lang w:eastAsia="ru-RU"/>
        </w:rPr>
        <w:t>Ответ оценивается отметкой «</w:t>
      </w:r>
      <w:r w:rsidRPr="008E488C">
        <w:rPr>
          <w:b/>
          <w:bCs/>
          <w:i/>
          <w:lang w:eastAsia="ru-RU"/>
        </w:rPr>
        <w:t>5</w:t>
      </w:r>
      <w:r w:rsidRPr="008E488C">
        <w:rPr>
          <w:i/>
          <w:lang w:eastAsia="ru-RU"/>
        </w:rPr>
        <w:t xml:space="preserve">», если ученик: </w:t>
      </w:r>
    </w:p>
    <w:p w:rsidR="008E488C" w:rsidRDefault="008E488C" w:rsidP="00645A4B">
      <w:pPr>
        <w:numPr>
          <w:ilvl w:val="0"/>
          <w:numId w:val="26"/>
        </w:numPr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полно раскрыл содержание материала в объеме, предусмотренном программой и учебником;</w:t>
      </w:r>
    </w:p>
    <w:p w:rsidR="008E488C" w:rsidRDefault="008E488C" w:rsidP="00645A4B">
      <w:pPr>
        <w:numPr>
          <w:ilvl w:val="0"/>
          <w:numId w:val="26"/>
        </w:numPr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E488C" w:rsidRDefault="008E488C" w:rsidP="00645A4B">
      <w:pPr>
        <w:numPr>
          <w:ilvl w:val="0"/>
          <w:numId w:val="26"/>
        </w:numPr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правильно выполнил рисунки, чертежи, графики, сопутствующие ответу;</w:t>
      </w:r>
    </w:p>
    <w:p w:rsidR="008E488C" w:rsidRDefault="008E488C" w:rsidP="00645A4B">
      <w:pPr>
        <w:numPr>
          <w:ilvl w:val="0"/>
          <w:numId w:val="26"/>
        </w:numPr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E488C" w:rsidRDefault="008E488C" w:rsidP="00645A4B">
      <w:pPr>
        <w:numPr>
          <w:ilvl w:val="0"/>
          <w:numId w:val="26"/>
        </w:numPr>
        <w:tabs>
          <w:tab w:val="num" w:pos="28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продемонстрировал знание теории ранее изученных сопутствующих тем, сформированность и устойчивость используемых при ответе умений и навыков;</w:t>
      </w:r>
    </w:p>
    <w:p w:rsidR="008E488C" w:rsidRDefault="008E488C" w:rsidP="00645A4B">
      <w:pPr>
        <w:numPr>
          <w:ilvl w:val="0"/>
          <w:numId w:val="26"/>
        </w:numPr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отвечал самостоятельно, без наводящих вопросов учителя;</w:t>
      </w:r>
    </w:p>
    <w:p w:rsidR="008E488C" w:rsidRDefault="008E488C" w:rsidP="00645A4B">
      <w:pPr>
        <w:numPr>
          <w:ilvl w:val="0"/>
          <w:numId w:val="26"/>
        </w:numPr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возможны одна – две неточности при освещение второстепенных вопросов или в выкладках, которые ученик легко исправил после замечания учителя.</w:t>
      </w:r>
    </w:p>
    <w:p w:rsidR="008E488C" w:rsidRPr="008E488C" w:rsidRDefault="008E488C" w:rsidP="008E488C">
      <w:pPr>
        <w:tabs>
          <w:tab w:val="num" w:pos="34"/>
        </w:tabs>
        <w:ind w:firstLine="34"/>
        <w:rPr>
          <w:i/>
          <w:lang w:eastAsia="ru-RU"/>
        </w:rPr>
      </w:pPr>
      <w:r w:rsidRPr="008E488C">
        <w:rPr>
          <w:i/>
          <w:lang w:eastAsia="ru-RU"/>
        </w:rPr>
        <w:t>Ответ оценивается отметкой «</w:t>
      </w:r>
      <w:r w:rsidRPr="008E488C">
        <w:rPr>
          <w:b/>
          <w:bCs/>
          <w:i/>
          <w:lang w:eastAsia="ru-RU"/>
        </w:rPr>
        <w:t>4</w:t>
      </w:r>
      <w:r w:rsidRPr="008E488C">
        <w:rPr>
          <w:i/>
          <w:lang w:eastAsia="ru-RU"/>
        </w:rPr>
        <w:t xml:space="preserve">», если </w:t>
      </w:r>
    </w:p>
    <w:p w:rsidR="008E488C" w:rsidRDefault="008E488C" w:rsidP="008E488C">
      <w:pPr>
        <w:tabs>
          <w:tab w:val="num" w:pos="34"/>
        </w:tabs>
        <w:ind w:firstLine="34"/>
        <w:jc w:val="both"/>
        <w:rPr>
          <w:lang w:eastAsia="ru-RU"/>
        </w:rPr>
      </w:pPr>
      <w:r>
        <w:rPr>
          <w:lang w:eastAsia="ru-RU"/>
        </w:rPr>
        <w:t>удовлетворяет в основном требованиям на оценку «5», но при этом имеет один из недостатков:</w:t>
      </w:r>
    </w:p>
    <w:p w:rsidR="008E488C" w:rsidRDefault="008E488C" w:rsidP="00645A4B">
      <w:pPr>
        <w:numPr>
          <w:ilvl w:val="0"/>
          <w:numId w:val="27"/>
        </w:numPr>
        <w:shd w:val="clear" w:color="auto" w:fill="FFFFFF"/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в изложении допущены небольшие пробелы, не исказившее математическое содержание ответа;</w:t>
      </w:r>
    </w:p>
    <w:p w:rsidR="008E488C" w:rsidRDefault="008E488C" w:rsidP="00645A4B">
      <w:pPr>
        <w:numPr>
          <w:ilvl w:val="0"/>
          <w:numId w:val="27"/>
        </w:numPr>
        <w:shd w:val="clear" w:color="auto" w:fill="FFFFFF"/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8E488C" w:rsidRDefault="008E488C" w:rsidP="00645A4B">
      <w:pPr>
        <w:numPr>
          <w:ilvl w:val="0"/>
          <w:numId w:val="27"/>
        </w:numPr>
        <w:shd w:val="clear" w:color="auto" w:fill="FFFFFF"/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8E488C" w:rsidRPr="008E488C" w:rsidRDefault="008E488C" w:rsidP="008E488C">
      <w:pPr>
        <w:tabs>
          <w:tab w:val="num" w:pos="34"/>
        </w:tabs>
        <w:ind w:firstLine="34"/>
        <w:rPr>
          <w:i/>
          <w:lang w:eastAsia="ru-RU"/>
        </w:rPr>
      </w:pPr>
      <w:r w:rsidRPr="008E488C">
        <w:rPr>
          <w:i/>
          <w:lang w:eastAsia="ru-RU"/>
        </w:rPr>
        <w:t>Отметка «</w:t>
      </w:r>
      <w:r w:rsidRPr="008E488C">
        <w:rPr>
          <w:b/>
          <w:bCs/>
          <w:i/>
          <w:lang w:eastAsia="ru-RU"/>
        </w:rPr>
        <w:t>3</w:t>
      </w:r>
      <w:r w:rsidRPr="008E488C">
        <w:rPr>
          <w:i/>
          <w:lang w:eastAsia="ru-RU"/>
        </w:rPr>
        <w:t>» ставится в следующих случаях:</w:t>
      </w:r>
    </w:p>
    <w:p w:rsidR="008E488C" w:rsidRDefault="008E488C" w:rsidP="00645A4B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  <w:tab w:val="num" w:pos="34"/>
        </w:tabs>
        <w:suppressAutoHyphens w:val="0"/>
        <w:spacing w:line="276" w:lineRule="auto"/>
        <w:ind w:left="0" w:hanging="284"/>
        <w:jc w:val="both"/>
        <w:rPr>
          <w:lang w:eastAsia="ru-RU"/>
        </w:rPr>
      </w:pPr>
      <w:r>
        <w:rPr>
          <w:lang w:eastAsia="ru-RU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8E488C" w:rsidRDefault="008E488C" w:rsidP="00645A4B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  <w:tab w:val="num" w:pos="34"/>
        </w:tabs>
        <w:suppressAutoHyphens w:val="0"/>
        <w:spacing w:line="276" w:lineRule="auto"/>
        <w:ind w:left="0" w:hanging="284"/>
        <w:jc w:val="both"/>
        <w:rPr>
          <w:lang w:eastAsia="ru-RU"/>
        </w:rPr>
      </w:pPr>
      <w:r>
        <w:rPr>
          <w:lang w:eastAsia="ru-RU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E488C" w:rsidRDefault="008E488C" w:rsidP="00645A4B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  <w:tab w:val="num" w:pos="34"/>
        </w:tabs>
        <w:suppressAutoHyphens w:val="0"/>
        <w:spacing w:line="276" w:lineRule="auto"/>
        <w:ind w:left="0" w:hanging="284"/>
        <w:jc w:val="both"/>
        <w:rPr>
          <w:lang w:eastAsia="ru-RU"/>
        </w:rPr>
      </w:pPr>
      <w:r>
        <w:rPr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E488C" w:rsidRDefault="008E488C" w:rsidP="00645A4B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  <w:tab w:val="num" w:pos="34"/>
        </w:tabs>
        <w:suppressAutoHyphens w:val="0"/>
        <w:spacing w:line="276" w:lineRule="auto"/>
        <w:ind w:left="0" w:hanging="284"/>
        <w:jc w:val="both"/>
        <w:rPr>
          <w:lang w:eastAsia="ru-RU"/>
        </w:rPr>
      </w:pPr>
      <w:r>
        <w:rPr>
          <w:lang w:eastAsia="ru-RU"/>
        </w:rPr>
        <w:lastRenderedPageBreak/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8E488C" w:rsidRPr="008E488C" w:rsidRDefault="008E488C" w:rsidP="008E488C">
      <w:pPr>
        <w:tabs>
          <w:tab w:val="num" w:pos="34"/>
        </w:tabs>
        <w:ind w:firstLine="34"/>
        <w:rPr>
          <w:i/>
          <w:lang w:eastAsia="ru-RU"/>
        </w:rPr>
      </w:pPr>
      <w:r w:rsidRPr="008E488C">
        <w:rPr>
          <w:i/>
          <w:lang w:eastAsia="ru-RU"/>
        </w:rPr>
        <w:t>Отметка «</w:t>
      </w:r>
      <w:r w:rsidRPr="008E488C">
        <w:rPr>
          <w:b/>
          <w:bCs/>
          <w:i/>
          <w:lang w:eastAsia="ru-RU"/>
        </w:rPr>
        <w:t>2</w:t>
      </w:r>
      <w:r w:rsidRPr="008E488C">
        <w:rPr>
          <w:i/>
          <w:lang w:eastAsia="ru-RU"/>
        </w:rPr>
        <w:t>» ставится в следующих случаях:</w:t>
      </w:r>
    </w:p>
    <w:p w:rsidR="008E488C" w:rsidRDefault="008E488C" w:rsidP="00645A4B">
      <w:pPr>
        <w:numPr>
          <w:ilvl w:val="0"/>
          <w:numId w:val="29"/>
        </w:numPr>
        <w:shd w:val="clear" w:color="auto" w:fill="FFFFFF"/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не раскрыто основное содержание учебного материала;</w:t>
      </w:r>
    </w:p>
    <w:p w:rsidR="008E488C" w:rsidRDefault="008E488C" w:rsidP="00645A4B">
      <w:pPr>
        <w:numPr>
          <w:ilvl w:val="0"/>
          <w:numId w:val="29"/>
        </w:numPr>
        <w:shd w:val="clear" w:color="auto" w:fill="FFFFFF"/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обнаружено незнание учеником большей или наиболее важной части учебного материала;</w:t>
      </w:r>
    </w:p>
    <w:p w:rsidR="008E488C" w:rsidRDefault="008E488C" w:rsidP="00645A4B">
      <w:pPr>
        <w:numPr>
          <w:ilvl w:val="0"/>
          <w:numId w:val="29"/>
        </w:numPr>
        <w:shd w:val="clear" w:color="auto" w:fill="FFFFFF"/>
        <w:tabs>
          <w:tab w:val="num" w:pos="34"/>
        </w:tabs>
        <w:suppressAutoHyphens w:val="0"/>
        <w:spacing w:line="276" w:lineRule="auto"/>
        <w:ind w:left="34"/>
        <w:jc w:val="both"/>
        <w:rPr>
          <w:lang w:eastAsia="ru-RU"/>
        </w:rPr>
      </w:pPr>
      <w:r>
        <w:rPr>
          <w:lang w:eastAsia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8E488C" w:rsidRPr="008E488C" w:rsidRDefault="008E488C" w:rsidP="008E488C">
      <w:pPr>
        <w:tabs>
          <w:tab w:val="left" w:pos="540"/>
        </w:tabs>
        <w:spacing w:after="120"/>
        <w:ind w:right="-550"/>
        <w:rPr>
          <w:rFonts w:eastAsia="Calibri"/>
          <w:i/>
          <w:color w:val="000000"/>
          <w:lang w:eastAsia="en-US"/>
        </w:rPr>
      </w:pPr>
      <w:r w:rsidRPr="008E488C">
        <w:rPr>
          <w:rFonts w:eastAsia="Calibri"/>
          <w:i/>
          <w:color w:val="000000"/>
        </w:rPr>
        <w:t>Отметка «</w:t>
      </w:r>
      <w:r w:rsidRPr="008E488C">
        <w:rPr>
          <w:rFonts w:eastAsia="Calibri"/>
          <w:b/>
          <w:i/>
          <w:color w:val="000000"/>
        </w:rPr>
        <w:t>1</w:t>
      </w:r>
      <w:r w:rsidRPr="008E488C">
        <w:rPr>
          <w:rFonts w:eastAsia="Calibri"/>
          <w:i/>
          <w:color w:val="000000"/>
        </w:rPr>
        <w:t>» ставится, если:</w:t>
      </w:r>
    </w:p>
    <w:p w:rsidR="008E488C" w:rsidRDefault="008E488C" w:rsidP="008E488C">
      <w:pPr>
        <w:widowControl w:val="0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8517CC" w:rsidRDefault="008517CC" w:rsidP="008E488C">
      <w:pPr>
        <w:widowControl w:val="0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rFonts w:eastAsia="Calibri"/>
          <w:color w:val="000000"/>
        </w:rPr>
      </w:pPr>
    </w:p>
    <w:p w:rsidR="008517CC" w:rsidRPr="008517CC" w:rsidRDefault="008517CC" w:rsidP="008517CC">
      <w:pPr>
        <w:widowControl w:val="0"/>
        <w:tabs>
          <w:tab w:val="left" w:pos="540"/>
        </w:tabs>
        <w:autoSpaceDE w:val="0"/>
        <w:autoSpaceDN w:val="0"/>
        <w:adjustRightInd w:val="0"/>
        <w:ind w:right="-550" w:firstLine="567"/>
        <w:jc w:val="both"/>
        <w:rPr>
          <w:rFonts w:eastAsia="Calibri"/>
          <w:b/>
          <w:color w:val="000000"/>
        </w:rPr>
      </w:pPr>
      <w:r w:rsidRPr="008517CC">
        <w:rPr>
          <w:rFonts w:eastAsia="Calibri"/>
          <w:b/>
          <w:color w:val="000000"/>
        </w:rPr>
        <w:t>3. Оценивание тестов по математике.</w:t>
      </w:r>
    </w:p>
    <w:p w:rsidR="008517CC" w:rsidRPr="008517CC" w:rsidRDefault="008517CC" w:rsidP="008517CC">
      <w:pPr>
        <w:widowControl w:val="0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rFonts w:eastAsia="Calibri"/>
          <w:color w:val="000000"/>
        </w:rPr>
      </w:pPr>
      <w:r w:rsidRPr="008517CC">
        <w:rPr>
          <w:rFonts w:eastAsia="Calibri"/>
          <w:color w:val="000000"/>
        </w:rPr>
        <w:t>Отметка «5» ставится за верно выполненные задания на 90%-100%.</w:t>
      </w:r>
    </w:p>
    <w:p w:rsidR="008517CC" w:rsidRPr="008517CC" w:rsidRDefault="008517CC" w:rsidP="008517CC">
      <w:pPr>
        <w:widowControl w:val="0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rFonts w:eastAsia="Calibri"/>
          <w:color w:val="000000"/>
        </w:rPr>
      </w:pPr>
      <w:r w:rsidRPr="008517CC">
        <w:rPr>
          <w:rFonts w:eastAsia="Calibri"/>
          <w:color w:val="000000"/>
        </w:rPr>
        <w:t>Отметка «4» ставится за верно выполненные задания на 75%-89%.</w:t>
      </w:r>
    </w:p>
    <w:p w:rsidR="008517CC" w:rsidRPr="008517CC" w:rsidRDefault="008517CC" w:rsidP="008517CC">
      <w:pPr>
        <w:widowControl w:val="0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rFonts w:eastAsia="Calibri"/>
          <w:color w:val="000000"/>
        </w:rPr>
      </w:pPr>
      <w:r w:rsidRPr="008517CC">
        <w:rPr>
          <w:rFonts w:eastAsia="Calibri"/>
          <w:color w:val="000000"/>
        </w:rPr>
        <w:t>Отметка «3» ставится за верно выполненные задания на 66%-74%.</w:t>
      </w:r>
    </w:p>
    <w:p w:rsidR="008517CC" w:rsidRDefault="008517CC" w:rsidP="008517CC">
      <w:pPr>
        <w:widowControl w:val="0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rFonts w:eastAsia="Calibri"/>
          <w:color w:val="000000"/>
        </w:rPr>
      </w:pPr>
      <w:r w:rsidRPr="008517CC">
        <w:rPr>
          <w:rFonts w:eastAsia="Calibri"/>
          <w:color w:val="000000"/>
        </w:rPr>
        <w:t>Отметка «2» ставится , если выполнено верно до 66% всех заданий.</w:t>
      </w:r>
    </w:p>
    <w:p w:rsidR="008E488C" w:rsidRDefault="008E488C" w:rsidP="008E488C">
      <w:pPr>
        <w:shd w:val="clear" w:color="auto" w:fill="FFFFFF"/>
        <w:ind w:firstLine="709"/>
        <w:rPr>
          <w:lang w:eastAsia="ru-RU"/>
        </w:rPr>
      </w:pPr>
    </w:p>
    <w:p w:rsidR="008E488C" w:rsidRDefault="008E488C" w:rsidP="008E488C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</w:rPr>
        <w:t>Общая классификация ошибок.</w:t>
      </w:r>
    </w:p>
    <w:p w:rsidR="008E488C" w:rsidRDefault="008E488C" w:rsidP="008E488C">
      <w:pPr>
        <w:jc w:val="both"/>
        <w:rPr>
          <w:rFonts w:eastAsia="Calibri"/>
        </w:rPr>
      </w:pPr>
      <w:r>
        <w:rPr>
          <w:rFonts w:eastAsia="Calibri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8E488C" w:rsidRDefault="008E488C" w:rsidP="008E488C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Грубыми считаются ошибки: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незнание наименований единиц измерения;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неумение выделить в ответе главное;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неумение применять знания, алгоритмы для решения задач;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неумение делать выводы и обобщения;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неумение читать и строить графики;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неумение пользоваться первоисточниками, учебником и справочниками;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потеря корня или сохранение постороннего корня;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отбрасывание без объяснений одного из них;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равнозначные им ошибки;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вычислительные ошибки, если они не являются опиской;</w:t>
      </w:r>
    </w:p>
    <w:p w:rsidR="008E488C" w:rsidRDefault="008E488C" w:rsidP="00645A4B">
      <w:pPr>
        <w:widowControl w:val="0"/>
        <w:numPr>
          <w:ilvl w:val="0"/>
          <w:numId w:val="30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логические ошибки.</w:t>
      </w:r>
    </w:p>
    <w:p w:rsidR="008E488C" w:rsidRDefault="008E488C" w:rsidP="008E488C">
      <w:pPr>
        <w:jc w:val="both"/>
        <w:rPr>
          <w:rFonts w:eastAsia="Calibri"/>
        </w:rPr>
      </w:pPr>
    </w:p>
    <w:p w:rsidR="008E488C" w:rsidRDefault="008E488C" w:rsidP="008E488C">
      <w:pPr>
        <w:jc w:val="both"/>
        <w:rPr>
          <w:rFonts w:eastAsia="Calibri"/>
        </w:rPr>
      </w:pPr>
      <w:r>
        <w:rPr>
          <w:rFonts w:eastAsia="Calibri"/>
        </w:rPr>
        <w:t xml:space="preserve"> К </w:t>
      </w:r>
      <w:r>
        <w:rPr>
          <w:rFonts w:eastAsia="Calibri"/>
          <w:b/>
          <w:bCs/>
        </w:rPr>
        <w:t>негрубым ошибкам</w:t>
      </w:r>
      <w:r>
        <w:rPr>
          <w:rFonts w:eastAsia="Calibri"/>
        </w:rPr>
        <w:t xml:space="preserve"> следует отнести:</w:t>
      </w:r>
    </w:p>
    <w:p w:rsidR="008E488C" w:rsidRDefault="008E488C" w:rsidP="00645A4B">
      <w:pPr>
        <w:widowControl w:val="0"/>
        <w:numPr>
          <w:ilvl w:val="2"/>
          <w:numId w:val="31"/>
        </w:numPr>
        <w:tabs>
          <w:tab w:val="left" w:pos="0"/>
          <w:tab w:val="left" w:pos="851"/>
        </w:tabs>
        <w:autoSpaceDE w:val="0"/>
        <w:ind w:left="851" w:hanging="284"/>
        <w:rPr>
          <w:rFonts w:eastAsia="Calibri"/>
        </w:rPr>
      </w:pPr>
      <w:r>
        <w:rPr>
          <w:rFonts w:eastAsia="Calibri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8E488C" w:rsidRDefault="008E488C" w:rsidP="00645A4B">
      <w:pPr>
        <w:widowControl w:val="0"/>
        <w:numPr>
          <w:ilvl w:val="2"/>
          <w:numId w:val="31"/>
        </w:numPr>
        <w:tabs>
          <w:tab w:val="left" w:pos="0"/>
          <w:tab w:val="left" w:pos="851"/>
        </w:tabs>
        <w:autoSpaceDE w:val="0"/>
        <w:ind w:left="851" w:hanging="284"/>
        <w:rPr>
          <w:rFonts w:eastAsia="Calibri"/>
        </w:rPr>
      </w:pPr>
      <w:r>
        <w:rPr>
          <w:rFonts w:eastAsia="Calibri"/>
        </w:rPr>
        <w:t>неточность графика;</w:t>
      </w:r>
    </w:p>
    <w:p w:rsidR="008E488C" w:rsidRDefault="008E488C" w:rsidP="00645A4B">
      <w:pPr>
        <w:widowControl w:val="0"/>
        <w:numPr>
          <w:ilvl w:val="2"/>
          <w:numId w:val="31"/>
        </w:numPr>
        <w:tabs>
          <w:tab w:val="left" w:pos="0"/>
          <w:tab w:val="left" w:pos="851"/>
        </w:tabs>
        <w:autoSpaceDE w:val="0"/>
        <w:ind w:left="851" w:hanging="284"/>
        <w:rPr>
          <w:rFonts w:eastAsia="Calibri"/>
        </w:rPr>
      </w:pPr>
      <w:r>
        <w:rPr>
          <w:rFonts w:eastAsia="Calibri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8E488C" w:rsidRDefault="008E488C" w:rsidP="00645A4B">
      <w:pPr>
        <w:widowControl w:val="0"/>
        <w:numPr>
          <w:ilvl w:val="2"/>
          <w:numId w:val="31"/>
        </w:numPr>
        <w:tabs>
          <w:tab w:val="left" w:pos="0"/>
          <w:tab w:val="left" w:pos="851"/>
        </w:tabs>
        <w:autoSpaceDE w:val="0"/>
        <w:ind w:left="851" w:hanging="284"/>
        <w:rPr>
          <w:rFonts w:eastAsia="Calibri"/>
        </w:rPr>
      </w:pPr>
      <w:r>
        <w:rPr>
          <w:rFonts w:eastAsia="Calibri"/>
        </w:rPr>
        <w:t>нерациональные методы работы со справочной и другой литературой;</w:t>
      </w:r>
    </w:p>
    <w:p w:rsidR="008E488C" w:rsidRDefault="008E488C" w:rsidP="00645A4B">
      <w:pPr>
        <w:widowControl w:val="0"/>
        <w:numPr>
          <w:ilvl w:val="2"/>
          <w:numId w:val="31"/>
        </w:numPr>
        <w:tabs>
          <w:tab w:val="left" w:pos="0"/>
          <w:tab w:val="left" w:pos="851"/>
        </w:tabs>
        <w:autoSpaceDE w:val="0"/>
        <w:ind w:left="851" w:hanging="284"/>
        <w:rPr>
          <w:rFonts w:eastAsia="Calibri"/>
        </w:rPr>
      </w:pPr>
      <w:r>
        <w:rPr>
          <w:rFonts w:eastAsia="Calibri"/>
        </w:rPr>
        <w:t>неумение решать задачи, выполнять задания в общем виде.</w:t>
      </w:r>
    </w:p>
    <w:p w:rsidR="008E488C" w:rsidRDefault="008E488C" w:rsidP="008E488C">
      <w:pPr>
        <w:jc w:val="both"/>
        <w:rPr>
          <w:rFonts w:eastAsia="Calibri"/>
        </w:rPr>
      </w:pPr>
      <w:r>
        <w:rPr>
          <w:rFonts w:eastAsia="Calibri"/>
        </w:rPr>
        <w:t xml:space="preserve"> </w:t>
      </w:r>
      <w:r>
        <w:rPr>
          <w:rFonts w:eastAsia="Calibri"/>
          <w:b/>
          <w:bCs/>
        </w:rPr>
        <w:t>Недочетами</w:t>
      </w:r>
      <w:r>
        <w:rPr>
          <w:rFonts w:eastAsia="Calibri"/>
        </w:rPr>
        <w:t xml:space="preserve"> являются:</w:t>
      </w:r>
    </w:p>
    <w:p w:rsidR="008E488C" w:rsidRDefault="008E488C" w:rsidP="00645A4B">
      <w:pPr>
        <w:widowControl w:val="0"/>
        <w:numPr>
          <w:ilvl w:val="0"/>
          <w:numId w:val="32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нерациональные приемы вычислений и преобразований;</w:t>
      </w:r>
    </w:p>
    <w:p w:rsidR="008E488C" w:rsidRDefault="008E488C" w:rsidP="00645A4B">
      <w:pPr>
        <w:widowControl w:val="0"/>
        <w:numPr>
          <w:ilvl w:val="0"/>
          <w:numId w:val="32"/>
        </w:numPr>
        <w:tabs>
          <w:tab w:val="left" w:pos="0"/>
        </w:tabs>
        <w:autoSpaceDE w:val="0"/>
        <w:contextualSpacing/>
        <w:jc w:val="both"/>
        <w:rPr>
          <w:rFonts w:eastAsia="Calibri"/>
        </w:rPr>
      </w:pPr>
      <w:r>
        <w:rPr>
          <w:rFonts w:eastAsia="Calibri"/>
        </w:rPr>
        <w:t>небрежное выполнение записей, чертежей, схем, графиков.</w:t>
      </w:r>
    </w:p>
    <w:p w:rsidR="008E488C" w:rsidRDefault="008E488C" w:rsidP="008E488C">
      <w:pPr>
        <w:tabs>
          <w:tab w:val="num" w:pos="34"/>
        </w:tabs>
        <w:rPr>
          <w:lang w:eastAsia="ru-RU"/>
        </w:rPr>
      </w:pPr>
    </w:p>
    <w:p w:rsidR="008E488C" w:rsidRDefault="008E488C" w:rsidP="008E488C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Формы промежуточной и итоговой аттестации:</w:t>
      </w:r>
    </w:p>
    <w:p w:rsidR="008E488C" w:rsidRDefault="008E488C" w:rsidP="008E488C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Освоение образовательных программ основного общего образования завершается обязательной итоговой аттестацией выпускников. </w:t>
      </w:r>
    </w:p>
    <w:p w:rsidR="008E488C" w:rsidRDefault="008E488C" w:rsidP="008E488C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Государственная итоговая аттестация выпускников школы осуществляется в соответствии с Положением о </w:t>
      </w:r>
      <w:r>
        <w:rPr>
          <w:lang w:eastAsia="ru-RU"/>
        </w:rPr>
        <w:tab/>
        <w:t xml:space="preserve">государственной (итоговой) аттестации выпускников общеобразовательных учреждений, утвержденным Министерством образования и науки Российской Федерации. </w:t>
      </w:r>
    </w:p>
    <w:p w:rsidR="008E488C" w:rsidRDefault="008E488C" w:rsidP="008E488C">
      <w:pPr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 xml:space="preserve">Промежуточная аттестация проводится в форме тестов, контрольных, самостоятельных работ. </w:t>
      </w:r>
    </w:p>
    <w:p w:rsidR="008E488C" w:rsidRDefault="008E488C" w:rsidP="008E488C">
      <w:pPr>
        <w:ind w:firstLine="709"/>
        <w:jc w:val="both"/>
        <w:rPr>
          <w:lang w:eastAsia="ru-RU"/>
        </w:rPr>
      </w:pPr>
      <w:r>
        <w:rPr>
          <w:lang w:eastAsia="ru-RU"/>
        </w:rPr>
        <w:t>На основании результатов промежуточной аттестации выставляются итоговые оценки.</w:t>
      </w:r>
    </w:p>
    <w:p w:rsidR="00F21A56" w:rsidRDefault="00F21A56" w:rsidP="008E488C">
      <w:pPr>
        <w:ind w:firstLine="709"/>
        <w:jc w:val="both"/>
        <w:rPr>
          <w:lang w:eastAsia="ru-RU"/>
        </w:rPr>
      </w:pPr>
    </w:p>
    <w:p w:rsidR="00F21A56" w:rsidRPr="00F21A56" w:rsidRDefault="00F21A56" w:rsidP="00F21A56">
      <w:pPr>
        <w:shd w:val="clear" w:color="auto" w:fill="FFFFFF"/>
        <w:suppressAutoHyphens w:val="0"/>
        <w:ind w:firstLine="709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 xml:space="preserve">Для всех учащихся, в качестве подготовки к отчетной проектной деятельности за курс основной школы предполагается выполнение </w:t>
      </w:r>
      <w:r w:rsidRPr="00F21A56">
        <w:rPr>
          <w:rFonts w:eastAsia="Calibri"/>
          <w:b/>
          <w:i/>
          <w:lang w:eastAsia="ru-RU"/>
        </w:rPr>
        <w:t>учебного проекта</w:t>
      </w:r>
      <w:r w:rsidRPr="00F21A56">
        <w:rPr>
          <w:rFonts w:eastAsia="Calibri"/>
          <w:lang w:eastAsia="ru-RU"/>
        </w:rPr>
        <w:t xml:space="preserve"> по предмету. 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center"/>
        <w:rPr>
          <w:rFonts w:eastAsia="Calibri"/>
          <w:lang w:eastAsia="ru-RU"/>
        </w:rPr>
      </w:pP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center"/>
        <w:rPr>
          <w:rFonts w:eastAsia="Calibri"/>
          <w:b/>
          <w:i/>
          <w:lang w:eastAsia="ru-RU"/>
        </w:rPr>
      </w:pPr>
      <w:r w:rsidRPr="00F21A56">
        <w:rPr>
          <w:rFonts w:eastAsia="Calibri"/>
          <w:b/>
          <w:i/>
          <w:lang w:eastAsia="ru-RU"/>
        </w:rPr>
        <w:t xml:space="preserve">Темы ученических проектов по алгебре для </w:t>
      </w:r>
      <w:r>
        <w:rPr>
          <w:rFonts w:eastAsia="Calibri"/>
          <w:b/>
          <w:i/>
          <w:lang w:eastAsia="ru-RU"/>
        </w:rPr>
        <w:t>9</w:t>
      </w:r>
      <w:r w:rsidRPr="00F21A56">
        <w:rPr>
          <w:rFonts w:eastAsia="Calibri"/>
          <w:b/>
          <w:i/>
          <w:lang w:eastAsia="ru-RU"/>
        </w:rPr>
        <w:t>-х классов (урочная деятельность)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u w:val="single"/>
          <w:lang w:eastAsia="ru-RU"/>
        </w:rPr>
        <w:t>Цель:</w:t>
      </w:r>
      <w:r w:rsidRPr="00F21A56">
        <w:rPr>
          <w:rFonts w:eastAsia="Calibri"/>
          <w:lang w:eastAsia="ru-RU"/>
        </w:rPr>
        <w:t xml:space="preserve"> способствовать развитию творческих способностей, умений добывать необходимую информацию, самостоятельно анализировать её и представлять в виде единого целого продукта; развитию интереса к математике, привитию ученикам математической культуры и расширению кругозора учащихся.</w:t>
      </w:r>
      <w:r w:rsidRPr="00F21A56">
        <w:rPr>
          <w:color w:val="000000"/>
          <w:lang w:eastAsia="ru-RU"/>
        </w:rPr>
        <w:t xml:space="preserve"> </w:t>
      </w:r>
      <w:r w:rsidRPr="00F21A56">
        <w:rPr>
          <w:i/>
          <w:color w:val="000000"/>
          <w:lang w:eastAsia="ru-RU"/>
        </w:rPr>
        <w:t xml:space="preserve">Данные темы исследовательских работ по </w:t>
      </w:r>
      <w:r w:rsidR="00547DD9">
        <w:rPr>
          <w:i/>
          <w:color w:val="000000"/>
          <w:lang w:eastAsia="ru-RU"/>
        </w:rPr>
        <w:t>алгебре</w:t>
      </w:r>
      <w:r w:rsidRPr="00F21A56">
        <w:rPr>
          <w:i/>
          <w:color w:val="000000"/>
          <w:lang w:eastAsia="ru-RU"/>
        </w:rPr>
        <w:t xml:space="preserve"> для </w:t>
      </w:r>
      <w:r w:rsidR="00547DD9">
        <w:rPr>
          <w:i/>
          <w:color w:val="000000"/>
          <w:lang w:eastAsia="ru-RU"/>
        </w:rPr>
        <w:t>9</w:t>
      </w:r>
      <w:r w:rsidRPr="00F21A56">
        <w:rPr>
          <w:i/>
          <w:color w:val="000000"/>
          <w:lang w:eastAsia="ru-RU"/>
        </w:rPr>
        <w:t xml:space="preserve"> класса расширенные и дают возможность учащимся в процессе своей исследовательской работы более углубленно изучить </w:t>
      </w:r>
      <w:r w:rsidR="00547DD9">
        <w:rPr>
          <w:i/>
          <w:color w:val="000000"/>
          <w:lang w:eastAsia="ru-RU"/>
        </w:rPr>
        <w:t>материал учебника</w:t>
      </w:r>
      <w:r w:rsidRPr="00F21A56">
        <w:rPr>
          <w:i/>
          <w:color w:val="000000"/>
          <w:lang w:eastAsia="ru-RU"/>
        </w:rPr>
        <w:t>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u w:val="single"/>
          <w:lang w:eastAsia="ru-RU"/>
        </w:rPr>
      </w:pPr>
      <w:r w:rsidRPr="00F21A56">
        <w:rPr>
          <w:rFonts w:eastAsia="Calibri"/>
          <w:u w:val="single"/>
          <w:lang w:eastAsia="ru-RU"/>
        </w:rPr>
        <w:t>Задачи:</w:t>
      </w:r>
    </w:p>
    <w:p w:rsidR="00F21A56" w:rsidRPr="00F21A56" w:rsidRDefault="00F21A56" w:rsidP="00F21A56">
      <w:pPr>
        <w:widowControl w:val="0"/>
        <w:numPr>
          <w:ilvl w:val="0"/>
          <w:numId w:val="45"/>
        </w:numPr>
        <w:shd w:val="clear" w:color="auto" w:fill="FFFFFF"/>
        <w:tabs>
          <w:tab w:val="num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 xml:space="preserve">научиться составлять и решать задачи по </w:t>
      </w:r>
      <w:r w:rsidR="00547DD9">
        <w:rPr>
          <w:rFonts w:eastAsia="Calibri"/>
          <w:lang w:eastAsia="ru-RU"/>
        </w:rPr>
        <w:t>алгебре</w:t>
      </w:r>
      <w:r w:rsidRPr="00F21A56">
        <w:rPr>
          <w:rFonts w:eastAsia="Calibri"/>
          <w:lang w:eastAsia="ru-RU"/>
        </w:rPr>
        <w:t>;</w:t>
      </w:r>
    </w:p>
    <w:p w:rsidR="00F21A56" w:rsidRPr="00F21A56" w:rsidRDefault="00F21A56" w:rsidP="00F21A56">
      <w:pPr>
        <w:widowControl w:val="0"/>
        <w:numPr>
          <w:ilvl w:val="0"/>
          <w:numId w:val="45"/>
        </w:numPr>
        <w:shd w:val="clear" w:color="auto" w:fill="FFFFFF"/>
        <w:tabs>
          <w:tab w:val="num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познакомить с различными источниками получения информации;</w:t>
      </w:r>
    </w:p>
    <w:p w:rsidR="00F21A56" w:rsidRPr="00F21A56" w:rsidRDefault="00F21A56" w:rsidP="00F21A56">
      <w:pPr>
        <w:widowControl w:val="0"/>
        <w:numPr>
          <w:ilvl w:val="0"/>
          <w:numId w:val="45"/>
        </w:numPr>
        <w:shd w:val="clear" w:color="auto" w:fill="FFFFFF"/>
        <w:tabs>
          <w:tab w:val="num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развивать самостоятельность, коммуникативные качества, память, мышление, творческое воображение;</w:t>
      </w:r>
    </w:p>
    <w:p w:rsidR="00F21A56" w:rsidRPr="00F21A56" w:rsidRDefault="00F21A56" w:rsidP="00F21A56">
      <w:pPr>
        <w:widowControl w:val="0"/>
        <w:numPr>
          <w:ilvl w:val="0"/>
          <w:numId w:val="45"/>
        </w:numPr>
        <w:shd w:val="clear" w:color="auto" w:fill="FFFFFF"/>
        <w:tabs>
          <w:tab w:val="num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познакомиться с углубленным материалом;</w:t>
      </w:r>
    </w:p>
    <w:p w:rsidR="00F21A56" w:rsidRPr="00F21A56" w:rsidRDefault="00F21A56" w:rsidP="00F21A56">
      <w:pPr>
        <w:widowControl w:val="0"/>
        <w:numPr>
          <w:ilvl w:val="0"/>
          <w:numId w:val="45"/>
        </w:numPr>
        <w:shd w:val="clear" w:color="auto" w:fill="FFFFFF"/>
        <w:tabs>
          <w:tab w:val="num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усилить взаимосвязь математики с историей</w:t>
      </w:r>
      <w:r w:rsidR="00547DD9">
        <w:rPr>
          <w:rFonts w:eastAsia="Calibri"/>
          <w:lang w:eastAsia="ru-RU"/>
        </w:rPr>
        <w:t xml:space="preserve"> и другими предметами</w:t>
      </w:r>
      <w:r w:rsidRPr="00F21A56">
        <w:rPr>
          <w:rFonts w:eastAsia="Calibri"/>
          <w:lang w:eastAsia="ru-RU"/>
        </w:rPr>
        <w:t>;</w:t>
      </w:r>
    </w:p>
    <w:p w:rsidR="00F21A56" w:rsidRPr="00F21A56" w:rsidRDefault="00F21A56" w:rsidP="00F21A56">
      <w:pPr>
        <w:widowControl w:val="0"/>
        <w:numPr>
          <w:ilvl w:val="0"/>
          <w:numId w:val="45"/>
        </w:numPr>
        <w:shd w:val="clear" w:color="auto" w:fill="FFFFFF"/>
        <w:tabs>
          <w:tab w:val="num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продемонстрировать значимость математических знаний в практической деятельности;</w:t>
      </w:r>
    </w:p>
    <w:p w:rsidR="00F21A56" w:rsidRPr="00F21A56" w:rsidRDefault="00F21A56" w:rsidP="00F21A56">
      <w:pPr>
        <w:widowControl w:val="0"/>
        <w:numPr>
          <w:ilvl w:val="0"/>
          <w:numId w:val="45"/>
        </w:numPr>
        <w:shd w:val="clear" w:color="auto" w:fill="FFFFFF"/>
        <w:tabs>
          <w:tab w:val="num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превратить материалы наблюдения в средство повышения эффективности уроков математики.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center"/>
        <w:rPr>
          <w:rFonts w:eastAsia="Calibri"/>
          <w:b/>
          <w:lang w:eastAsia="ru-RU"/>
        </w:rPr>
      </w:pPr>
      <w:r w:rsidRPr="00F21A56">
        <w:rPr>
          <w:rFonts w:eastAsia="Calibri"/>
          <w:b/>
          <w:lang w:eastAsia="ru-RU"/>
        </w:rPr>
        <w:t>Общая характеристика проекта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Тип проекта: практико-ориентированный.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Виды деятельности: творческий, информационный, прикладной.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 xml:space="preserve">Применяемые умения: 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 xml:space="preserve">– проектные (организационные, информационные, поисковые, коммуникативные, презентационные, оценочные); 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– предметные (математические).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База выполнения: школьная.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Формы обучения: групповая и индивидуальная.</w:t>
      </w:r>
    </w:p>
    <w:p w:rsidR="00F21A56" w:rsidRPr="00F21A56" w:rsidRDefault="00F21A56" w:rsidP="00F21A56">
      <w:pPr>
        <w:shd w:val="clear" w:color="auto" w:fill="FFFFFF"/>
        <w:suppressAutoHyphens w:val="0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Продолжительность выполнения: средней продолжительности – октябрь 2018 года – март 2019 года.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Вид проекта: творческий, средней продолжительности, межгрупповой.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Средства обучения: печатные, наглядные, компьютерные презентации.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Формы продуктов деятельности: компьютерный диск.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b/>
          <w:lang w:eastAsia="ru-RU"/>
        </w:rPr>
      </w:pPr>
      <w:r w:rsidRPr="00F21A56">
        <w:rPr>
          <w:rFonts w:eastAsia="Calibri"/>
          <w:b/>
          <w:lang w:eastAsia="ru-RU"/>
        </w:rPr>
        <w:t xml:space="preserve">Темы проектов, </w:t>
      </w:r>
      <w:r w:rsidRPr="00F21A56">
        <w:rPr>
          <w:color w:val="000000"/>
          <w:lang w:eastAsia="ru-RU"/>
        </w:rPr>
        <w:t xml:space="preserve">по которым предполагается проведение учащимися исследовательских работ, связанных с функциями и </w:t>
      </w:r>
      <w:r w:rsidR="00547DD9">
        <w:rPr>
          <w:color w:val="000000"/>
          <w:lang w:eastAsia="ru-RU"/>
        </w:rPr>
        <w:t>прогрессиями</w:t>
      </w:r>
      <w:r w:rsidRPr="00F21A56">
        <w:rPr>
          <w:color w:val="000000"/>
          <w:lang w:eastAsia="ru-RU"/>
        </w:rPr>
        <w:t xml:space="preserve">, </w:t>
      </w:r>
      <w:r w:rsidR="00547DD9">
        <w:rPr>
          <w:color w:val="000000"/>
          <w:lang w:eastAsia="ru-RU"/>
        </w:rPr>
        <w:t>уравнениями и неравенствами</w:t>
      </w:r>
      <w:r w:rsidRPr="00F21A56">
        <w:rPr>
          <w:color w:val="000000"/>
          <w:lang w:eastAsia="ru-RU"/>
        </w:rPr>
        <w:t>, графиками функци</w:t>
      </w:r>
      <w:r w:rsidR="00547DD9">
        <w:rPr>
          <w:color w:val="000000"/>
          <w:lang w:eastAsia="ru-RU"/>
        </w:rPr>
        <w:t>й</w:t>
      </w:r>
      <w:r w:rsidRPr="00F21A56">
        <w:rPr>
          <w:rFonts w:eastAsia="Calibri"/>
          <w:b/>
          <w:lang w:eastAsia="ru-RU"/>
        </w:rPr>
        <w:t>: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F21A56">
        <w:rPr>
          <w:rFonts w:eastAsia="Calibri"/>
          <w:color w:val="000000"/>
          <w:lang w:eastAsia="ru-RU"/>
        </w:rPr>
        <w:t>Аналитические методы решения систем уравнений.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lastRenderedPageBreak/>
        <w:t>Виды уравнений и способы их решения.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F21A56">
        <w:rPr>
          <w:rFonts w:eastAsia="Calibri"/>
          <w:color w:val="000000"/>
          <w:lang w:eastAsia="ru-RU"/>
        </w:rPr>
        <w:t>Великие математики.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График дробно-линейной функции.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Загадки арифметической прогрессии.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Информация, кибернетика и математика.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Иррациональные уравнения.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Иррациональные неравенства.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История развития учения об уравнениях.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Методы решения текстовых задач.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Методы решения уравнений 4 степени.</w:t>
      </w:r>
    </w:p>
    <w:p w:rsidR="00547DD9" w:rsidRPr="00547DD9" w:rsidRDefault="00547DD9" w:rsidP="00600FF0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547DD9">
        <w:rPr>
          <w:color w:val="000000"/>
        </w:rPr>
        <w:t>На правильном пути по ступенькам прогрессии.</w:t>
      </w:r>
    </w:p>
    <w:p w:rsidR="00547DD9" w:rsidRPr="00547DD9" w:rsidRDefault="00547DD9" w:rsidP="00547DD9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547DD9">
        <w:rPr>
          <w:rFonts w:eastAsia="Calibri"/>
          <w:color w:val="000000"/>
          <w:lang w:eastAsia="ru-RU"/>
        </w:rPr>
        <w:t>Неравенства и системы неравенств с двумя переменными.</w:t>
      </w:r>
    </w:p>
    <w:p w:rsidR="00547DD9" w:rsidRPr="00547DD9" w:rsidRDefault="00547DD9" w:rsidP="00547DD9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547DD9">
        <w:rPr>
          <w:rFonts w:eastAsia="Calibri"/>
          <w:color w:val="000000"/>
          <w:lang w:eastAsia="ru-RU"/>
        </w:rPr>
        <w:t>Неравенства с параметром.</w:t>
      </w:r>
    </w:p>
    <w:p w:rsidR="00547DD9" w:rsidRDefault="00547DD9" w:rsidP="00547DD9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547DD9">
        <w:rPr>
          <w:rFonts w:eastAsia="Calibri"/>
          <w:color w:val="000000"/>
          <w:lang w:eastAsia="ru-RU"/>
        </w:rPr>
        <w:t>Нестандартные задачи по алгебре.</w:t>
      </w:r>
    </w:p>
    <w:p w:rsidR="00547DD9" w:rsidRPr="00547DD9" w:rsidRDefault="00547DD9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Нестандартные способы решения квадратных уравнений.</w:t>
      </w:r>
    </w:p>
    <w:p w:rsidR="00F21A56" w:rsidRPr="00F21A56" w:rsidRDefault="00F21A56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F21A56">
        <w:rPr>
          <w:rFonts w:eastAsia="Calibri"/>
          <w:color w:val="000000"/>
          <w:lang w:eastAsia="ru-RU"/>
        </w:rPr>
        <w:t>Нестандартные задачи по алгебре.</w:t>
      </w:r>
    </w:p>
    <w:p w:rsidR="00547DD9" w:rsidRPr="00547DD9" w:rsidRDefault="00547DD9" w:rsidP="00547DD9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547DD9">
        <w:rPr>
          <w:rFonts w:eastAsia="Calibri"/>
          <w:color w:val="000000"/>
          <w:lang w:eastAsia="ru-RU"/>
        </w:rPr>
        <w:t>Последовательности и прогрессии в жизни.</w:t>
      </w:r>
    </w:p>
    <w:p w:rsidR="00547DD9" w:rsidRDefault="00547DD9" w:rsidP="00547DD9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547DD9">
        <w:rPr>
          <w:rFonts w:eastAsia="Calibri"/>
          <w:color w:val="000000"/>
          <w:lang w:eastAsia="ru-RU"/>
        </w:rPr>
        <w:t>Построение графиков сложных функций</w:t>
      </w:r>
      <w:r>
        <w:rPr>
          <w:rFonts w:eastAsia="Calibri"/>
          <w:color w:val="000000"/>
          <w:lang w:eastAsia="ru-RU"/>
        </w:rPr>
        <w:t>.</w:t>
      </w:r>
    </w:p>
    <w:p w:rsidR="00547DD9" w:rsidRPr="00547DD9" w:rsidRDefault="00547DD9" w:rsidP="00F21A56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>
        <w:rPr>
          <w:color w:val="000000"/>
        </w:rPr>
        <w:t>Приложения математики в экономике.</w:t>
      </w:r>
    </w:p>
    <w:p w:rsidR="00547DD9" w:rsidRPr="00547DD9" w:rsidRDefault="00547DD9" w:rsidP="00547DD9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547DD9">
        <w:rPr>
          <w:rFonts w:eastAsia="Calibri"/>
          <w:color w:val="000000"/>
          <w:lang w:eastAsia="ru-RU"/>
        </w:rPr>
        <w:t>Применение свойств квадратичной функции при решении задач.</w:t>
      </w:r>
    </w:p>
    <w:p w:rsidR="00547DD9" w:rsidRPr="00547DD9" w:rsidRDefault="00547DD9" w:rsidP="00547DD9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547DD9">
        <w:rPr>
          <w:rFonts w:eastAsia="Calibri"/>
          <w:color w:val="000000"/>
          <w:lang w:eastAsia="ru-RU"/>
        </w:rPr>
        <w:t>Прогрессии в нашей жизни</w:t>
      </w:r>
      <w:r>
        <w:rPr>
          <w:rFonts w:eastAsia="Calibri"/>
          <w:color w:val="000000"/>
          <w:lang w:eastAsia="ru-RU"/>
        </w:rPr>
        <w:t>.</w:t>
      </w:r>
    </w:p>
    <w:p w:rsidR="00F21A56" w:rsidRPr="00F21A56" w:rsidRDefault="00547DD9" w:rsidP="00547DD9">
      <w:pPr>
        <w:pStyle w:val="a8"/>
        <w:numPr>
          <w:ilvl w:val="0"/>
          <w:numId w:val="51"/>
        </w:numPr>
        <w:shd w:val="clear" w:color="auto" w:fill="FFFFFF"/>
        <w:suppressAutoHyphens w:val="0"/>
        <w:contextualSpacing/>
        <w:rPr>
          <w:rFonts w:eastAsia="Calibri"/>
          <w:color w:val="000000"/>
          <w:lang w:eastAsia="ru-RU"/>
        </w:rPr>
      </w:pPr>
      <w:r w:rsidRPr="00547DD9">
        <w:rPr>
          <w:rFonts w:eastAsia="Calibri"/>
          <w:color w:val="000000"/>
          <w:lang w:eastAsia="ru-RU"/>
        </w:rPr>
        <w:t>Простые и сложные проценты</w:t>
      </w:r>
      <w:r w:rsidR="00F21A56" w:rsidRPr="00F21A56">
        <w:rPr>
          <w:rFonts w:eastAsia="Calibri"/>
          <w:color w:val="000000"/>
          <w:lang w:eastAsia="ru-RU"/>
        </w:rPr>
        <w:t>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center"/>
        <w:rPr>
          <w:rFonts w:eastAsia="Calibri"/>
          <w:b/>
          <w:lang w:eastAsia="ru-RU"/>
        </w:rPr>
      </w:pPr>
      <w:r w:rsidRPr="00F21A56">
        <w:rPr>
          <w:rFonts w:eastAsia="Calibri"/>
          <w:b/>
          <w:lang w:eastAsia="ru-RU"/>
        </w:rPr>
        <w:t>Этапы проекта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i/>
          <w:lang w:eastAsia="ru-RU"/>
        </w:rPr>
        <w:t>1 этап.</w:t>
      </w:r>
      <w:r w:rsidRPr="00F21A56">
        <w:rPr>
          <w:rFonts w:eastAsia="Calibri"/>
          <w:lang w:eastAsia="ru-RU"/>
        </w:rPr>
        <w:t xml:space="preserve"> Подготовительный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1. Обсуждение темы проекта и выбор формы для его защиты.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2. Подбор материалов для реализации проекта.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3. Изготовление дидактических игр.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4. Работа с методическим материалом, литературой по данной теме.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i/>
          <w:lang w:eastAsia="ru-RU"/>
        </w:rPr>
        <w:t>2 этап.</w:t>
      </w:r>
      <w:r w:rsidRPr="00F21A56">
        <w:rPr>
          <w:rFonts w:eastAsia="Calibri"/>
          <w:lang w:eastAsia="ru-RU"/>
        </w:rPr>
        <w:t xml:space="preserve">  Выполнение проекта 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1. Самостоятельная работа групп по выполнению заданий.</w:t>
      </w:r>
    </w:p>
    <w:p w:rsidR="00F21A56" w:rsidRPr="00F21A56" w:rsidRDefault="00F21A56" w:rsidP="00F21A56">
      <w:pPr>
        <w:shd w:val="clear" w:color="auto" w:fill="FFFFFF"/>
        <w:suppressAutoHyphens w:val="0"/>
        <w:ind w:left="284" w:hanging="284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 xml:space="preserve">2. Подготовка школьниками презентации и публикаций по отчету о проделанной работе, консультации учителя. 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3.Систематизация полученных знаний.</w:t>
      </w:r>
    </w:p>
    <w:p w:rsidR="00F21A56" w:rsidRPr="00F21A56" w:rsidRDefault="00F21A56" w:rsidP="00F21A56">
      <w:pPr>
        <w:shd w:val="clear" w:color="auto" w:fill="FFFFFF"/>
        <w:suppressAutoHyphens w:val="0"/>
        <w:ind w:left="567" w:hanging="567"/>
        <w:jc w:val="both"/>
        <w:rPr>
          <w:rFonts w:eastAsia="Calibri"/>
          <w:lang w:eastAsia="ru-RU"/>
        </w:rPr>
      </w:pPr>
      <w:r w:rsidRPr="00F21A56">
        <w:rPr>
          <w:rFonts w:eastAsia="Calibri"/>
          <w:i/>
          <w:lang w:eastAsia="ru-RU"/>
        </w:rPr>
        <w:t>3 этап.</w:t>
      </w:r>
      <w:r w:rsidRPr="00F21A56">
        <w:rPr>
          <w:rFonts w:eastAsia="Calibri"/>
          <w:lang w:eastAsia="ru-RU"/>
        </w:rPr>
        <w:t xml:space="preserve"> Результаты</w:t>
      </w:r>
    </w:p>
    <w:p w:rsidR="00F21A56" w:rsidRPr="00F21A56" w:rsidRDefault="00F21A56" w:rsidP="00F21A56">
      <w:pPr>
        <w:widowControl w:val="0"/>
        <w:numPr>
          <w:ilvl w:val="0"/>
          <w:numId w:val="47"/>
        </w:numPr>
        <w:shd w:val="clear" w:color="auto" w:fill="FFFFFF"/>
        <w:tabs>
          <w:tab w:val="num" w:pos="36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 xml:space="preserve">Презентация проекта. </w:t>
      </w:r>
    </w:p>
    <w:p w:rsidR="00F21A56" w:rsidRPr="00F21A56" w:rsidRDefault="00F21A56" w:rsidP="00F21A56">
      <w:pPr>
        <w:shd w:val="clear" w:color="auto" w:fill="FFFFFF"/>
        <w:suppressAutoHyphens w:val="0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 xml:space="preserve">“5” баллов - текст хорошо написан, сформированные идеи ясно изложены и структурированы, слайды представлены в логической последовательности, использованы эффекты анимации, вставлены графики, таблицы, фотографии, видеоролики; </w:t>
      </w:r>
    </w:p>
    <w:p w:rsidR="00F21A56" w:rsidRPr="00F21A56" w:rsidRDefault="00F21A56" w:rsidP="00F21A56">
      <w:pPr>
        <w:shd w:val="clear" w:color="auto" w:fill="FFFFFF"/>
        <w:suppressAutoHyphens w:val="0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“3” балла – средства визуализации не соответствуют содержанию, отсутствует логическая последовательность подачи информации;</w:t>
      </w:r>
    </w:p>
    <w:p w:rsidR="00F21A56" w:rsidRPr="00F21A56" w:rsidRDefault="00F21A56" w:rsidP="00F21A56">
      <w:pPr>
        <w:shd w:val="clear" w:color="auto" w:fill="FFFFFF"/>
        <w:suppressAutoHyphens w:val="0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“1” балл – число слайдов не превышает 10, текст на слайдах отображает полное содержание проекта.</w:t>
      </w:r>
    </w:p>
    <w:p w:rsidR="00F21A56" w:rsidRPr="00F21A56" w:rsidRDefault="00F21A56" w:rsidP="00F21A56">
      <w:pPr>
        <w:shd w:val="clear" w:color="auto" w:fill="FFFFFF"/>
        <w:suppressAutoHyphens w:val="0"/>
        <w:ind w:left="426" w:hanging="426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2.</w:t>
      </w:r>
      <w:r w:rsidRPr="00F21A56">
        <w:rPr>
          <w:rFonts w:eastAsia="Calibri"/>
          <w:lang w:eastAsia="ru-RU"/>
        </w:rPr>
        <w:tab/>
        <w:t>Защита проекта.</w:t>
      </w:r>
    </w:p>
    <w:p w:rsidR="00F21A56" w:rsidRPr="00F21A56" w:rsidRDefault="00F21A56" w:rsidP="00F21A56">
      <w:pPr>
        <w:shd w:val="clear" w:color="auto" w:fill="FFFFFF"/>
        <w:suppressAutoHyphens w:val="0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“5” баллов – эмоциональное, логическое и короткое по времени изложение проектной работы с использованием наглядного материала, автор, чётко отвечая на вопросы, организует обратную связь с аудиторией;</w:t>
      </w:r>
    </w:p>
    <w:p w:rsidR="00F21A56" w:rsidRPr="00F21A56" w:rsidRDefault="00F21A56" w:rsidP="00F21A56">
      <w:pPr>
        <w:shd w:val="clear" w:color="auto" w:fill="FFFFFF"/>
        <w:suppressAutoHyphens w:val="0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“3” балла – в выступлении не просматривается личное отношение автора к проекту, отвечает на вопросы, направленные только на понимание темы;</w:t>
      </w:r>
    </w:p>
    <w:p w:rsidR="00F21A56" w:rsidRPr="00F21A56" w:rsidRDefault="00F21A56" w:rsidP="00F21A56">
      <w:pPr>
        <w:shd w:val="clear" w:color="auto" w:fill="FFFFFF"/>
        <w:suppressAutoHyphens w:val="0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“1” балл – чтение основного содержания работы, ответы на вопросы не раскрывают глубокого знания выбранной темы.</w:t>
      </w:r>
    </w:p>
    <w:p w:rsidR="00F21A56" w:rsidRPr="00F21A56" w:rsidRDefault="00F21A56" w:rsidP="00F21A56">
      <w:pPr>
        <w:shd w:val="clear" w:color="auto" w:fill="FFFFFF"/>
        <w:suppressAutoHyphens w:val="0"/>
        <w:ind w:left="426" w:hanging="426"/>
        <w:jc w:val="both"/>
        <w:rPr>
          <w:rFonts w:eastAsia="Calibri"/>
          <w:lang w:eastAsia="ru-RU"/>
        </w:rPr>
      </w:pPr>
      <w:r w:rsidRPr="00F21A56">
        <w:rPr>
          <w:rFonts w:eastAsia="Calibri"/>
          <w:lang w:eastAsia="ru-RU"/>
        </w:rPr>
        <w:t>3.</w:t>
      </w:r>
      <w:r w:rsidRPr="00F21A56">
        <w:rPr>
          <w:rFonts w:eastAsia="Calibri"/>
          <w:lang w:eastAsia="ru-RU"/>
        </w:rPr>
        <w:tab/>
        <w:t>Подведение итогов и анализ работы.</w:t>
      </w:r>
    </w:p>
    <w:p w:rsidR="00F21A56" w:rsidRPr="00F21A56" w:rsidRDefault="00F21A56" w:rsidP="00F21A56">
      <w:pPr>
        <w:tabs>
          <w:tab w:val="left" w:pos="720"/>
        </w:tabs>
        <w:suppressAutoHyphens w:val="0"/>
        <w:ind w:firstLine="709"/>
        <w:jc w:val="both"/>
        <w:rPr>
          <w:rFonts w:eastAsia="Calibri"/>
          <w:lang w:eastAsia="ru-RU"/>
        </w:rPr>
      </w:pPr>
    </w:p>
    <w:p w:rsidR="00F21A56" w:rsidRPr="00F21A56" w:rsidRDefault="00F21A56" w:rsidP="00F21A56">
      <w:pPr>
        <w:suppressAutoHyphens w:val="0"/>
        <w:ind w:left="567" w:hanging="567"/>
        <w:jc w:val="both"/>
        <w:rPr>
          <w:lang w:eastAsia="ru-RU"/>
        </w:rPr>
      </w:pPr>
      <w:r w:rsidRPr="00F21A56">
        <w:rPr>
          <w:lang w:eastAsia="ru-RU"/>
        </w:rPr>
        <w:lastRenderedPageBreak/>
        <w:t xml:space="preserve">Каждый ученик ведет своё </w:t>
      </w:r>
      <w:r w:rsidRPr="00F21A56">
        <w:rPr>
          <w:b/>
          <w:i/>
          <w:lang w:eastAsia="ru-RU"/>
        </w:rPr>
        <w:t>портфолио</w:t>
      </w:r>
      <w:r w:rsidRPr="00F21A56">
        <w:rPr>
          <w:lang w:eastAsia="ru-RU"/>
        </w:rPr>
        <w:t>.</w:t>
      </w:r>
    </w:p>
    <w:p w:rsidR="00F21A56" w:rsidRPr="00F21A56" w:rsidRDefault="00F21A56" w:rsidP="00F21A56">
      <w:pPr>
        <w:suppressAutoHyphens w:val="0"/>
        <w:ind w:firstLine="709"/>
        <w:jc w:val="both"/>
        <w:rPr>
          <w:lang w:eastAsia="ru-RU"/>
        </w:rPr>
      </w:pPr>
      <w:r w:rsidRPr="00F21A56">
        <w:rPr>
          <w:lang w:eastAsia="ru-RU"/>
        </w:rPr>
        <w:t>Портфель достижений представляет собой специально организованную подборку работ, которые демонстрируют усилия, прогресс и достижения обучающегося в области математики.</w:t>
      </w:r>
    </w:p>
    <w:p w:rsidR="00F21A56" w:rsidRPr="00F21A56" w:rsidRDefault="00F21A56" w:rsidP="00F21A56">
      <w:pPr>
        <w:suppressAutoHyphens w:val="0"/>
        <w:ind w:left="567" w:hanging="567"/>
        <w:jc w:val="both"/>
        <w:rPr>
          <w:lang w:eastAsia="ru-RU"/>
        </w:rPr>
      </w:pPr>
      <w:r w:rsidRPr="00F21A56">
        <w:rPr>
          <w:lang w:eastAsia="ru-RU"/>
        </w:rPr>
        <w:t>В состав портфеля достижений включаются:</w:t>
      </w:r>
    </w:p>
    <w:p w:rsidR="00F21A56" w:rsidRPr="00F21A56" w:rsidRDefault="00F21A56" w:rsidP="00F21A56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F21A56">
        <w:rPr>
          <w:lang w:eastAsia="ru-RU"/>
        </w:rPr>
        <w:t>результаты, достигнутые обучающимися в ходе учебной деятельности;</w:t>
      </w:r>
    </w:p>
    <w:p w:rsidR="00F21A56" w:rsidRPr="00F21A56" w:rsidRDefault="00F21A56" w:rsidP="00F21A56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F21A56">
        <w:rPr>
          <w:lang w:eastAsia="ru-RU"/>
        </w:rPr>
        <w:t>работы по индивидуальной траектории обучения;</w:t>
      </w:r>
    </w:p>
    <w:p w:rsidR="00F21A56" w:rsidRPr="00F21A56" w:rsidRDefault="00F21A56" w:rsidP="00F21A56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F21A56">
        <w:rPr>
          <w:lang w:eastAsia="ru-RU"/>
        </w:rPr>
        <w:t>учебные проекты;</w:t>
      </w:r>
    </w:p>
    <w:p w:rsidR="00F21A56" w:rsidRPr="00F21A56" w:rsidRDefault="00F21A56" w:rsidP="00F21A56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F21A56">
        <w:rPr>
          <w:lang w:eastAsia="ru-RU"/>
        </w:rPr>
        <w:t>результаты участия в олимпиадах, конкурсах, смотрах, выставках;</w:t>
      </w:r>
    </w:p>
    <w:p w:rsidR="00F21A56" w:rsidRPr="00F21A56" w:rsidRDefault="00F21A56" w:rsidP="00F21A56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F21A56">
        <w:rPr>
          <w:lang w:eastAsia="ru-RU"/>
        </w:rPr>
        <w:t>различные творческие работы;</w:t>
      </w:r>
    </w:p>
    <w:p w:rsidR="00F21A56" w:rsidRPr="00F21A56" w:rsidRDefault="00F21A56" w:rsidP="00F21A56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F21A56">
        <w:rPr>
          <w:lang w:eastAsia="ru-RU"/>
        </w:rPr>
        <w:t>медиапроекты.</w:t>
      </w:r>
    </w:p>
    <w:p w:rsidR="00F21A56" w:rsidRPr="00F21A56" w:rsidRDefault="00F21A56" w:rsidP="00F21A56">
      <w:pPr>
        <w:suppressAutoHyphens w:val="0"/>
        <w:ind w:firstLine="709"/>
        <w:jc w:val="both"/>
        <w:rPr>
          <w:lang w:eastAsia="ru-RU"/>
        </w:rPr>
      </w:pPr>
      <w:r w:rsidRPr="00F21A56">
        <w:rPr>
          <w:lang w:eastAsia="ru-RU"/>
        </w:rPr>
        <w:t>Отбор работ для портфеля достижений ведется самим обучающимся совместно с классным руководителем, учителем-предметником и при участии семьи.</w:t>
      </w:r>
    </w:p>
    <w:p w:rsidR="00583640" w:rsidRDefault="00583640" w:rsidP="00583640">
      <w:pPr>
        <w:suppressAutoHyphens w:val="0"/>
        <w:ind w:left="567" w:hanging="567"/>
        <w:jc w:val="both"/>
        <w:rPr>
          <w:lang w:eastAsia="ru-RU"/>
        </w:rPr>
      </w:pPr>
    </w:p>
    <w:p w:rsidR="00583640" w:rsidRPr="00583640" w:rsidRDefault="00583640" w:rsidP="00583640">
      <w:pPr>
        <w:suppressAutoHyphens w:val="0"/>
        <w:ind w:left="567" w:hanging="567"/>
        <w:jc w:val="both"/>
        <w:rPr>
          <w:lang w:eastAsia="ru-RU"/>
        </w:rPr>
      </w:pPr>
      <w:r w:rsidRPr="00583640">
        <w:rPr>
          <w:lang w:eastAsia="ru-RU"/>
        </w:rPr>
        <w:t xml:space="preserve">Каждый ученик ведет своё </w:t>
      </w:r>
      <w:r w:rsidRPr="00583640">
        <w:rPr>
          <w:b/>
          <w:i/>
          <w:lang w:eastAsia="ru-RU"/>
        </w:rPr>
        <w:t>портфолио</w:t>
      </w:r>
      <w:r w:rsidRPr="00583640">
        <w:rPr>
          <w:lang w:eastAsia="ru-RU"/>
        </w:rPr>
        <w:t>.</w:t>
      </w:r>
    </w:p>
    <w:p w:rsidR="00583640" w:rsidRPr="00583640" w:rsidRDefault="00583640" w:rsidP="00583640">
      <w:pPr>
        <w:suppressAutoHyphens w:val="0"/>
        <w:ind w:firstLine="709"/>
        <w:jc w:val="both"/>
        <w:rPr>
          <w:lang w:eastAsia="ru-RU"/>
        </w:rPr>
      </w:pPr>
      <w:r w:rsidRPr="00583640">
        <w:rPr>
          <w:lang w:eastAsia="ru-RU"/>
        </w:rPr>
        <w:t>Портфель достижений представляет собой специально организованную подборку работ, которые демонстрируют усилия, прогресс и достижения обучающегося в области математики.</w:t>
      </w:r>
    </w:p>
    <w:p w:rsidR="00583640" w:rsidRPr="00583640" w:rsidRDefault="00583640" w:rsidP="00583640">
      <w:pPr>
        <w:suppressAutoHyphens w:val="0"/>
        <w:ind w:left="567" w:hanging="567"/>
        <w:jc w:val="both"/>
        <w:rPr>
          <w:lang w:eastAsia="ru-RU"/>
        </w:rPr>
      </w:pPr>
      <w:r w:rsidRPr="00583640">
        <w:rPr>
          <w:lang w:eastAsia="ru-RU"/>
        </w:rPr>
        <w:t>В состав портфеля достижений включаются:</w:t>
      </w:r>
    </w:p>
    <w:p w:rsidR="00583640" w:rsidRPr="00583640" w:rsidRDefault="00583640" w:rsidP="00583640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583640">
        <w:rPr>
          <w:lang w:eastAsia="ru-RU"/>
        </w:rPr>
        <w:t>результаты, достигнутые обучающимися в ходе учебной деятельности;</w:t>
      </w:r>
    </w:p>
    <w:p w:rsidR="00583640" w:rsidRPr="00583640" w:rsidRDefault="00583640" w:rsidP="00583640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583640">
        <w:rPr>
          <w:lang w:eastAsia="ru-RU"/>
        </w:rPr>
        <w:t>работы по индивидуальной траектории обучения;</w:t>
      </w:r>
    </w:p>
    <w:p w:rsidR="00583640" w:rsidRPr="00583640" w:rsidRDefault="00583640" w:rsidP="00583640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583640">
        <w:rPr>
          <w:lang w:eastAsia="ru-RU"/>
        </w:rPr>
        <w:t>учебные проекты;</w:t>
      </w:r>
    </w:p>
    <w:p w:rsidR="00583640" w:rsidRPr="00583640" w:rsidRDefault="00583640" w:rsidP="00583640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583640">
        <w:rPr>
          <w:lang w:eastAsia="ru-RU"/>
        </w:rPr>
        <w:t>результаты участия в олимпиадах, конкурсах, смотрах, выставках;</w:t>
      </w:r>
    </w:p>
    <w:p w:rsidR="00583640" w:rsidRPr="00583640" w:rsidRDefault="00583640" w:rsidP="00583640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583640">
        <w:rPr>
          <w:lang w:eastAsia="ru-RU"/>
        </w:rPr>
        <w:t>различные творческие работы;</w:t>
      </w:r>
    </w:p>
    <w:p w:rsidR="00583640" w:rsidRPr="00583640" w:rsidRDefault="00583640" w:rsidP="00583640">
      <w:pPr>
        <w:numPr>
          <w:ilvl w:val="0"/>
          <w:numId w:val="49"/>
        </w:numPr>
        <w:suppressAutoHyphens w:val="0"/>
        <w:ind w:left="284" w:hanging="284"/>
        <w:jc w:val="both"/>
        <w:rPr>
          <w:lang w:eastAsia="ru-RU"/>
        </w:rPr>
      </w:pPr>
      <w:r w:rsidRPr="00583640">
        <w:rPr>
          <w:lang w:eastAsia="ru-RU"/>
        </w:rPr>
        <w:t>медиапроекты.</w:t>
      </w:r>
    </w:p>
    <w:p w:rsidR="00583640" w:rsidRPr="00583640" w:rsidRDefault="00583640" w:rsidP="00583640">
      <w:pPr>
        <w:suppressAutoHyphens w:val="0"/>
        <w:ind w:firstLine="709"/>
        <w:jc w:val="both"/>
        <w:rPr>
          <w:lang w:eastAsia="ru-RU"/>
        </w:rPr>
      </w:pPr>
      <w:r w:rsidRPr="00583640">
        <w:rPr>
          <w:lang w:eastAsia="ru-RU"/>
        </w:rPr>
        <w:t>Отбор работ для портфеля достижений ведется самим обучающимся совместно с классным руководителем, учителем-предметником и при участии семьи.</w:t>
      </w:r>
    </w:p>
    <w:p w:rsidR="00583640" w:rsidRPr="00583640" w:rsidRDefault="00583640" w:rsidP="00583640">
      <w:pPr>
        <w:shd w:val="clear" w:color="auto" w:fill="FFFFFF"/>
        <w:suppressAutoHyphens w:val="0"/>
        <w:ind w:right="-3372" w:firstLine="142"/>
        <w:rPr>
          <w:lang w:eastAsia="ru-RU"/>
        </w:rPr>
      </w:pPr>
    </w:p>
    <w:p w:rsidR="00580E28" w:rsidRDefault="00580E28" w:rsidP="004E714B">
      <w:pPr>
        <w:jc w:val="center"/>
        <w:rPr>
          <w:b/>
        </w:rPr>
      </w:pPr>
    </w:p>
    <w:p w:rsidR="00F540DB" w:rsidRPr="004E714B" w:rsidRDefault="00F540DB" w:rsidP="004E714B">
      <w:pPr>
        <w:jc w:val="center"/>
        <w:rPr>
          <w:b/>
        </w:rPr>
      </w:pPr>
      <w:r w:rsidRPr="004E714B">
        <w:rPr>
          <w:b/>
        </w:rPr>
        <w:t xml:space="preserve">Содержание обучения </w:t>
      </w:r>
      <w:r w:rsidR="00580E28">
        <w:rPr>
          <w:b/>
        </w:rPr>
        <w:t>модуля «А</w:t>
      </w:r>
      <w:r w:rsidRPr="004E714B">
        <w:rPr>
          <w:b/>
        </w:rPr>
        <w:t>лгебр</w:t>
      </w:r>
      <w:r w:rsidR="00580E28">
        <w:rPr>
          <w:b/>
        </w:rPr>
        <w:t>а»</w:t>
      </w:r>
      <w:r w:rsidRPr="004E714B">
        <w:rPr>
          <w:b/>
        </w:rPr>
        <w:t xml:space="preserve"> в 9 классе</w:t>
      </w:r>
    </w:p>
    <w:p w:rsidR="00F540DB" w:rsidRPr="004E714B" w:rsidRDefault="00F540DB" w:rsidP="004E714B">
      <w:pPr>
        <w:jc w:val="center"/>
        <w:rPr>
          <w:b/>
        </w:rPr>
      </w:pPr>
    </w:p>
    <w:p w:rsidR="00F540DB" w:rsidRPr="004E714B" w:rsidRDefault="00F540DB" w:rsidP="00645A4B">
      <w:pPr>
        <w:pStyle w:val="a8"/>
        <w:numPr>
          <w:ilvl w:val="0"/>
          <w:numId w:val="3"/>
        </w:numPr>
        <w:ind w:left="142" w:firstLine="567"/>
        <w:jc w:val="both"/>
      </w:pPr>
      <w:r w:rsidRPr="00131D87">
        <w:rPr>
          <w:b/>
        </w:rPr>
        <w:t>Свойства функций. Квадратичная функция (29 уроков).</w:t>
      </w:r>
    </w:p>
    <w:p w:rsidR="00F540DB" w:rsidRDefault="00F540DB" w:rsidP="00645A4B">
      <w:pPr>
        <w:pStyle w:val="a8"/>
        <w:numPr>
          <w:ilvl w:val="0"/>
          <w:numId w:val="33"/>
        </w:numPr>
        <w:ind w:left="142" w:hanging="142"/>
        <w:jc w:val="both"/>
      </w:pPr>
      <w:r w:rsidRPr="004E714B">
        <w:t xml:space="preserve">Функция. Свойства функций. Квадратный трехчлен. Разложение квадратного трехчлена на множители. </w:t>
      </w:r>
      <w:r w:rsidR="009716E6" w:rsidRPr="006C7620">
        <w:rPr>
          <w:i/>
        </w:rPr>
        <w:t xml:space="preserve">Решение задач путем выделения квадрата двучлена из квадратного трехчлена. </w:t>
      </w:r>
      <w:r w:rsidR="009716E6" w:rsidRPr="009716E6">
        <w:t>Функция y=ax</w:t>
      </w:r>
      <w:r w:rsidR="009716E6" w:rsidRPr="006C7620">
        <w:rPr>
          <w:vertAlign w:val="superscript"/>
        </w:rPr>
        <w:t>2</w:t>
      </w:r>
      <w:r w:rsidR="009716E6" w:rsidRPr="009716E6">
        <w:t xml:space="preserve">  + bx + с, её свойства, график. </w:t>
      </w:r>
      <w:r w:rsidR="006C7620" w:rsidRPr="004E714B">
        <w:t xml:space="preserve">Степенная функция. </w:t>
      </w:r>
      <w:r w:rsidR="009716E6" w:rsidRPr="006C7620">
        <w:rPr>
          <w:i/>
        </w:rPr>
        <w:t>Простейшие преобразования графиков функций.</w:t>
      </w:r>
      <w:r w:rsidR="009716E6" w:rsidRPr="009716E6">
        <w:t xml:space="preserve"> </w:t>
      </w:r>
    </w:p>
    <w:p w:rsidR="006C7620" w:rsidRDefault="006C7620" w:rsidP="006C7620">
      <w:pPr>
        <w:ind w:left="142" w:firstLine="567"/>
        <w:jc w:val="both"/>
      </w:pPr>
      <w:r w:rsidRPr="006C7620">
        <w:rPr>
          <w:b/>
        </w:rPr>
        <w:t>Цель</w:t>
      </w:r>
      <w:r>
        <w:t xml:space="preserve"> – выработать умение строить график  квадратичной функции и применять графические представления для решения неравенств второй степени с одной переменной.</w:t>
      </w:r>
    </w:p>
    <w:p w:rsidR="006C7620" w:rsidRDefault="006C7620" w:rsidP="006C7620">
      <w:pPr>
        <w:ind w:left="142" w:firstLine="567"/>
        <w:jc w:val="both"/>
      </w:pPr>
      <w:r w:rsidRPr="006C7620">
        <w:t>Знать</w:t>
      </w:r>
      <w:r>
        <w:t xml:space="preserve"> основные свойства функций, уметь находить промежутки знакопостоянства, возрастания, убывания функций </w:t>
      </w:r>
    </w:p>
    <w:p w:rsidR="006C7620" w:rsidRDefault="006C7620" w:rsidP="006C7620">
      <w:pPr>
        <w:ind w:left="142" w:firstLine="567"/>
        <w:jc w:val="both"/>
      </w:pPr>
      <w:r>
        <w:t>Уметь находить область определения и область значений функции, читать график функции</w:t>
      </w:r>
    </w:p>
    <w:p w:rsidR="006C7620" w:rsidRDefault="006C7620" w:rsidP="006C7620">
      <w:pPr>
        <w:ind w:left="142" w:firstLine="567"/>
        <w:jc w:val="both"/>
      </w:pPr>
      <w:r>
        <w:t>Уметь решать квадратные уравнения, определять знаки корней</w:t>
      </w:r>
    </w:p>
    <w:p w:rsidR="006C7620" w:rsidRDefault="006C7620" w:rsidP="006C7620">
      <w:pPr>
        <w:ind w:left="142" w:firstLine="567"/>
        <w:jc w:val="both"/>
      </w:pPr>
      <w:r>
        <w:t>Уметь выполнять разложение квадратного трехчлена на множители</w:t>
      </w:r>
    </w:p>
    <w:p w:rsidR="006C7620" w:rsidRDefault="006C7620" w:rsidP="006C7620">
      <w:pPr>
        <w:ind w:left="142" w:firstLine="567"/>
        <w:jc w:val="both"/>
      </w:pPr>
      <w:r>
        <w:t>Уметь строить график функции у=ах2 , выполнять простейшие преобразования графиков функций</w:t>
      </w:r>
    </w:p>
    <w:p w:rsidR="006C7620" w:rsidRDefault="006C7620" w:rsidP="006C7620">
      <w:pPr>
        <w:ind w:left="142" w:firstLine="567"/>
        <w:jc w:val="both"/>
      </w:pPr>
      <w:r>
        <w:t>Уметь строить график квадратичной функции y=ax2  + bx + с, выполнять простейшие преобразования графиков функций, находить по графику нули функции, промежутки, где функция принимает положительные и отрицательные значения.</w:t>
      </w:r>
    </w:p>
    <w:p w:rsidR="006C7620" w:rsidRDefault="006C7620" w:rsidP="006C7620">
      <w:pPr>
        <w:ind w:left="142" w:firstLine="567"/>
        <w:jc w:val="both"/>
      </w:pPr>
      <w:r>
        <w:t xml:space="preserve">Уметь находить точки пересечения графика квадратичной функции с осями координат. </w:t>
      </w:r>
    </w:p>
    <w:p w:rsidR="006C7620" w:rsidRDefault="006C7620" w:rsidP="006C7620">
      <w:pPr>
        <w:ind w:left="142" w:firstLine="567"/>
        <w:jc w:val="both"/>
      </w:pPr>
      <w:r>
        <w:t>Уметь раскладывать  квадратный трёхчлен на множители.</w:t>
      </w:r>
    </w:p>
    <w:p w:rsidR="006C7620" w:rsidRDefault="006C7620" w:rsidP="006C7620">
      <w:pPr>
        <w:ind w:left="142" w:firstLine="567"/>
        <w:jc w:val="both"/>
      </w:pPr>
      <w:r>
        <w:t xml:space="preserve">Уметь решать квадратное неравенство ах2 +вх+с.≥0 алгебраическим способом. Уметь решать квадратное неравенство с помощью графика квадратичной функции </w:t>
      </w:r>
    </w:p>
    <w:p w:rsidR="006C7620" w:rsidRDefault="006C7620" w:rsidP="006C7620">
      <w:pPr>
        <w:ind w:left="142" w:firstLine="567"/>
        <w:jc w:val="both"/>
      </w:pPr>
      <w:r>
        <w:lastRenderedPageBreak/>
        <w:t>Уметь решать квадратное неравенство методом интервалов и на основе свойств квадратичной функции.</w:t>
      </w:r>
    </w:p>
    <w:p w:rsidR="006C7620" w:rsidRDefault="006C7620" w:rsidP="006C7620">
      <w:pPr>
        <w:ind w:left="142"/>
        <w:jc w:val="both"/>
      </w:pPr>
      <w:r>
        <w:t xml:space="preserve">2) </w:t>
      </w:r>
      <w:r w:rsidRPr="006C7620">
        <w:rPr>
          <w:i/>
        </w:rPr>
        <w:t>Четная и нечетная функции</w:t>
      </w:r>
      <w:r>
        <w:t>. Функция y=x</w:t>
      </w:r>
      <w:r w:rsidRPr="006C7620">
        <w:rPr>
          <w:vertAlign w:val="superscript"/>
        </w:rPr>
        <w:t>n</w:t>
      </w:r>
      <w:r>
        <w:rPr>
          <w:vertAlign w:val="superscript"/>
        </w:rPr>
        <w:t xml:space="preserve"> </w:t>
      </w:r>
      <w:r>
        <w:t xml:space="preserve">. Определение корня n-й степени.  </w:t>
      </w:r>
    </w:p>
    <w:p w:rsidR="006C7620" w:rsidRDefault="006C7620" w:rsidP="006C7620">
      <w:pPr>
        <w:ind w:left="142" w:firstLine="567"/>
        <w:jc w:val="both"/>
      </w:pPr>
      <w:r>
        <w:t xml:space="preserve"> </w:t>
      </w:r>
      <w:r w:rsidRPr="006C7620">
        <w:rPr>
          <w:b/>
        </w:rPr>
        <w:t>Цель</w:t>
      </w:r>
      <w:r>
        <w:t xml:space="preserve"> – ввести понятие корня n-й степени.  </w:t>
      </w:r>
    </w:p>
    <w:p w:rsidR="006C7620" w:rsidRDefault="006C7620" w:rsidP="006C7620">
      <w:pPr>
        <w:ind w:left="142" w:firstLine="567"/>
        <w:jc w:val="both"/>
      </w:pPr>
      <w:r>
        <w:t>Знать определение и свойства четной и нечетной функций, определение корня n- й степени; при каких значениях а имеет смысл выражение  . Знать, что степень с основанием, равным 0 определяется только для положительного дробного показателя и знать, что степени с дробным показателем не зависят от способа записи r в виде дроби; свойства степеней с рациональным показателем.</w:t>
      </w:r>
    </w:p>
    <w:p w:rsidR="006C7620" w:rsidRDefault="006C7620" w:rsidP="006C7620">
      <w:pPr>
        <w:ind w:left="142" w:firstLine="567"/>
        <w:jc w:val="both"/>
      </w:pPr>
      <w:r>
        <w:t>Уметь строить график функции у=хn  , знать свойства степенной функции с натуральным показателем, уметь решать уравнения хn=а при: а) четных и б)нечетных значениях n. Выполнять простейшие преобразования и вычисления выражений, содержащих корни, применяя изученные свойства арифметического корня n-й степени. Уметь выполнять преобразования выражений, содержащих степени с дробным показателем.</w:t>
      </w:r>
    </w:p>
    <w:p w:rsidR="006C7620" w:rsidRDefault="006C7620" w:rsidP="00645A4B">
      <w:pPr>
        <w:pStyle w:val="a8"/>
        <w:numPr>
          <w:ilvl w:val="0"/>
          <w:numId w:val="34"/>
        </w:numPr>
        <w:ind w:left="284" w:hanging="284"/>
        <w:jc w:val="both"/>
      </w:pPr>
      <w:r>
        <w:t>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знакопостоянства. Тем самым создается база для усвоения свойств квадратичной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 w:rsidR="006C7620" w:rsidRDefault="006C7620" w:rsidP="00645A4B">
      <w:pPr>
        <w:pStyle w:val="a8"/>
        <w:numPr>
          <w:ilvl w:val="0"/>
          <w:numId w:val="34"/>
        </w:numPr>
        <w:ind w:left="284" w:hanging="284"/>
        <w:jc w:val="both"/>
      </w:pPr>
      <w:r>
        <w:t>Подготовительным шагом к изучению свойств квадратичной функции является также рассмотрение вопроса о квадратном трехчлене и его корнях, выделении квадрата двучлена из квад¬ратного трехчлена, разложении квадратного трехчлена на множители.</w:t>
      </w:r>
    </w:p>
    <w:p w:rsidR="006C7620" w:rsidRDefault="006C7620" w:rsidP="00645A4B">
      <w:pPr>
        <w:pStyle w:val="a8"/>
        <w:numPr>
          <w:ilvl w:val="0"/>
          <w:numId w:val="34"/>
        </w:numPr>
        <w:ind w:left="284" w:hanging="284"/>
        <w:jc w:val="both"/>
      </w:pPr>
      <w:r>
        <w:t>Изучение квадратичной функции начинается с рассмотрения функции у=ах2, её свойств и особенностей графика, а также других частных видов квадратичной функции – функции у=ах2+n, у=а(х-m)2. Эти сведения используются при изучении свойств квадратичной функции общего вида. Важно, чтобы обучающиеся поняли, что график функции у = ах2 + bх + с может быть получен из графика функции у = ах2 с помощью двух параллельных  переносов. Приёмы построения графика функции у = ах2 + bх + с отрабатываются на конкретных примерах. При этом особое внимание следует уделить формированию у обучающихся умения указывать координаты вершины параболы, ее ось симметрии, направление ветвей параболы.</w:t>
      </w:r>
    </w:p>
    <w:p w:rsidR="006C7620" w:rsidRDefault="006C7620" w:rsidP="00645A4B">
      <w:pPr>
        <w:pStyle w:val="a8"/>
        <w:numPr>
          <w:ilvl w:val="0"/>
          <w:numId w:val="34"/>
        </w:numPr>
        <w:ind w:left="284" w:hanging="284"/>
        <w:jc w:val="both"/>
      </w:pPr>
      <w:r>
        <w:t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</w:t>
      </w:r>
    </w:p>
    <w:p w:rsidR="006C7620" w:rsidRDefault="006C7620" w:rsidP="00645A4B">
      <w:pPr>
        <w:pStyle w:val="a8"/>
        <w:numPr>
          <w:ilvl w:val="0"/>
          <w:numId w:val="34"/>
        </w:numPr>
        <w:ind w:left="284" w:hanging="284"/>
        <w:jc w:val="both"/>
      </w:pPr>
      <w:r>
        <w:t>Учащиеся знакомятся со свойствами степенной функции у=хn при четном и нечетном натуральном показателе n.. Вводится  понятие корня  n-й степени. Обучающиеся должны понимать смысл записей вида  ,  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6C7620" w:rsidRPr="006C7620" w:rsidRDefault="006C7620" w:rsidP="005A3D14">
      <w:pPr>
        <w:jc w:val="both"/>
        <w:rPr>
          <w:b/>
        </w:rPr>
      </w:pPr>
      <w:r w:rsidRPr="006C7620">
        <w:rPr>
          <w:b/>
        </w:rPr>
        <w:t>УУД</w:t>
      </w:r>
    </w:p>
    <w:p w:rsidR="006C7620" w:rsidRPr="006C7620" w:rsidRDefault="006C7620" w:rsidP="005A3D14">
      <w:pPr>
        <w:jc w:val="both"/>
        <w:rPr>
          <w:i/>
        </w:rPr>
      </w:pPr>
      <w:r w:rsidRPr="006C7620">
        <w:rPr>
          <w:i/>
        </w:rPr>
        <w:t>Коммуникативные:</w:t>
      </w:r>
    </w:p>
    <w:p w:rsidR="006C7620" w:rsidRDefault="006C7620" w:rsidP="006C7620">
      <w:pPr>
        <w:ind w:left="142" w:firstLine="567"/>
        <w:jc w:val="both"/>
      </w:pPr>
      <w:r>
        <w:t>Слушать и слышать друг друга; представлять конкретное содержание и сообщать его в письменной и устной форме.</w:t>
      </w:r>
    </w:p>
    <w:p w:rsidR="006C7620" w:rsidRPr="006C7620" w:rsidRDefault="006C7620" w:rsidP="005A3D14">
      <w:pPr>
        <w:jc w:val="both"/>
        <w:rPr>
          <w:i/>
        </w:rPr>
      </w:pPr>
      <w:r w:rsidRPr="006C7620">
        <w:rPr>
          <w:i/>
        </w:rPr>
        <w:t>Регулятивные:</w:t>
      </w:r>
    </w:p>
    <w:p w:rsidR="006C7620" w:rsidRDefault="006C7620" w:rsidP="006C7620">
      <w:pPr>
        <w:ind w:left="142" w:firstLine="567"/>
        <w:jc w:val="both"/>
      </w:pPr>
      <w:r>
        <w:t>Принимать познавательную цель, сохранять её при выполнении учебных действий, регулировать весь процесс их выполнения и чётко выполнять требования познавательной задачи.</w:t>
      </w:r>
    </w:p>
    <w:p w:rsidR="006C7620" w:rsidRPr="006C7620" w:rsidRDefault="006C7620" w:rsidP="005A3D14">
      <w:pPr>
        <w:jc w:val="both"/>
        <w:rPr>
          <w:i/>
        </w:rPr>
      </w:pPr>
      <w:r w:rsidRPr="006C7620">
        <w:rPr>
          <w:i/>
        </w:rPr>
        <w:t>Познавательные:</w:t>
      </w:r>
    </w:p>
    <w:p w:rsidR="006C7620" w:rsidRDefault="006C7620" w:rsidP="006C7620">
      <w:pPr>
        <w:ind w:left="142" w:firstLine="567"/>
        <w:jc w:val="both"/>
      </w:pPr>
      <w:r>
        <w:t>Выводить следствия из имеющихся в условии задачи данных; устанавливать причинно-следственные связи.</w:t>
      </w:r>
    </w:p>
    <w:p w:rsidR="008A5C06" w:rsidRDefault="008A5C06" w:rsidP="00131D87">
      <w:pPr>
        <w:ind w:left="142" w:firstLine="567"/>
        <w:jc w:val="both"/>
        <w:rPr>
          <w:i/>
        </w:rPr>
      </w:pPr>
      <w:r w:rsidRPr="00AD1CB2">
        <w:rPr>
          <w:i/>
        </w:rPr>
        <w:t>Тема «Степенная</w:t>
      </w:r>
      <w:r w:rsidR="00625334" w:rsidRPr="00AD1CB2">
        <w:rPr>
          <w:i/>
        </w:rPr>
        <w:t xml:space="preserve"> функция. Корень п-ой степени» является трудной для усвоения учащимися, поэтому целесообразно добавить на изучение этой темы 1 час, сократив  также на 1 час изучение темы «Квадратичная функция и её график, которая обычно усваивается </w:t>
      </w:r>
      <w:r w:rsidR="00625334" w:rsidRPr="00AD1CB2">
        <w:rPr>
          <w:i/>
        </w:rPr>
        <w:lastRenderedPageBreak/>
        <w:t xml:space="preserve">учащимися без особых трудностей. При этом общее количество часов, выделенное  на изучение темы,  сохраняется. </w:t>
      </w:r>
    </w:p>
    <w:p w:rsidR="006C7620" w:rsidRPr="00AD1CB2" w:rsidRDefault="006C7620" w:rsidP="00131D87">
      <w:pPr>
        <w:ind w:left="142" w:firstLine="567"/>
        <w:jc w:val="both"/>
        <w:rPr>
          <w:i/>
        </w:rPr>
      </w:pPr>
    </w:p>
    <w:p w:rsidR="00F540DB" w:rsidRPr="004E714B" w:rsidRDefault="00F540DB" w:rsidP="00645A4B">
      <w:pPr>
        <w:pStyle w:val="a8"/>
        <w:numPr>
          <w:ilvl w:val="0"/>
          <w:numId w:val="3"/>
        </w:numPr>
        <w:ind w:left="142" w:firstLine="567"/>
        <w:jc w:val="both"/>
      </w:pPr>
      <w:r w:rsidRPr="00131D87">
        <w:rPr>
          <w:b/>
        </w:rPr>
        <w:t>Уравнения и неравенства с одной переменной (20 уроков).</w:t>
      </w:r>
    </w:p>
    <w:p w:rsidR="00F540DB" w:rsidRDefault="00F540DB" w:rsidP="00131D87">
      <w:pPr>
        <w:ind w:left="142" w:firstLine="567"/>
      </w:pPr>
      <w:r w:rsidRPr="004E714B">
        <w:t xml:space="preserve">Целые уравнения. Дробные рациональные уравнения. Неравенства второй степени с одной переменной. Метод интервалов. </w:t>
      </w:r>
      <w:r w:rsidR="0087009A" w:rsidRPr="0087009A">
        <w:rPr>
          <w:i/>
        </w:rPr>
        <w:t>Решение рациональных неравенств методом интервалов.</w:t>
      </w:r>
      <w:r w:rsidR="0087009A">
        <w:rPr>
          <w:i/>
        </w:rPr>
        <w:t xml:space="preserve"> </w:t>
      </w:r>
      <w:r w:rsidRPr="004E714B">
        <w:t>Некоторые приёмы решения целых уравнений.</w:t>
      </w:r>
    </w:p>
    <w:p w:rsidR="00AA513E" w:rsidRPr="00AA513E" w:rsidRDefault="00AA513E" w:rsidP="00AA513E">
      <w:pPr>
        <w:ind w:left="142" w:firstLine="567"/>
        <w:jc w:val="both"/>
      </w:pPr>
      <w:r w:rsidRPr="00AA513E">
        <w:rPr>
          <w:b/>
        </w:rPr>
        <w:t xml:space="preserve">Цель – </w:t>
      </w:r>
      <w:r w:rsidRPr="00AA513E">
        <w:t>выработать умение решать простейшие уравнения заменой переменной и неравенства с одной переменной методом интервалов.</w:t>
      </w:r>
    </w:p>
    <w:p w:rsidR="00AA513E" w:rsidRPr="00AA513E" w:rsidRDefault="00AA513E" w:rsidP="00AA513E">
      <w:pPr>
        <w:ind w:left="142" w:firstLine="567"/>
        <w:jc w:val="both"/>
      </w:pPr>
      <w:r w:rsidRPr="00AA513E">
        <w:t>Знать методы решения уравнений</w:t>
      </w:r>
    </w:p>
    <w:p w:rsidR="00AA513E" w:rsidRPr="00AA513E" w:rsidRDefault="00AA513E" w:rsidP="00AA513E">
      <w:pPr>
        <w:ind w:left="142" w:firstLine="567"/>
        <w:jc w:val="both"/>
      </w:pPr>
      <w:r w:rsidRPr="00AA513E">
        <w:t>Уметь решать целые уравнения методом введения новой переменной и неравенства методом интервалов.</w:t>
      </w:r>
    </w:p>
    <w:p w:rsidR="00AA513E" w:rsidRPr="00AA513E" w:rsidRDefault="00AA513E" w:rsidP="00645A4B">
      <w:pPr>
        <w:pStyle w:val="a8"/>
        <w:numPr>
          <w:ilvl w:val="1"/>
          <w:numId w:val="36"/>
        </w:numPr>
        <w:ind w:left="284" w:hanging="284"/>
        <w:jc w:val="both"/>
      </w:pPr>
      <w:r w:rsidRPr="00AA513E">
        <w:t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дробного рационального уравнения и его степени. Учащиеся знакомятся с решением уравнений третьей 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дальнейшем при решении тригонометрических, логарифмических и других видов уравнений.</w:t>
      </w:r>
    </w:p>
    <w:p w:rsidR="00AA513E" w:rsidRPr="00AA513E" w:rsidRDefault="00AA513E" w:rsidP="00645A4B">
      <w:pPr>
        <w:pStyle w:val="a8"/>
        <w:numPr>
          <w:ilvl w:val="1"/>
          <w:numId w:val="36"/>
        </w:numPr>
        <w:ind w:left="284" w:hanging="284"/>
        <w:jc w:val="both"/>
      </w:pPr>
      <w:r w:rsidRPr="00AA513E">
        <w:t>Расширяются сведения о решении дробных рациональных уравнений. Учащиеся знакомятся с некоторыми специальными приемами решения таких уравнений.</w:t>
      </w:r>
    </w:p>
    <w:p w:rsidR="00AA513E" w:rsidRPr="00AA513E" w:rsidRDefault="00AA513E" w:rsidP="00645A4B">
      <w:pPr>
        <w:pStyle w:val="a8"/>
        <w:numPr>
          <w:ilvl w:val="1"/>
          <w:numId w:val="36"/>
        </w:numPr>
        <w:ind w:left="284" w:hanging="284"/>
        <w:jc w:val="both"/>
      </w:pPr>
      <w:r w:rsidRPr="00AA513E">
        <w:t>Формирование умений решать неравенства вида ах2 + bх + с&gt;0 или  ах2 + bх + с&lt;0, где а 0, осуществляется с опорой на сведения о графике квадратичной функции (направление ветвей, ее расположение относительно оси Ох).</w:t>
      </w:r>
    </w:p>
    <w:p w:rsidR="00AA513E" w:rsidRDefault="00AA513E" w:rsidP="00645A4B">
      <w:pPr>
        <w:pStyle w:val="a8"/>
        <w:numPr>
          <w:ilvl w:val="1"/>
          <w:numId w:val="36"/>
        </w:numPr>
        <w:ind w:left="284" w:hanging="284"/>
        <w:jc w:val="both"/>
      </w:pPr>
      <w:r w:rsidRPr="00AA513E">
        <w:t>Учащиеся знакомятся с методом интервалов, с помощью которого решаются несложные рациональные неравенства.</w:t>
      </w:r>
    </w:p>
    <w:p w:rsidR="00625334" w:rsidRPr="00AD1CB2" w:rsidRDefault="00625334" w:rsidP="00AA513E">
      <w:pPr>
        <w:ind w:left="142" w:firstLine="567"/>
        <w:jc w:val="both"/>
        <w:rPr>
          <w:i/>
        </w:rPr>
      </w:pPr>
      <w:r w:rsidRPr="00AD1CB2">
        <w:rPr>
          <w:i/>
        </w:rPr>
        <w:t xml:space="preserve">Тема «Неравенства с одной переменной» является трудной для усвоения учащимися, поэтому целесообразно добавить на изучение этой темы 2 часа, сократив  также на 2 часа изучение темы «Уравнения с одной переменной», которая обычно усваивается учащимися без особых трудностей. При этом общее количество часов, выделенное  на изучение темы,  сохраняется. </w:t>
      </w:r>
    </w:p>
    <w:p w:rsidR="00F540DB" w:rsidRPr="004E714B" w:rsidRDefault="00F540DB" w:rsidP="00645A4B">
      <w:pPr>
        <w:numPr>
          <w:ilvl w:val="0"/>
          <w:numId w:val="3"/>
        </w:numPr>
        <w:ind w:left="1069"/>
        <w:jc w:val="both"/>
      </w:pPr>
      <w:r w:rsidRPr="004E714B">
        <w:rPr>
          <w:b/>
        </w:rPr>
        <w:t>Уравнения и неравенства с двумя переменными (24 урока).</w:t>
      </w:r>
    </w:p>
    <w:p w:rsidR="00F540DB" w:rsidRDefault="00F540DB" w:rsidP="000927EC">
      <w:pPr>
        <w:ind w:firstLine="709"/>
        <w:jc w:val="both"/>
      </w:pPr>
      <w:r w:rsidRPr="004E714B">
        <w:t>Уравнение с двумя переменными и его график. Системы уравнений второй степени. Решение задач с помощью систем уравнений второй степени. Неравенства с двумя переменными и их системы.</w:t>
      </w:r>
    </w:p>
    <w:p w:rsidR="00AA513E" w:rsidRDefault="00AA513E" w:rsidP="000927EC">
      <w:pPr>
        <w:ind w:left="142" w:firstLine="567"/>
        <w:jc w:val="both"/>
      </w:pPr>
      <w:r w:rsidRPr="006C7620">
        <w:rPr>
          <w:b/>
        </w:rPr>
        <w:t>Цель</w:t>
      </w:r>
      <w:r>
        <w:t xml:space="preserve"> – выработать умение решать простейшие системы, содержащие уравнения второй степени с двумя переменными, и решать текстовые задачи с помощью составления таких систем.</w:t>
      </w:r>
    </w:p>
    <w:p w:rsidR="00AA513E" w:rsidRDefault="00AA513E" w:rsidP="000927EC">
      <w:pPr>
        <w:ind w:left="142" w:firstLine="567"/>
        <w:jc w:val="both"/>
      </w:pPr>
      <w:r>
        <w:t>Знать методы решения уравнений:</w:t>
      </w:r>
    </w:p>
    <w:p w:rsidR="00AA513E" w:rsidRDefault="00AA513E" w:rsidP="000927EC">
      <w:pPr>
        <w:ind w:left="142" w:firstLine="567"/>
        <w:jc w:val="both"/>
      </w:pPr>
      <w:r>
        <w:t>а) разложение на множители;</w:t>
      </w:r>
    </w:p>
    <w:p w:rsidR="00AA513E" w:rsidRDefault="00AA513E" w:rsidP="000927EC">
      <w:pPr>
        <w:ind w:left="142" w:firstLine="567"/>
        <w:jc w:val="both"/>
      </w:pPr>
      <w:r>
        <w:t>б) введение новой переменной;</w:t>
      </w:r>
    </w:p>
    <w:p w:rsidR="00AA513E" w:rsidRDefault="00AA513E" w:rsidP="000927EC">
      <w:pPr>
        <w:ind w:left="142" w:firstLine="567"/>
        <w:jc w:val="both"/>
      </w:pPr>
      <w:r>
        <w:t>в) графический способ.</w:t>
      </w:r>
    </w:p>
    <w:p w:rsidR="00AA513E" w:rsidRDefault="00AA513E" w:rsidP="000927EC">
      <w:pPr>
        <w:ind w:left="142" w:firstLine="567"/>
        <w:jc w:val="both"/>
      </w:pPr>
      <w:r>
        <w:t>Уметь решать целые уравнения методом введения новой переменной</w:t>
      </w:r>
    </w:p>
    <w:p w:rsidR="00AA513E" w:rsidRDefault="00AA513E" w:rsidP="000927EC">
      <w:pPr>
        <w:ind w:left="142" w:firstLine="567"/>
        <w:jc w:val="both"/>
      </w:pPr>
      <w:r>
        <w:t>Уметь решать системы 2 уравнений с 2 переменными графическим способом</w:t>
      </w:r>
    </w:p>
    <w:p w:rsidR="00AA513E" w:rsidRDefault="00AA513E" w:rsidP="000927EC">
      <w:pPr>
        <w:ind w:left="142" w:firstLine="567"/>
        <w:jc w:val="both"/>
      </w:pPr>
      <w:r>
        <w:t>Уметь решать уравнения с 2 переменными способом подстановки и сложения</w:t>
      </w:r>
    </w:p>
    <w:p w:rsidR="00AA513E" w:rsidRDefault="00AA513E" w:rsidP="000927EC">
      <w:pPr>
        <w:ind w:left="142" w:firstLine="567"/>
        <w:jc w:val="both"/>
      </w:pPr>
      <w:r>
        <w:t>Уметь решать задачи «на работу», «на движение» и другие составлением систем уравнений.</w:t>
      </w:r>
    </w:p>
    <w:p w:rsidR="00AA513E" w:rsidRDefault="00AA513E" w:rsidP="000927EC">
      <w:pPr>
        <w:pStyle w:val="a8"/>
        <w:numPr>
          <w:ilvl w:val="1"/>
          <w:numId w:val="35"/>
        </w:numPr>
        <w:ind w:left="284" w:hanging="284"/>
        <w:jc w:val="both"/>
      </w:pPr>
      <w:r>
        <w:t>В данной теме завершаемся изучение систем уравнений с двумя. переменными. Основное внимание уделяется системам, в которых одно из уравнений первой степени, а другое второй. Известный учащимся способ подстановки находит здесь дальнейшее применение и позволяет сводить решение таких систем к решению квадратного уравнения.</w:t>
      </w:r>
    </w:p>
    <w:p w:rsidR="00AA513E" w:rsidRDefault="00AA513E" w:rsidP="000927EC">
      <w:pPr>
        <w:pStyle w:val="a8"/>
        <w:numPr>
          <w:ilvl w:val="1"/>
          <w:numId w:val="35"/>
        </w:numPr>
        <w:ind w:left="284" w:hanging="284"/>
        <w:jc w:val="both"/>
      </w:pPr>
      <w:r>
        <w:lastRenderedPageBreak/>
        <w:t>Ознакомление обучающихся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ограничиваться простейшими примерами.</w:t>
      </w:r>
    </w:p>
    <w:p w:rsidR="00AA513E" w:rsidRDefault="00AA513E" w:rsidP="000927EC">
      <w:pPr>
        <w:pStyle w:val="a8"/>
        <w:numPr>
          <w:ilvl w:val="1"/>
          <w:numId w:val="35"/>
        </w:numPr>
        <w:ind w:left="284" w:hanging="284"/>
        <w:jc w:val="both"/>
      </w:pPr>
      <w:r>
        <w:t>Привлечение известных обучающимся графиков позволяет привести примеры графического решения систем уравнений. С помощью графических представлений можно наглядно показать обучающимся, что системы двух уравнений с двумя переменными второй степени могут иметь одно, два, три, четыре решения или не иметь решений.</w:t>
      </w:r>
    </w:p>
    <w:p w:rsidR="00AA513E" w:rsidRDefault="00AA513E" w:rsidP="000927EC">
      <w:pPr>
        <w:pStyle w:val="a8"/>
        <w:numPr>
          <w:ilvl w:val="1"/>
          <w:numId w:val="35"/>
        </w:numPr>
        <w:ind w:left="284" w:hanging="284"/>
        <w:jc w:val="both"/>
      </w:pPr>
      <w: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AA513E" w:rsidRDefault="00AA513E" w:rsidP="000927EC">
      <w:pPr>
        <w:pStyle w:val="a8"/>
        <w:numPr>
          <w:ilvl w:val="1"/>
          <w:numId w:val="35"/>
        </w:numPr>
        <w:ind w:left="284" w:hanging="284"/>
        <w:jc w:val="both"/>
      </w:pPr>
      <w:r>
        <w:t>Изучение темы завершается введением понятия неравенства и системы неравенств с двумя переменными. Сведения о графиках уравнений с двумя переменными используется при иллюстрации множеств решений некоторых простейших неравенств с двумя переменными и их систем.</w:t>
      </w:r>
    </w:p>
    <w:p w:rsidR="00AA513E" w:rsidRDefault="00AA513E" w:rsidP="000927EC">
      <w:pPr>
        <w:ind w:left="142" w:firstLine="567"/>
        <w:jc w:val="both"/>
      </w:pPr>
    </w:p>
    <w:p w:rsidR="00AA513E" w:rsidRPr="006C7620" w:rsidRDefault="00AA513E" w:rsidP="000927EC">
      <w:pPr>
        <w:jc w:val="both"/>
        <w:rPr>
          <w:b/>
        </w:rPr>
      </w:pPr>
      <w:r w:rsidRPr="006C7620">
        <w:rPr>
          <w:b/>
        </w:rPr>
        <w:t>УУД</w:t>
      </w:r>
    </w:p>
    <w:p w:rsidR="00AA513E" w:rsidRPr="006C7620" w:rsidRDefault="00AA513E" w:rsidP="000927EC">
      <w:pPr>
        <w:jc w:val="both"/>
        <w:rPr>
          <w:i/>
        </w:rPr>
      </w:pPr>
      <w:r w:rsidRPr="006C7620">
        <w:rPr>
          <w:i/>
        </w:rPr>
        <w:t>Коммуникативные:</w:t>
      </w:r>
    </w:p>
    <w:p w:rsidR="00AA513E" w:rsidRDefault="00AA513E" w:rsidP="000927EC">
      <w:pPr>
        <w:ind w:left="142" w:firstLine="567"/>
        <w:jc w:val="both"/>
      </w:pPr>
      <w:r>
        <w:t>Представлять конкретное содержание и сообщать его в письменной и устной форме;</w:t>
      </w:r>
    </w:p>
    <w:p w:rsidR="00AA513E" w:rsidRDefault="00AA513E" w:rsidP="000927EC">
      <w:pPr>
        <w:ind w:left="142" w:firstLine="567"/>
        <w:jc w:val="both"/>
      </w:pPr>
      <w:r>
        <w:t>Уметь (или развивать способность) с помощью вопросов добывать недостающую информацию.</w:t>
      </w:r>
    </w:p>
    <w:p w:rsidR="00AA513E" w:rsidRPr="00AA513E" w:rsidRDefault="00AA513E" w:rsidP="000927EC">
      <w:pPr>
        <w:jc w:val="both"/>
        <w:rPr>
          <w:i/>
        </w:rPr>
      </w:pPr>
      <w:r w:rsidRPr="00AA513E">
        <w:rPr>
          <w:i/>
        </w:rPr>
        <w:t>Регулятивные:</w:t>
      </w:r>
    </w:p>
    <w:p w:rsidR="00AA513E" w:rsidRDefault="00AA513E" w:rsidP="000927EC">
      <w:pPr>
        <w:ind w:left="142" w:firstLine="567"/>
        <w:jc w:val="both"/>
      </w:pPr>
      <w:r>
        <w:t>Ставить учебную задачу на основе соотнесения того, что уже известно, усвоено, и того, что ещё неизвестно; самостоятельно формулировать познавательную цель и строить действия в соответствии с ней.</w:t>
      </w:r>
    </w:p>
    <w:p w:rsidR="00AA513E" w:rsidRPr="00AA513E" w:rsidRDefault="00AA513E" w:rsidP="000927EC">
      <w:pPr>
        <w:jc w:val="both"/>
        <w:rPr>
          <w:i/>
        </w:rPr>
      </w:pPr>
      <w:r w:rsidRPr="00AA513E">
        <w:rPr>
          <w:i/>
        </w:rPr>
        <w:t>Познавательные:</w:t>
      </w:r>
    </w:p>
    <w:p w:rsidR="00AA513E" w:rsidRDefault="00AA513E" w:rsidP="000927EC">
      <w:pPr>
        <w:ind w:left="142" w:firstLine="567"/>
        <w:jc w:val="both"/>
      </w:pPr>
      <w:r>
        <w:t>Проводить анализ способов решения задач</w:t>
      </w:r>
    </w:p>
    <w:p w:rsidR="00AA513E" w:rsidRPr="004E714B" w:rsidRDefault="00AA513E" w:rsidP="004E714B">
      <w:pPr>
        <w:ind w:firstLine="709"/>
      </w:pPr>
    </w:p>
    <w:p w:rsidR="00F540DB" w:rsidRPr="004E714B" w:rsidRDefault="00F540DB" w:rsidP="00645A4B">
      <w:pPr>
        <w:numPr>
          <w:ilvl w:val="0"/>
          <w:numId w:val="3"/>
        </w:numPr>
        <w:ind w:left="1069"/>
        <w:jc w:val="both"/>
      </w:pPr>
      <w:r w:rsidRPr="004E714B">
        <w:rPr>
          <w:b/>
        </w:rPr>
        <w:t>Прогрессии (17 уроков).</w:t>
      </w:r>
    </w:p>
    <w:p w:rsidR="00F540DB" w:rsidRDefault="00F540DB" w:rsidP="000927EC">
      <w:pPr>
        <w:ind w:firstLine="709"/>
        <w:jc w:val="both"/>
      </w:pPr>
      <w:r w:rsidRPr="004E714B">
        <w:t xml:space="preserve">Последовательности.  Арифметическая и геометрическая прогрессии. Формулы </w:t>
      </w:r>
      <w:r w:rsidRPr="004E714B">
        <w:rPr>
          <w:lang w:val="en-US"/>
        </w:rPr>
        <w:t>n</w:t>
      </w:r>
      <w:r w:rsidRPr="004E714B">
        <w:t xml:space="preserve">-го члена и суммы первых </w:t>
      </w:r>
      <w:r w:rsidRPr="004E714B">
        <w:rPr>
          <w:lang w:val="en-US"/>
        </w:rPr>
        <w:t>n</w:t>
      </w:r>
      <w:r w:rsidRPr="004E714B">
        <w:t xml:space="preserve"> членов прогрессии. </w:t>
      </w:r>
      <w:r w:rsidRPr="000927EC">
        <w:rPr>
          <w:i/>
        </w:rPr>
        <w:t>Бесконечно убывающая геометрическая прогрессия.</w:t>
      </w:r>
    </w:p>
    <w:p w:rsidR="00AA513E" w:rsidRDefault="00AA513E" w:rsidP="000927EC">
      <w:pPr>
        <w:ind w:firstLine="709"/>
        <w:jc w:val="both"/>
      </w:pPr>
      <w:r w:rsidRPr="00AA513E">
        <w:rPr>
          <w:b/>
        </w:rPr>
        <w:t>Цель</w:t>
      </w:r>
      <w:r>
        <w:t xml:space="preserve"> – дать понятие об арифметической и геометрической прогрессиях как числовых последовательностях особого вида.</w:t>
      </w:r>
    </w:p>
    <w:p w:rsidR="00AA513E" w:rsidRDefault="00AA513E" w:rsidP="000927EC">
      <w:pPr>
        <w:ind w:firstLine="709"/>
        <w:jc w:val="both"/>
      </w:pPr>
      <w:r>
        <w:t>Добиться понимания терминов «член последовательности», «номер члена последовательности», «формула n –го члена арифметической прогрессии»</w:t>
      </w:r>
    </w:p>
    <w:p w:rsidR="00AA513E" w:rsidRDefault="00AA513E" w:rsidP="000927EC">
      <w:pPr>
        <w:ind w:firstLine="709"/>
        <w:jc w:val="both"/>
      </w:pPr>
      <w:r>
        <w:t>Знать формулу n –го члена арифметической прогрессии, свойства членов арифметической прогрессии, способы задания арифметической прогрессии</w:t>
      </w:r>
    </w:p>
    <w:p w:rsidR="00AA513E" w:rsidRDefault="00AA513E" w:rsidP="000927EC">
      <w:pPr>
        <w:ind w:firstLine="709"/>
        <w:jc w:val="both"/>
      </w:pPr>
      <w:r>
        <w:t>Уметь применять формулу суммы n –первых членов арифметической прогрессии при решении задач.</w:t>
      </w:r>
    </w:p>
    <w:p w:rsidR="00AA513E" w:rsidRDefault="00AA513E" w:rsidP="000927EC">
      <w:pPr>
        <w:ind w:firstLine="709"/>
        <w:jc w:val="both"/>
      </w:pPr>
      <w:r>
        <w:t xml:space="preserve">Знать, какая последовательность является геометрической, уметь выявлять, является ли последовательность геометрической, если да, то находить q </w:t>
      </w:r>
    </w:p>
    <w:p w:rsidR="00AA513E" w:rsidRDefault="00AA513E" w:rsidP="000927EC">
      <w:pPr>
        <w:ind w:firstLine="709"/>
        <w:jc w:val="both"/>
      </w:pPr>
      <w:r>
        <w:t>Уметь вычислять любой член геометрической прогрессии по формуле, знать свойства членов геометрической прогрессии</w:t>
      </w:r>
    </w:p>
    <w:p w:rsidR="00AA513E" w:rsidRDefault="00AA513E" w:rsidP="000927EC">
      <w:pPr>
        <w:ind w:firstLine="709"/>
        <w:jc w:val="both"/>
      </w:pPr>
      <w:r>
        <w:t>Уметь применять формулу при решении стандартных задач</w:t>
      </w:r>
    </w:p>
    <w:p w:rsidR="00AA513E" w:rsidRDefault="00AA513E" w:rsidP="000927EC">
      <w:pPr>
        <w:ind w:firstLine="709"/>
        <w:jc w:val="both"/>
      </w:pPr>
      <w:r>
        <w:t>Уметь применять формулу S=    при решении практических задач</w:t>
      </w:r>
    </w:p>
    <w:p w:rsidR="00AA513E" w:rsidRDefault="00AA513E" w:rsidP="000927EC">
      <w:pPr>
        <w:ind w:firstLine="709"/>
        <w:jc w:val="both"/>
      </w:pPr>
      <w:r>
        <w:t>Уметь находить разность арифметической прогрессии</w:t>
      </w:r>
    </w:p>
    <w:p w:rsidR="00AA513E" w:rsidRDefault="00AA513E" w:rsidP="000927EC">
      <w:pPr>
        <w:ind w:firstLine="709"/>
        <w:jc w:val="both"/>
      </w:pPr>
      <w:r>
        <w:t xml:space="preserve">Уметь находить сумму n первых членов арифметической прогрессии. Уметь находить любой член геометрической прогрессии. Уметь находить сумму n первых членов геометрической прогрессии. </w:t>
      </w:r>
    </w:p>
    <w:p w:rsidR="00AA513E" w:rsidRDefault="00AA513E" w:rsidP="000927EC">
      <w:pPr>
        <w:ind w:firstLine="709"/>
        <w:jc w:val="both"/>
      </w:pPr>
      <w:r>
        <w:t>Уметь решать текстовые задачи.</w:t>
      </w:r>
    </w:p>
    <w:p w:rsidR="00AA513E" w:rsidRDefault="00AA513E" w:rsidP="000927EC">
      <w:pPr>
        <w:pStyle w:val="a8"/>
        <w:numPr>
          <w:ilvl w:val="1"/>
          <w:numId w:val="37"/>
        </w:numPr>
        <w:ind w:left="284" w:hanging="284"/>
        <w:jc w:val="both"/>
      </w:pPr>
      <w:r>
        <w:t xml:space="preserve">При изучении темы вводится понятие последовательности, разъясняется смысл термина «n-й член последовательности», вырабатывается умение использовать индексное обозначение. </w:t>
      </w:r>
      <w:r>
        <w:lastRenderedPageBreak/>
        <w:t>Эти сведения носят вспомогательный характер и используются для изучения арифметической и геометрической прогрессий.</w:t>
      </w:r>
    </w:p>
    <w:p w:rsidR="00AA513E" w:rsidRDefault="00AA513E" w:rsidP="00645A4B">
      <w:pPr>
        <w:pStyle w:val="a8"/>
        <w:numPr>
          <w:ilvl w:val="1"/>
          <w:numId w:val="37"/>
        </w:numPr>
        <w:ind w:left="284" w:hanging="284"/>
      </w:pPr>
      <w:r>
        <w:t>Работа с формулами n-го члена и суммы первых n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AA513E" w:rsidRDefault="00AA513E" w:rsidP="00645A4B">
      <w:pPr>
        <w:pStyle w:val="a8"/>
        <w:numPr>
          <w:ilvl w:val="1"/>
          <w:numId w:val="37"/>
        </w:numPr>
        <w:ind w:left="284" w:hanging="284"/>
      </w:pPr>
      <w:r>
        <w:t>Рассматриваются характеристические свойства арифметической и геометрической прогрессий, что позволяет расширить круг предлагаемых задач.</w:t>
      </w:r>
    </w:p>
    <w:p w:rsidR="00AA513E" w:rsidRDefault="00AA513E" w:rsidP="00AA513E">
      <w:pPr>
        <w:ind w:firstLine="709"/>
      </w:pPr>
    </w:p>
    <w:p w:rsidR="00AA513E" w:rsidRPr="00AA513E" w:rsidRDefault="00AA513E" w:rsidP="005A3D14">
      <w:pPr>
        <w:rPr>
          <w:b/>
        </w:rPr>
      </w:pPr>
      <w:r w:rsidRPr="00AA513E">
        <w:rPr>
          <w:b/>
        </w:rPr>
        <w:t>УУД</w:t>
      </w:r>
    </w:p>
    <w:p w:rsidR="00AA513E" w:rsidRPr="00AA513E" w:rsidRDefault="00AA513E" w:rsidP="005A3D14">
      <w:pPr>
        <w:rPr>
          <w:i/>
        </w:rPr>
      </w:pPr>
      <w:r w:rsidRPr="00AA513E">
        <w:rPr>
          <w:i/>
        </w:rPr>
        <w:t>Коммуникативные:</w:t>
      </w:r>
    </w:p>
    <w:p w:rsidR="00AA513E" w:rsidRDefault="00AA513E" w:rsidP="00AA513E">
      <w:pPr>
        <w:ind w:firstLine="709"/>
      </w:pPr>
      <w:r>
        <w:t>Обмениваться мнениями, понимать позицию партнёра, в том числе и отличную от своей; задавать вопросы, слушать и отвечать на вопросы других, формулировать собственные мысли, высказывать и обосновывать свою точку зрения.</w:t>
      </w:r>
    </w:p>
    <w:p w:rsidR="00AA513E" w:rsidRPr="00AA513E" w:rsidRDefault="00AA513E" w:rsidP="005A3D14">
      <w:pPr>
        <w:rPr>
          <w:i/>
        </w:rPr>
      </w:pPr>
      <w:r w:rsidRPr="00AA513E">
        <w:rPr>
          <w:i/>
        </w:rPr>
        <w:t>Регулятивные:</w:t>
      </w:r>
    </w:p>
    <w:p w:rsidR="00AA513E" w:rsidRDefault="00AA513E" w:rsidP="00AA513E">
      <w:pPr>
        <w:ind w:firstLine="709"/>
      </w:pPr>
      <w:r>
        <w:t>Планировать (в сотрудничестве с учителем и одноклассниками или самостоятельно) необходимые действия, операции, действовать по плану; самостоятельно планировать необходимые действия, операции.</w:t>
      </w:r>
    </w:p>
    <w:p w:rsidR="00AA513E" w:rsidRPr="00AA513E" w:rsidRDefault="00AA513E" w:rsidP="005A3D14">
      <w:pPr>
        <w:rPr>
          <w:i/>
        </w:rPr>
      </w:pPr>
      <w:r w:rsidRPr="00AA513E">
        <w:rPr>
          <w:i/>
        </w:rPr>
        <w:t>Познавательные:</w:t>
      </w:r>
    </w:p>
    <w:p w:rsidR="00AA513E" w:rsidRPr="004E714B" w:rsidRDefault="00AA513E" w:rsidP="00AA513E">
      <w:pPr>
        <w:ind w:firstLine="709"/>
      </w:pPr>
      <w:r>
        <w:t>Анализировать условия и требования задачи; проводить анализ способов решения задачи с точки зрения их рационализации и экономичности.</w:t>
      </w:r>
    </w:p>
    <w:p w:rsidR="00F540DB" w:rsidRPr="004E714B" w:rsidRDefault="00F540DB" w:rsidP="00645A4B">
      <w:pPr>
        <w:numPr>
          <w:ilvl w:val="0"/>
          <w:numId w:val="3"/>
        </w:numPr>
        <w:ind w:left="1069"/>
        <w:jc w:val="both"/>
      </w:pPr>
      <w:r w:rsidRPr="004E714B">
        <w:rPr>
          <w:b/>
        </w:rPr>
        <w:t>Элементы комбинаторики и теории вероятностей (17 уроков).</w:t>
      </w:r>
    </w:p>
    <w:p w:rsidR="00F540DB" w:rsidRDefault="00F540DB" w:rsidP="004E714B">
      <w:pPr>
        <w:ind w:firstLine="709"/>
      </w:pPr>
      <w:r w:rsidRPr="004E714B">
        <w:t xml:space="preserve">Примеры комбинаторных задач. Перестановки. Размещения. Сочетания. Относительная частота случайного события. Вероятность равновозможных событий. </w:t>
      </w:r>
      <w:r w:rsidRPr="000927EC">
        <w:rPr>
          <w:i/>
        </w:rPr>
        <w:t>Сложение и умножение вероятностей.</w:t>
      </w:r>
    </w:p>
    <w:p w:rsidR="00AA513E" w:rsidRPr="00AA513E" w:rsidRDefault="00AA513E" w:rsidP="00AA513E">
      <w:pPr>
        <w:ind w:firstLine="709"/>
      </w:pPr>
      <w:r w:rsidRPr="00AA513E">
        <w:rPr>
          <w:b/>
        </w:rPr>
        <w:t xml:space="preserve">Цель: </w:t>
      </w:r>
      <w:r w:rsidRPr="00AA513E">
        <w:t>ознакомить учащихся с 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AA513E" w:rsidRPr="00AA513E" w:rsidRDefault="00AA513E" w:rsidP="00AA513E">
      <w:pPr>
        <w:ind w:firstLine="709"/>
      </w:pPr>
      <w:r w:rsidRPr="00AA513E">
        <w:t>Знать формулы числа перестановок, размещений, сочетаний  и  уметь пользоваться ими.</w:t>
      </w:r>
    </w:p>
    <w:p w:rsidR="00AA513E" w:rsidRPr="00AA513E" w:rsidRDefault="00AA513E" w:rsidP="00AA513E">
      <w:pPr>
        <w:ind w:firstLine="709"/>
      </w:pPr>
      <w:r w:rsidRPr="00AA513E">
        <w:t>Уметь пользоваться формулой комбинаторики  при вычислении вероятностей.</w:t>
      </w:r>
    </w:p>
    <w:p w:rsidR="00AA513E" w:rsidRPr="00AA513E" w:rsidRDefault="00AA513E" w:rsidP="00645A4B">
      <w:pPr>
        <w:pStyle w:val="a8"/>
        <w:numPr>
          <w:ilvl w:val="1"/>
          <w:numId w:val="38"/>
        </w:numPr>
        <w:ind w:left="284" w:hanging="284"/>
        <w:jc w:val="both"/>
      </w:pPr>
      <w:r w:rsidRPr="00AA513E">
        <w:t xml:space="preserve">Изучение темы начинается с решения задач, в которых требуется составить те или иные комбинации элементов и. подсчитать их число. Разъясняется комбинаторное правило умножения, которое исполнятся в дальнейшем при выводе формул для подсчёта числа перестановок, размещений и сочетаний. </w:t>
      </w:r>
    </w:p>
    <w:p w:rsidR="00AA513E" w:rsidRPr="00AA513E" w:rsidRDefault="00AA513E" w:rsidP="00645A4B">
      <w:pPr>
        <w:pStyle w:val="a8"/>
        <w:numPr>
          <w:ilvl w:val="1"/>
          <w:numId w:val="38"/>
        </w:numPr>
        <w:ind w:left="284" w:hanging="284"/>
        <w:jc w:val="both"/>
      </w:pPr>
      <w:r w:rsidRPr="00AA513E">
        <w:t>При изучении данного материала необходимо обратить внимание обучающихся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AA513E" w:rsidRPr="00AA513E" w:rsidRDefault="00AA513E" w:rsidP="00645A4B">
      <w:pPr>
        <w:pStyle w:val="a8"/>
        <w:numPr>
          <w:ilvl w:val="1"/>
          <w:numId w:val="38"/>
        </w:numPr>
        <w:ind w:left="284" w:hanging="284"/>
        <w:jc w:val="both"/>
      </w:pPr>
      <w:r w:rsidRPr="00AA513E">
        <w:t>В данной теме учащиеся знакомятся с начальными сведениями из теории вероятностей.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Важно обратить внимание обучающихся на то, что классическое определение вероятности можно применять только к таким моделям реальных событий, в которых все исходы являются равновозможными.</w:t>
      </w:r>
    </w:p>
    <w:p w:rsidR="005A3D14" w:rsidRDefault="00AA513E" w:rsidP="005A3D14">
      <w:pPr>
        <w:jc w:val="both"/>
        <w:rPr>
          <w:b/>
        </w:rPr>
      </w:pPr>
      <w:r w:rsidRPr="00AA513E">
        <w:rPr>
          <w:b/>
        </w:rPr>
        <w:t>УУД</w:t>
      </w:r>
    </w:p>
    <w:p w:rsidR="00AA513E" w:rsidRPr="005A3D14" w:rsidRDefault="00AA513E" w:rsidP="005A3D14">
      <w:pPr>
        <w:jc w:val="both"/>
        <w:rPr>
          <w:b/>
        </w:rPr>
      </w:pPr>
      <w:r w:rsidRPr="00AA513E">
        <w:rPr>
          <w:i/>
        </w:rPr>
        <w:t>Коммуникативные:</w:t>
      </w:r>
    </w:p>
    <w:p w:rsidR="005A3D14" w:rsidRDefault="00AA513E" w:rsidP="005A3D14">
      <w:pPr>
        <w:ind w:firstLine="709"/>
      </w:pPr>
      <w:r w:rsidRPr="00AA513E">
        <w:t>Устанавливать рабочие отношения; эффективно сотрудничать и способствовать продуктивной кооперации.</w:t>
      </w:r>
    </w:p>
    <w:p w:rsidR="00AA513E" w:rsidRPr="005A3D14" w:rsidRDefault="00AA513E" w:rsidP="005A3D14">
      <w:r w:rsidRPr="00AA513E">
        <w:rPr>
          <w:i/>
        </w:rPr>
        <w:t>Регулятивные:</w:t>
      </w:r>
    </w:p>
    <w:p w:rsidR="00AA513E" w:rsidRPr="00AA513E" w:rsidRDefault="00AA513E" w:rsidP="00AA513E">
      <w:pPr>
        <w:ind w:firstLine="709"/>
      </w:pPr>
      <w:r w:rsidRPr="00AA513E">
        <w:t>Составлять план и последовательность действий; вносить коррективы и дополнения в составленные планы.</w:t>
      </w:r>
    </w:p>
    <w:p w:rsidR="00AA513E" w:rsidRPr="00AA513E" w:rsidRDefault="00AA513E" w:rsidP="00AA513E">
      <w:pPr>
        <w:rPr>
          <w:i/>
        </w:rPr>
      </w:pPr>
      <w:r w:rsidRPr="00AA513E">
        <w:rPr>
          <w:i/>
        </w:rPr>
        <w:t>Познавательные:</w:t>
      </w:r>
    </w:p>
    <w:p w:rsidR="00AA513E" w:rsidRPr="00AA513E" w:rsidRDefault="00AA513E" w:rsidP="00AA513E">
      <w:pPr>
        <w:ind w:firstLine="709"/>
      </w:pPr>
      <w:r w:rsidRPr="00AA513E">
        <w:lastRenderedPageBreak/>
        <w:t>Выбирать наиболее эффективные способы решения задачи в зависимости от конкретных условий; проводить анализ способов решения задач; восстанавливать предметную ситуацию, описанную в задаче, путём переформулирования, изображать на схеме только существенную информацию; анализировать объект, выделяя существенные и несущественные признаки.</w:t>
      </w:r>
    </w:p>
    <w:p w:rsidR="00F540DB" w:rsidRPr="004E714B" w:rsidRDefault="00F540DB" w:rsidP="00645A4B">
      <w:pPr>
        <w:numPr>
          <w:ilvl w:val="0"/>
          <w:numId w:val="3"/>
        </w:numPr>
        <w:ind w:left="1069"/>
        <w:jc w:val="both"/>
      </w:pPr>
      <w:r w:rsidRPr="004E714B">
        <w:rPr>
          <w:b/>
        </w:rPr>
        <w:t>Итоговое повторение (</w:t>
      </w:r>
      <w:r w:rsidR="00D03F94" w:rsidRPr="004E714B">
        <w:rPr>
          <w:b/>
        </w:rPr>
        <w:t>29</w:t>
      </w:r>
      <w:r w:rsidRPr="004E714B">
        <w:rPr>
          <w:b/>
        </w:rPr>
        <w:t xml:space="preserve"> урок</w:t>
      </w:r>
      <w:r w:rsidR="00D03F94" w:rsidRPr="004E714B">
        <w:rPr>
          <w:b/>
        </w:rPr>
        <w:t>ов</w:t>
      </w:r>
      <w:r w:rsidRPr="004E714B">
        <w:rPr>
          <w:b/>
        </w:rPr>
        <w:t>).</w:t>
      </w:r>
    </w:p>
    <w:p w:rsidR="00F540DB" w:rsidRPr="004E714B" w:rsidRDefault="00F540DB" w:rsidP="00131D87">
      <w:pPr>
        <w:ind w:left="1069" w:hanging="1069"/>
        <w:jc w:val="both"/>
      </w:pPr>
      <w:r w:rsidRPr="004E714B">
        <w:t>Повторение курса алгебры 7-8 класса – 2 часа.</w:t>
      </w:r>
    </w:p>
    <w:p w:rsidR="00131D87" w:rsidRDefault="00F540DB" w:rsidP="00131D87">
      <w:pPr>
        <w:ind w:left="1069" w:hanging="1069"/>
        <w:jc w:val="both"/>
      </w:pPr>
      <w:r w:rsidRPr="004E714B">
        <w:t xml:space="preserve">Итоговое повторение </w:t>
      </w:r>
      <w:r w:rsidR="00D03F94" w:rsidRPr="004E714B">
        <w:t>курса алгебры 7-9 классов – 27</w:t>
      </w:r>
      <w:r w:rsidRPr="004E714B">
        <w:t xml:space="preserve"> урок</w:t>
      </w:r>
      <w:r w:rsidR="00D03F94" w:rsidRPr="004E714B">
        <w:t>ов</w:t>
      </w:r>
      <w:r w:rsidRPr="004E714B">
        <w:t xml:space="preserve">. </w:t>
      </w:r>
    </w:p>
    <w:p w:rsidR="00834DF3" w:rsidRDefault="00AA513E" w:rsidP="00AA513E">
      <w:pPr>
        <w:ind w:left="1069" w:hanging="1069"/>
        <w:jc w:val="both"/>
        <w:rPr>
          <w:b/>
        </w:rPr>
      </w:pPr>
      <w:r w:rsidRPr="00AA513E">
        <w:rPr>
          <w:b/>
        </w:rPr>
        <w:t>УУД</w:t>
      </w:r>
    </w:p>
    <w:p w:rsidR="00AA513E" w:rsidRPr="005A3D14" w:rsidRDefault="00AA513E" w:rsidP="00AA513E">
      <w:pPr>
        <w:ind w:left="1069" w:hanging="1069"/>
        <w:jc w:val="both"/>
        <w:rPr>
          <w:i/>
        </w:rPr>
      </w:pPr>
      <w:r w:rsidRPr="005A3D14">
        <w:rPr>
          <w:i/>
        </w:rPr>
        <w:t>Коммуникативные:</w:t>
      </w:r>
    </w:p>
    <w:p w:rsidR="00AA513E" w:rsidRDefault="00AA513E" w:rsidP="005A3D14">
      <w:pPr>
        <w:ind w:firstLine="709"/>
        <w:jc w:val="both"/>
      </w:pPr>
      <w:r>
        <w:t>Аргументировать свою точку зрения, спорить и отстаивать свою позицию невраждебным для оппонентов образом; развивать умения интегрироваться в группу сверстников и строить продуктивное взаимодействие со сверстниками и взрослыми.</w:t>
      </w:r>
    </w:p>
    <w:p w:rsidR="00AA513E" w:rsidRPr="005A3D14" w:rsidRDefault="00AA513E" w:rsidP="00AA513E">
      <w:pPr>
        <w:ind w:left="1069" w:hanging="1069"/>
        <w:jc w:val="both"/>
        <w:rPr>
          <w:i/>
        </w:rPr>
      </w:pPr>
      <w:r w:rsidRPr="005A3D14">
        <w:rPr>
          <w:i/>
        </w:rPr>
        <w:t>Регулятивные:</w:t>
      </w:r>
    </w:p>
    <w:p w:rsidR="00AA513E" w:rsidRDefault="00AA513E" w:rsidP="005A3D14">
      <w:pPr>
        <w:ind w:firstLine="709"/>
        <w:jc w:val="both"/>
      </w:pPr>
      <w:r>
        <w:t>Вносить необходимые дополнения и коррективы в план и способ действия в случае расхождения эталона, реального действия и его результата.</w:t>
      </w:r>
    </w:p>
    <w:p w:rsidR="00AA513E" w:rsidRPr="005A3D14" w:rsidRDefault="00AA513E" w:rsidP="005A3D14">
      <w:pPr>
        <w:jc w:val="both"/>
        <w:rPr>
          <w:i/>
        </w:rPr>
      </w:pPr>
      <w:r w:rsidRPr="005A3D14">
        <w:rPr>
          <w:i/>
        </w:rPr>
        <w:t>Познавательные:</w:t>
      </w:r>
    </w:p>
    <w:p w:rsidR="00AA513E" w:rsidRDefault="00AA513E" w:rsidP="005A3D14">
      <w:pPr>
        <w:ind w:firstLine="709"/>
        <w:jc w:val="both"/>
      </w:pPr>
      <w:r>
        <w:t>Осуществлять сравнение и классификацию по заданным критериям.</w:t>
      </w:r>
    </w:p>
    <w:p w:rsidR="00834DF3" w:rsidRDefault="00834DF3" w:rsidP="00712472">
      <w:pPr>
        <w:spacing w:line="360" w:lineRule="auto"/>
        <w:jc w:val="center"/>
        <w:rPr>
          <w:b/>
          <w:bCs/>
        </w:rPr>
      </w:pPr>
      <w:bookmarkStart w:id="7" w:name="_Hlk521631088"/>
    </w:p>
    <w:p w:rsidR="00712472" w:rsidRPr="00E43DE2" w:rsidRDefault="00712472" w:rsidP="00712472">
      <w:pPr>
        <w:spacing w:line="360" w:lineRule="auto"/>
        <w:jc w:val="center"/>
        <w:rPr>
          <w:b/>
          <w:bCs/>
        </w:rPr>
      </w:pPr>
      <w:r w:rsidRPr="00E43DE2">
        <w:rPr>
          <w:b/>
          <w:bCs/>
        </w:rPr>
        <w:t>Учебно-тематический план.</w:t>
      </w: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961"/>
        <w:gridCol w:w="1985"/>
        <w:gridCol w:w="1843"/>
      </w:tblGrid>
      <w:tr w:rsidR="00712472" w:rsidRPr="00E43DE2" w:rsidTr="00712472">
        <w:tc>
          <w:tcPr>
            <w:tcW w:w="1065" w:type="dxa"/>
          </w:tcPr>
          <w:bookmarkEnd w:id="7"/>
          <w:p w:rsidR="00712472" w:rsidRPr="00E43DE2" w:rsidRDefault="00712472" w:rsidP="00E77A75">
            <w:pPr>
              <w:spacing w:line="360" w:lineRule="auto"/>
              <w:jc w:val="center"/>
              <w:rPr>
                <w:b/>
                <w:bCs/>
              </w:rPr>
            </w:pPr>
            <w:r w:rsidRPr="00E43DE2">
              <w:rPr>
                <w:b/>
                <w:bCs/>
              </w:rPr>
              <w:t>Раздел</w:t>
            </w:r>
          </w:p>
        </w:tc>
        <w:tc>
          <w:tcPr>
            <w:tcW w:w="4961" w:type="dxa"/>
          </w:tcPr>
          <w:p w:rsidR="00712472" w:rsidRPr="00E43DE2" w:rsidRDefault="00712472" w:rsidP="00E77A75">
            <w:pPr>
              <w:spacing w:line="360" w:lineRule="auto"/>
              <w:jc w:val="center"/>
              <w:rPr>
                <w:b/>
                <w:bCs/>
              </w:rPr>
            </w:pPr>
            <w:r w:rsidRPr="00E43DE2">
              <w:rPr>
                <w:b/>
                <w:bCs/>
              </w:rPr>
              <w:t>Изучаемый материал</w:t>
            </w:r>
          </w:p>
        </w:tc>
        <w:tc>
          <w:tcPr>
            <w:tcW w:w="1985" w:type="dxa"/>
          </w:tcPr>
          <w:p w:rsidR="00712472" w:rsidRPr="00E43DE2" w:rsidRDefault="00712472" w:rsidP="00E77A75">
            <w:pPr>
              <w:spacing w:line="360" w:lineRule="auto"/>
              <w:jc w:val="center"/>
              <w:rPr>
                <w:b/>
                <w:bCs/>
              </w:rPr>
            </w:pPr>
            <w:r w:rsidRPr="00E43DE2">
              <w:rPr>
                <w:b/>
                <w:bCs/>
              </w:rPr>
              <w:t>Кол-во часов</w:t>
            </w:r>
          </w:p>
        </w:tc>
        <w:tc>
          <w:tcPr>
            <w:tcW w:w="1843" w:type="dxa"/>
          </w:tcPr>
          <w:p w:rsidR="00712472" w:rsidRPr="00E43DE2" w:rsidRDefault="00712472" w:rsidP="00E77A75">
            <w:pPr>
              <w:spacing w:line="360" w:lineRule="auto"/>
              <w:jc w:val="center"/>
              <w:rPr>
                <w:b/>
                <w:bCs/>
              </w:rPr>
            </w:pPr>
            <w:r w:rsidRPr="00E43DE2">
              <w:rPr>
                <w:b/>
                <w:bCs/>
              </w:rPr>
              <w:t>Контрольные работы</w:t>
            </w:r>
          </w:p>
        </w:tc>
      </w:tr>
      <w:tr w:rsidR="00712472" w:rsidRPr="00E43DE2" w:rsidTr="00712472">
        <w:tc>
          <w:tcPr>
            <w:tcW w:w="106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 w:rsidRPr="00E43DE2">
              <w:t>1</w:t>
            </w:r>
          </w:p>
        </w:tc>
        <w:tc>
          <w:tcPr>
            <w:tcW w:w="4961" w:type="dxa"/>
          </w:tcPr>
          <w:p w:rsidR="00712472" w:rsidRPr="00E43DE2" w:rsidRDefault="00712472" w:rsidP="00E77A75">
            <w:pPr>
              <w:spacing w:line="360" w:lineRule="auto"/>
              <w:jc w:val="both"/>
            </w:pPr>
            <w:r w:rsidRPr="00712472">
              <w:t>Свойства функций. Квадратичная функция</w:t>
            </w:r>
          </w:p>
        </w:tc>
        <w:tc>
          <w:tcPr>
            <w:tcW w:w="198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>
              <w:t>29</w:t>
            </w:r>
          </w:p>
        </w:tc>
        <w:tc>
          <w:tcPr>
            <w:tcW w:w="1843" w:type="dxa"/>
          </w:tcPr>
          <w:p w:rsidR="00712472" w:rsidRPr="00E43DE2" w:rsidRDefault="00712472" w:rsidP="00E77A75">
            <w:pPr>
              <w:tabs>
                <w:tab w:val="center" w:pos="-155"/>
                <w:tab w:val="center" w:pos="129"/>
              </w:tabs>
              <w:spacing w:line="360" w:lineRule="auto"/>
              <w:jc w:val="center"/>
            </w:pPr>
            <w:r w:rsidRPr="00E43DE2">
              <w:t>2</w:t>
            </w:r>
          </w:p>
        </w:tc>
      </w:tr>
      <w:tr w:rsidR="00712472" w:rsidRPr="00E43DE2" w:rsidTr="00712472">
        <w:tc>
          <w:tcPr>
            <w:tcW w:w="106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 w:rsidRPr="00E43DE2">
              <w:t>2</w:t>
            </w:r>
          </w:p>
        </w:tc>
        <w:tc>
          <w:tcPr>
            <w:tcW w:w="4961" w:type="dxa"/>
          </w:tcPr>
          <w:p w:rsidR="00712472" w:rsidRPr="00E43DE2" w:rsidRDefault="00712472" w:rsidP="00E77A75">
            <w:pPr>
              <w:spacing w:line="360" w:lineRule="auto"/>
              <w:jc w:val="both"/>
            </w:pPr>
            <w:r w:rsidRPr="00712472">
              <w:t>Уравнения и неравенства с одной переменной</w:t>
            </w:r>
          </w:p>
        </w:tc>
        <w:tc>
          <w:tcPr>
            <w:tcW w:w="198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 w:rsidRPr="00E43DE2">
              <w:t>2</w:t>
            </w:r>
            <w:r>
              <w:t>0</w:t>
            </w:r>
          </w:p>
        </w:tc>
        <w:tc>
          <w:tcPr>
            <w:tcW w:w="1843" w:type="dxa"/>
          </w:tcPr>
          <w:p w:rsidR="00712472" w:rsidRPr="00E43DE2" w:rsidRDefault="009716E6" w:rsidP="00E77A75">
            <w:pPr>
              <w:tabs>
                <w:tab w:val="center" w:pos="-155"/>
                <w:tab w:val="center" w:pos="129"/>
              </w:tabs>
              <w:spacing w:line="360" w:lineRule="auto"/>
              <w:jc w:val="center"/>
            </w:pPr>
            <w:r>
              <w:t>1</w:t>
            </w:r>
          </w:p>
        </w:tc>
      </w:tr>
      <w:tr w:rsidR="00712472" w:rsidRPr="00E43DE2" w:rsidTr="00712472">
        <w:tc>
          <w:tcPr>
            <w:tcW w:w="106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 w:rsidRPr="00E43DE2">
              <w:t>3</w:t>
            </w:r>
          </w:p>
        </w:tc>
        <w:tc>
          <w:tcPr>
            <w:tcW w:w="4961" w:type="dxa"/>
          </w:tcPr>
          <w:p w:rsidR="00712472" w:rsidRPr="00E43DE2" w:rsidRDefault="00712472" w:rsidP="009716E6">
            <w:pPr>
              <w:spacing w:line="240" w:lineRule="atLeast"/>
              <w:jc w:val="both"/>
            </w:pPr>
            <w:r w:rsidRPr="00712472">
              <w:t>Уравнения и неравенства с двумя переменными</w:t>
            </w:r>
          </w:p>
        </w:tc>
        <w:tc>
          <w:tcPr>
            <w:tcW w:w="198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843" w:type="dxa"/>
          </w:tcPr>
          <w:p w:rsidR="00712472" w:rsidRPr="00E43DE2" w:rsidRDefault="009716E6" w:rsidP="00E77A75">
            <w:pPr>
              <w:spacing w:line="360" w:lineRule="auto"/>
              <w:jc w:val="center"/>
            </w:pPr>
            <w:r>
              <w:t>1</w:t>
            </w:r>
          </w:p>
        </w:tc>
      </w:tr>
      <w:tr w:rsidR="00712472" w:rsidRPr="00E43DE2" w:rsidTr="00712472">
        <w:tc>
          <w:tcPr>
            <w:tcW w:w="106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4961" w:type="dxa"/>
          </w:tcPr>
          <w:p w:rsidR="00712472" w:rsidRPr="00712472" w:rsidRDefault="00712472" w:rsidP="00E77A75">
            <w:pPr>
              <w:spacing w:line="360" w:lineRule="auto"/>
              <w:jc w:val="both"/>
            </w:pPr>
            <w:r w:rsidRPr="00712472">
              <w:t>Прогрессии</w:t>
            </w:r>
          </w:p>
        </w:tc>
        <w:tc>
          <w:tcPr>
            <w:tcW w:w="1985" w:type="dxa"/>
          </w:tcPr>
          <w:p w:rsidR="00712472" w:rsidRDefault="00712472" w:rsidP="00E77A75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1843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>
              <w:t>2</w:t>
            </w:r>
          </w:p>
        </w:tc>
      </w:tr>
      <w:tr w:rsidR="00712472" w:rsidRPr="00E43DE2" w:rsidTr="00712472">
        <w:tc>
          <w:tcPr>
            <w:tcW w:w="106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 w:rsidRPr="00E43DE2">
              <w:t>5</w:t>
            </w:r>
          </w:p>
        </w:tc>
        <w:tc>
          <w:tcPr>
            <w:tcW w:w="4961" w:type="dxa"/>
          </w:tcPr>
          <w:p w:rsidR="00712472" w:rsidRPr="00E43DE2" w:rsidRDefault="00712472" w:rsidP="009716E6">
            <w:pPr>
              <w:spacing w:line="240" w:lineRule="atLeast"/>
              <w:jc w:val="both"/>
            </w:pPr>
            <w:r w:rsidRPr="00712472">
              <w:t>Элементы комбинаторики и теории вероятностей</w:t>
            </w:r>
          </w:p>
        </w:tc>
        <w:tc>
          <w:tcPr>
            <w:tcW w:w="198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 w:rsidRPr="00E43DE2">
              <w:t>1</w:t>
            </w:r>
            <w:r>
              <w:t>7</w:t>
            </w:r>
          </w:p>
        </w:tc>
        <w:tc>
          <w:tcPr>
            <w:tcW w:w="1843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 w:rsidRPr="00E43DE2">
              <w:t>1</w:t>
            </w:r>
          </w:p>
        </w:tc>
      </w:tr>
      <w:tr w:rsidR="00712472" w:rsidRPr="00E43DE2" w:rsidTr="00712472">
        <w:tc>
          <w:tcPr>
            <w:tcW w:w="106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 w:rsidRPr="00E43DE2">
              <w:t>6</w:t>
            </w:r>
          </w:p>
        </w:tc>
        <w:tc>
          <w:tcPr>
            <w:tcW w:w="4961" w:type="dxa"/>
          </w:tcPr>
          <w:p w:rsidR="00712472" w:rsidRPr="00E43DE2" w:rsidRDefault="00712472" w:rsidP="00E77A75">
            <w:pPr>
              <w:spacing w:line="360" w:lineRule="auto"/>
              <w:jc w:val="both"/>
            </w:pPr>
            <w:r w:rsidRPr="00E43DE2">
              <w:t>Итоговое повторение</w:t>
            </w:r>
          </w:p>
        </w:tc>
        <w:tc>
          <w:tcPr>
            <w:tcW w:w="1985" w:type="dxa"/>
          </w:tcPr>
          <w:p w:rsidR="00712472" w:rsidRPr="00E43DE2" w:rsidRDefault="00362896" w:rsidP="00E77A75">
            <w:pPr>
              <w:spacing w:line="360" w:lineRule="auto"/>
              <w:jc w:val="center"/>
            </w:pPr>
            <w:r>
              <w:t>29</w:t>
            </w:r>
          </w:p>
        </w:tc>
        <w:tc>
          <w:tcPr>
            <w:tcW w:w="1843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  <w:r w:rsidRPr="00E43DE2">
              <w:t>1</w:t>
            </w:r>
          </w:p>
        </w:tc>
      </w:tr>
      <w:tr w:rsidR="00712472" w:rsidRPr="00E43DE2" w:rsidTr="00712472">
        <w:tc>
          <w:tcPr>
            <w:tcW w:w="1065" w:type="dxa"/>
          </w:tcPr>
          <w:p w:rsidR="00712472" w:rsidRPr="00E43DE2" w:rsidRDefault="00712472" w:rsidP="00E77A75">
            <w:pPr>
              <w:spacing w:line="360" w:lineRule="auto"/>
              <w:jc w:val="center"/>
            </w:pPr>
          </w:p>
        </w:tc>
        <w:tc>
          <w:tcPr>
            <w:tcW w:w="4961" w:type="dxa"/>
          </w:tcPr>
          <w:p w:rsidR="00712472" w:rsidRPr="00E43DE2" w:rsidRDefault="00712472" w:rsidP="00E77A75">
            <w:pPr>
              <w:widowControl w:val="0"/>
              <w:spacing w:line="360" w:lineRule="auto"/>
              <w:jc w:val="both"/>
              <w:rPr>
                <w:b/>
                <w:bCs/>
              </w:rPr>
            </w:pPr>
            <w:r w:rsidRPr="00E43DE2">
              <w:rPr>
                <w:b/>
                <w:bCs/>
              </w:rPr>
              <w:t>ИТОГО (алгебра)</w:t>
            </w:r>
          </w:p>
        </w:tc>
        <w:tc>
          <w:tcPr>
            <w:tcW w:w="1985" w:type="dxa"/>
          </w:tcPr>
          <w:p w:rsidR="00712472" w:rsidRPr="00E43DE2" w:rsidRDefault="00712472" w:rsidP="00E77A75">
            <w:pPr>
              <w:spacing w:line="360" w:lineRule="auto"/>
              <w:jc w:val="center"/>
              <w:rPr>
                <w:b/>
                <w:bCs/>
              </w:rPr>
            </w:pPr>
            <w:r w:rsidRPr="00E43DE2">
              <w:rPr>
                <w:b/>
                <w:bCs/>
              </w:rPr>
              <w:t>1</w:t>
            </w:r>
            <w:r w:rsidR="00362896">
              <w:rPr>
                <w:b/>
                <w:bCs/>
              </w:rPr>
              <w:t>36</w:t>
            </w:r>
          </w:p>
        </w:tc>
        <w:tc>
          <w:tcPr>
            <w:tcW w:w="1843" w:type="dxa"/>
          </w:tcPr>
          <w:p w:rsidR="00712472" w:rsidRPr="00E43DE2" w:rsidRDefault="009716E6" w:rsidP="00E77A7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</w:tbl>
    <w:p w:rsidR="00F540DB" w:rsidRDefault="00F540DB" w:rsidP="004E714B">
      <w:pPr>
        <w:ind w:left="1069"/>
        <w:jc w:val="both"/>
      </w:pPr>
      <w:r w:rsidRPr="004E714B">
        <w:t xml:space="preserve"> </w:t>
      </w:r>
    </w:p>
    <w:p w:rsidR="00D76BDB" w:rsidRDefault="00625334" w:rsidP="00D76BDB">
      <w:pPr>
        <w:jc w:val="center"/>
        <w:rPr>
          <w:sz w:val="22"/>
        </w:rPr>
      </w:pPr>
      <w:r>
        <w:rPr>
          <w:b/>
        </w:rPr>
        <w:t>К</w:t>
      </w:r>
      <w:r w:rsidR="006053E1">
        <w:rPr>
          <w:b/>
        </w:rPr>
        <w:t>алендарно-тематическое п</w:t>
      </w:r>
      <w:r w:rsidR="00D76BDB" w:rsidRPr="003B6AD1">
        <w:rPr>
          <w:b/>
        </w:rPr>
        <w:t>лан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41"/>
        <w:gridCol w:w="5812"/>
        <w:gridCol w:w="1701"/>
        <w:gridCol w:w="1559"/>
      </w:tblGrid>
      <w:tr w:rsidR="008F2B36" w:rsidRPr="006053E1" w:rsidTr="00821490">
        <w:trPr>
          <w:trHeight w:val="1758"/>
        </w:trPr>
        <w:tc>
          <w:tcPr>
            <w:tcW w:w="852" w:type="dxa"/>
          </w:tcPr>
          <w:p w:rsidR="008F2B36" w:rsidRPr="006053E1" w:rsidRDefault="008F2B36" w:rsidP="008F2B36">
            <w:pPr>
              <w:jc w:val="center"/>
              <w:rPr>
                <w:b/>
                <w:sz w:val="22"/>
              </w:rPr>
            </w:pPr>
            <w:r w:rsidRPr="006053E1">
              <w:rPr>
                <w:b/>
                <w:sz w:val="22"/>
              </w:rPr>
              <w:t>№ урока</w:t>
            </w:r>
          </w:p>
        </w:tc>
        <w:tc>
          <w:tcPr>
            <w:tcW w:w="5953" w:type="dxa"/>
            <w:gridSpan w:val="2"/>
          </w:tcPr>
          <w:p w:rsidR="008F2B36" w:rsidRPr="006053E1" w:rsidRDefault="008F2B36" w:rsidP="008F2B36">
            <w:pPr>
              <w:jc w:val="center"/>
              <w:rPr>
                <w:b/>
                <w:sz w:val="22"/>
              </w:rPr>
            </w:pPr>
            <w:r w:rsidRPr="006053E1">
              <w:rPr>
                <w:b/>
                <w:sz w:val="22"/>
              </w:rPr>
              <w:t>Содержание учебного материала</w:t>
            </w:r>
          </w:p>
        </w:tc>
        <w:tc>
          <w:tcPr>
            <w:tcW w:w="1701" w:type="dxa"/>
          </w:tcPr>
          <w:p w:rsidR="008F2B36" w:rsidRPr="00E86D35" w:rsidRDefault="008F2B36" w:rsidP="008F2B36">
            <w:pPr>
              <w:jc w:val="center"/>
              <w:rPr>
                <w:b/>
              </w:rPr>
            </w:pPr>
            <w:r>
              <w:rPr>
                <w:b/>
              </w:rPr>
              <w:t>Плановы</w:t>
            </w:r>
            <w:r w:rsidRPr="003739AE">
              <w:rPr>
                <w:b/>
              </w:rPr>
              <w:t>е сроки про</w:t>
            </w:r>
            <w:r>
              <w:rPr>
                <w:b/>
              </w:rPr>
              <w:t>хожден</w:t>
            </w:r>
            <w:r w:rsidRPr="003739AE">
              <w:rPr>
                <w:b/>
              </w:rPr>
              <w:t>ия</w:t>
            </w:r>
            <w:r>
              <w:rPr>
                <w:b/>
              </w:rPr>
              <w:t xml:space="preserve"> темы</w:t>
            </w:r>
          </w:p>
        </w:tc>
        <w:tc>
          <w:tcPr>
            <w:tcW w:w="1559" w:type="dxa"/>
          </w:tcPr>
          <w:p w:rsidR="008F2B36" w:rsidRPr="00E86D35" w:rsidRDefault="008F2B36" w:rsidP="008F2B3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Фактические </w:t>
            </w:r>
            <w:r w:rsidRPr="003739AE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(и/или коррекция)</w:t>
            </w:r>
          </w:p>
        </w:tc>
      </w:tr>
      <w:tr w:rsidR="00BA2FD4" w:rsidRPr="006053E1" w:rsidTr="00821490">
        <w:tc>
          <w:tcPr>
            <w:tcW w:w="852" w:type="dxa"/>
            <w:tcBorders>
              <w:bottom w:val="single" w:sz="4" w:space="0" w:color="auto"/>
            </w:tcBorders>
          </w:tcPr>
          <w:p w:rsidR="00BA2FD4" w:rsidRPr="006053E1" w:rsidRDefault="00BA2FD4" w:rsidP="006053E1">
            <w:pPr>
              <w:jc w:val="center"/>
              <w:rPr>
                <w:sz w:val="22"/>
              </w:rPr>
            </w:pPr>
            <w:r w:rsidRPr="006053E1">
              <w:rPr>
                <w:sz w:val="22"/>
              </w:rPr>
              <w:t>1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BA2FD4" w:rsidRPr="006053E1" w:rsidRDefault="00BA2FD4" w:rsidP="00B4059B">
            <w:pPr>
              <w:rPr>
                <w:sz w:val="22"/>
              </w:rPr>
            </w:pPr>
            <w:r w:rsidRPr="006053E1">
              <w:rPr>
                <w:sz w:val="22"/>
              </w:rPr>
              <w:t>Повторение изученного в курсе алгебры 7-8 классов.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A2FD4" w:rsidRPr="0047121C" w:rsidRDefault="00BA2FD4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47121C">
              <w:rPr>
                <w:rFonts w:ascii="Times New Roman" w:hAnsi="Times New Roman"/>
                <w:sz w:val="18"/>
                <w:szCs w:val="18"/>
              </w:rPr>
              <w:t>01.09.-06.09.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A2FD4" w:rsidRPr="003739AE" w:rsidRDefault="00BA2FD4" w:rsidP="00B4059B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BA2FD4" w:rsidRPr="006053E1" w:rsidTr="00821490">
        <w:tc>
          <w:tcPr>
            <w:tcW w:w="852" w:type="dxa"/>
            <w:tcBorders>
              <w:bottom w:val="single" w:sz="4" w:space="0" w:color="auto"/>
            </w:tcBorders>
          </w:tcPr>
          <w:p w:rsidR="00BA2FD4" w:rsidRPr="006053E1" w:rsidRDefault="00BA2FD4" w:rsidP="00B405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BA2FD4" w:rsidRPr="006053E1" w:rsidRDefault="00BA2FD4" w:rsidP="00B4059B">
            <w:pPr>
              <w:rPr>
                <w:sz w:val="22"/>
              </w:rPr>
            </w:pPr>
            <w:r w:rsidRPr="006053E1">
              <w:rPr>
                <w:sz w:val="22"/>
              </w:rPr>
              <w:t>Повторение изученного в курсе алгебры 7-8 классов.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A2FD4" w:rsidRPr="0047121C" w:rsidRDefault="00BA2FD4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47121C">
              <w:rPr>
                <w:rFonts w:ascii="Times New Roman" w:hAnsi="Times New Roman"/>
                <w:sz w:val="18"/>
                <w:szCs w:val="18"/>
              </w:rPr>
              <w:t>01.09.-06.09.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A2FD4" w:rsidRPr="006053E1" w:rsidRDefault="00BA2FD4" w:rsidP="00B4059B">
            <w:pPr>
              <w:jc w:val="center"/>
              <w:rPr>
                <w:b/>
                <w:sz w:val="22"/>
              </w:rPr>
            </w:pPr>
          </w:p>
        </w:tc>
      </w:tr>
      <w:tr w:rsidR="00BA2FD4" w:rsidRPr="006053E1" w:rsidTr="00821490">
        <w:trPr>
          <w:trHeight w:val="329"/>
        </w:trPr>
        <w:tc>
          <w:tcPr>
            <w:tcW w:w="850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BA2FD4" w:rsidRPr="006053E1" w:rsidRDefault="00BA2FD4" w:rsidP="00B4059B">
            <w:pPr>
              <w:jc w:val="center"/>
              <w:rPr>
                <w:b/>
                <w:sz w:val="22"/>
              </w:rPr>
            </w:pPr>
            <w:r w:rsidRPr="006053E1">
              <w:rPr>
                <w:b/>
                <w:sz w:val="22"/>
              </w:rPr>
              <w:t>гл.1 Квадратичная функция (2</w:t>
            </w:r>
            <w:r w:rsidRPr="006053E1">
              <w:rPr>
                <w:b/>
                <w:sz w:val="22"/>
                <w:lang w:val="en-US"/>
              </w:rPr>
              <w:t>9</w:t>
            </w:r>
            <w:r w:rsidRPr="006053E1">
              <w:rPr>
                <w:b/>
                <w:sz w:val="22"/>
              </w:rPr>
              <w:t xml:space="preserve"> уроков)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A2FD4" w:rsidRPr="006053E1" w:rsidRDefault="00BA2FD4" w:rsidP="00B4059B">
            <w:pPr>
              <w:jc w:val="center"/>
              <w:rPr>
                <w:b/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jc w:val="center"/>
              <w:rPr>
                <w:b/>
                <w:sz w:val="22"/>
              </w:rPr>
            </w:pPr>
            <w:r w:rsidRPr="006053E1">
              <w:rPr>
                <w:b/>
                <w:sz w:val="22"/>
              </w:rPr>
              <w:t xml:space="preserve">п. 1 Функции и их свойства. 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C26354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Функция. Область определения и область значений функции.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47121C">
              <w:rPr>
                <w:rFonts w:ascii="Times New Roman" w:hAnsi="Times New Roman"/>
                <w:sz w:val="18"/>
                <w:szCs w:val="18"/>
              </w:rPr>
              <w:t>01.09.-06.09.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Функция. Область определения и область значений функции.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47121C">
              <w:rPr>
                <w:rFonts w:ascii="Times New Roman" w:hAnsi="Times New Roman"/>
                <w:sz w:val="18"/>
                <w:szCs w:val="18"/>
              </w:rPr>
              <w:t>01.09.-06.09.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Функция. Область определения и область значений функции.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47121C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.09.-</w:t>
            </w: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Свойства функции.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47121C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.09.-</w:t>
            </w: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Свойства функции.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47121C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.09.-</w:t>
            </w: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Свойства функции.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47121C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.09.-</w:t>
            </w: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Свойства функции.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.09.-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jc w:val="center"/>
              <w:rPr>
                <w:b/>
                <w:sz w:val="22"/>
              </w:rPr>
            </w:pPr>
            <w:r w:rsidRPr="006053E1">
              <w:rPr>
                <w:b/>
                <w:sz w:val="22"/>
              </w:rPr>
              <w:t>п. 2  Квадратный трехчлен.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C26354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 w:rsidRPr="006053E1">
              <w:rPr>
                <w:sz w:val="22"/>
              </w:rPr>
              <w:t>10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Квадратный трехчлен и его корни.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.09.-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Квадратный трехчлен и его корни.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.09.-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 w:rsidRPr="006053E1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2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Разложение квадратного трехчлена на множители.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.09.-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Разложение квадратного трехчлена на множители.</w:t>
            </w:r>
          </w:p>
        </w:tc>
        <w:tc>
          <w:tcPr>
            <w:tcW w:w="1701" w:type="dxa"/>
            <w:vAlign w:val="center"/>
          </w:tcPr>
          <w:p w:rsidR="007213C9" w:rsidRPr="0047121C" w:rsidRDefault="007213C9" w:rsidP="000E75C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.09.-</w:t>
            </w:r>
            <w:r>
              <w:rPr>
                <w:rFonts w:ascii="Times New Roman" w:hAnsi="Times New Roman"/>
                <w:sz w:val="18"/>
                <w:szCs w:val="18"/>
              </w:rPr>
              <w:t>27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1</w:t>
            </w:r>
            <w:r w:rsidR="00583640">
              <w:rPr>
                <w:rFonts w:ascii="Times New Roman" w:hAnsi="Times New Roman"/>
                <w:sz w:val="18"/>
                <w:szCs w:val="18"/>
              </w:rPr>
              <w:t>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sz w:val="22"/>
              </w:rPr>
              <w:t>Разложение квадратного трехчлена на множители.</w:t>
            </w:r>
          </w:p>
        </w:tc>
        <w:tc>
          <w:tcPr>
            <w:tcW w:w="1701" w:type="dxa"/>
          </w:tcPr>
          <w:p w:rsidR="007213C9" w:rsidRPr="006053E1" w:rsidRDefault="00CE7FD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22</w:t>
            </w:r>
            <w:r w:rsidRPr="0047121C">
              <w:rPr>
                <w:sz w:val="18"/>
                <w:szCs w:val="18"/>
              </w:rPr>
              <w:t>.09.-</w:t>
            </w:r>
            <w:r>
              <w:rPr>
                <w:sz w:val="18"/>
                <w:szCs w:val="18"/>
              </w:rPr>
              <w:t>27</w:t>
            </w:r>
            <w:r w:rsidRPr="0047121C">
              <w:rPr>
                <w:sz w:val="18"/>
                <w:szCs w:val="18"/>
              </w:rPr>
              <w:t>.09.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RPr="006053E1" w:rsidTr="00821490">
        <w:tc>
          <w:tcPr>
            <w:tcW w:w="852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  <w:r w:rsidRPr="006053E1">
              <w:rPr>
                <w:sz w:val="22"/>
                <w:lang w:val="en-US"/>
              </w:rPr>
              <w:t>1</w:t>
            </w:r>
            <w:r w:rsidRPr="006053E1">
              <w:rPr>
                <w:sz w:val="22"/>
              </w:rPr>
              <w:t>5</w:t>
            </w:r>
          </w:p>
        </w:tc>
        <w:tc>
          <w:tcPr>
            <w:tcW w:w="5953" w:type="dxa"/>
            <w:gridSpan w:val="2"/>
          </w:tcPr>
          <w:p w:rsidR="007213C9" w:rsidRPr="006053E1" w:rsidRDefault="007213C9" w:rsidP="00BA2FD4">
            <w:pPr>
              <w:rPr>
                <w:sz w:val="22"/>
              </w:rPr>
            </w:pPr>
            <w:r w:rsidRPr="006053E1">
              <w:rPr>
                <w:b/>
                <w:sz w:val="22"/>
              </w:rPr>
              <w:t xml:space="preserve">Контрольная работа № 1 по теме «Квадратный трёхчлен и его корни». </w:t>
            </w:r>
          </w:p>
        </w:tc>
        <w:tc>
          <w:tcPr>
            <w:tcW w:w="1701" w:type="dxa"/>
          </w:tcPr>
          <w:p w:rsidR="007213C9" w:rsidRPr="006053E1" w:rsidRDefault="00CE7FD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22</w:t>
            </w:r>
            <w:r w:rsidRPr="0047121C">
              <w:rPr>
                <w:sz w:val="18"/>
                <w:szCs w:val="18"/>
              </w:rPr>
              <w:t>.09.-</w:t>
            </w:r>
            <w:r>
              <w:rPr>
                <w:sz w:val="18"/>
                <w:szCs w:val="18"/>
              </w:rPr>
              <w:t>27</w:t>
            </w:r>
            <w:r w:rsidRPr="0047121C">
              <w:rPr>
                <w:sz w:val="18"/>
                <w:szCs w:val="18"/>
              </w:rPr>
              <w:t>.09.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Pr="006053E1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п.3  Квадратичная функция и ее график.</w:t>
            </w:r>
          </w:p>
        </w:tc>
        <w:tc>
          <w:tcPr>
            <w:tcW w:w="1701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Pr="003B6AD1" w:rsidRDefault="007213C9" w:rsidP="00BA2FD4">
            <w:pPr>
              <w:jc w:val="center"/>
              <w:rPr>
                <w:sz w:val="22"/>
              </w:rPr>
            </w:pPr>
            <w:r w:rsidRPr="003B6AD1">
              <w:rPr>
                <w:sz w:val="22"/>
              </w:rPr>
              <w:t>1</w:t>
            </w:r>
            <w:r>
              <w:rPr>
                <w:sz w:val="22"/>
              </w:rPr>
              <w:t>6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Функция у=ах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</w:rPr>
              <w:t xml:space="preserve"> ,ее график и свойства.</w:t>
            </w:r>
          </w:p>
        </w:tc>
        <w:tc>
          <w:tcPr>
            <w:tcW w:w="1701" w:type="dxa"/>
          </w:tcPr>
          <w:p w:rsidR="007213C9" w:rsidRDefault="00CE7FD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22</w:t>
            </w:r>
            <w:r w:rsidRPr="0047121C">
              <w:rPr>
                <w:sz w:val="18"/>
                <w:szCs w:val="18"/>
              </w:rPr>
              <w:t>.09.-</w:t>
            </w:r>
            <w:r>
              <w:rPr>
                <w:sz w:val="18"/>
                <w:szCs w:val="18"/>
              </w:rPr>
              <w:t>27</w:t>
            </w:r>
            <w:r w:rsidRPr="0047121C">
              <w:rPr>
                <w:sz w:val="18"/>
                <w:szCs w:val="18"/>
              </w:rPr>
              <w:t>.09.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Pr="003B6AD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Функция у=ах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</w:rPr>
              <w:t xml:space="preserve"> ,ее график и свойства.</w:t>
            </w:r>
          </w:p>
        </w:tc>
        <w:tc>
          <w:tcPr>
            <w:tcW w:w="1701" w:type="dxa"/>
          </w:tcPr>
          <w:p w:rsidR="007213C9" w:rsidRDefault="00CE7FD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29</w:t>
            </w:r>
            <w:r w:rsidRPr="0047121C">
              <w:rPr>
                <w:sz w:val="18"/>
                <w:szCs w:val="18"/>
              </w:rPr>
              <w:t>.09.-0</w:t>
            </w:r>
            <w:r>
              <w:rPr>
                <w:sz w:val="18"/>
                <w:szCs w:val="18"/>
              </w:rPr>
              <w:t>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Pr="003B6AD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Функция у=ах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</w:rPr>
              <w:t xml:space="preserve"> ,ее график и свойства.</w:t>
            </w:r>
          </w:p>
        </w:tc>
        <w:tc>
          <w:tcPr>
            <w:tcW w:w="1701" w:type="dxa"/>
          </w:tcPr>
          <w:p w:rsidR="007213C9" w:rsidRDefault="00CE7FD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29</w:t>
            </w:r>
            <w:r w:rsidRPr="0047121C">
              <w:rPr>
                <w:sz w:val="18"/>
                <w:szCs w:val="18"/>
              </w:rPr>
              <w:t>.09.-0</w:t>
            </w:r>
            <w:r>
              <w:rPr>
                <w:sz w:val="18"/>
                <w:szCs w:val="18"/>
              </w:rPr>
              <w:t>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Pr="003B6AD1" w:rsidRDefault="007213C9" w:rsidP="00BA2FD4">
            <w:pPr>
              <w:jc w:val="center"/>
              <w:rPr>
                <w:sz w:val="22"/>
              </w:rPr>
            </w:pPr>
            <w:r w:rsidRPr="003B6AD1">
              <w:rPr>
                <w:sz w:val="22"/>
              </w:rPr>
              <w:t>1</w:t>
            </w:r>
            <w:r>
              <w:rPr>
                <w:sz w:val="22"/>
              </w:rPr>
              <w:t>9</w:t>
            </w:r>
          </w:p>
        </w:tc>
        <w:tc>
          <w:tcPr>
            <w:tcW w:w="5953" w:type="dxa"/>
            <w:gridSpan w:val="2"/>
          </w:tcPr>
          <w:p w:rsidR="007213C9" w:rsidRPr="00F26CF8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Графики функций у=ах</w:t>
            </w:r>
            <w:r w:rsidRPr="00F26CF8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</w:rPr>
              <w:t xml:space="preserve"> + </w:t>
            </w:r>
            <w:r>
              <w:rPr>
                <w:sz w:val="22"/>
                <w:lang w:val="en-US"/>
              </w:rPr>
              <w:t>n</w:t>
            </w:r>
            <w:r>
              <w:rPr>
                <w:sz w:val="22"/>
              </w:rPr>
              <w:t xml:space="preserve">  и у=а(х-</w:t>
            </w:r>
            <w:r>
              <w:rPr>
                <w:sz w:val="22"/>
                <w:lang w:val="en-US"/>
              </w:rPr>
              <w:t>m</w:t>
            </w:r>
            <w:r>
              <w:rPr>
                <w:sz w:val="22"/>
              </w:rPr>
              <w:t xml:space="preserve"> )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</w:rPr>
              <w:t xml:space="preserve"> .</w:t>
            </w:r>
          </w:p>
        </w:tc>
        <w:tc>
          <w:tcPr>
            <w:tcW w:w="1701" w:type="dxa"/>
          </w:tcPr>
          <w:p w:rsidR="007213C9" w:rsidRDefault="00CE7FD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29</w:t>
            </w:r>
            <w:r w:rsidRPr="0047121C">
              <w:rPr>
                <w:sz w:val="18"/>
                <w:szCs w:val="18"/>
              </w:rPr>
              <w:t>.09.-0</w:t>
            </w:r>
            <w:r>
              <w:rPr>
                <w:sz w:val="18"/>
                <w:szCs w:val="18"/>
              </w:rPr>
              <w:t>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Pr="003B6AD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5953" w:type="dxa"/>
            <w:gridSpan w:val="2"/>
          </w:tcPr>
          <w:p w:rsidR="007213C9" w:rsidRPr="00F26CF8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Графики функций у=ах</w:t>
            </w:r>
            <w:r w:rsidRPr="00F26CF8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</w:rPr>
              <w:t xml:space="preserve"> + </w:t>
            </w:r>
            <w:r>
              <w:rPr>
                <w:sz w:val="22"/>
                <w:lang w:val="en-US"/>
              </w:rPr>
              <w:t>n</w:t>
            </w:r>
            <w:r>
              <w:rPr>
                <w:sz w:val="22"/>
              </w:rPr>
              <w:t xml:space="preserve">  и у=а(х-</w:t>
            </w:r>
            <w:r>
              <w:rPr>
                <w:sz w:val="22"/>
                <w:lang w:val="en-US"/>
              </w:rPr>
              <w:t>m</w:t>
            </w:r>
            <w:r>
              <w:rPr>
                <w:sz w:val="22"/>
              </w:rPr>
              <w:t xml:space="preserve"> )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</w:rPr>
              <w:t xml:space="preserve"> .</w:t>
            </w:r>
          </w:p>
        </w:tc>
        <w:tc>
          <w:tcPr>
            <w:tcW w:w="1701" w:type="dxa"/>
          </w:tcPr>
          <w:p w:rsidR="007213C9" w:rsidRDefault="00CE7FD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29</w:t>
            </w:r>
            <w:r w:rsidRPr="0047121C">
              <w:rPr>
                <w:sz w:val="18"/>
                <w:szCs w:val="18"/>
              </w:rPr>
              <w:t>.09.-0</w:t>
            </w:r>
            <w:r>
              <w:rPr>
                <w:sz w:val="18"/>
                <w:szCs w:val="18"/>
              </w:rPr>
              <w:t>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Pr="003B6AD1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5953" w:type="dxa"/>
            <w:gridSpan w:val="2"/>
          </w:tcPr>
          <w:p w:rsidR="007213C9" w:rsidRPr="00F26CF8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Графики функций у=ах</w:t>
            </w:r>
            <w:r w:rsidRPr="00F26CF8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</w:rPr>
              <w:t xml:space="preserve"> + </w:t>
            </w:r>
            <w:r>
              <w:rPr>
                <w:sz w:val="22"/>
                <w:lang w:val="en-US"/>
              </w:rPr>
              <w:t>n</w:t>
            </w:r>
            <w:r>
              <w:rPr>
                <w:sz w:val="22"/>
              </w:rPr>
              <w:t xml:space="preserve">  и у=а(х-</w:t>
            </w:r>
            <w:r>
              <w:rPr>
                <w:sz w:val="22"/>
                <w:lang w:val="en-US"/>
              </w:rPr>
              <w:t>m</w:t>
            </w:r>
            <w:r>
              <w:rPr>
                <w:sz w:val="22"/>
              </w:rPr>
              <w:t xml:space="preserve"> )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</w:rPr>
              <w:t xml:space="preserve"> .</w:t>
            </w:r>
          </w:p>
        </w:tc>
        <w:tc>
          <w:tcPr>
            <w:tcW w:w="1701" w:type="dxa"/>
          </w:tcPr>
          <w:p w:rsidR="007213C9" w:rsidRDefault="006C15F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06.10.-11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2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Построение графика квадратичной функции.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6C15F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06.10.-11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Построение графика квадратичной функции.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6C15F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06.10.-11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Построение графика квадратичной функции.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6C15F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06.10.-11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Построение графика квадратичной функции.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6C15F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13.10.-18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п. 4  Степенная функция. Корень </w:t>
            </w:r>
            <w:r>
              <w:rPr>
                <w:b/>
                <w:sz w:val="22"/>
                <w:lang w:val="en-US"/>
              </w:rPr>
              <w:t>n</w:t>
            </w:r>
            <w:r>
              <w:rPr>
                <w:b/>
                <w:sz w:val="22"/>
              </w:rPr>
              <w:t>-степени</w:t>
            </w:r>
            <w:r w:rsidR="006C15F8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877C5A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 xml:space="preserve">Функция </w:t>
            </w:r>
            <w:r>
              <w:rPr>
                <w:sz w:val="22"/>
                <w:lang w:val="en-US"/>
              </w:rPr>
              <w:t>y = x</w:t>
            </w:r>
            <w:r>
              <w:rPr>
                <w:sz w:val="22"/>
                <w:szCs w:val="22"/>
                <w:vertAlign w:val="superscript"/>
                <w:lang w:val="en-US"/>
              </w:rPr>
              <w:t>n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6C15F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13.10.-18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877C5A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Pr="00877C5A" w:rsidRDefault="007213C9" w:rsidP="00BA2FD4">
            <w:pPr>
              <w:rPr>
                <w:sz w:val="22"/>
              </w:rPr>
            </w:pPr>
            <w:r w:rsidRPr="00877C5A">
              <w:rPr>
                <w:sz w:val="22"/>
              </w:rPr>
              <w:t xml:space="preserve">Корень </w:t>
            </w:r>
            <w:r w:rsidRPr="00877C5A">
              <w:rPr>
                <w:sz w:val="22"/>
                <w:lang w:val="en-US"/>
              </w:rPr>
              <w:t>n</w:t>
            </w:r>
            <w:r w:rsidRPr="00877C5A">
              <w:rPr>
                <w:sz w:val="22"/>
              </w:rPr>
              <w:t>-степени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6C15F8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13.10.-18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jc w:val="center"/>
              <w:rPr>
                <w:i/>
                <w:sz w:val="22"/>
              </w:rPr>
            </w:pPr>
            <w:r w:rsidRPr="000F0498">
              <w:rPr>
                <w:i/>
                <w:sz w:val="22"/>
              </w:rPr>
              <w:t>28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rPr>
                <w:i/>
                <w:sz w:val="22"/>
              </w:rPr>
            </w:pPr>
            <w:r w:rsidRPr="000F0498">
              <w:rPr>
                <w:i/>
                <w:sz w:val="22"/>
              </w:rPr>
              <w:t>Дробно-линейная функция и её график.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7213C9" w:rsidP="000E75C6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jc w:val="center"/>
              <w:rPr>
                <w:i/>
                <w:sz w:val="22"/>
              </w:rPr>
            </w:pPr>
            <w:r w:rsidRPr="000F0498">
              <w:rPr>
                <w:i/>
                <w:sz w:val="22"/>
              </w:rPr>
              <w:t>29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rPr>
                <w:i/>
                <w:sz w:val="22"/>
              </w:rPr>
            </w:pPr>
            <w:r w:rsidRPr="000F0498">
              <w:rPr>
                <w:i/>
                <w:sz w:val="22"/>
              </w:rPr>
              <w:t>Степень с рациональным показателем.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25698A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20.10.-25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jc w:val="center"/>
              <w:rPr>
                <w:i/>
                <w:sz w:val="22"/>
              </w:rPr>
            </w:pPr>
            <w:r w:rsidRPr="000F0498">
              <w:rPr>
                <w:i/>
                <w:sz w:val="22"/>
              </w:rPr>
              <w:t>30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rPr>
                <w:i/>
                <w:sz w:val="22"/>
              </w:rPr>
            </w:pPr>
            <w:r w:rsidRPr="000F0498">
              <w:rPr>
                <w:i/>
                <w:sz w:val="22"/>
              </w:rPr>
              <w:t>Степень с рациональным показателем.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25698A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20.10.-25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Pr="000F0498" w:rsidRDefault="007213C9" w:rsidP="00BA2FD4">
            <w:pPr>
              <w:rPr>
                <w:sz w:val="22"/>
              </w:rPr>
            </w:pPr>
            <w:r w:rsidRPr="000F0498">
              <w:rPr>
                <w:b/>
                <w:sz w:val="22"/>
              </w:rPr>
              <w:t>Контрольная работа № 2 по теме «Квадратичная функция</w:t>
            </w:r>
            <w:r w:rsidR="0025698A">
              <w:rPr>
                <w:b/>
                <w:sz w:val="22"/>
              </w:rPr>
              <w:t>. Степенная функция</w:t>
            </w:r>
            <w:r w:rsidRPr="000F0498">
              <w:rPr>
                <w:b/>
                <w:sz w:val="22"/>
              </w:rPr>
              <w:t>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Pr="000F0498" w:rsidRDefault="0025698A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20.10.-25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06" w:type="dxa"/>
            <w:gridSpan w:val="4"/>
            <w:shd w:val="clear" w:color="auto" w:fill="FFFFFF" w:themeFill="background1"/>
          </w:tcPr>
          <w:p w:rsidR="007213C9" w:rsidRPr="003B6AD1" w:rsidRDefault="007213C9" w:rsidP="00BA2FD4">
            <w:pPr>
              <w:jc w:val="center"/>
              <w:rPr>
                <w:b/>
                <w:sz w:val="22"/>
              </w:rPr>
            </w:pPr>
            <w:r w:rsidRPr="003B6AD1">
              <w:rPr>
                <w:b/>
                <w:sz w:val="22"/>
              </w:rPr>
              <w:t>гл.2 Уравнения и неравенства с одной переменной (20 уроков)</w:t>
            </w:r>
            <w:r>
              <w:rPr>
                <w:b/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7213C9" w:rsidRPr="007E7115" w:rsidRDefault="007213C9" w:rsidP="00BA2FD4">
            <w:pPr>
              <w:jc w:val="center"/>
              <w:rPr>
                <w:color w:val="FF0000"/>
                <w:sz w:val="22"/>
              </w:rPr>
            </w:pPr>
          </w:p>
        </w:tc>
      </w:tr>
      <w:tr w:rsidR="007213C9" w:rsidTr="00821490">
        <w:tc>
          <w:tcPr>
            <w:tcW w:w="852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п.5  Уравнения с одной переменной.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Целое уравнение и его корни.</w:t>
            </w:r>
          </w:p>
        </w:tc>
        <w:tc>
          <w:tcPr>
            <w:tcW w:w="1701" w:type="dxa"/>
          </w:tcPr>
          <w:p w:rsidR="007213C9" w:rsidRDefault="0025698A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20.10.-25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Целое уравнение и его корни.</w:t>
            </w:r>
          </w:p>
        </w:tc>
        <w:tc>
          <w:tcPr>
            <w:tcW w:w="1701" w:type="dxa"/>
          </w:tcPr>
          <w:p w:rsidR="007213C9" w:rsidRDefault="00DF25E6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27.10.-01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Целое уравнение и его корни.</w:t>
            </w:r>
          </w:p>
        </w:tc>
        <w:tc>
          <w:tcPr>
            <w:tcW w:w="1701" w:type="dxa"/>
          </w:tcPr>
          <w:p w:rsidR="007213C9" w:rsidRDefault="00DF25E6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27.10.-01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Целое уравнение и его корни.</w:t>
            </w:r>
          </w:p>
        </w:tc>
        <w:tc>
          <w:tcPr>
            <w:tcW w:w="1701" w:type="dxa"/>
          </w:tcPr>
          <w:p w:rsidR="007213C9" w:rsidRDefault="00DF25E6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27.10.-01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Целое уравнение и его корни.</w:t>
            </w:r>
          </w:p>
        </w:tc>
        <w:tc>
          <w:tcPr>
            <w:tcW w:w="1701" w:type="dxa"/>
          </w:tcPr>
          <w:p w:rsidR="007213C9" w:rsidRDefault="00DF25E6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27.10.-01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Дробные рациональные уравнения.</w:t>
            </w:r>
          </w:p>
        </w:tc>
        <w:tc>
          <w:tcPr>
            <w:tcW w:w="1701" w:type="dxa"/>
          </w:tcPr>
          <w:p w:rsidR="007213C9" w:rsidRDefault="00C3703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10.11.-15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Дробные рациональные уравнения.</w:t>
            </w:r>
          </w:p>
        </w:tc>
        <w:tc>
          <w:tcPr>
            <w:tcW w:w="1701" w:type="dxa"/>
          </w:tcPr>
          <w:p w:rsidR="007213C9" w:rsidRDefault="00C3703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10.11.-15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Дробные рациональные уравнения.</w:t>
            </w:r>
          </w:p>
        </w:tc>
        <w:tc>
          <w:tcPr>
            <w:tcW w:w="1701" w:type="dxa"/>
          </w:tcPr>
          <w:p w:rsidR="007213C9" w:rsidRDefault="00C3703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10.11.-15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Дробные рациональные уравнения.</w:t>
            </w:r>
          </w:p>
        </w:tc>
        <w:tc>
          <w:tcPr>
            <w:tcW w:w="1701" w:type="dxa"/>
          </w:tcPr>
          <w:p w:rsidR="007213C9" w:rsidRDefault="00C3703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10.11.-15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Дробные рациональные уравнения.</w:t>
            </w:r>
          </w:p>
        </w:tc>
        <w:tc>
          <w:tcPr>
            <w:tcW w:w="1701" w:type="dxa"/>
          </w:tcPr>
          <w:p w:rsidR="007213C9" w:rsidRDefault="00C3703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17.11.-22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п.6  Неравенства с одной переменной.</w:t>
            </w:r>
          </w:p>
        </w:tc>
        <w:tc>
          <w:tcPr>
            <w:tcW w:w="1701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неравенств второй степени с одной переменной.</w:t>
            </w:r>
          </w:p>
        </w:tc>
        <w:tc>
          <w:tcPr>
            <w:tcW w:w="1701" w:type="dxa"/>
          </w:tcPr>
          <w:p w:rsidR="007213C9" w:rsidRDefault="00C3703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17.11.-22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неравенств второй степени с одной переменной.</w:t>
            </w:r>
          </w:p>
        </w:tc>
        <w:tc>
          <w:tcPr>
            <w:tcW w:w="1701" w:type="dxa"/>
          </w:tcPr>
          <w:p w:rsidR="007213C9" w:rsidRDefault="00C3703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17.11.-22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неравенств второй степени с одной переменной.</w:t>
            </w:r>
          </w:p>
        </w:tc>
        <w:tc>
          <w:tcPr>
            <w:tcW w:w="1701" w:type="dxa"/>
          </w:tcPr>
          <w:p w:rsidR="007213C9" w:rsidRDefault="00C3703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17.11.-22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неравенств методом интервалов.</w:t>
            </w:r>
          </w:p>
        </w:tc>
        <w:tc>
          <w:tcPr>
            <w:tcW w:w="1701" w:type="dxa"/>
          </w:tcPr>
          <w:p w:rsidR="007213C9" w:rsidRDefault="00162374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24.11.-29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неравенств методом интервалов.</w:t>
            </w:r>
          </w:p>
        </w:tc>
        <w:tc>
          <w:tcPr>
            <w:tcW w:w="1701" w:type="dxa"/>
          </w:tcPr>
          <w:p w:rsidR="007213C9" w:rsidRDefault="00162374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24.11.-29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неравенств методом интервалов.</w:t>
            </w:r>
          </w:p>
        </w:tc>
        <w:tc>
          <w:tcPr>
            <w:tcW w:w="1701" w:type="dxa"/>
          </w:tcPr>
          <w:p w:rsidR="007213C9" w:rsidRDefault="00162374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24.11.-29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Pr="000D5277" w:rsidRDefault="007213C9" w:rsidP="00BA2FD4">
            <w:pPr>
              <w:jc w:val="center"/>
              <w:rPr>
                <w:i/>
                <w:sz w:val="22"/>
              </w:rPr>
            </w:pPr>
            <w:r w:rsidRPr="000D5277">
              <w:rPr>
                <w:i/>
                <w:sz w:val="22"/>
              </w:rPr>
              <w:t>48</w:t>
            </w:r>
          </w:p>
        </w:tc>
        <w:tc>
          <w:tcPr>
            <w:tcW w:w="5953" w:type="dxa"/>
            <w:gridSpan w:val="2"/>
          </w:tcPr>
          <w:p w:rsidR="007213C9" w:rsidRPr="000D5277" w:rsidRDefault="007213C9" w:rsidP="00BA2FD4">
            <w:pPr>
              <w:rPr>
                <w:i/>
                <w:sz w:val="22"/>
              </w:rPr>
            </w:pPr>
            <w:r w:rsidRPr="000D5277">
              <w:rPr>
                <w:i/>
                <w:sz w:val="22"/>
              </w:rPr>
              <w:t>Некоторые приёмы решения целых уравнений.</w:t>
            </w:r>
          </w:p>
        </w:tc>
        <w:tc>
          <w:tcPr>
            <w:tcW w:w="1701" w:type="dxa"/>
          </w:tcPr>
          <w:p w:rsidR="007213C9" w:rsidRDefault="00162374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24.11.-29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Pr="000D5277" w:rsidRDefault="007213C9" w:rsidP="00BA2FD4">
            <w:pPr>
              <w:jc w:val="center"/>
              <w:rPr>
                <w:i/>
                <w:sz w:val="22"/>
              </w:rPr>
            </w:pPr>
            <w:r w:rsidRPr="000D5277">
              <w:rPr>
                <w:i/>
                <w:sz w:val="22"/>
              </w:rPr>
              <w:t>49</w:t>
            </w:r>
          </w:p>
        </w:tc>
        <w:tc>
          <w:tcPr>
            <w:tcW w:w="5953" w:type="dxa"/>
            <w:gridSpan w:val="2"/>
          </w:tcPr>
          <w:p w:rsidR="007213C9" w:rsidRPr="000D5277" w:rsidRDefault="007213C9" w:rsidP="00BA2FD4">
            <w:pPr>
              <w:rPr>
                <w:i/>
                <w:sz w:val="22"/>
              </w:rPr>
            </w:pPr>
            <w:r w:rsidRPr="000D5277">
              <w:rPr>
                <w:i/>
                <w:sz w:val="22"/>
              </w:rPr>
              <w:t>Некоторые приёмы решения целых уравнений.</w:t>
            </w:r>
          </w:p>
        </w:tc>
        <w:tc>
          <w:tcPr>
            <w:tcW w:w="1701" w:type="dxa"/>
          </w:tcPr>
          <w:p w:rsidR="007213C9" w:rsidRDefault="004861D5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01.12.-06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Pr="000D5277" w:rsidRDefault="007213C9" w:rsidP="00BA2FD4">
            <w:pPr>
              <w:jc w:val="center"/>
              <w:rPr>
                <w:i/>
                <w:sz w:val="22"/>
              </w:rPr>
            </w:pPr>
            <w:r w:rsidRPr="000D5277">
              <w:rPr>
                <w:i/>
                <w:sz w:val="22"/>
              </w:rPr>
              <w:t>50</w:t>
            </w:r>
          </w:p>
        </w:tc>
        <w:tc>
          <w:tcPr>
            <w:tcW w:w="5953" w:type="dxa"/>
            <w:gridSpan w:val="2"/>
          </w:tcPr>
          <w:p w:rsidR="007213C9" w:rsidRPr="000D5277" w:rsidRDefault="007213C9" w:rsidP="00BA2FD4">
            <w:pPr>
              <w:rPr>
                <w:i/>
                <w:sz w:val="22"/>
              </w:rPr>
            </w:pPr>
            <w:r w:rsidRPr="000D5277">
              <w:rPr>
                <w:i/>
                <w:sz w:val="22"/>
              </w:rPr>
              <w:t>Некоторые приёмы решения целых уравнений.</w:t>
            </w:r>
          </w:p>
        </w:tc>
        <w:tc>
          <w:tcPr>
            <w:tcW w:w="1701" w:type="dxa"/>
          </w:tcPr>
          <w:p w:rsidR="007213C9" w:rsidRDefault="004861D5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01.12.-06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  <w:shd w:val="clear" w:color="auto" w:fill="FFFFFF" w:themeFill="background1"/>
          </w:tcPr>
          <w:p w:rsidR="007213C9" w:rsidRPr="000D5277" w:rsidRDefault="007213C9" w:rsidP="00BA2FD4">
            <w:pPr>
              <w:jc w:val="center"/>
              <w:rPr>
                <w:sz w:val="22"/>
              </w:rPr>
            </w:pPr>
            <w:r w:rsidRPr="000D5277">
              <w:rPr>
                <w:sz w:val="22"/>
              </w:rPr>
              <w:lastRenderedPageBreak/>
              <w:t>51</w:t>
            </w:r>
          </w:p>
        </w:tc>
        <w:tc>
          <w:tcPr>
            <w:tcW w:w="5953" w:type="dxa"/>
            <w:gridSpan w:val="2"/>
            <w:shd w:val="clear" w:color="auto" w:fill="FFFFFF" w:themeFill="background1"/>
          </w:tcPr>
          <w:p w:rsidR="007213C9" w:rsidRPr="000D5277" w:rsidRDefault="007213C9" w:rsidP="00BA2FD4">
            <w:pPr>
              <w:rPr>
                <w:sz w:val="22"/>
              </w:rPr>
            </w:pPr>
            <w:r w:rsidRPr="000D5277">
              <w:rPr>
                <w:b/>
                <w:sz w:val="22"/>
              </w:rPr>
              <w:t>Контрольная работа № 3 по теме «Уравнения и неравенства с одной переменной».</w:t>
            </w:r>
          </w:p>
        </w:tc>
        <w:tc>
          <w:tcPr>
            <w:tcW w:w="1701" w:type="dxa"/>
            <w:shd w:val="clear" w:color="auto" w:fill="FFFFFF" w:themeFill="background1"/>
          </w:tcPr>
          <w:p w:rsidR="007213C9" w:rsidRPr="000D5277" w:rsidRDefault="004861D5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01.12.-06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06" w:type="dxa"/>
            <w:gridSpan w:val="4"/>
            <w:shd w:val="clear" w:color="auto" w:fill="FFFFFF" w:themeFill="background1"/>
          </w:tcPr>
          <w:p w:rsidR="007213C9" w:rsidRPr="000D5277" w:rsidRDefault="007213C9" w:rsidP="00BA2FD4">
            <w:pPr>
              <w:jc w:val="center"/>
              <w:rPr>
                <w:b/>
                <w:sz w:val="22"/>
              </w:rPr>
            </w:pPr>
            <w:r w:rsidRPr="000D5277">
              <w:rPr>
                <w:b/>
                <w:sz w:val="22"/>
              </w:rPr>
              <w:t>гл.3  Уравнения и неравенства с двумя  переменными (24 урока).</w:t>
            </w:r>
          </w:p>
        </w:tc>
        <w:tc>
          <w:tcPr>
            <w:tcW w:w="1559" w:type="dxa"/>
            <w:shd w:val="clear" w:color="auto" w:fill="FFFFFF" w:themeFill="background1"/>
          </w:tcPr>
          <w:p w:rsidR="007213C9" w:rsidRPr="007E7115" w:rsidRDefault="007213C9" w:rsidP="00BA2FD4">
            <w:pPr>
              <w:jc w:val="center"/>
              <w:rPr>
                <w:color w:val="FF0000"/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5953" w:type="dxa"/>
            <w:gridSpan w:val="2"/>
          </w:tcPr>
          <w:p w:rsidR="007213C9" w:rsidRPr="00A16741" w:rsidRDefault="007213C9" w:rsidP="00BA2FD4">
            <w:pPr>
              <w:jc w:val="center"/>
              <w:rPr>
                <w:b/>
                <w:sz w:val="22"/>
              </w:rPr>
            </w:pPr>
            <w:r w:rsidRPr="00A16741">
              <w:rPr>
                <w:b/>
                <w:sz w:val="22"/>
              </w:rPr>
              <w:t xml:space="preserve">п.7  Уравнения с двумя переменными и их системы. </w:t>
            </w:r>
          </w:p>
        </w:tc>
        <w:tc>
          <w:tcPr>
            <w:tcW w:w="1701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Уравнение с двумя переменными и его график.</w:t>
            </w:r>
          </w:p>
        </w:tc>
        <w:tc>
          <w:tcPr>
            <w:tcW w:w="1701" w:type="dxa"/>
          </w:tcPr>
          <w:p w:rsidR="007213C9" w:rsidRDefault="004861D5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01.12.-06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Уравнение с двумя переменными и его график.</w:t>
            </w:r>
          </w:p>
        </w:tc>
        <w:tc>
          <w:tcPr>
            <w:tcW w:w="1701" w:type="dxa"/>
          </w:tcPr>
          <w:p w:rsidR="007213C9" w:rsidRDefault="004861D5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08.12.-13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Графический способ решения систем уравнений.</w:t>
            </w:r>
          </w:p>
        </w:tc>
        <w:tc>
          <w:tcPr>
            <w:tcW w:w="1701" w:type="dxa"/>
          </w:tcPr>
          <w:p w:rsidR="007213C9" w:rsidRDefault="004861D5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08.12.-13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583640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Графический способ решения систем уравнений.</w:t>
            </w:r>
          </w:p>
        </w:tc>
        <w:tc>
          <w:tcPr>
            <w:tcW w:w="1701" w:type="dxa"/>
          </w:tcPr>
          <w:p w:rsidR="007213C9" w:rsidRDefault="004861D5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08.12.-13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="00834DF3">
              <w:rPr>
                <w:sz w:val="18"/>
                <w:szCs w:val="18"/>
              </w:rPr>
              <w:t>1</w:t>
            </w:r>
            <w:r w:rsidR="00106168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Графический способ решения систем уравнений.</w:t>
            </w:r>
          </w:p>
        </w:tc>
        <w:tc>
          <w:tcPr>
            <w:tcW w:w="1701" w:type="dxa"/>
          </w:tcPr>
          <w:p w:rsidR="007213C9" w:rsidRDefault="004861D5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08.12.-13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106168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Графический способ решения систем уравнений.</w:t>
            </w:r>
          </w:p>
        </w:tc>
        <w:tc>
          <w:tcPr>
            <w:tcW w:w="1701" w:type="dxa"/>
          </w:tcPr>
          <w:p w:rsidR="007213C9" w:rsidRDefault="00F37EB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15.12.-20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106168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систем уравнений второй степени.</w:t>
            </w:r>
          </w:p>
        </w:tc>
        <w:tc>
          <w:tcPr>
            <w:tcW w:w="1701" w:type="dxa"/>
          </w:tcPr>
          <w:p w:rsidR="007213C9" w:rsidRDefault="00F37EB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15.12.-20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106168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систем уравнений второй степени.</w:t>
            </w:r>
          </w:p>
        </w:tc>
        <w:tc>
          <w:tcPr>
            <w:tcW w:w="1701" w:type="dxa"/>
          </w:tcPr>
          <w:p w:rsidR="007213C9" w:rsidRDefault="00F37EB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15.12.-20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106168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систем уравнений второй степени.</w:t>
            </w:r>
          </w:p>
        </w:tc>
        <w:tc>
          <w:tcPr>
            <w:tcW w:w="1701" w:type="dxa"/>
          </w:tcPr>
          <w:p w:rsidR="007213C9" w:rsidRDefault="00F37EB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15.12.-20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834DF3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систем уравнений второй степени.</w:t>
            </w:r>
          </w:p>
        </w:tc>
        <w:tc>
          <w:tcPr>
            <w:tcW w:w="1701" w:type="dxa"/>
          </w:tcPr>
          <w:p w:rsidR="007213C9" w:rsidRDefault="00F37EB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22.12.-27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834DF3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задач с помощью систем уравнений второй степени.</w:t>
            </w:r>
          </w:p>
        </w:tc>
        <w:tc>
          <w:tcPr>
            <w:tcW w:w="1701" w:type="dxa"/>
          </w:tcPr>
          <w:p w:rsidR="007213C9" w:rsidRDefault="00F37EB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22.12.-27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834DF3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задач с помощью систем уравнений второй степени.</w:t>
            </w:r>
          </w:p>
        </w:tc>
        <w:tc>
          <w:tcPr>
            <w:tcW w:w="1701" w:type="dxa"/>
          </w:tcPr>
          <w:p w:rsidR="007213C9" w:rsidRDefault="00F37EB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22.12.-27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834DF3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213C9" w:rsidTr="00821490">
        <w:tc>
          <w:tcPr>
            <w:tcW w:w="852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5953" w:type="dxa"/>
            <w:gridSpan w:val="2"/>
          </w:tcPr>
          <w:p w:rsidR="007213C9" w:rsidRDefault="007213C9" w:rsidP="00BA2FD4">
            <w:pPr>
              <w:rPr>
                <w:sz w:val="22"/>
              </w:rPr>
            </w:pPr>
            <w:r>
              <w:rPr>
                <w:sz w:val="22"/>
              </w:rPr>
              <w:t>Решение задач с помощью систем уравнений второй степени.</w:t>
            </w:r>
          </w:p>
        </w:tc>
        <w:tc>
          <w:tcPr>
            <w:tcW w:w="1701" w:type="dxa"/>
          </w:tcPr>
          <w:p w:rsidR="007213C9" w:rsidRDefault="00E35979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22.12.-27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</w:t>
            </w:r>
            <w:r w:rsidRPr="0047121C">
              <w:rPr>
                <w:sz w:val="18"/>
                <w:szCs w:val="18"/>
              </w:rPr>
              <w:t>1</w:t>
            </w:r>
            <w:r w:rsidR="00834DF3">
              <w:rPr>
                <w:sz w:val="18"/>
                <w:szCs w:val="18"/>
              </w:rPr>
              <w:t>8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213C9" w:rsidRDefault="007213C9" w:rsidP="00BA2FD4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rPr>
                <w:sz w:val="22"/>
              </w:rPr>
            </w:pPr>
            <w:r>
              <w:rPr>
                <w:sz w:val="22"/>
              </w:rPr>
              <w:t>Решение задач с помощью систем уравнений второй степени.</w:t>
            </w:r>
          </w:p>
        </w:tc>
        <w:tc>
          <w:tcPr>
            <w:tcW w:w="1701" w:type="dxa"/>
            <w:vAlign w:val="center"/>
          </w:tcPr>
          <w:p w:rsidR="007C25DF" w:rsidRPr="005E4208" w:rsidRDefault="007C25DF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rPr>
                <w:sz w:val="22"/>
              </w:rPr>
            </w:pPr>
            <w:r>
              <w:rPr>
                <w:sz w:val="22"/>
              </w:rPr>
              <w:t>Решение задач с помощью систем уравнений второй степени.</w:t>
            </w:r>
          </w:p>
        </w:tc>
        <w:tc>
          <w:tcPr>
            <w:tcW w:w="1701" w:type="dxa"/>
            <w:vAlign w:val="center"/>
          </w:tcPr>
          <w:p w:rsidR="007C25DF" w:rsidRPr="005E4208" w:rsidRDefault="007C25DF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12.01.-17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rPr>
                <w:sz w:val="22"/>
              </w:rPr>
            </w:pPr>
            <w:r>
              <w:rPr>
                <w:sz w:val="22"/>
              </w:rPr>
              <w:t>Решение задач с помощью систем уравнений второй степени.</w:t>
            </w:r>
          </w:p>
        </w:tc>
        <w:tc>
          <w:tcPr>
            <w:tcW w:w="1701" w:type="dxa"/>
            <w:vAlign w:val="center"/>
          </w:tcPr>
          <w:p w:rsidR="007C25DF" w:rsidRPr="005E4208" w:rsidRDefault="007C25DF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12.01.-17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rPr>
                <w:sz w:val="22"/>
              </w:rPr>
            </w:pPr>
            <w:r>
              <w:rPr>
                <w:b/>
                <w:sz w:val="22"/>
              </w:rPr>
              <w:t>п.8</w:t>
            </w:r>
            <w:r w:rsidRPr="00A16741">
              <w:rPr>
                <w:b/>
                <w:sz w:val="22"/>
              </w:rPr>
              <w:t xml:space="preserve">  </w:t>
            </w:r>
            <w:r>
              <w:rPr>
                <w:b/>
                <w:sz w:val="22"/>
              </w:rPr>
              <w:t>Неравенства</w:t>
            </w:r>
            <w:r w:rsidRPr="00A16741">
              <w:rPr>
                <w:b/>
                <w:sz w:val="22"/>
              </w:rPr>
              <w:t xml:space="preserve"> с двумя переменными и их системы.</w:t>
            </w:r>
          </w:p>
        </w:tc>
        <w:tc>
          <w:tcPr>
            <w:tcW w:w="1701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rPr>
                <w:sz w:val="22"/>
              </w:rPr>
            </w:pPr>
            <w:r>
              <w:rPr>
                <w:sz w:val="22"/>
              </w:rPr>
              <w:t>Неравенства с двумя переменными.</w:t>
            </w:r>
          </w:p>
        </w:tc>
        <w:tc>
          <w:tcPr>
            <w:tcW w:w="1701" w:type="dxa"/>
            <w:vAlign w:val="center"/>
          </w:tcPr>
          <w:p w:rsidR="007C25DF" w:rsidRPr="005E4208" w:rsidRDefault="007C25DF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12.01.-17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rPr>
                <w:sz w:val="22"/>
              </w:rPr>
            </w:pPr>
            <w:r>
              <w:rPr>
                <w:sz w:val="22"/>
              </w:rPr>
              <w:t>Неравенства с двумя переменными.</w:t>
            </w:r>
          </w:p>
        </w:tc>
        <w:tc>
          <w:tcPr>
            <w:tcW w:w="1701" w:type="dxa"/>
          </w:tcPr>
          <w:p w:rsidR="007C25DF" w:rsidRDefault="007C25DF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19.01.-24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rPr>
                <w:sz w:val="22"/>
              </w:rPr>
            </w:pPr>
            <w:r>
              <w:rPr>
                <w:sz w:val="22"/>
              </w:rPr>
              <w:t>Системы неравенств с двумя переменными.</w:t>
            </w:r>
          </w:p>
        </w:tc>
        <w:tc>
          <w:tcPr>
            <w:tcW w:w="1701" w:type="dxa"/>
          </w:tcPr>
          <w:p w:rsidR="007C25DF" w:rsidRDefault="007C25DF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19.01.-24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rPr>
                <w:sz w:val="22"/>
              </w:rPr>
            </w:pPr>
            <w:r>
              <w:rPr>
                <w:sz w:val="22"/>
              </w:rPr>
              <w:t>Системы неравенств с двумя переменными.</w:t>
            </w:r>
          </w:p>
        </w:tc>
        <w:tc>
          <w:tcPr>
            <w:tcW w:w="1701" w:type="dxa"/>
          </w:tcPr>
          <w:p w:rsidR="007C25DF" w:rsidRDefault="007C25DF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19.01.-24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Pr="00546B0A" w:rsidRDefault="007C25DF" w:rsidP="007C25DF">
            <w:pPr>
              <w:jc w:val="center"/>
              <w:rPr>
                <w:i/>
                <w:sz w:val="22"/>
              </w:rPr>
            </w:pPr>
            <w:r w:rsidRPr="00546B0A">
              <w:rPr>
                <w:i/>
                <w:sz w:val="22"/>
              </w:rPr>
              <w:t>72</w:t>
            </w:r>
          </w:p>
        </w:tc>
        <w:tc>
          <w:tcPr>
            <w:tcW w:w="5953" w:type="dxa"/>
            <w:gridSpan w:val="2"/>
          </w:tcPr>
          <w:p w:rsidR="007C25DF" w:rsidRPr="00546B0A" w:rsidRDefault="007C25DF" w:rsidP="007C25DF">
            <w:pPr>
              <w:rPr>
                <w:i/>
                <w:sz w:val="22"/>
              </w:rPr>
            </w:pPr>
            <w:r w:rsidRPr="00546B0A">
              <w:rPr>
                <w:i/>
                <w:sz w:val="22"/>
              </w:rPr>
              <w:t>Некоторые приёмы решения систем уравнений второй степени с двумя переменными.</w:t>
            </w:r>
          </w:p>
        </w:tc>
        <w:tc>
          <w:tcPr>
            <w:tcW w:w="1701" w:type="dxa"/>
          </w:tcPr>
          <w:p w:rsidR="007C25DF" w:rsidRDefault="007C25DF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19.01.-24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Pr="00546B0A" w:rsidRDefault="007C25DF" w:rsidP="007C25DF">
            <w:pPr>
              <w:jc w:val="center"/>
              <w:rPr>
                <w:i/>
                <w:sz w:val="22"/>
              </w:rPr>
            </w:pPr>
            <w:r w:rsidRPr="00546B0A">
              <w:rPr>
                <w:i/>
                <w:sz w:val="22"/>
              </w:rPr>
              <w:t>73</w:t>
            </w:r>
          </w:p>
        </w:tc>
        <w:tc>
          <w:tcPr>
            <w:tcW w:w="5953" w:type="dxa"/>
            <w:gridSpan w:val="2"/>
          </w:tcPr>
          <w:p w:rsidR="007C25DF" w:rsidRPr="00546B0A" w:rsidRDefault="007C25DF" w:rsidP="007C25DF">
            <w:pPr>
              <w:rPr>
                <w:i/>
                <w:sz w:val="22"/>
              </w:rPr>
            </w:pPr>
            <w:r w:rsidRPr="00546B0A">
              <w:rPr>
                <w:i/>
                <w:sz w:val="22"/>
              </w:rPr>
              <w:t>Некоторые приёмы решения систем уравнений второй степени с двумя переменными.</w:t>
            </w:r>
          </w:p>
        </w:tc>
        <w:tc>
          <w:tcPr>
            <w:tcW w:w="1701" w:type="dxa"/>
          </w:tcPr>
          <w:p w:rsidR="007C25DF" w:rsidRDefault="00867226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26.01.-31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Pr="00546B0A" w:rsidRDefault="007C25DF" w:rsidP="007C25DF">
            <w:pPr>
              <w:jc w:val="center"/>
              <w:rPr>
                <w:i/>
                <w:sz w:val="22"/>
              </w:rPr>
            </w:pPr>
            <w:r w:rsidRPr="00546B0A">
              <w:rPr>
                <w:i/>
                <w:sz w:val="22"/>
              </w:rPr>
              <w:t>74</w:t>
            </w:r>
          </w:p>
        </w:tc>
        <w:tc>
          <w:tcPr>
            <w:tcW w:w="5953" w:type="dxa"/>
            <w:gridSpan w:val="2"/>
          </w:tcPr>
          <w:p w:rsidR="007C25DF" w:rsidRPr="00546B0A" w:rsidRDefault="007C25DF" w:rsidP="007C25DF">
            <w:pPr>
              <w:rPr>
                <w:i/>
                <w:sz w:val="22"/>
              </w:rPr>
            </w:pPr>
            <w:r w:rsidRPr="00546B0A">
              <w:rPr>
                <w:i/>
                <w:sz w:val="22"/>
              </w:rPr>
              <w:t>Некоторые приёмы решения систем уравнений второй степени с двумя переменными.</w:t>
            </w:r>
          </w:p>
        </w:tc>
        <w:tc>
          <w:tcPr>
            <w:tcW w:w="1701" w:type="dxa"/>
          </w:tcPr>
          <w:p w:rsidR="007C25DF" w:rsidRDefault="00867226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26.01.-31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  <w:shd w:val="clear" w:color="auto" w:fill="FFFFFF" w:themeFill="background1"/>
          </w:tcPr>
          <w:p w:rsidR="007C25DF" w:rsidRPr="00546B0A" w:rsidRDefault="007C25DF" w:rsidP="007C25DF">
            <w:pPr>
              <w:jc w:val="center"/>
              <w:rPr>
                <w:sz w:val="22"/>
              </w:rPr>
            </w:pPr>
            <w:r w:rsidRPr="00546B0A">
              <w:rPr>
                <w:sz w:val="22"/>
              </w:rPr>
              <w:t>75</w:t>
            </w:r>
          </w:p>
        </w:tc>
        <w:tc>
          <w:tcPr>
            <w:tcW w:w="5953" w:type="dxa"/>
            <w:gridSpan w:val="2"/>
            <w:shd w:val="clear" w:color="auto" w:fill="FFFFFF" w:themeFill="background1"/>
          </w:tcPr>
          <w:p w:rsidR="007C25DF" w:rsidRPr="00546B0A" w:rsidRDefault="007C25DF" w:rsidP="007C25DF">
            <w:pPr>
              <w:rPr>
                <w:sz w:val="22"/>
              </w:rPr>
            </w:pPr>
            <w:r w:rsidRPr="00546B0A">
              <w:rPr>
                <w:b/>
                <w:sz w:val="22"/>
              </w:rPr>
              <w:t xml:space="preserve">Контрольная работа № 4 по теме «Уравнения и неравенства с двумя переменными». </w:t>
            </w:r>
          </w:p>
        </w:tc>
        <w:tc>
          <w:tcPr>
            <w:tcW w:w="1701" w:type="dxa"/>
            <w:shd w:val="clear" w:color="auto" w:fill="FFFFFF" w:themeFill="background1"/>
          </w:tcPr>
          <w:p w:rsidR="007C25DF" w:rsidRPr="00546B0A" w:rsidRDefault="00867226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26.01.-31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7C25DF" w:rsidRPr="00546B0A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06" w:type="dxa"/>
            <w:gridSpan w:val="4"/>
            <w:shd w:val="clear" w:color="auto" w:fill="FFFFFF" w:themeFill="background1"/>
          </w:tcPr>
          <w:p w:rsidR="007C25DF" w:rsidRPr="00546B0A" w:rsidRDefault="007C25DF" w:rsidP="007C25DF">
            <w:pPr>
              <w:jc w:val="center"/>
              <w:rPr>
                <w:b/>
                <w:sz w:val="22"/>
              </w:rPr>
            </w:pPr>
            <w:r w:rsidRPr="00546B0A">
              <w:rPr>
                <w:b/>
                <w:sz w:val="22"/>
              </w:rPr>
              <w:t>гл.4 Арифметическая и геометрическая прогрессии. (17 уроков)</w:t>
            </w:r>
          </w:p>
        </w:tc>
        <w:tc>
          <w:tcPr>
            <w:tcW w:w="1559" w:type="dxa"/>
            <w:shd w:val="clear" w:color="auto" w:fill="FFFFFF" w:themeFill="background1"/>
          </w:tcPr>
          <w:p w:rsidR="007C25DF" w:rsidRPr="00546B0A" w:rsidRDefault="007C25DF" w:rsidP="007C25DF">
            <w:pPr>
              <w:jc w:val="center"/>
              <w:rPr>
                <w:b/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п.9</w:t>
            </w:r>
            <w:r w:rsidRPr="00A16741">
              <w:rPr>
                <w:b/>
                <w:sz w:val="22"/>
              </w:rPr>
              <w:t xml:space="preserve">  </w:t>
            </w:r>
            <w:r>
              <w:rPr>
                <w:b/>
                <w:sz w:val="22"/>
              </w:rPr>
              <w:t>Арифметическая прогрессия.</w:t>
            </w:r>
          </w:p>
        </w:tc>
        <w:tc>
          <w:tcPr>
            <w:tcW w:w="1701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7C25DF" w:rsidTr="00821490">
        <w:tc>
          <w:tcPr>
            <w:tcW w:w="852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5953" w:type="dxa"/>
            <w:gridSpan w:val="2"/>
          </w:tcPr>
          <w:p w:rsidR="007C25DF" w:rsidRDefault="007C25DF" w:rsidP="007C25DF">
            <w:pPr>
              <w:rPr>
                <w:sz w:val="22"/>
              </w:rPr>
            </w:pPr>
            <w:r>
              <w:rPr>
                <w:sz w:val="22"/>
              </w:rPr>
              <w:t>Последовательности.</w:t>
            </w:r>
          </w:p>
        </w:tc>
        <w:tc>
          <w:tcPr>
            <w:tcW w:w="1701" w:type="dxa"/>
          </w:tcPr>
          <w:p w:rsidR="007C25DF" w:rsidRDefault="00867226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26.01.-31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C25DF" w:rsidRDefault="007C25DF" w:rsidP="007C25DF">
            <w:pPr>
              <w:jc w:val="center"/>
              <w:rPr>
                <w:sz w:val="22"/>
              </w:rPr>
            </w:pPr>
          </w:p>
        </w:tc>
      </w:tr>
      <w:tr w:rsidR="00D23DEF" w:rsidTr="00821490">
        <w:tc>
          <w:tcPr>
            <w:tcW w:w="852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77</w:t>
            </w:r>
          </w:p>
        </w:tc>
        <w:tc>
          <w:tcPr>
            <w:tcW w:w="5953" w:type="dxa"/>
            <w:gridSpan w:val="2"/>
          </w:tcPr>
          <w:p w:rsidR="00D23DEF" w:rsidRDefault="00D23DEF" w:rsidP="00D23DEF">
            <w:pPr>
              <w:rPr>
                <w:sz w:val="22"/>
              </w:rPr>
            </w:pPr>
            <w:r>
              <w:rPr>
                <w:sz w:val="22"/>
              </w:rPr>
              <w:t>Последовательности.</w:t>
            </w:r>
          </w:p>
        </w:tc>
        <w:tc>
          <w:tcPr>
            <w:tcW w:w="1701" w:type="dxa"/>
            <w:vAlign w:val="center"/>
          </w:tcPr>
          <w:p w:rsidR="00D23DEF" w:rsidRPr="005E4208" w:rsidRDefault="00D23DEF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02.02.-07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</w:tr>
      <w:tr w:rsidR="00D23DEF" w:rsidTr="00821490">
        <w:tc>
          <w:tcPr>
            <w:tcW w:w="852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</w:t>
            </w:r>
          </w:p>
        </w:tc>
        <w:tc>
          <w:tcPr>
            <w:tcW w:w="5953" w:type="dxa"/>
            <w:gridSpan w:val="2"/>
          </w:tcPr>
          <w:p w:rsidR="00D23DEF" w:rsidRDefault="00D23DEF" w:rsidP="00D23DEF">
            <w:pPr>
              <w:rPr>
                <w:sz w:val="22"/>
              </w:rPr>
            </w:pPr>
            <w:r>
              <w:rPr>
                <w:sz w:val="22"/>
              </w:rPr>
              <w:t>Последовательности.</w:t>
            </w:r>
          </w:p>
        </w:tc>
        <w:tc>
          <w:tcPr>
            <w:tcW w:w="1701" w:type="dxa"/>
            <w:vAlign w:val="center"/>
          </w:tcPr>
          <w:p w:rsidR="00D23DEF" w:rsidRPr="005E4208" w:rsidRDefault="00D23DEF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02.02.-07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</w:tr>
      <w:tr w:rsidR="00D23DEF" w:rsidTr="00821490">
        <w:tc>
          <w:tcPr>
            <w:tcW w:w="852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</w:t>
            </w:r>
          </w:p>
        </w:tc>
        <w:tc>
          <w:tcPr>
            <w:tcW w:w="5953" w:type="dxa"/>
            <w:gridSpan w:val="2"/>
          </w:tcPr>
          <w:p w:rsidR="00D23DEF" w:rsidRDefault="00D23DEF" w:rsidP="00D23DEF">
            <w:pPr>
              <w:rPr>
                <w:sz w:val="22"/>
              </w:rPr>
            </w:pPr>
            <w:r>
              <w:rPr>
                <w:sz w:val="22"/>
              </w:rPr>
              <w:t xml:space="preserve">Определение арифметической прогрессии. Формула </w:t>
            </w:r>
            <w:r>
              <w:rPr>
                <w:sz w:val="22"/>
                <w:lang w:val="en-US"/>
              </w:rPr>
              <w:t>n</w:t>
            </w:r>
            <w:r>
              <w:rPr>
                <w:sz w:val="22"/>
              </w:rPr>
              <w:t>-го члена арифметической прогрессии.</w:t>
            </w:r>
          </w:p>
        </w:tc>
        <w:tc>
          <w:tcPr>
            <w:tcW w:w="1701" w:type="dxa"/>
            <w:vAlign w:val="center"/>
          </w:tcPr>
          <w:p w:rsidR="00D23DEF" w:rsidRPr="005E4208" w:rsidRDefault="00D23DEF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02.02.-07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</w:tr>
      <w:tr w:rsidR="00D23DEF" w:rsidTr="00821490">
        <w:tc>
          <w:tcPr>
            <w:tcW w:w="852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5953" w:type="dxa"/>
            <w:gridSpan w:val="2"/>
          </w:tcPr>
          <w:p w:rsidR="00D23DEF" w:rsidRDefault="00D23DEF" w:rsidP="00D23DEF">
            <w:pPr>
              <w:rPr>
                <w:sz w:val="22"/>
              </w:rPr>
            </w:pPr>
            <w:r>
              <w:rPr>
                <w:sz w:val="22"/>
              </w:rPr>
              <w:t xml:space="preserve">Формула </w:t>
            </w:r>
            <w:r>
              <w:rPr>
                <w:sz w:val="22"/>
                <w:lang w:val="en-US"/>
              </w:rPr>
              <w:t>n</w:t>
            </w:r>
            <w:r>
              <w:rPr>
                <w:sz w:val="22"/>
              </w:rPr>
              <w:t>-го члена арифметической прогрессии.</w:t>
            </w:r>
          </w:p>
        </w:tc>
        <w:tc>
          <w:tcPr>
            <w:tcW w:w="1701" w:type="dxa"/>
            <w:vAlign w:val="center"/>
          </w:tcPr>
          <w:p w:rsidR="00D23DEF" w:rsidRPr="005E4208" w:rsidRDefault="00D23DEF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02.02.-07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</w:tr>
      <w:tr w:rsidR="00D23DEF" w:rsidTr="00821490">
        <w:tc>
          <w:tcPr>
            <w:tcW w:w="852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  <w:bookmarkStart w:id="8" w:name="_Hlk516787347"/>
            <w:r>
              <w:rPr>
                <w:sz w:val="22"/>
              </w:rPr>
              <w:t>81</w:t>
            </w:r>
          </w:p>
        </w:tc>
        <w:tc>
          <w:tcPr>
            <w:tcW w:w="5953" w:type="dxa"/>
            <w:gridSpan w:val="2"/>
          </w:tcPr>
          <w:p w:rsidR="00D23DEF" w:rsidRDefault="00D23DEF" w:rsidP="00D23DEF">
            <w:pPr>
              <w:rPr>
                <w:sz w:val="22"/>
              </w:rPr>
            </w:pPr>
            <w:r>
              <w:rPr>
                <w:sz w:val="22"/>
              </w:rPr>
              <w:t xml:space="preserve">Формула суммы </w:t>
            </w:r>
            <w:r>
              <w:rPr>
                <w:sz w:val="22"/>
                <w:lang w:val="en-US"/>
              </w:rPr>
              <w:t>n</w:t>
            </w:r>
            <w:r>
              <w:rPr>
                <w:sz w:val="22"/>
              </w:rPr>
              <w:t xml:space="preserve"> первых членов арифметической прогрессии.</w:t>
            </w:r>
          </w:p>
        </w:tc>
        <w:tc>
          <w:tcPr>
            <w:tcW w:w="1701" w:type="dxa"/>
          </w:tcPr>
          <w:p w:rsidR="00D23DEF" w:rsidRDefault="005A521B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09.02.-14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</w:tr>
      <w:bookmarkEnd w:id="8"/>
      <w:tr w:rsidR="00D23DEF" w:rsidTr="00821490">
        <w:tc>
          <w:tcPr>
            <w:tcW w:w="852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</w:t>
            </w:r>
          </w:p>
        </w:tc>
        <w:tc>
          <w:tcPr>
            <w:tcW w:w="5953" w:type="dxa"/>
            <w:gridSpan w:val="2"/>
          </w:tcPr>
          <w:p w:rsidR="00D23DEF" w:rsidRDefault="00D23DEF" w:rsidP="00D23DEF">
            <w:pPr>
              <w:rPr>
                <w:sz w:val="22"/>
              </w:rPr>
            </w:pPr>
            <w:r>
              <w:rPr>
                <w:sz w:val="22"/>
              </w:rPr>
              <w:t xml:space="preserve">Формула суммы </w:t>
            </w:r>
            <w:r>
              <w:rPr>
                <w:sz w:val="22"/>
                <w:lang w:val="en-US"/>
              </w:rPr>
              <w:t>n</w:t>
            </w:r>
            <w:r>
              <w:rPr>
                <w:sz w:val="22"/>
              </w:rPr>
              <w:t xml:space="preserve"> первых членов арифметической прогрессии.</w:t>
            </w:r>
          </w:p>
        </w:tc>
        <w:tc>
          <w:tcPr>
            <w:tcW w:w="1701" w:type="dxa"/>
          </w:tcPr>
          <w:p w:rsidR="00D23DEF" w:rsidRDefault="005A521B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09.02.-14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</w:tr>
      <w:tr w:rsidR="00D23DEF" w:rsidTr="00821490">
        <w:tc>
          <w:tcPr>
            <w:tcW w:w="852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</w:p>
        </w:tc>
        <w:tc>
          <w:tcPr>
            <w:tcW w:w="5953" w:type="dxa"/>
            <w:gridSpan w:val="2"/>
          </w:tcPr>
          <w:p w:rsidR="00D23DEF" w:rsidRDefault="00D23DEF" w:rsidP="00D23DEF">
            <w:pPr>
              <w:rPr>
                <w:sz w:val="22"/>
              </w:rPr>
            </w:pPr>
            <w:r>
              <w:rPr>
                <w:sz w:val="22"/>
              </w:rPr>
              <w:t xml:space="preserve">Формула суммы </w:t>
            </w:r>
            <w:r>
              <w:rPr>
                <w:sz w:val="22"/>
                <w:lang w:val="en-US"/>
              </w:rPr>
              <w:t>n</w:t>
            </w:r>
            <w:r>
              <w:rPr>
                <w:sz w:val="22"/>
              </w:rPr>
              <w:t xml:space="preserve"> первых членов арифметической прогрессии.</w:t>
            </w:r>
          </w:p>
        </w:tc>
        <w:tc>
          <w:tcPr>
            <w:tcW w:w="1701" w:type="dxa"/>
          </w:tcPr>
          <w:p w:rsidR="00D23DEF" w:rsidRDefault="005A521B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09.02.-14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</w:tr>
      <w:tr w:rsidR="00D23DEF" w:rsidTr="00821490">
        <w:tc>
          <w:tcPr>
            <w:tcW w:w="852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84</w:t>
            </w:r>
          </w:p>
        </w:tc>
        <w:tc>
          <w:tcPr>
            <w:tcW w:w="5953" w:type="dxa"/>
            <w:gridSpan w:val="2"/>
          </w:tcPr>
          <w:p w:rsidR="00D23DEF" w:rsidRPr="00594A01" w:rsidRDefault="00D23DEF" w:rsidP="00D23DEF">
            <w:pPr>
              <w:rPr>
                <w:sz w:val="22"/>
              </w:rPr>
            </w:pPr>
            <w:r w:rsidRPr="00594A01">
              <w:rPr>
                <w:b/>
                <w:sz w:val="22"/>
              </w:rPr>
              <w:t>Контрольная работа № 5 по теме «Арифметическая прогрессия».</w:t>
            </w:r>
          </w:p>
        </w:tc>
        <w:tc>
          <w:tcPr>
            <w:tcW w:w="1701" w:type="dxa"/>
          </w:tcPr>
          <w:p w:rsidR="00D23DEF" w:rsidRDefault="005A521B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09.02.-14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</w:tr>
      <w:tr w:rsidR="00D23DEF" w:rsidTr="00821490">
        <w:tc>
          <w:tcPr>
            <w:tcW w:w="852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  <w:tc>
          <w:tcPr>
            <w:tcW w:w="5953" w:type="dxa"/>
            <w:gridSpan w:val="2"/>
          </w:tcPr>
          <w:p w:rsidR="00D23DEF" w:rsidRDefault="00D23DEF" w:rsidP="00D23D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п. 10 Геометрическая прогрессия.</w:t>
            </w:r>
          </w:p>
        </w:tc>
        <w:tc>
          <w:tcPr>
            <w:tcW w:w="1701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D23DEF" w:rsidRDefault="00D23DEF" w:rsidP="00D23DEF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852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</w:t>
            </w:r>
          </w:p>
        </w:tc>
        <w:tc>
          <w:tcPr>
            <w:tcW w:w="5953" w:type="dxa"/>
            <w:gridSpan w:val="2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 xml:space="preserve">Определение геометрической прогрессии. Формула </w:t>
            </w:r>
            <w:r>
              <w:rPr>
                <w:sz w:val="22"/>
                <w:lang w:val="en-US"/>
              </w:rPr>
              <w:t>n</w:t>
            </w:r>
            <w:r w:rsidRPr="00F26CF8">
              <w:rPr>
                <w:sz w:val="22"/>
              </w:rPr>
              <w:t>-</w:t>
            </w:r>
            <w:r>
              <w:rPr>
                <w:sz w:val="22"/>
              </w:rPr>
              <w:t>го члена геометрической прогрессии.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16.02.-21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852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</w:t>
            </w:r>
          </w:p>
        </w:tc>
        <w:tc>
          <w:tcPr>
            <w:tcW w:w="5953" w:type="dxa"/>
            <w:gridSpan w:val="2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 xml:space="preserve">Формула </w:t>
            </w:r>
            <w:r>
              <w:rPr>
                <w:sz w:val="22"/>
                <w:lang w:val="en-US"/>
              </w:rPr>
              <w:t>n</w:t>
            </w:r>
            <w:r w:rsidRPr="00F26CF8">
              <w:rPr>
                <w:sz w:val="22"/>
              </w:rPr>
              <w:t>-</w:t>
            </w:r>
            <w:r>
              <w:rPr>
                <w:sz w:val="22"/>
              </w:rPr>
              <w:t>го члена геометрической прогрессии.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16.02.-21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852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87</w:t>
            </w:r>
          </w:p>
        </w:tc>
        <w:tc>
          <w:tcPr>
            <w:tcW w:w="5953" w:type="dxa"/>
            <w:gridSpan w:val="2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 xml:space="preserve">Формула суммы </w:t>
            </w:r>
            <w:r w:rsidRPr="00F26CF8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n</w:t>
            </w:r>
            <w:r w:rsidRPr="00F26CF8">
              <w:rPr>
                <w:sz w:val="22"/>
              </w:rPr>
              <w:t xml:space="preserve"> первых членов геометрической прогрессии.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16.02.-21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852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</w:t>
            </w:r>
          </w:p>
        </w:tc>
        <w:tc>
          <w:tcPr>
            <w:tcW w:w="5953" w:type="dxa"/>
            <w:gridSpan w:val="2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 xml:space="preserve">Формула суммы </w:t>
            </w:r>
            <w:r w:rsidRPr="00F26CF8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n</w:t>
            </w:r>
            <w:r w:rsidRPr="00F26CF8">
              <w:rPr>
                <w:sz w:val="22"/>
              </w:rPr>
              <w:t xml:space="preserve"> первых членов геометрической прогрессии.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16.02.-21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852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5953" w:type="dxa"/>
            <w:gridSpan w:val="2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 xml:space="preserve">Формула суммы </w:t>
            </w:r>
            <w:r w:rsidRPr="00F26CF8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n</w:t>
            </w:r>
            <w:r w:rsidRPr="00F26CF8">
              <w:rPr>
                <w:sz w:val="22"/>
              </w:rPr>
              <w:t xml:space="preserve"> первых членов геометрической прогрессии.</w:t>
            </w:r>
          </w:p>
        </w:tc>
        <w:tc>
          <w:tcPr>
            <w:tcW w:w="1701" w:type="dxa"/>
          </w:tcPr>
          <w:p w:rsidR="005A521B" w:rsidRDefault="005A521B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23.02.-28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852" w:type="dxa"/>
          </w:tcPr>
          <w:p w:rsidR="005A521B" w:rsidRPr="00093532" w:rsidRDefault="005A521B" w:rsidP="005A521B">
            <w:pPr>
              <w:jc w:val="center"/>
              <w:rPr>
                <w:i/>
                <w:sz w:val="22"/>
              </w:rPr>
            </w:pPr>
            <w:r w:rsidRPr="00093532">
              <w:rPr>
                <w:i/>
                <w:sz w:val="22"/>
              </w:rPr>
              <w:t>90</w:t>
            </w:r>
          </w:p>
        </w:tc>
        <w:tc>
          <w:tcPr>
            <w:tcW w:w="5953" w:type="dxa"/>
            <w:gridSpan w:val="2"/>
          </w:tcPr>
          <w:p w:rsidR="005A521B" w:rsidRPr="00093532" w:rsidRDefault="005A521B" w:rsidP="005A521B">
            <w:pPr>
              <w:rPr>
                <w:i/>
                <w:sz w:val="22"/>
              </w:rPr>
            </w:pPr>
            <w:r w:rsidRPr="00093532">
              <w:rPr>
                <w:i/>
                <w:sz w:val="22"/>
              </w:rPr>
              <w:t>Метод математической индукции.</w:t>
            </w:r>
          </w:p>
        </w:tc>
        <w:tc>
          <w:tcPr>
            <w:tcW w:w="1701" w:type="dxa"/>
          </w:tcPr>
          <w:p w:rsidR="005A521B" w:rsidRDefault="005A521B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23.02.-28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852" w:type="dxa"/>
          </w:tcPr>
          <w:p w:rsidR="005A521B" w:rsidRPr="00093532" w:rsidRDefault="005A521B" w:rsidP="005A521B">
            <w:pPr>
              <w:jc w:val="center"/>
              <w:rPr>
                <w:i/>
                <w:sz w:val="22"/>
              </w:rPr>
            </w:pPr>
            <w:r w:rsidRPr="00093532">
              <w:rPr>
                <w:i/>
                <w:sz w:val="22"/>
              </w:rPr>
              <w:t>91</w:t>
            </w:r>
          </w:p>
        </w:tc>
        <w:tc>
          <w:tcPr>
            <w:tcW w:w="5953" w:type="dxa"/>
            <w:gridSpan w:val="2"/>
          </w:tcPr>
          <w:p w:rsidR="005A521B" w:rsidRPr="00093532" w:rsidRDefault="005A521B" w:rsidP="005A521B">
            <w:pPr>
              <w:rPr>
                <w:i/>
                <w:sz w:val="22"/>
              </w:rPr>
            </w:pPr>
            <w:r w:rsidRPr="00093532">
              <w:rPr>
                <w:i/>
                <w:sz w:val="22"/>
              </w:rPr>
              <w:t>Метод математической индукции.</w:t>
            </w:r>
          </w:p>
        </w:tc>
        <w:tc>
          <w:tcPr>
            <w:tcW w:w="1701" w:type="dxa"/>
          </w:tcPr>
          <w:p w:rsidR="005A521B" w:rsidRDefault="005A521B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23.02.-28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A521B" w:rsidRPr="00594A01" w:rsidRDefault="005A521B" w:rsidP="005A521B">
            <w:pPr>
              <w:jc w:val="center"/>
              <w:rPr>
                <w:sz w:val="22"/>
              </w:rPr>
            </w:pPr>
            <w:r w:rsidRPr="00594A01">
              <w:rPr>
                <w:sz w:val="22"/>
              </w:rPr>
              <w:t>92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A521B" w:rsidRPr="00594A01" w:rsidRDefault="005A521B" w:rsidP="005A521B">
            <w:pPr>
              <w:rPr>
                <w:sz w:val="22"/>
              </w:rPr>
            </w:pPr>
            <w:r w:rsidRPr="00594A01">
              <w:rPr>
                <w:b/>
                <w:sz w:val="22"/>
              </w:rPr>
              <w:t>Контрольная работа № 6 по теме «Геометрическая прогрессия».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A521B" w:rsidRPr="00594A01" w:rsidRDefault="005A521B" w:rsidP="000E75C6">
            <w:pPr>
              <w:jc w:val="center"/>
              <w:rPr>
                <w:sz w:val="22"/>
              </w:rPr>
            </w:pPr>
            <w:r>
              <w:rPr>
                <w:sz w:val="18"/>
                <w:szCs w:val="18"/>
              </w:rPr>
              <w:t>23.02.-28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</w:t>
            </w:r>
            <w:r w:rsidR="00834DF3">
              <w:rPr>
                <w:sz w:val="18"/>
                <w:szCs w:val="18"/>
              </w:rPr>
              <w:t>9</w:t>
            </w:r>
            <w:r w:rsidRPr="0047121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A521B" w:rsidRPr="00594A01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8506" w:type="dxa"/>
            <w:gridSpan w:val="4"/>
            <w:shd w:val="clear" w:color="auto" w:fill="FFFFFF" w:themeFill="background1"/>
          </w:tcPr>
          <w:p w:rsidR="005A521B" w:rsidRPr="00594A01" w:rsidRDefault="005A521B" w:rsidP="005A521B">
            <w:pPr>
              <w:jc w:val="center"/>
              <w:rPr>
                <w:b/>
                <w:sz w:val="22"/>
              </w:rPr>
            </w:pPr>
            <w:r w:rsidRPr="00594A01">
              <w:rPr>
                <w:b/>
                <w:sz w:val="22"/>
              </w:rPr>
              <w:t>гл.5 Элементы комбинаторики и теории вероятностей (17 уроков)</w:t>
            </w:r>
          </w:p>
        </w:tc>
        <w:tc>
          <w:tcPr>
            <w:tcW w:w="1559" w:type="dxa"/>
            <w:shd w:val="clear" w:color="auto" w:fill="FFFFFF" w:themeFill="background1"/>
          </w:tcPr>
          <w:p w:rsidR="005A521B" w:rsidRPr="00594A01" w:rsidRDefault="005A521B" w:rsidP="005A521B">
            <w:pPr>
              <w:jc w:val="center"/>
              <w:rPr>
                <w:b/>
                <w:sz w:val="22"/>
              </w:rPr>
            </w:pPr>
          </w:p>
        </w:tc>
      </w:tr>
      <w:tr w:rsidR="005A521B" w:rsidTr="00821490">
        <w:tc>
          <w:tcPr>
            <w:tcW w:w="993" w:type="dxa"/>
            <w:gridSpan w:val="2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  <w:tc>
          <w:tcPr>
            <w:tcW w:w="5812" w:type="dxa"/>
          </w:tcPr>
          <w:p w:rsidR="005A521B" w:rsidRDefault="005A521B" w:rsidP="005A521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п. 11 Элементы комбинаторики.</w:t>
            </w:r>
          </w:p>
        </w:tc>
        <w:tc>
          <w:tcPr>
            <w:tcW w:w="1701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993" w:type="dxa"/>
            <w:gridSpan w:val="2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93</w:t>
            </w:r>
          </w:p>
        </w:tc>
        <w:tc>
          <w:tcPr>
            <w:tcW w:w="5812" w:type="dxa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>Примеры комбинаторных задач.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02.03.-07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993" w:type="dxa"/>
            <w:gridSpan w:val="2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</w:t>
            </w:r>
          </w:p>
        </w:tc>
        <w:tc>
          <w:tcPr>
            <w:tcW w:w="5812" w:type="dxa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>Примеры комбинаторных задач.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02.03.-07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993" w:type="dxa"/>
            <w:gridSpan w:val="2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5812" w:type="dxa"/>
          </w:tcPr>
          <w:p w:rsidR="005A521B" w:rsidRPr="006A282C" w:rsidRDefault="005A521B" w:rsidP="005A521B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Перестановки.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02.03.-07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993" w:type="dxa"/>
            <w:gridSpan w:val="2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  <w:tc>
          <w:tcPr>
            <w:tcW w:w="5812" w:type="dxa"/>
          </w:tcPr>
          <w:p w:rsidR="005A521B" w:rsidRPr="006A282C" w:rsidRDefault="005A521B" w:rsidP="005A521B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Перестановки.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02.03.-07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993" w:type="dxa"/>
            <w:gridSpan w:val="2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5812" w:type="dxa"/>
          </w:tcPr>
          <w:p w:rsidR="005A521B" w:rsidRPr="006A282C" w:rsidRDefault="005A521B" w:rsidP="005A521B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Перестановки.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09.03.-14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993" w:type="dxa"/>
            <w:gridSpan w:val="2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5812" w:type="dxa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 xml:space="preserve">Размещения. 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09.03.-14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993" w:type="dxa"/>
            <w:gridSpan w:val="2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5812" w:type="dxa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 xml:space="preserve">Размещения. 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09.03.-14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5A521B" w:rsidTr="00821490">
        <w:tc>
          <w:tcPr>
            <w:tcW w:w="993" w:type="dxa"/>
            <w:gridSpan w:val="2"/>
          </w:tcPr>
          <w:p w:rsidR="005A521B" w:rsidRDefault="005A521B" w:rsidP="005A52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5812" w:type="dxa"/>
          </w:tcPr>
          <w:p w:rsidR="005A521B" w:rsidRDefault="005A521B" w:rsidP="005A521B">
            <w:pPr>
              <w:rPr>
                <w:sz w:val="22"/>
              </w:rPr>
            </w:pPr>
            <w:r>
              <w:rPr>
                <w:sz w:val="22"/>
              </w:rPr>
              <w:t xml:space="preserve">Размещения. </w:t>
            </w:r>
          </w:p>
        </w:tc>
        <w:tc>
          <w:tcPr>
            <w:tcW w:w="1701" w:type="dxa"/>
            <w:vAlign w:val="center"/>
          </w:tcPr>
          <w:p w:rsidR="005A521B" w:rsidRPr="005E4208" w:rsidRDefault="005A521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09.03.-14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A521B" w:rsidRDefault="005A521B" w:rsidP="005A521B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sz w:val="22"/>
              </w:rPr>
            </w:pPr>
            <w:r>
              <w:rPr>
                <w:sz w:val="22"/>
              </w:rPr>
              <w:t>Сочетания.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16.03.-21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sz w:val="22"/>
              </w:rPr>
            </w:pPr>
            <w:r>
              <w:rPr>
                <w:sz w:val="22"/>
              </w:rPr>
              <w:t>Сочетания.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16.03.-21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sz w:val="22"/>
              </w:rPr>
            </w:pPr>
            <w:r>
              <w:rPr>
                <w:sz w:val="22"/>
              </w:rPr>
              <w:t>Сочетания.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16.03.-21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  <w:tc>
          <w:tcPr>
            <w:tcW w:w="5812" w:type="dxa"/>
          </w:tcPr>
          <w:p w:rsidR="007F4BCD" w:rsidRDefault="007F4BCD" w:rsidP="007F4B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п. 12 Начальные сведения из теории вероятностей.</w:t>
            </w:r>
          </w:p>
        </w:tc>
        <w:tc>
          <w:tcPr>
            <w:tcW w:w="1701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sz w:val="22"/>
              </w:rPr>
            </w:pPr>
            <w:r>
              <w:rPr>
                <w:sz w:val="22"/>
              </w:rPr>
              <w:t>Относительная частота случайного события.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16.03.-21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bookmarkStart w:id="9" w:name="_Hlk516787920"/>
            <w:r>
              <w:rPr>
                <w:sz w:val="22"/>
              </w:rPr>
              <w:t>105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sz w:val="22"/>
              </w:rPr>
            </w:pPr>
            <w:r>
              <w:rPr>
                <w:sz w:val="22"/>
              </w:rPr>
              <w:t>Относительная частота случайного события.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01.04.-04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bookmarkEnd w:id="9"/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sz w:val="22"/>
              </w:rPr>
            </w:pPr>
            <w:r>
              <w:rPr>
                <w:sz w:val="22"/>
              </w:rPr>
              <w:t>Вероятность равновозможных событий.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01.04.-04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sz w:val="22"/>
              </w:rPr>
            </w:pPr>
            <w:r>
              <w:rPr>
                <w:sz w:val="22"/>
              </w:rPr>
              <w:t>Вероятность равновозможных событий.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01.04.-04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Pr="00093532" w:rsidRDefault="007F4BCD" w:rsidP="007F4BCD">
            <w:pPr>
              <w:jc w:val="center"/>
              <w:rPr>
                <w:i/>
                <w:sz w:val="22"/>
              </w:rPr>
            </w:pPr>
            <w:r w:rsidRPr="00093532">
              <w:rPr>
                <w:i/>
                <w:sz w:val="22"/>
              </w:rPr>
              <w:t>108</w:t>
            </w:r>
          </w:p>
        </w:tc>
        <w:tc>
          <w:tcPr>
            <w:tcW w:w="5812" w:type="dxa"/>
          </w:tcPr>
          <w:p w:rsidR="007F4BCD" w:rsidRPr="00093532" w:rsidRDefault="007F4BCD" w:rsidP="007F4BCD">
            <w:pPr>
              <w:rPr>
                <w:i/>
                <w:sz w:val="22"/>
              </w:rPr>
            </w:pPr>
            <w:r w:rsidRPr="00093532">
              <w:rPr>
                <w:i/>
                <w:sz w:val="22"/>
              </w:rPr>
              <w:t>Сложение и умножение вероятностей.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01.04.-04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  <w:shd w:val="clear" w:color="auto" w:fill="FFFFFF" w:themeFill="background1"/>
          </w:tcPr>
          <w:p w:rsidR="007F4BCD" w:rsidRPr="00594A01" w:rsidRDefault="007F4BCD" w:rsidP="007F4BCD">
            <w:pPr>
              <w:jc w:val="center"/>
              <w:rPr>
                <w:sz w:val="22"/>
              </w:rPr>
            </w:pPr>
            <w:r w:rsidRPr="00594A01">
              <w:rPr>
                <w:sz w:val="22"/>
              </w:rPr>
              <w:t>109</w:t>
            </w:r>
          </w:p>
        </w:tc>
        <w:tc>
          <w:tcPr>
            <w:tcW w:w="5812" w:type="dxa"/>
            <w:shd w:val="clear" w:color="auto" w:fill="FFFFFF" w:themeFill="background1"/>
          </w:tcPr>
          <w:p w:rsidR="007F4BCD" w:rsidRPr="00594A01" w:rsidRDefault="007F4BCD" w:rsidP="007F4BCD">
            <w:pPr>
              <w:rPr>
                <w:sz w:val="22"/>
              </w:rPr>
            </w:pPr>
            <w:r w:rsidRPr="00594A01">
              <w:rPr>
                <w:b/>
                <w:sz w:val="22"/>
              </w:rPr>
              <w:t xml:space="preserve">Контрольная работа № 7 по теме «Элементы комбинаторики и теории вероятностей».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06.04.-11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7F4BCD" w:rsidRPr="00594A01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8506" w:type="dxa"/>
            <w:gridSpan w:val="4"/>
            <w:shd w:val="clear" w:color="auto" w:fill="FFFFFF" w:themeFill="background1"/>
          </w:tcPr>
          <w:p w:rsidR="007F4BCD" w:rsidRPr="00594A01" w:rsidRDefault="007F4BCD" w:rsidP="007F4BCD">
            <w:pPr>
              <w:jc w:val="center"/>
              <w:rPr>
                <w:b/>
                <w:sz w:val="22"/>
              </w:rPr>
            </w:pPr>
            <w:r w:rsidRPr="00594A01">
              <w:rPr>
                <w:b/>
                <w:sz w:val="22"/>
              </w:rPr>
              <w:t>Итоговое повторение (27 уроков)</w:t>
            </w:r>
          </w:p>
        </w:tc>
        <w:tc>
          <w:tcPr>
            <w:tcW w:w="1559" w:type="dxa"/>
            <w:shd w:val="clear" w:color="auto" w:fill="FFFFFF" w:themeFill="background1"/>
          </w:tcPr>
          <w:p w:rsidR="007F4BCD" w:rsidRPr="00594A01" w:rsidRDefault="007F4BCD" w:rsidP="007F4BCD">
            <w:pPr>
              <w:jc w:val="center"/>
              <w:rPr>
                <w:color w:val="FF0000"/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b/>
                <w:i/>
                <w:sz w:val="22"/>
              </w:rPr>
            </w:pPr>
            <w:r>
              <w:rPr>
                <w:sz w:val="22"/>
              </w:rPr>
              <w:t xml:space="preserve"> Квадратный трёхчлен и его корни.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06.04.-11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b/>
                <w:i/>
                <w:sz w:val="22"/>
              </w:rPr>
            </w:pPr>
            <w:r>
              <w:rPr>
                <w:sz w:val="22"/>
              </w:rPr>
              <w:t xml:space="preserve"> Квадратный трёхчлен и его корни.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06.04.-11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7F4BCD" w:rsidTr="00821490">
        <w:tc>
          <w:tcPr>
            <w:tcW w:w="993" w:type="dxa"/>
            <w:gridSpan w:val="2"/>
          </w:tcPr>
          <w:p w:rsidR="007F4BCD" w:rsidRDefault="007F4BCD" w:rsidP="007F4B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  <w:tc>
          <w:tcPr>
            <w:tcW w:w="5812" w:type="dxa"/>
          </w:tcPr>
          <w:p w:rsidR="007F4BCD" w:rsidRDefault="007F4BCD" w:rsidP="007F4BCD">
            <w:pPr>
              <w:rPr>
                <w:sz w:val="22"/>
              </w:rPr>
            </w:pPr>
            <w:r>
              <w:rPr>
                <w:sz w:val="22"/>
              </w:rPr>
              <w:t>Квадратичная функция и её график.</w:t>
            </w:r>
          </w:p>
        </w:tc>
        <w:tc>
          <w:tcPr>
            <w:tcW w:w="1701" w:type="dxa"/>
            <w:vAlign w:val="center"/>
          </w:tcPr>
          <w:p w:rsidR="007F4BCD" w:rsidRPr="005E4208" w:rsidRDefault="007F4BCD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06.04.-11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F4BCD" w:rsidRDefault="007F4BCD" w:rsidP="007F4BCD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113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Квадратичная функция и её график.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13.04.-18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Уравнения с одной переменной.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13.04.-18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Уравнения с одной переменной.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13.04.-18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116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Неравенства с одной переменной.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13.04.-18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117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Неравенства с одной переменной.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20.04.-25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118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Уравнения с двумя переменными и их системы.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20.04.-25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119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Уравнения с двумя переменными и их системы.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20.04.-25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Неравенства с двумя переменными и их системы.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20.04.-25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Неравенства с двумя переменными и их системы.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27.04.-02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Прогрессии.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27.04.-02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Прогрессии.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27.04.-02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124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Элементы комбинаторики и теории вероятностей.</w:t>
            </w:r>
          </w:p>
        </w:tc>
        <w:tc>
          <w:tcPr>
            <w:tcW w:w="1701" w:type="dxa"/>
            <w:vAlign w:val="center"/>
          </w:tcPr>
          <w:p w:rsidR="00F7126B" w:rsidRPr="00E77F6D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27.04.-02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Итоговая контрольная работа в форме ОГЭ.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04.05.-09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F7126B" w:rsidTr="00821490">
        <w:tc>
          <w:tcPr>
            <w:tcW w:w="993" w:type="dxa"/>
            <w:gridSpan w:val="2"/>
          </w:tcPr>
          <w:p w:rsidR="00F7126B" w:rsidRDefault="00F7126B" w:rsidP="00F712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126</w:t>
            </w:r>
          </w:p>
        </w:tc>
        <w:tc>
          <w:tcPr>
            <w:tcW w:w="5812" w:type="dxa"/>
          </w:tcPr>
          <w:p w:rsidR="00F7126B" w:rsidRDefault="00F7126B" w:rsidP="00F7126B">
            <w:pPr>
              <w:rPr>
                <w:sz w:val="22"/>
              </w:rPr>
            </w:pPr>
            <w:r>
              <w:rPr>
                <w:sz w:val="22"/>
              </w:rPr>
              <w:t>Преобразование выражений.</w:t>
            </w:r>
          </w:p>
        </w:tc>
        <w:tc>
          <w:tcPr>
            <w:tcW w:w="1701" w:type="dxa"/>
            <w:vAlign w:val="center"/>
          </w:tcPr>
          <w:p w:rsidR="00F7126B" w:rsidRPr="005E4208" w:rsidRDefault="00F7126B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04.05.-09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F7126B" w:rsidRDefault="00F7126B" w:rsidP="00F7126B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Default="00705B17" w:rsidP="00705B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5812" w:type="dxa"/>
          </w:tcPr>
          <w:p w:rsidR="00705B17" w:rsidRDefault="00705B17" w:rsidP="00705B17">
            <w:pPr>
              <w:rPr>
                <w:sz w:val="22"/>
              </w:rPr>
            </w:pPr>
            <w:r>
              <w:rPr>
                <w:sz w:val="22"/>
              </w:rPr>
              <w:t>Преобразование выражений.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04.05.-09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Default="00705B17" w:rsidP="00705B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</w:t>
            </w:r>
          </w:p>
        </w:tc>
        <w:tc>
          <w:tcPr>
            <w:tcW w:w="5812" w:type="dxa"/>
          </w:tcPr>
          <w:p w:rsidR="00705B17" w:rsidRDefault="00705B17" w:rsidP="00705B17">
            <w:pPr>
              <w:rPr>
                <w:sz w:val="22"/>
              </w:rPr>
            </w:pPr>
            <w:r>
              <w:rPr>
                <w:sz w:val="22"/>
              </w:rPr>
              <w:t>Решение уравнений и неравенств.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04.05.-09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Default="00705B17" w:rsidP="00705B17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129</w:t>
            </w:r>
          </w:p>
        </w:tc>
        <w:tc>
          <w:tcPr>
            <w:tcW w:w="5812" w:type="dxa"/>
          </w:tcPr>
          <w:p w:rsidR="00705B17" w:rsidRDefault="00705B17" w:rsidP="00705B17">
            <w:pPr>
              <w:rPr>
                <w:sz w:val="22"/>
              </w:rPr>
            </w:pPr>
            <w:r>
              <w:rPr>
                <w:sz w:val="22"/>
              </w:rPr>
              <w:t>Решение уравнений и неравенств.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11.05.-16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Default="00705B17" w:rsidP="00705B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5812" w:type="dxa"/>
          </w:tcPr>
          <w:p w:rsidR="00705B17" w:rsidRDefault="00705B17" w:rsidP="00705B17">
            <w:pPr>
              <w:rPr>
                <w:sz w:val="22"/>
              </w:rPr>
            </w:pPr>
            <w:r>
              <w:rPr>
                <w:sz w:val="22"/>
              </w:rPr>
              <w:t>Решение текстовых задач.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11.05.-16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Default="00705B17" w:rsidP="00705B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5812" w:type="dxa"/>
          </w:tcPr>
          <w:p w:rsidR="00705B17" w:rsidRDefault="00705B17" w:rsidP="00705B17">
            <w:pPr>
              <w:rPr>
                <w:sz w:val="22"/>
              </w:rPr>
            </w:pPr>
            <w:r>
              <w:rPr>
                <w:sz w:val="22"/>
              </w:rPr>
              <w:t>Решение текстовых задач.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11.05.-16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Default="00705B17" w:rsidP="00705B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5812" w:type="dxa"/>
          </w:tcPr>
          <w:p w:rsidR="00705B17" w:rsidRDefault="00705B17" w:rsidP="00705B17">
            <w:pPr>
              <w:rPr>
                <w:sz w:val="22"/>
              </w:rPr>
            </w:pPr>
            <w:r>
              <w:rPr>
                <w:sz w:val="22"/>
              </w:rPr>
              <w:t>Функции.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11.05.-16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Default="00705B17" w:rsidP="00705B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133</w:t>
            </w:r>
          </w:p>
        </w:tc>
        <w:tc>
          <w:tcPr>
            <w:tcW w:w="5812" w:type="dxa"/>
          </w:tcPr>
          <w:p w:rsidR="00705B17" w:rsidRDefault="00705B17" w:rsidP="00705B17">
            <w:pPr>
              <w:rPr>
                <w:sz w:val="22"/>
              </w:rPr>
            </w:pPr>
            <w:r>
              <w:rPr>
                <w:sz w:val="22"/>
              </w:rPr>
              <w:t>Функции.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18.05.-23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Pr="00177A13" w:rsidRDefault="00705B17" w:rsidP="00705B17">
            <w:pPr>
              <w:jc w:val="center"/>
              <w:rPr>
                <w:i/>
                <w:sz w:val="22"/>
              </w:rPr>
            </w:pPr>
            <w:r w:rsidRPr="00177A13">
              <w:rPr>
                <w:i/>
                <w:sz w:val="22"/>
              </w:rPr>
              <w:t>134</w:t>
            </w:r>
          </w:p>
        </w:tc>
        <w:tc>
          <w:tcPr>
            <w:tcW w:w="5812" w:type="dxa"/>
          </w:tcPr>
          <w:p w:rsidR="00705B17" w:rsidRPr="00177A13" w:rsidRDefault="00705B17" w:rsidP="00705B17">
            <w:pPr>
              <w:rPr>
                <w:i/>
                <w:sz w:val="22"/>
              </w:rPr>
            </w:pPr>
            <w:r w:rsidRPr="00177A13">
              <w:rPr>
                <w:i/>
                <w:sz w:val="22"/>
              </w:rPr>
              <w:t>Уравнения и неравенства с модулем и параметром.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18.05.-23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Pr="00177A13" w:rsidRDefault="00705B17" w:rsidP="00705B17">
            <w:pPr>
              <w:jc w:val="center"/>
              <w:rPr>
                <w:i/>
                <w:sz w:val="22"/>
              </w:rPr>
            </w:pPr>
            <w:r w:rsidRPr="00177A13">
              <w:rPr>
                <w:i/>
                <w:sz w:val="22"/>
              </w:rPr>
              <w:t>135</w:t>
            </w:r>
          </w:p>
        </w:tc>
        <w:tc>
          <w:tcPr>
            <w:tcW w:w="5812" w:type="dxa"/>
          </w:tcPr>
          <w:p w:rsidR="00705B17" w:rsidRPr="00177A13" w:rsidRDefault="00705B17" w:rsidP="00705B17">
            <w:pPr>
              <w:rPr>
                <w:i/>
                <w:sz w:val="22"/>
              </w:rPr>
            </w:pPr>
            <w:r w:rsidRPr="00177A13">
              <w:rPr>
                <w:i/>
                <w:sz w:val="22"/>
              </w:rPr>
              <w:t>Уравнения и неравенства с модулем и параметром.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18.05.-23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Default="00705B17" w:rsidP="00705B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w="5812" w:type="dxa"/>
          </w:tcPr>
          <w:p w:rsidR="00705B17" w:rsidRDefault="00705B17" w:rsidP="00705B17">
            <w:pPr>
              <w:rPr>
                <w:sz w:val="22"/>
              </w:rPr>
            </w:pPr>
            <w:r>
              <w:rPr>
                <w:sz w:val="22"/>
              </w:rPr>
              <w:t>Решение заданий по всем темам.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0E75C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18.05.-23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834DF3">
              <w:rPr>
                <w:rFonts w:ascii="Times New Roman" w:hAnsi="Times New Roman"/>
                <w:sz w:val="18"/>
                <w:szCs w:val="18"/>
              </w:rPr>
              <w:t>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  <w:tr w:rsidR="00705B17" w:rsidTr="00821490">
        <w:tc>
          <w:tcPr>
            <w:tcW w:w="993" w:type="dxa"/>
            <w:gridSpan w:val="2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  <w:tc>
          <w:tcPr>
            <w:tcW w:w="5812" w:type="dxa"/>
          </w:tcPr>
          <w:p w:rsidR="00705B17" w:rsidRDefault="00705B17" w:rsidP="00705B17">
            <w:pPr>
              <w:rPr>
                <w:sz w:val="22"/>
              </w:rPr>
            </w:pPr>
            <w:r>
              <w:rPr>
                <w:b/>
              </w:rPr>
              <w:t>Итого:       136</w:t>
            </w:r>
            <w:r w:rsidRPr="00E72C5A">
              <w:rPr>
                <w:b/>
              </w:rPr>
              <w:t xml:space="preserve"> уроков</w:t>
            </w:r>
          </w:p>
        </w:tc>
        <w:tc>
          <w:tcPr>
            <w:tcW w:w="1701" w:type="dxa"/>
            <w:vAlign w:val="center"/>
          </w:tcPr>
          <w:p w:rsidR="00705B17" w:rsidRPr="005E4208" w:rsidRDefault="00705B17" w:rsidP="00705B1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05B17" w:rsidRDefault="00705B17" w:rsidP="00705B17">
            <w:pPr>
              <w:jc w:val="center"/>
              <w:rPr>
                <w:sz w:val="22"/>
              </w:rPr>
            </w:pPr>
          </w:p>
        </w:tc>
      </w:tr>
    </w:tbl>
    <w:p w:rsidR="00E77A75" w:rsidRDefault="00E77A75" w:rsidP="00E77A75">
      <w:pPr>
        <w:rPr>
          <w:rFonts w:eastAsia="Calibri"/>
          <w:b/>
          <w:sz w:val="28"/>
          <w:szCs w:val="28"/>
        </w:rPr>
        <w:sectPr w:rsidR="00E77A75">
          <w:footerReference w:type="default" r:id="rId14"/>
          <w:pgSz w:w="11906" w:h="16838"/>
          <w:pgMar w:top="1134" w:right="850" w:bottom="1134" w:left="1276" w:header="708" w:footer="708" w:gutter="0"/>
          <w:cols w:space="720"/>
        </w:sectPr>
      </w:pPr>
    </w:p>
    <w:p w:rsidR="008517CC" w:rsidRPr="008517CC" w:rsidRDefault="008517CC" w:rsidP="008517CC">
      <w:pPr>
        <w:suppressAutoHyphens w:val="0"/>
        <w:spacing w:after="200" w:line="276" w:lineRule="auto"/>
        <w:jc w:val="center"/>
        <w:outlineLvl w:val="0"/>
        <w:rPr>
          <w:rFonts w:eastAsia="Calibri"/>
          <w:b/>
          <w:bCs/>
          <w:lang w:eastAsia="en-US"/>
        </w:rPr>
      </w:pPr>
      <w:r w:rsidRPr="008517CC">
        <w:rPr>
          <w:rFonts w:eastAsia="Calibri"/>
          <w:b/>
          <w:bCs/>
          <w:lang w:eastAsia="en-US"/>
        </w:rPr>
        <w:lastRenderedPageBreak/>
        <w:t xml:space="preserve">Календарно-тематическое планирование </w:t>
      </w:r>
    </w:p>
    <w:tbl>
      <w:tblPr>
        <w:tblStyle w:val="14"/>
        <w:tblW w:w="15876" w:type="dxa"/>
        <w:tblLook w:val="04A0" w:firstRow="1" w:lastRow="0" w:firstColumn="1" w:lastColumn="0" w:noHBand="0" w:noVBand="1"/>
      </w:tblPr>
      <w:tblGrid>
        <w:gridCol w:w="794"/>
        <w:gridCol w:w="1299"/>
        <w:gridCol w:w="1375"/>
        <w:gridCol w:w="1981"/>
        <w:gridCol w:w="850"/>
        <w:gridCol w:w="3207"/>
        <w:gridCol w:w="3379"/>
        <w:gridCol w:w="2121"/>
        <w:gridCol w:w="870"/>
      </w:tblGrid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2674" w:type="dxa"/>
            <w:gridSpan w:val="2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Кол-во</w:t>
            </w:r>
          </w:p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8707" w:type="dxa"/>
            <w:gridSpan w:val="3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Планируемые результаты (в соответствии с ФГОС)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Приме</w:t>
            </w:r>
          </w:p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чание</w:t>
            </w: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Факт.</w:t>
            </w: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Предметные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Метапредметные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99" w:type="dxa"/>
          </w:tcPr>
          <w:p w:rsidR="008517CC" w:rsidRPr="004029FD" w:rsidRDefault="003D74E3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01.09.-06.09.2018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Преобразование рациональных выражений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8 класса: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Коммуникативные: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выслушивать мнение членов команды, не перебивая .</w:t>
            </w:r>
          </w:p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Регулятивные: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прогнозировать результат усвоения материала, определять промежуточные цели             </w:t>
            </w:r>
          </w:p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стартовой мотивации к изучению нового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99" w:type="dxa"/>
          </w:tcPr>
          <w:p w:rsidR="008517CC" w:rsidRPr="004029FD" w:rsidRDefault="003D74E3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01.09.-06.09.2018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Преобразование выражений, содержащих квадратные корни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8 класса: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Коммуникативные: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выслушивать мнение членов команды, не перебивая .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Регулятивные: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прогнозировать результат усвоения материала, определять промежуточные цели             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осознанного выбора рационального способа решения заданий.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9" w:type="dxa"/>
          </w:tcPr>
          <w:p w:rsidR="008517CC" w:rsidRPr="004029FD" w:rsidRDefault="003D74E3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01.09.-06.09.2018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Решение квадратных уравнений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8 класса: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Коммуникативные: 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организовывать и планировать учебное сотрудничество с учителем и одноклассниками.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    </w:t>
            </w:r>
          </w:p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Регулятивные: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находить и формулировать учебную проблему, составлять план выполнения работы.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               </w:t>
            </w:r>
          </w:p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выбирать наиболее эффективные способы решения образовательных задач.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самоанализа и самоконтроля.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9" w:type="dxa"/>
          </w:tcPr>
          <w:p w:rsidR="008517CC" w:rsidRPr="004029FD" w:rsidRDefault="003D74E3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01.09.-06.09.2018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Степень с целым показателем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8 класса: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lastRenderedPageBreak/>
              <w:t xml:space="preserve">Коммуникативные: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учиться  критично относиться к своему  мнению, с достоинством признавать ошибочность своего мнения.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    </w:t>
            </w:r>
          </w:p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Регулятивные: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осознавать уровень и качество усвоения  знаний и  умений.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lastRenderedPageBreak/>
              <w:t>Составлять план и последовательность выполнения работы.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Познавательные:  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уметь выделять информацию из текстов разных видов. Произвольно и осознанно владеть общим приёмом решения заданий.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навыка сотрудничества с учителем и сверстниками.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99" w:type="dxa"/>
          </w:tcPr>
          <w:p w:rsidR="008517CC" w:rsidRPr="004029FD" w:rsidRDefault="003D74E3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08.09.-13.09.201</w:t>
            </w:r>
            <w:r w:rsidRPr="004029F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Решение линейных неравенств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8 класса: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Коммуникативные: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управлять своим поведением, уметь полно и точно выражать свои мысли.                                   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Регулятивные: 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сравнивать свой способ действий  с  заданным эталоном  для   внесения  коррективов.                            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ориентироваться на разнообразие способов решения заданий. Уметь осуществлять сравнение и классификацию по заданным критериям.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устойчивой мотивации к изучению и закреплению   материала.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99" w:type="dxa"/>
          </w:tcPr>
          <w:p w:rsidR="008517CC" w:rsidRPr="004029FD" w:rsidRDefault="003D74E3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08.09.-13.09.2018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Входная контрольная работа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Научиться применять на практике теоретический материал, изученный за курс алгебры 8 класса: </w:t>
            </w:r>
          </w:p>
          <w:p w:rsidR="008517CC" w:rsidRPr="00D23556" w:rsidRDefault="008517CC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самоанализа и самоконтроля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3556" w:rsidRPr="008517CC" w:rsidTr="0087009A">
        <w:tc>
          <w:tcPr>
            <w:tcW w:w="15876" w:type="dxa"/>
            <w:gridSpan w:val="9"/>
          </w:tcPr>
          <w:p w:rsidR="00D23556" w:rsidRPr="004029FD" w:rsidRDefault="00D23556" w:rsidP="00D23556">
            <w:pPr>
              <w:suppressAutoHyphens w:val="0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029F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Квадратичная функция. 29 часов</w:t>
            </w: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8517CC" w:rsidRPr="004029FD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§Функции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и их свойства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spacing w:line="237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1129"/>
        </w:trPr>
        <w:tc>
          <w:tcPr>
            <w:tcW w:w="794" w:type="dxa"/>
            <w:tcBorders>
              <w:bottom w:val="single" w:sz="4" w:space="0" w:color="auto"/>
            </w:tcBorders>
          </w:tcPr>
          <w:p w:rsidR="002B7D78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  <w:p w:rsidR="002B7D78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Pr="00D23556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Pr="00D23556" w:rsidRDefault="002B7D78" w:rsidP="008517C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B7D78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08.09.-13.09.2018</w:t>
            </w:r>
          </w:p>
          <w:p w:rsidR="002B7D78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Pr="004029FD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Pr="004029FD" w:rsidRDefault="002B7D78" w:rsidP="008517C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2B7D78" w:rsidRPr="00D23556" w:rsidRDefault="002B7D78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2B7D78" w:rsidRPr="00D23556" w:rsidRDefault="002B7D78" w:rsidP="008517CC">
            <w:pPr>
              <w:tabs>
                <w:tab w:val="left" w:pos="14576"/>
              </w:tabs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Функция. Область определения и область значений функции</w:t>
            </w:r>
          </w:p>
        </w:tc>
        <w:tc>
          <w:tcPr>
            <w:tcW w:w="850" w:type="dxa"/>
            <w:vMerge w:val="restart"/>
          </w:tcPr>
          <w:p w:rsidR="002B7D78" w:rsidRPr="00D23556" w:rsidRDefault="002B7D78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2B7D78" w:rsidRPr="00D23556" w:rsidRDefault="002B7D78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</w:t>
            </w:r>
          </w:p>
          <w:p w:rsidR="002B7D78" w:rsidRPr="00D23556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Формулировать:</w:t>
            </w:r>
          </w:p>
          <w:p w:rsidR="002B7D78" w:rsidRPr="00D23556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определения: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нуля функции; промежутков знакопостоянства функции; функции, возрастающей (убывающей) на множестве;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квадратичной функции; квадратного неравенства;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cr/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свойства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квадратичной функции</w:t>
            </w:r>
          </w:p>
        </w:tc>
        <w:tc>
          <w:tcPr>
            <w:tcW w:w="3379" w:type="dxa"/>
            <w:vMerge w:val="restart"/>
          </w:tcPr>
          <w:p w:rsidR="002B7D78" w:rsidRPr="00D23556" w:rsidRDefault="002B7D78" w:rsidP="008517CC">
            <w:pPr>
              <w:suppressAutoHyphens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lastRenderedPageBreak/>
              <w:t xml:space="preserve">Коммуникативные: </w:t>
            </w:r>
            <w:r w:rsidRPr="00D2355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развить у учащихся представление о месте математики в системе наук.                        </w:t>
            </w:r>
          </w:p>
          <w:p w:rsidR="002B7D78" w:rsidRPr="00D23556" w:rsidRDefault="002B7D78" w:rsidP="008517CC">
            <w:pPr>
              <w:suppressAutoHyphens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формировать целевые установки учебной деятельности.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2121" w:type="dxa"/>
            <w:vMerge w:val="restart"/>
          </w:tcPr>
          <w:p w:rsidR="002B7D78" w:rsidRPr="00D23556" w:rsidRDefault="002B7D7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устойчивой мотивации к обучению</w:t>
            </w:r>
          </w:p>
        </w:tc>
        <w:tc>
          <w:tcPr>
            <w:tcW w:w="870" w:type="dxa"/>
            <w:vMerge w:val="restart"/>
          </w:tcPr>
          <w:p w:rsidR="002B7D78" w:rsidRPr="00D23556" w:rsidRDefault="002B7D78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90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2B7D78" w:rsidRDefault="00F027C7" w:rsidP="002B7D7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:rsidR="002B7D78" w:rsidRDefault="002B7D78" w:rsidP="002B7D7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Pr="00D23556" w:rsidRDefault="002B7D78" w:rsidP="002B7D7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Default="002B7D78" w:rsidP="002B7D7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Pr="00D23556" w:rsidRDefault="002B7D78" w:rsidP="002B7D7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2B7D78" w:rsidRDefault="00F027C7" w:rsidP="002B7D7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08.09 -</w:t>
            </w:r>
            <w:r w:rsidR="002B7D78" w:rsidRPr="004029F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13.09.2018</w:t>
            </w:r>
          </w:p>
          <w:p w:rsidR="002B7D78" w:rsidRDefault="002B7D78" w:rsidP="002B7D7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Default="002B7D78" w:rsidP="002B7D7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Pr="004029FD" w:rsidRDefault="002B7D78" w:rsidP="002B7D7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7D78" w:rsidRPr="004029FD" w:rsidRDefault="002B7D78" w:rsidP="002B7D7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</w:tcBorders>
          </w:tcPr>
          <w:p w:rsidR="002B7D78" w:rsidRPr="00D23556" w:rsidRDefault="002B7D78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2B7D78" w:rsidRPr="00D23556" w:rsidRDefault="002B7D78" w:rsidP="008517CC">
            <w:pPr>
              <w:tabs>
                <w:tab w:val="left" w:pos="14576"/>
              </w:tabs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2B7D78" w:rsidRPr="00D23556" w:rsidRDefault="002B7D78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2B7D78" w:rsidRPr="00D23556" w:rsidRDefault="002B7D78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2B7D78" w:rsidRPr="00D23556" w:rsidRDefault="002B7D78" w:rsidP="008517CC">
            <w:pPr>
              <w:suppressAutoHyphens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2B7D78" w:rsidRPr="00D23556" w:rsidRDefault="002B7D78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2B7D78" w:rsidRPr="00D23556" w:rsidRDefault="002B7D78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928"/>
        </w:trPr>
        <w:tc>
          <w:tcPr>
            <w:tcW w:w="794" w:type="dxa"/>
            <w:tcBorders>
              <w:top w:val="single" w:sz="4" w:space="0" w:color="auto"/>
            </w:tcBorders>
          </w:tcPr>
          <w:p w:rsidR="002B7D78" w:rsidRDefault="002B7D78" w:rsidP="002B7D7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1299" w:type="dxa"/>
            <w:tcBorders>
              <w:top w:val="single" w:sz="4" w:space="0" w:color="auto"/>
            </w:tcBorders>
          </w:tcPr>
          <w:p w:rsidR="002B7D78" w:rsidRPr="004029FD" w:rsidRDefault="002B7D78" w:rsidP="00F027C7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15.09.-20.09.2018</w:t>
            </w:r>
          </w:p>
        </w:tc>
        <w:tc>
          <w:tcPr>
            <w:tcW w:w="1375" w:type="dxa"/>
            <w:vMerge/>
          </w:tcPr>
          <w:p w:rsidR="002B7D78" w:rsidRPr="00D23556" w:rsidRDefault="002B7D78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2B7D78" w:rsidRPr="00D23556" w:rsidRDefault="002B7D78" w:rsidP="008517CC">
            <w:pPr>
              <w:tabs>
                <w:tab w:val="left" w:pos="14576"/>
              </w:tabs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2B7D78" w:rsidRPr="00D23556" w:rsidRDefault="002B7D78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2B7D78" w:rsidRPr="00D23556" w:rsidRDefault="002B7D78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2B7D78" w:rsidRPr="00D23556" w:rsidRDefault="002B7D78" w:rsidP="008517CC">
            <w:pPr>
              <w:suppressAutoHyphens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2B7D78" w:rsidRPr="00D23556" w:rsidRDefault="002B7D78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2B7D78" w:rsidRPr="00D23556" w:rsidRDefault="002B7D78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886"/>
        </w:trPr>
        <w:tc>
          <w:tcPr>
            <w:tcW w:w="794" w:type="dxa"/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15.09.-20.09.2018</w:t>
            </w:r>
          </w:p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F027C7" w:rsidRPr="004029FD" w:rsidRDefault="00F027C7" w:rsidP="008517C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Свойства функций</w:t>
            </w:r>
          </w:p>
        </w:tc>
        <w:tc>
          <w:tcPr>
            <w:tcW w:w="850" w:type="dxa"/>
            <w:vMerge w:val="restart"/>
          </w:tcPr>
          <w:p w:rsidR="00F027C7" w:rsidRPr="00D23556" w:rsidRDefault="00F027C7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07" w:type="dxa"/>
            <w:vMerge w:val="restart"/>
          </w:tcPr>
          <w:p w:rsidR="00F027C7" w:rsidRPr="00D23556" w:rsidRDefault="00F027C7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Формулировать: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определения: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нуля функции; промежутков знакопостоянства функции; функции, возрастающей (убывающей) на множестве; квадратичной функции; квадратного неравенства;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cr/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свойства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квадратичной функции</w:t>
            </w:r>
          </w:p>
        </w:tc>
        <w:tc>
          <w:tcPr>
            <w:tcW w:w="3379" w:type="dxa"/>
            <w:vMerge w:val="restart"/>
          </w:tcPr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1016"/>
        </w:trPr>
        <w:tc>
          <w:tcPr>
            <w:tcW w:w="794" w:type="dxa"/>
            <w:tcBorders>
              <w:bottom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F027C7" w:rsidRDefault="00F027C7" w:rsidP="00F027C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15.09.-</w:t>
            </w: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20.09.2018</w:t>
            </w:r>
          </w:p>
          <w:p w:rsidR="00F027C7" w:rsidRDefault="00F027C7" w:rsidP="00F027C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F027C7" w:rsidRDefault="00F027C7" w:rsidP="00F027C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F027C7" w:rsidRPr="004029FD" w:rsidRDefault="00F027C7" w:rsidP="00F027C7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F027C7" w:rsidRPr="00D23556" w:rsidRDefault="00F027C7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027C7" w:rsidRPr="00D23556" w:rsidRDefault="00F027C7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F027C7" w:rsidRPr="00D23556" w:rsidRDefault="00F027C7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692"/>
        </w:trPr>
        <w:tc>
          <w:tcPr>
            <w:tcW w:w="794" w:type="dxa"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F027C7" w:rsidRDefault="00F027C7" w:rsidP="00F027C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15.09.-</w:t>
            </w: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20.09.2018</w:t>
            </w:r>
          </w:p>
          <w:p w:rsidR="00F027C7" w:rsidRDefault="00F027C7" w:rsidP="00F027C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F027C7" w:rsidRPr="004029FD" w:rsidRDefault="00F027C7" w:rsidP="00F027C7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F027C7" w:rsidRPr="00D23556" w:rsidRDefault="00F027C7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027C7" w:rsidRPr="00D23556" w:rsidRDefault="00F027C7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F027C7" w:rsidRPr="00D23556" w:rsidRDefault="00F027C7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593"/>
        </w:trPr>
        <w:tc>
          <w:tcPr>
            <w:tcW w:w="794" w:type="dxa"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99" w:type="dxa"/>
            <w:tcBorders>
              <w:top w:val="single" w:sz="4" w:space="0" w:color="auto"/>
            </w:tcBorders>
          </w:tcPr>
          <w:p w:rsidR="00F027C7" w:rsidRPr="004029FD" w:rsidRDefault="00F027C7" w:rsidP="00F027C7">
            <w:pPr>
              <w:rPr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22.09.-</w:t>
            </w: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27.09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F027C7" w:rsidRPr="00D23556" w:rsidRDefault="00F027C7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027C7" w:rsidRPr="00D23556" w:rsidRDefault="00F027C7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F027C7" w:rsidRPr="00D23556" w:rsidRDefault="00F027C7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c>
          <w:tcPr>
            <w:tcW w:w="794" w:type="dxa"/>
            <w:tcBorders>
              <w:bottom w:val="single" w:sz="4" w:space="0" w:color="auto"/>
            </w:tcBorders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Квадратный трехчлен. 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103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22.09.-27.09.2018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Квадратный трехчлен и его корни</w:t>
            </w:r>
          </w:p>
        </w:tc>
        <w:tc>
          <w:tcPr>
            <w:tcW w:w="850" w:type="dxa"/>
            <w:vMerge w:val="restart"/>
          </w:tcPr>
          <w:p w:rsidR="00F027C7" w:rsidRPr="00D23556" w:rsidRDefault="00F027C7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Закрепить умения применять формулы сокращенного умножения</w:t>
            </w:r>
          </w:p>
        </w:tc>
        <w:tc>
          <w:tcPr>
            <w:tcW w:w="3379" w:type="dxa"/>
            <w:vMerge w:val="restart"/>
          </w:tcPr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анализа, сопоставления, сравнения</w:t>
            </w:r>
          </w:p>
        </w:tc>
        <w:tc>
          <w:tcPr>
            <w:tcW w:w="870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76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027C7" w:rsidRPr="00D23556" w:rsidRDefault="00F027C7" w:rsidP="00F027C7">
            <w:pPr>
              <w:rPr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99" w:type="dxa"/>
          </w:tcPr>
          <w:p w:rsidR="00F027C7" w:rsidRDefault="00F027C7" w:rsidP="008517CC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22.09.-27.09.2018</w:t>
            </w:r>
          </w:p>
        </w:tc>
        <w:tc>
          <w:tcPr>
            <w:tcW w:w="1375" w:type="dxa"/>
            <w:tcBorders>
              <w:top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F027C7" w:rsidRPr="00D23556" w:rsidRDefault="00F027C7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027C7" w:rsidRPr="00D23556" w:rsidRDefault="00F027C7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F027C7" w:rsidRPr="00D23556" w:rsidRDefault="00F027C7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61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F027C7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22.09.-27.09.2018</w:t>
            </w:r>
          </w:p>
          <w:p w:rsidR="00F027C7" w:rsidRPr="004029FD" w:rsidRDefault="00F027C7" w:rsidP="00F027C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Разложение квадратного трехчлена на множители.</w:t>
            </w:r>
          </w:p>
        </w:tc>
        <w:tc>
          <w:tcPr>
            <w:tcW w:w="850" w:type="dxa"/>
            <w:vMerge w:val="restart"/>
          </w:tcPr>
          <w:p w:rsidR="00F027C7" w:rsidRPr="00D23556" w:rsidRDefault="00F027C7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Закрепить умения применять формулы сокращенного умножения</w:t>
            </w:r>
          </w:p>
        </w:tc>
        <w:tc>
          <w:tcPr>
            <w:tcW w:w="3379" w:type="dxa"/>
            <w:vMerge w:val="restart"/>
          </w:tcPr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проявлять готовность к обсуждению разных точек зрения и выраб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отке общей (групповой) позиции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F027C7" w:rsidRPr="00D23556" w:rsidRDefault="00F027C7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lastRenderedPageBreak/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121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870" w:type="dxa"/>
            <w:vMerge w:val="restart"/>
          </w:tcPr>
          <w:p w:rsidR="00F027C7" w:rsidRPr="00D23556" w:rsidRDefault="00F027C7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F027C7">
        <w:trPr>
          <w:trHeight w:val="615"/>
        </w:trPr>
        <w:tc>
          <w:tcPr>
            <w:tcW w:w="794" w:type="dxa"/>
            <w:vMerge w:val="restart"/>
            <w:tcBorders>
              <w:top w:val="single" w:sz="4" w:space="0" w:color="auto"/>
            </w:tcBorders>
          </w:tcPr>
          <w:p w:rsidR="00F027C7" w:rsidRPr="00D23556" w:rsidRDefault="00F027C7" w:rsidP="00F027C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</w:p>
          <w:p w:rsidR="00F027C7" w:rsidRDefault="00F027C7" w:rsidP="00F027C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27C7" w:rsidRPr="00D23556" w:rsidRDefault="00F027C7" w:rsidP="00F027C7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1299" w:type="dxa"/>
          </w:tcPr>
          <w:p w:rsidR="00F027C7" w:rsidRPr="004029FD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29.09.-04.10.2018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</w:tcBorders>
          </w:tcPr>
          <w:p w:rsidR="00F027C7" w:rsidRPr="00D23556" w:rsidRDefault="00F027C7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F027C7" w:rsidRPr="00D23556" w:rsidRDefault="00F027C7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027C7" w:rsidRPr="00D23556" w:rsidRDefault="00F027C7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F027C7" w:rsidRPr="00D23556" w:rsidRDefault="00F027C7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rPr>
          <w:trHeight w:val="615"/>
        </w:trPr>
        <w:tc>
          <w:tcPr>
            <w:tcW w:w="794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F027C7" w:rsidRPr="004029FD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29.09.-04.10.2018</w:t>
            </w:r>
          </w:p>
        </w:tc>
        <w:tc>
          <w:tcPr>
            <w:tcW w:w="1375" w:type="dxa"/>
            <w:vMerge/>
          </w:tcPr>
          <w:p w:rsidR="00F027C7" w:rsidRPr="00D23556" w:rsidRDefault="00F027C7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F027C7" w:rsidRPr="00D23556" w:rsidRDefault="00F027C7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027C7" w:rsidRPr="00D23556" w:rsidRDefault="00F027C7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F027C7" w:rsidRPr="00D23556" w:rsidRDefault="00F027C7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F027C7" w:rsidRPr="00D23556" w:rsidRDefault="00F027C7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F027C7" w:rsidRPr="00D23556" w:rsidRDefault="00F027C7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299" w:type="dxa"/>
          </w:tcPr>
          <w:p w:rsidR="008517CC" w:rsidRPr="004029FD" w:rsidRDefault="004029FD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29.09.-04.10.2018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Контрольная работа №1 «Свойства функции. Квадратный трехчлен».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Научиться применять на практике теоретический материал по теме «Свойства функции. Квадратный трехчлен»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самоанализа и самоконтроля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B22B4E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Квадратичная функция и ее график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1027"/>
        </w:trPr>
        <w:tc>
          <w:tcPr>
            <w:tcW w:w="794" w:type="dxa"/>
            <w:tcBorders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29.09.-04.10.2018</w:t>
            </w:r>
          </w:p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B22B4E" w:rsidRPr="004029FD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Функция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 w:eastAsia="en-US"/>
              </w:rPr>
              <w:t>y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=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 w:eastAsia="en-US"/>
              </w:rPr>
              <w:t>ax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eastAsia="en-US"/>
              </w:rPr>
              <w:t>2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,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ее график и свойства</w:t>
            </w:r>
          </w:p>
        </w:tc>
        <w:tc>
          <w:tcPr>
            <w:tcW w:w="850" w:type="dxa"/>
            <w:vMerge w:val="restart"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Показывать схематически положение на координатной плоскости графиков функций </w:t>
            </w:r>
            <m:oMath>
              <m:r>
                <w:rPr>
                  <w:rFonts w:ascii="Cambria Math" w:eastAsia="Calibri" w:hAnsi="Cambria Math" w:cs="Times New Roman"/>
                  <w:sz w:val="20"/>
                  <w:szCs w:val="20"/>
                  <w:lang w:eastAsia="en-US"/>
                </w:rPr>
                <m:t>y=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ax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+n</m:t>
              </m:r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y=a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  <w:lang w:eastAsia="en-US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Строить графики функции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+bx+c</m:t>
              </m:r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уметь указывать координаты вершины параболы, ее ось симметрии, направление ветвей параболы 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Изображать схематически график функции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n</m:t>
                  </m:r>
                </m:sup>
              </m:sSup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 четным и нечетным </w:t>
            </w:r>
            <w:r w:rsidRPr="00D2355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379" w:type="dxa"/>
            <w:vMerge w:val="restart"/>
          </w:tcPr>
          <w:p w:rsidR="00B22B4E" w:rsidRPr="00D23556" w:rsidRDefault="00B22B4E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B22B4E" w:rsidRPr="00D23556" w:rsidRDefault="00B22B4E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1128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029FD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06.10.-11.10.201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4029FD" w:rsidRDefault="00B22B4E" w:rsidP="00B22B4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22B4E" w:rsidRPr="00D23556" w:rsidRDefault="00B22B4E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878"/>
        </w:trPr>
        <w:tc>
          <w:tcPr>
            <w:tcW w:w="794" w:type="dxa"/>
            <w:tcBorders>
              <w:top w:val="single" w:sz="4" w:space="0" w:color="000000"/>
            </w:tcBorders>
          </w:tcPr>
          <w:p w:rsidR="00B22B4E" w:rsidRPr="00D23556" w:rsidRDefault="00B22B4E" w:rsidP="00B22B4E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B22B4E" w:rsidRPr="004029FD" w:rsidRDefault="00B22B4E" w:rsidP="00B22B4E">
            <w:pPr>
              <w:rPr>
                <w:sz w:val="20"/>
                <w:szCs w:val="20"/>
                <w:lang w:val="en-US"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06.10.-11.10.2018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22B4E" w:rsidRPr="00D23556" w:rsidRDefault="00B22B4E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1020"/>
        </w:trPr>
        <w:tc>
          <w:tcPr>
            <w:tcW w:w="794" w:type="dxa"/>
            <w:tcBorders>
              <w:bottom w:val="single" w:sz="4" w:space="0" w:color="000000"/>
            </w:tcBorders>
          </w:tcPr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</w:t>
            </w:r>
          </w:p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22B4E" w:rsidRPr="00A4651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06.10.-11.10.2018</w:t>
            </w:r>
          </w:p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A4651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Графики функций  </w:t>
            </w:r>
            <w:r w:rsidRPr="00D23556">
              <w:rPr>
                <w:rFonts w:ascii="Times New Roman" w:eastAsia="Calibri" w:hAnsi="Times New Roman" w:cs="Times New Roman"/>
                <w:position w:val="-10"/>
                <w:sz w:val="20"/>
                <w:szCs w:val="20"/>
                <w:lang w:eastAsia="en-US"/>
              </w:rPr>
              <w:object w:dxaOrig="1180" w:dyaOrig="360">
                <v:shape id="_x0000_i1028" type="#_x0000_t75" style="width:59.25pt;height:18.75pt" o:ole="">
                  <v:imagedata r:id="rId15" o:title=""/>
                </v:shape>
                <o:OLEObject Type="Embed" ProgID="Equation.3" ShapeID="_x0000_i1028" DrawAspect="Content" ObjectID="_1595418802" r:id="rId16"/>
              </w:objec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  </w:t>
            </w:r>
            <w:r w:rsidRPr="00D23556">
              <w:rPr>
                <w:rFonts w:ascii="Times New Roman" w:eastAsia="Calibri" w:hAnsi="Times New Roman" w:cs="Times New Roman"/>
                <w:position w:val="-10"/>
                <w:sz w:val="20"/>
                <w:szCs w:val="20"/>
                <w:lang w:eastAsia="en-US"/>
              </w:rPr>
              <w:object w:dxaOrig="1380" w:dyaOrig="360">
                <v:shape id="_x0000_i1029" type="#_x0000_t75" style="width:69pt;height:18.75pt" o:ole="">
                  <v:imagedata r:id="rId17" o:title=""/>
                </v:shape>
                <o:OLEObject Type="Embed" ProgID="Equation.3" ShapeID="_x0000_i1029" DrawAspect="Content" ObjectID="_1595418803" r:id="rId18"/>
              </w:objec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Показывать схематически положение на координатной плоскости графиков функций </w:t>
            </w:r>
            <m:oMath>
              <m:r>
                <w:rPr>
                  <w:rFonts w:ascii="Cambria Math" w:eastAsia="Calibri" w:hAnsi="Cambria Math" w:cs="Times New Roman"/>
                  <w:sz w:val="20"/>
                  <w:szCs w:val="20"/>
                  <w:lang w:eastAsia="en-US"/>
                </w:rPr>
                <m:t>y=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ax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+n</m:t>
              </m:r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y=a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  <w:lang w:eastAsia="en-US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Строить графики функции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+bx+c</m:t>
              </m:r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уметь указывать координаты вершины параболы, ее ось симметрии, направление ветвей параболы 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Изображать схематически график функции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n</m:t>
                  </m:r>
                </m:sup>
              </m:sSup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 четным и нечетным </w:t>
            </w:r>
            <w:r w:rsidRPr="00D2355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379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lastRenderedPageBreak/>
              <w:t xml:space="preserve">Коммуникативные 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уметь слушать и слышать друг друга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Регулятивные: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определять последовательность промежуточных целей с учетом конечного результата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восстанавливать предметную ситуацию, описанную в задаче путем переформулирования, упрощенного персказа текста, с выделением только существенной для решения задачи информации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70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705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06.10.-11.10.2018</w:t>
            </w:r>
          </w:p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A4651E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66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B22B4E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A4651E" w:rsidRDefault="00B22B4E" w:rsidP="00B22B4E">
            <w:pPr>
              <w:rPr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13.10.-18.10.2018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1410"/>
        </w:trPr>
        <w:tc>
          <w:tcPr>
            <w:tcW w:w="794" w:type="dxa"/>
            <w:tcBorders>
              <w:top w:val="single" w:sz="4" w:space="0" w:color="000000"/>
            </w:tcBorders>
          </w:tcPr>
          <w:p w:rsidR="00B22B4E" w:rsidRPr="00D23556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B22B4E" w:rsidRPr="00A4651E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495"/>
        </w:trPr>
        <w:tc>
          <w:tcPr>
            <w:tcW w:w="794" w:type="dxa"/>
            <w:tcBorders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22B4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13.10.-18.10.2018</w:t>
            </w:r>
          </w:p>
          <w:p w:rsidR="00B22B4E" w:rsidRPr="00A4651E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Построение графика квадратичной функции.</w:t>
            </w:r>
          </w:p>
        </w:tc>
        <w:tc>
          <w:tcPr>
            <w:tcW w:w="850" w:type="dxa"/>
            <w:vMerge w:val="restart"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07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Показывать схематически положение на координатной плоскости графиков функций </w:t>
            </w:r>
            <m:oMath>
              <m:r>
                <w:rPr>
                  <w:rFonts w:ascii="Cambria Math" w:eastAsia="Calibri" w:hAnsi="Cambria Math" w:cs="Times New Roman"/>
                  <w:sz w:val="20"/>
                  <w:szCs w:val="20"/>
                  <w:lang w:eastAsia="en-US"/>
                </w:rPr>
                <m:t>y=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ax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+n</m:t>
              </m:r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y=a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  <w:lang w:eastAsia="en-US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Строить графики функции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 xml:space="preserve">y=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+bx+c</m:t>
              </m:r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уметь указывать координаты вершины параболы, ее ось симметрии, направление ветвей параболы </w:t>
            </w:r>
          </w:p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Изображать схематически график функции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en-US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n</m:t>
                  </m:r>
                </m:sup>
              </m:sSup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 четным и нечетным </w:t>
            </w:r>
            <w:r w:rsidRPr="00D2355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379" w:type="dxa"/>
            <w:vMerge w:val="restart"/>
          </w:tcPr>
          <w:p w:rsidR="00B22B4E" w:rsidRPr="00D23556" w:rsidRDefault="00B22B4E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способствовать формированию научного мировоззрения.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 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оценивать весомость приводимых доказательств и рассуждений.                  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2121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</w:tc>
        <w:tc>
          <w:tcPr>
            <w:tcW w:w="870" w:type="dxa"/>
            <w:vMerge w:val="restart"/>
          </w:tcPr>
          <w:p w:rsidR="00B22B4E" w:rsidRPr="00D23556" w:rsidRDefault="00B22B4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51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13.10.-18.10.2018</w:t>
            </w:r>
          </w:p>
          <w:p w:rsidR="00B22B4E" w:rsidRPr="00A4651E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22B4E" w:rsidRPr="00D23556" w:rsidRDefault="00B22B4E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51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</w:p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13.10.-18.10.2018</w:t>
            </w:r>
          </w:p>
          <w:p w:rsidR="00B22B4E" w:rsidRPr="00A4651E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22B4E" w:rsidRPr="00D23556" w:rsidRDefault="00B22B4E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57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</w:t>
            </w:r>
          </w:p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2B4E" w:rsidRPr="00D23556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Default="00B22B4E" w:rsidP="00B22B4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20.10.-25.10.201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:rsidR="00B22B4E" w:rsidRPr="00A4651E" w:rsidRDefault="00B22B4E" w:rsidP="00B22B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22B4E" w:rsidRPr="00D23556" w:rsidRDefault="00B22B4E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22B4E" w:rsidRPr="008517CC" w:rsidTr="00B22B4E">
        <w:trPr>
          <w:trHeight w:val="551"/>
        </w:trPr>
        <w:tc>
          <w:tcPr>
            <w:tcW w:w="794" w:type="dxa"/>
            <w:tcBorders>
              <w:top w:val="single" w:sz="4" w:space="0" w:color="000000"/>
            </w:tcBorders>
          </w:tcPr>
          <w:p w:rsidR="00B22B4E" w:rsidRPr="00D23556" w:rsidRDefault="00B22B4E" w:rsidP="00B22B4E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B22B4E" w:rsidRPr="00A4651E" w:rsidRDefault="00B22B4E" w:rsidP="00B22B4E">
            <w:pPr>
              <w:rPr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20.10.-25.10.2018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B22B4E" w:rsidRPr="00D23556" w:rsidRDefault="00B22B4E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22B4E" w:rsidRPr="00D23556" w:rsidRDefault="00B22B4E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22B4E" w:rsidRPr="00D23556" w:rsidRDefault="00B22B4E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22B4E" w:rsidRPr="00D23556" w:rsidRDefault="00B22B4E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22B4E" w:rsidRPr="00D23556" w:rsidRDefault="00B22B4E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Степенная функция. Корень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п</w:t>
            </w:r>
            <w:r w:rsidRPr="00D2355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-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ой</w:t>
            </w: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степени. 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299" w:type="dxa"/>
          </w:tcPr>
          <w:p w:rsidR="008517CC" w:rsidRPr="00A4651E" w:rsidRDefault="00A4651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20.10.-25.10.2018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Функция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у=х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eastAsia="en-US"/>
              </w:rPr>
              <w:t>п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Понимать смысл записей вида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</m:t>
                  </m:r>
                </m:e>
              </m:rad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4</m:t>
                  </m:r>
                </m:deg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</m:t>
                  </m:r>
                </m:e>
              </m:rad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т.д., где а – некоторое число. Иметь представление о нахождении корней </w:t>
            </w:r>
            <w:r w:rsidRPr="00D2355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-й степени с помощью калькулятора.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сравнение и классификацию по заданным критериям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299" w:type="dxa"/>
          </w:tcPr>
          <w:p w:rsidR="008517CC" w:rsidRPr="00A4651E" w:rsidRDefault="00A4651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20.10.-25.10.2018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Корень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п</w:t>
            </w:r>
            <w:r w:rsidRPr="00D2355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-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ой</w:t>
            </w: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степени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Понимать смысл записей вида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</m:t>
                  </m:r>
                </m:e>
              </m:rad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4</m:t>
                  </m:r>
                </m:deg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</m:t>
                  </m:r>
                </m:e>
              </m:rad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т.д., где а – некоторое число.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Иметь представление о нахождении корней </w:t>
            </w:r>
            <w:r w:rsidRPr="00D2355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-й степени с помощью калькулятора.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проявлять готовность к обсуждению разных точек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lastRenderedPageBreak/>
              <w:t>зрения и выработке общей (групповой) позиции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целевых установок учебной деятельности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299" w:type="dxa"/>
          </w:tcPr>
          <w:p w:rsidR="008517CC" w:rsidRPr="00A4651E" w:rsidRDefault="00A4651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27.10.-01.11.2018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Дробно-линейная функция и ее график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Понимать смысл записей вида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</m:t>
                  </m:r>
                </m:e>
              </m:rad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4</m:t>
                  </m:r>
                </m:deg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</m:t>
                  </m:r>
                </m:e>
              </m:rad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т.д., где а – некоторое число. Иметь представление о нахождении корней </w:t>
            </w:r>
            <w:r w:rsidRPr="00D2355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-й степени с помощью калькулятора.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сравнение и классификацию по заданным критериям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299" w:type="dxa"/>
          </w:tcPr>
          <w:p w:rsidR="008517CC" w:rsidRPr="00A4651E" w:rsidRDefault="00A4651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27.10.-01.11.2018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Степень с рациональным показателем.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Понимать смысл записей вида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  <w:sz w:val="20"/>
                      <w:szCs w:val="20"/>
                      <w:lang w:eastAsia="en-US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</m:t>
                  </m:r>
                </m:e>
              </m:rad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  <w:lang w:eastAsia="en-US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4</m:t>
                  </m:r>
                </m:deg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en-US"/>
                    </w:rPr>
                    <m:t>a</m:t>
                  </m:r>
                </m:e>
              </m:rad>
            </m:oMath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т.д., где а – некоторое число. Иметь представление о нахождении корней </w:t>
            </w:r>
            <w:r w:rsidRPr="00D23556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-й степени с помощью калькулятора.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299" w:type="dxa"/>
          </w:tcPr>
          <w:p w:rsidR="008517CC" w:rsidRPr="00A4651E" w:rsidRDefault="00A4651E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27.10.-01.11.2018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Контрольная работа № 2 «Квадратичная функция. Степенная функция».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Научиться применять на практике теоретический материал по теме « Квадратичная функция. Степенная функция»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lastRenderedPageBreak/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навыка самоанализа и самоконтроля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74E3" w:rsidRPr="008517CC" w:rsidTr="0087009A">
        <w:tc>
          <w:tcPr>
            <w:tcW w:w="15876" w:type="dxa"/>
            <w:gridSpan w:val="9"/>
          </w:tcPr>
          <w:p w:rsidR="003D74E3" w:rsidRPr="00D23556" w:rsidRDefault="003D74E3" w:rsidP="003D74E3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Уравнения и неравенства с одной переменной. 20 часов</w:t>
            </w:r>
          </w:p>
        </w:tc>
      </w:tr>
      <w:tr w:rsidR="00F027C7" w:rsidRPr="008517CC" w:rsidTr="00AD65AF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Уравнения с одной переменной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390"/>
        </w:trPr>
        <w:tc>
          <w:tcPr>
            <w:tcW w:w="794" w:type="dxa"/>
            <w:tcBorders>
              <w:bottom w:val="single" w:sz="4" w:space="0" w:color="000000"/>
            </w:tcBorders>
          </w:tcPr>
          <w:p w:rsidR="00AD65AF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AD65AF" w:rsidRPr="00A4651E" w:rsidRDefault="00AD65AF" w:rsidP="008517C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27.10.-01.11.2018</w:t>
            </w: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Целое уравнение и его корни.</w:t>
            </w:r>
          </w:p>
        </w:tc>
        <w:tc>
          <w:tcPr>
            <w:tcW w:w="850" w:type="dxa"/>
            <w:vMerge w:val="restart"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07" w:type="dxa"/>
            <w:vMerge w:val="restart"/>
          </w:tcPr>
          <w:p w:rsidR="00AD65AF" w:rsidRPr="00D23556" w:rsidRDefault="00AD65A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Решать уравнения третьей и четвертой степени с помощью разложения на множители в введение вспомогательных переменных, в частности решать биквадратные уравнения. 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  <w:tc>
          <w:tcPr>
            <w:tcW w:w="3379" w:type="dxa"/>
            <w:vMerge w:val="restart"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121" w:type="dxa"/>
            <w:vMerge w:val="restart"/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</w:tc>
        <w:tc>
          <w:tcPr>
            <w:tcW w:w="870" w:type="dxa"/>
            <w:vMerge w:val="restart"/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405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</w:t>
            </w:r>
          </w:p>
          <w:p w:rsidR="00AD65AF" w:rsidRPr="00D23556" w:rsidRDefault="00AD65AF" w:rsidP="00AD65A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A4651E" w:rsidRDefault="00AD65AF" w:rsidP="00AD65AF">
            <w:pPr>
              <w:rPr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10.11.-15.11.201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AD65AF" w:rsidRPr="00D23556" w:rsidRDefault="00AD65A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45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</w:t>
            </w:r>
          </w:p>
          <w:p w:rsidR="00AD65AF" w:rsidRPr="00D23556" w:rsidRDefault="00AD65AF" w:rsidP="00AD65A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A4651E" w:rsidRDefault="00AD65AF" w:rsidP="00AD65AF">
            <w:pPr>
              <w:rPr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10.11.-15.11.2018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AD65AF" w:rsidRPr="00D23556" w:rsidRDefault="00AD65A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48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D23556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  <w:p w:rsidR="00AD65AF" w:rsidRPr="00D23556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  <w:p w:rsidR="00AD65AF" w:rsidRPr="00D23556" w:rsidRDefault="00AD65AF" w:rsidP="00AD65A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10.11.-15.11.2018</w:t>
            </w:r>
          </w:p>
          <w:p w:rsidR="00AD65AF" w:rsidRPr="00A4651E" w:rsidRDefault="00AD65AF" w:rsidP="00AD65AF">
            <w:pPr>
              <w:rPr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17.11.-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AD65AF" w:rsidRPr="00D23556" w:rsidRDefault="00AD65A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525"/>
        </w:trPr>
        <w:tc>
          <w:tcPr>
            <w:tcW w:w="794" w:type="dxa"/>
            <w:tcBorders>
              <w:top w:val="single" w:sz="4" w:space="0" w:color="000000"/>
            </w:tcBorders>
          </w:tcPr>
          <w:p w:rsidR="00AD65AF" w:rsidRPr="00D23556" w:rsidRDefault="00AD65AF" w:rsidP="00AD65A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AD65AF" w:rsidRPr="00A4651E" w:rsidRDefault="00AD65AF" w:rsidP="00AD65AF">
            <w:pPr>
              <w:rPr>
                <w:sz w:val="20"/>
                <w:szCs w:val="20"/>
                <w:lang w:eastAsia="en-US"/>
              </w:rPr>
            </w:pPr>
            <w:r w:rsidRPr="00A465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22.11.201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AD65AF" w:rsidRPr="00D23556" w:rsidRDefault="00AD65A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420"/>
        </w:trPr>
        <w:tc>
          <w:tcPr>
            <w:tcW w:w="794" w:type="dxa"/>
            <w:tcBorders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AD65AF" w:rsidRPr="007202A2" w:rsidRDefault="00AD65AF" w:rsidP="008517CC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17.11.-22.11.2018</w:t>
            </w: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Дробные рациональные уравнения</w:t>
            </w:r>
          </w:p>
        </w:tc>
        <w:tc>
          <w:tcPr>
            <w:tcW w:w="850" w:type="dxa"/>
            <w:vMerge w:val="restart"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07" w:type="dxa"/>
            <w:vMerge w:val="restart"/>
          </w:tcPr>
          <w:p w:rsidR="00AD65AF" w:rsidRPr="00D23556" w:rsidRDefault="00AD65A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Решать уравнения третьей и четвертой степени с помощью разложения на множители в введение вспомогательных переменных, в частности решать биквадратные уравнения. 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  <w:tc>
          <w:tcPr>
            <w:tcW w:w="3379" w:type="dxa"/>
            <w:vMerge w:val="restart"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435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D23556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</w:t>
            </w:r>
          </w:p>
          <w:p w:rsidR="00AD65AF" w:rsidRPr="00D23556" w:rsidRDefault="00AD65AF" w:rsidP="00AD65A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7202A2" w:rsidRDefault="00AD65AF" w:rsidP="00AD65AF">
            <w:pPr>
              <w:rPr>
                <w:sz w:val="20"/>
                <w:szCs w:val="20"/>
                <w:lang w:val="en-US"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17.11.-22.11.2018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AD65AF" w:rsidRPr="00D23556" w:rsidRDefault="00AD65A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675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D65AF" w:rsidRPr="00D23556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</w:t>
            </w:r>
          </w:p>
          <w:p w:rsidR="00AD65AF" w:rsidRPr="00D23556" w:rsidRDefault="00AD65AF" w:rsidP="00AD65A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AD65AF" w:rsidRPr="007202A2" w:rsidRDefault="00AD65AF" w:rsidP="00AD65AF">
            <w:pPr>
              <w:rPr>
                <w:sz w:val="20"/>
                <w:szCs w:val="20"/>
                <w:lang w:val="en-US"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24.11.-29.11.201</w:t>
            </w: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AD65AF" w:rsidRPr="00D23556" w:rsidRDefault="00AD65A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66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D65AF" w:rsidRPr="00D23556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</w:t>
            </w:r>
          </w:p>
          <w:p w:rsidR="00AD65AF" w:rsidRDefault="00AD65AF" w:rsidP="00AD65A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AD65AF" w:rsidRDefault="00AD65AF" w:rsidP="00AD65AF">
            <w:pPr>
              <w:rPr>
                <w:b/>
                <w:sz w:val="20"/>
                <w:szCs w:val="20"/>
                <w:lang w:val="en-US"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24.11.-29.11.2018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AD65AF" w:rsidRPr="00D23556" w:rsidRDefault="00AD65A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750"/>
        </w:trPr>
        <w:tc>
          <w:tcPr>
            <w:tcW w:w="794" w:type="dxa"/>
            <w:tcBorders>
              <w:top w:val="single" w:sz="4" w:space="0" w:color="000000"/>
            </w:tcBorders>
          </w:tcPr>
          <w:p w:rsidR="00AD65AF" w:rsidRDefault="00AD65AF" w:rsidP="00AD65A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AD65AF" w:rsidRDefault="00AD65AF" w:rsidP="00AD65AF">
            <w:pPr>
              <w:rPr>
                <w:sz w:val="20"/>
                <w:szCs w:val="20"/>
                <w:lang w:val="en-US"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24.11.-29.11.2018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AD65AF" w:rsidRPr="00D23556" w:rsidRDefault="00AD65A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Неравенства с одной переменной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885"/>
        </w:trPr>
        <w:tc>
          <w:tcPr>
            <w:tcW w:w="794" w:type="dxa"/>
            <w:tcBorders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</w:t>
            </w:r>
          </w:p>
          <w:p w:rsidR="00AD65AF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D65AF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AD65AF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24.11.-29.11.2018</w:t>
            </w:r>
          </w:p>
          <w:p w:rsidR="00AD65AF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AD65AF" w:rsidRPr="007202A2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Решение неравенств второй степени с одной переменной</w:t>
            </w:r>
          </w:p>
        </w:tc>
        <w:tc>
          <w:tcPr>
            <w:tcW w:w="850" w:type="dxa"/>
            <w:vMerge w:val="restart"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AD65AF" w:rsidRPr="00D23556" w:rsidRDefault="00AD65A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Познакомиться с понятием неравенства с одной переменной и методами их решений. Решать неравенства второй степени, используя графические представления. Использовать метод интервалов для решения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несложных рациональных неравенств</w:t>
            </w:r>
          </w:p>
        </w:tc>
        <w:tc>
          <w:tcPr>
            <w:tcW w:w="3379" w:type="dxa"/>
            <w:vMerge w:val="restart"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lastRenderedPageBreak/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организовывать и планировать учебное сотрудничество с учителем и одноклассниками.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результата, составлять план последовательности действий.                          </w:t>
            </w:r>
          </w:p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870" w:type="dxa"/>
            <w:vMerge w:val="restart"/>
          </w:tcPr>
          <w:p w:rsidR="00AD65AF" w:rsidRPr="00D23556" w:rsidRDefault="00AD65A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D65AF" w:rsidRPr="008517CC" w:rsidTr="00AD65AF">
        <w:trPr>
          <w:trHeight w:val="720"/>
        </w:trPr>
        <w:tc>
          <w:tcPr>
            <w:tcW w:w="794" w:type="dxa"/>
            <w:tcBorders>
              <w:top w:val="single" w:sz="4" w:space="0" w:color="000000"/>
            </w:tcBorders>
          </w:tcPr>
          <w:p w:rsidR="00AD65AF" w:rsidRPr="00D23556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</w:t>
            </w:r>
          </w:p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D65AF" w:rsidRPr="00D23556" w:rsidRDefault="00AD65AF" w:rsidP="00AD65A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lastRenderedPageBreak/>
              <w:t>01.12.-06.12.201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D65AF" w:rsidRDefault="00AD65AF" w:rsidP="00AD65A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D65AF" w:rsidRPr="007202A2" w:rsidRDefault="00AD65AF" w:rsidP="00AD65AF">
            <w:pPr>
              <w:rPr>
                <w:sz w:val="20"/>
                <w:szCs w:val="20"/>
                <w:lang w:val="en-US"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01.12.-06.12.2018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AD65AF" w:rsidRPr="00D23556" w:rsidRDefault="00AD65A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AD65AF" w:rsidRPr="00D23556" w:rsidRDefault="00AD65A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AD65AF" w:rsidRPr="00D23556" w:rsidRDefault="00AD65A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AD65AF" w:rsidRPr="00D23556" w:rsidRDefault="00AD65A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AD65AF" w:rsidRPr="00D23556" w:rsidRDefault="00AD65A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AD65AF" w:rsidRPr="00D23556" w:rsidRDefault="00AD65A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900"/>
        </w:trPr>
        <w:tc>
          <w:tcPr>
            <w:tcW w:w="794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08280F" w:rsidRPr="007202A2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01.12.-06.12.2018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Решение неравенств методом интервалов</w:t>
            </w:r>
          </w:p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Познакомиться с понятием неравенства с одной переменной и методами их решений. Решать неравенства второй степени, используя графические представления. Использовать метод интервалов для решения несложных рациональных неравенств</w:t>
            </w:r>
          </w:p>
        </w:tc>
        <w:tc>
          <w:tcPr>
            <w:tcW w:w="3379" w:type="dxa"/>
            <w:vMerge w:val="restart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анализа, сопоставления, сравнения</w:t>
            </w:r>
          </w:p>
        </w:tc>
        <w:tc>
          <w:tcPr>
            <w:tcW w:w="870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155"/>
        </w:trPr>
        <w:tc>
          <w:tcPr>
            <w:tcW w:w="794" w:type="dxa"/>
            <w:tcBorders>
              <w:top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7202A2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01.12.-06.12.2018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170"/>
        </w:trPr>
        <w:tc>
          <w:tcPr>
            <w:tcW w:w="794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08280F" w:rsidRPr="007202A2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08.12.-13.12.2018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Некоторые приемы решения целых уравнений</w:t>
            </w:r>
          </w:p>
        </w:tc>
        <w:tc>
          <w:tcPr>
            <w:tcW w:w="850" w:type="dxa"/>
            <w:vMerge w:val="restart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Познакомиться с понятием неравенства с одной переменной и методами их решений. Решать неравенства второй степени, используя графические представления. Использовать метод интервалов для решения несложных рациональных неравенств</w:t>
            </w:r>
          </w:p>
        </w:tc>
        <w:tc>
          <w:tcPr>
            <w:tcW w:w="3379" w:type="dxa"/>
            <w:vMerge w:val="restart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организовывать и планировать учебное сотрудничество с учителем и одноклассниками.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70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815"/>
        </w:trPr>
        <w:tc>
          <w:tcPr>
            <w:tcW w:w="794" w:type="dxa"/>
            <w:tcBorders>
              <w:top w:val="single" w:sz="4" w:space="0" w:color="000000"/>
            </w:tcBorders>
          </w:tcPr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08280F" w:rsidRPr="007202A2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08.12.-13.12.2018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299" w:type="dxa"/>
          </w:tcPr>
          <w:p w:rsidR="008517CC" w:rsidRPr="007202A2" w:rsidRDefault="007202A2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08.12.-13.12.2018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Контрольная работа № 3 «Уравнения и неравенства с одной переменной».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Научиться применять на практике теоретический материал по теме «Уравнения и неравенства с одной переменной»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самоанализа и самоконтроля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74E3" w:rsidRPr="008517CC" w:rsidTr="0087009A">
        <w:tc>
          <w:tcPr>
            <w:tcW w:w="15876" w:type="dxa"/>
            <w:gridSpan w:val="9"/>
          </w:tcPr>
          <w:p w:rsidR="003D74E3" w:rsidRPr="00D23556" w:rsidRDefault="003D74E3" w:rsidP="003D74E3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Уравнения и неравенства с двумя переменными. 24 часа</w:t>
            </w: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8517CC" w:rsidRPr="003D74E3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Уравнения с двумя переменными и их системы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885"/>
        </w:trPr>
        <w:tc>
          <w:tcPr>
            <w:tcW w:w="794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08.12.-13.12.2018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08280F" w:rsidRPr="007202A2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Уравнение с двумя переменными и его график</w:t>
            </w:r>
          </w:p>
        </w:tc>
        <w:tc>
          <w:tcPr>
            <w:tcW w:w="850" w:type="dxa"/>
            <w:vMerge w:val="restart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07" w:type="dxa"/>
            <w:vMerge w:val="restart"/>
          </w:tcPr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результат.</w:t>
            </w:r>
          </w:p>
        </w:tc>
        <w:tc>
          <w:tcPr>
            <w:tcW w:w="3379" w:type="dxa"/>
            <w:vMerge w:val="restart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035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15.12.-20.12.201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7202A2" w:rsidRDefault="0008280F" w:rsidP="0008280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11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15.12.-20.12.2018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7202A2" w:rsidRDefault="0008280F" w:rsidP="0008280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305"/>
        </w:trPr>
        <w:tc>
          <w:tcPr>
            <w:tcW w:w="794" w:type="dxa"/>
            <w:tcBorders>
              <w:top w:val="single" w:sz="4" w:space="0" w:color="000000"/>
            </w:tcBorders>
          </w:tcPr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08280F" w:rsidRPr="007202A2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15.12.-20.12.2018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703"/>
        </w:trPr>
        <w:tc>
          <w:tcPr>
            <w:tcW w:w="794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15.12.-20.12.2018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7202A2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Графический способ решения систем уравнений</w:t>
            </w:r>
          </w:p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07" w:type="dxa"/>
            <w:vMerge w:val="restart"/>
          </w:tcPr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Решать текстовые задачи, используя в качестве алгебраической модели систему уравнений второй степени с двумя переменными; решать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составленную систему, интерпретировать результат.</w:t>
            </w:r>
          </w:p>
        </w:tc>
        <w:tc>
          <w:tcPr>
            <w:tcW w:w="3379" w:type="dxa"/>
            <w:vMerge w:val="restart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анализа, сопоставления, сравнения</w:t>
            </w:r>
          </w:p>
        </w:tc>
        <w:tc>
          <w:tcPr>
            <w:tcW w:w="870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885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22.12.-27.12.201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7202A2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885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22.12.-27.12.2018</w:t>
            </w:r>
          </w:p>
          <w:p w:rsidR="0008280F" w:rsidRPr="007202A2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275"/>
        </w:trPr>
        <w:tc>
          <w:tcPr>
            <w:tcW w:w="794" w:type="dxa"/>
            <w:tcBorders>
              <w:top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720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22.12.-27.12.2018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005"/>
        </w:trPr>
        <w:tc>
          <w:tcPr>
            <w:tcW w:w="794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64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232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22.12.-27.12.2018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5232E9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Решение систем уравнений второй степени.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07" w:type="dxa"/>
            <w:vMerge w:val="restart"/>
          </w:tcPr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результат.</w:t>
            </w:r>
          </w:p>
        </w:tc>
        <w:tc>
          <w:tcPr>
            <w:tcW w:w="3379" w:type="dxa"/>
            <w:vMerge w:val="restart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способствовать формированию научного мировоззрения. </w:t>
            </w:r>
          </w:p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 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оценивать весомость приводимых доказательств и рассуждений.                  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212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72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65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12.01.-17.01.201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5232E9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87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12.01.-17.01.2019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0927EC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473"/>
        </w:trPr>
        <w:tc>
          <w:tcPr>
            <w:tcW w:w="794" w:type="dxa"/>
            <w:tcBorders>
              <w:top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0927EC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12.01.-17.01.2019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837"/>
        </w:trPr>
        <w:tc>
          <w:tcPr>
            <w:tcW w:w="794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12.01.-17.01.2019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0927EC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Решение задач с помощью систем уравнений второй степени</w:t>
            </w:r>
          </w:p>
        </w:tc>
        <w:tc>
          <w:tcPr>
            <w:tcW w:w="850" w:type="dxa"/>
            <w:vMerge w:val="restart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07" w:type="dxa"/>
            <w:vMerge w:val="restart"/>
          </w:tcPr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Решать текстовые задачи, используя в качестве алгебраической модели систему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уравнений второй степени с двумя переменными; решать составленную систему, интерпретировать результат.</w:t>
            </w:r>
          </w:p>
        </w:tc>
        <w:tc>
          <w:tcPr>
            <w:tcW w:w="3379" w:type="dxa"/>
            <w:vMerge w:val="restart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lastRenderedPageBreak/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способствовать формированию научного мировоззрения. </w:t>
            </w:r>
          </w:p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 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оценивать весомость приводимых доказательств и рассуждений.                  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212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72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19.01.-24.01.201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0927EC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765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19.01.-24.01.2019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0927EC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886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</w:t>
            </w:r>
          </w:p>
          <w:p w:rsidR="0008280F" w:rsidRPr="00D23556" w:rsidRDefault="0008280F" w:rsidP="008517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0927EC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19.01.-24.01.2019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  <w:tcBorders>
              <w:bottom w:val="single" w:sz="4" w:space="0" w:color="000000" w:themeColor="text1"/>
            </w:tcBorders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</w:tcBorders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  <w:tcBorders>
              <w:bottom w:val="single" w:sz="4" w:space="0" w:color="000000" w:themeColor="text1"/>
            </w:tcBorders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  <w:tcBorders>
              <w:bottom w:val="single" w:sz="4" w:space="0" w:color="000000" w:themeColor="text1"/>
            </w:tcBorders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  <w:tcBorders>
              <w:bottom w:val="single" w:sz="4" w:space="0" w:color="000000" w:themeColor="text1"/>
            </w:tcBorders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  <w:tcBorders>
              <w:bottom w:val="single" w:sz="4" w:space="0" w:color="000000" w:themeColor="text1"/>
            </w:tcBorders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c>
          <w:tcPr>
            <w:tcW w:w="794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Неравенства с двумя переменными и их системы</w:t>
            </w:r>
          </w:p>
        </w:tc>
        <w:tc>
          <w:tcPr>
            <w:tcW w:w="850" w:type="dxa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07" w:type="dxa"/>
          </w:tcPr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005"/>
        </w:trPr>
        <w:tc>
          <w:tcPr>
            <w:tcW w:w="794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19.01.-24.01.2019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0927EC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Неравенства с двумя переменными</w:t>
            </w:r>
          </w:p>
        </w:tc>
        <w:tc>
          <w:tcPr>
            <w:tcW w:w="850" w:type="dxa"/>
            <w:vMerge w:val="restart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Познакомиться с понятием  неравенства с двумя переменными и методами  их решений.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  <w:tc>
          <w:tcPr>
            <w:tcW w:w="3379" w:type="dxa"/>
            <w:vMerge w:val="restart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способствовать формированию научного мировоззрения.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 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оценивать весомость приводимых доказательств и рассуждений.                  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212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</w:tc>
        <w:tc>
          <w:tcPr>
            <w:tcW w:w="870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290"/>
        </w:trPr>
        <w:tc>
          <w:tcPr>
            <w:tcW w:w="794" w:type="dxa"/>
            <w:tcBorders>
              <w:top w:val="single" w:sz="4" w:space="0" w:color="000000"/>
            </w:tcBorders>
          </w:tcPr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08280F" w:rsidRPr="000927EC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26.01.-31.01.201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900"/>
        </w:trPr>
        <w:tc>
          <w:tcPr>
            <w:tcW w:w="794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26.01.-31.01.201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Системы неравенств с двумя переменными</w:t>
            </w:r>
          </w:p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Познакомиться с понятием  неравенства с двумя переменными и методами  их решений.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  <w:tc>
          <w:tcPr>
            <w:tcW w:w="3379" w:type="dxa"/>
            <w:vMerge w:val="restart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организовывать и планировать учебное сотрудничество с учителем и одноклассниками.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02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  <w:p w:rsidR="0008280F" w:rsidRPr="00D23556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26.01.-31.01.201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08280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0927EC" w:rsidRDefault="0008280F" w:rsidP="0008280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050"/>
        </w:trPr>
        <w:tc>
          <w:tcPr>
            <w:tcW w:w="794" w:type="dxa"/>
            <w:tcBorders>
              <w:top w:val="single" w:sz="4" w:space="0" w:color="000000"/>
            </w:tcBorders>
          </w:tcPr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08280F" w:rsidRPr="000927EC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0927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26.01.-31.01.201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</w:t>
            </w:r>
          </w:p>
          <w:p w:rsidR="000927EC" w:rsidRPr="00D23556" w:rsidRDefault="000927E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78</w:t>
            </w:r>
          </w:p>
        </w:tc>
        <w:tc>
          <w:tcPr>
            <w:tcW w:w="1299" w:type="dxa"/>
          </w:tcPr>
          <w:p w:rsidR="008517CC" w:rsidRDefault="000927EC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02.02.-07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0927EC" w:rsidRPr="00D23556" w:rsidRDefault="000927E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02.02.-07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Некоторые приемы решения систем уравнений второй степени с двумя переменными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Познакомиться с понятием  неравенства с двумя переменными и методами  их решений.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Решать неравенства с двумя переменными; применять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графическое представление для решения неравенств второй степени с двумя переменными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lastRenderedPageBreak/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целевых установок учебной деятельности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навыков анализа,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сопоставления, сравнения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1299" w:type="dxa"/>
          </w:tcPr>
          <w:p w:rsidR="008517CC" w:rsidRPr="00D23556" w:rsidRDefault="004E6B0A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02.02.-07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Контрольная работа № 4 «Уравнения и неравенства с двумя переменными».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Научиться применять на практике теоретический материал по теме «Уравнения и неравенства с двумя переменными»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самоанализа и самоконтроля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74E3" w:rsidRPr="008517CC" w:rsidTr="0087009A">
        <w:tc>
          <w:tcPr>
            <w:tcW w:w="15876" w:type="dxa"/>
            <w:gridSpan w:val="9"/>
          </w:tcPr>
          <w:p w:rsidR="003D74E3" w:rsidRPr="00D23556" w:rsidRDefault="003D74E3" w:rsidP="003D74E3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Арифметическая и геометрическая прогрессии. 17 часов</w:t>
            </w: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Арифметическая прогрессия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710"/>
        </w:trPr>
        <w:tc>
          <w:tcPr>
            <w:tcW w:w="794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08280F" w:rsidRDefault="0008280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02.02.-07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08280F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08280F" w:rsidRPr="004E6B0A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Последовательности</w:t>
            </w:r>
          </w:p>
        </w:tc>
        <w:tc>
          <w:tcPr>
            <w:tcW w:w="850" w:type="dxa"/>
            <w:vMerge w:val="restart"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-го члена и рекуррентной формулой.</w:t>
            </w:r>
          </w:p>
          <w:p w:rsidR="0008280F" w:rsidRPr="00D23556" w:rsidRDefault="0008280F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Выводить формулу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-го члена арифметической прогрессии, суммы первых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121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</w:tc>
        <w:tc>
          <w:tcPr>
            <w:tcW w:w="870" w:type="dxa"/>
            <w:vMerge w:val="restart"/>
          </w:tcPr>
          <w:p w:rsidR="0008280F" w:rsidRPr="00D23556" w:rsidRDefault="0008280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280F" w:rsidRPr="008517CC" w:rsidTr="0008280F">
        <w:trPr>
          <w:trHeight w:val="1965"/>
        </w:trPr>
        <w:tc>
          <w:tcPr>
            <w:tcW w:w="794" w:type="dxa"/>
            <w:tcBorders>
              <w:top w:val="single" w:sz="4" w:space="0" w:color="000000"/>
            </w:tcBorders>
          </w:tcPr>
          <w:p w:rsidR="0008280F" w:rsidRPr="00D23556" w:rsidRDefault="0008280F" w:rsidP="0008280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08280F" w:rsidRDefault="0008280F" w:rsidP="0008280F">
            <w:pPr>
              <w:rPr>
                <w:sz w:val="18"/>
                <w:szCs w:val="18"/>
              </w:rPr>
            </w:pPr>
            <w:r w:rsidRPr="004E6B0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09.02.-14.02.201</w:t>
            </w:r>
            <w:r w:rsidRPr="004E6B0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08280F" w:rsidRPr="00D23556" w:rsidRDefault="0008280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08280F" w:rsidRPr="00D23556" w:rsidRDefault="0008280F" w:rsidP="008517CC">
            <w:pPr>
              <w:suppressAutoHyphens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08280F" w:rsidRPr="00D23556" w:rsidRDefault="0008280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08280F" w:rsidRPr="00D23556" w:rsidRDefault="0008280F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08280F" w:rsidRPr="00D23556" w:rsidRDefault="0008280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08280F" w:rsidRPr="00D23556" w:rsidRDefault="0008280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83665" w:rsidRPr="008517CC" w:rsidTr="00055BBE">
        <w:trPr>
          <w:trHeight w:val="1035"/>
        </w:trPr>
        <w:tc>
          <w:tcPr>
            <w:tcW w:w="794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82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83665" w:rsidRPr="004E6B0A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6B0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09.02.-14.02.201</w:t>
            </w:r>
            <w:r w:rsidRPr="004E6B0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Определение   арифметической   прогрессии. Формула 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-го члена арифметической прогрессии.</w:t>
            </w:r>
          </w:p>
        </w:tc>
        <w:tc>
          <w:tcPr>
            <w:tcW w:w="850" w:type="dxa"/>
            <w:vMerge w:val="restart"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-го члена и рекуррентной формулой.</w:t>
            </w:r>
          </w:p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Выводить формулу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-го члена арифметической прогрессии, суммы первых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Коммуникативные :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результата, составлять план последовательности действий.                          </w:t>
            </w:r>
          </w:p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целевых установок учебной деятельности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3665" w:rsidRPr="008517CC" w:rsidTr="00F21A56">
        <w:trPr>
          <w:trHeight w:val="900"/>
        </w:trPr>
        <w:tc>
          <w:tcPr>
            <w:tcW w:w="794" w:type="dxa"/>
            <w:vMerge w:val="restart"/>
            <w:tcBorders>
              <w:top w:val="single" w:sz="4" w:space="0" w:color="000000"/>
            </w:tcBorders>
          </w:tcPr>
          <w:p w:rsidR="00B83665" w:rsidRDefault="00B83665" w:rsidP="00055BB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83</w:t>
            </w:r>
          </w:p>
          <w:p w:rsidR="00B83665" w:rsidRPr="00D23556" w:rsidRDefault="00B83665" w:rsidP="00055BB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055BB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055BB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055BB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055BBE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</w:tcBorders>
          </w:tcPr>
          <w:p w:rsidR="00B83665" w:rsidRPr="004E6B0A" w:rsidRDefault="00B83665" w:rsidP="00055BB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6B0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lastRenderedPageBreak/>
              <w:t>09.02.-14.02.201</w:t>
            </w:r>
            <w:r w:rsidRPr="004E6B0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  <w:p w:rsidR="00B83665" w:rsidRDefault="00B83665" w:rsidP="00055BB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B83665" w:rsidRDefault="00B83665" w:rsidP="00055BBE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B83665" w:rsidRPr="004E6B0A" w:rsidRDefault="00B83665" w:rsidP="00055BBE">
            <w:pPr>
              <w:rPr>
                <w:sz w:val="20"/>
                <w:szCs w:val="20"/>
                <w:lang w:val="en-US" w:eastAsia="en-US"/>
              </w:rPr>
            </w:pPr>
            <w:r w:rsidRPr="004E6B0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09.02.-14.02.201</w:t>
            </w:r>
            <w:r w:rsidRPr="004E6B0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83665" w:rsidRPr="008517CC" w:rsidTr="00F21A56">
        <w:trPr>
          <w:trHeight w:val="1605"/>
        </w:trPr>
        <w:tc>
          <w:tcPr>
            <w:tcW w:w="794" w:type="dxa"/>
            <w:vMerge/>
          </w:tcPr>
          <w:p w:rsidR="00B83665" w:rsidRPr="00D23556" w:rsidRDefault="00B83665" w:rsidP="00055BB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vMerge/>
          </w:tcPr>
          <w:p w:rsidR="00B83665" w:rsidRPr="004E6B0A" w:rsidRDefault="00B83665" w:rsidP="00055BBE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top w:val="nil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915"/>
        </w:trPr>
        <w:tc>
          <w:tcPr>
            <w:tcW w:w="794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16.02.-21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Формула суммы </w:t>
            </w:r>
            <w:r w:rsidRPr="00D2355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 xml:space="preserve">п 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первых членов арифметической прогрессии.</w:t>
            </w:r>
            <w:r w:rsidRPr="00D2355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-го члена и рекуррентной формулой.</w:t>
            </w:r>
          </w:p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Выводить формулу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-го члена арифметической прогрессии, суммы первых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121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</w:tc>
        <w:tc>
          <w:tcPr>
            <w:tcW w:w="870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102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86</w:t>
            </w:r>
          </w:p>
          <w:p w:rsidR="00B83665" w:rsidRPr="00D23556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B8366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16.02.-21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B83665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1725"/>
        </w:trPr>
        <w:tc>
          <w:tcPr>
            <w:tcW w:w="794" w:type="dxa"/>
            <w:tcBorders>
              <w:top w:val="single" w:sz="4" w:space="0" w:color="000000"/>
            </w:tcBorders>
          </w:tcPr>
          <w:p w:rsidR="00B83665" w:rsidRPr="00D23556" w:rsidRDefault="00B83665" w:rsidP="00B83665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B83665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16.02.-21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1299" w:type="dxa"/>
          </w:tcPr>
          <w:p w:rsidR="008517CC" w:rsidRPr="00D23556" w:rsidRDefault="004E6B0A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16.02.-21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Контрольная работа №5  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«Арифметическая прогрессия».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Научиться применять на практике теоретический материал по теме «Арифметическая прогрессия»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самоанализа и самоконтроля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Геометрическая прогрессия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465"/>
        </w:trPr>
        <w:tc>
          <w:tcPr>
            <w:tcW w:w="794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89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8517C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90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23.02.-28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2019</w:t>
            </w:r>
          </w:p>
          <w:p w:rsidR="00B83665" w:rsidRDefault="00B83665" w:rsidP="008517CC">
            <w:pPr>
              <w:rPr>
                <w:sz w:val="18"/>
                <w:szCs w:val="18"/>
              </w:rPr>
            </w:pPr>
          </w:p>
          <w:p w:rsidR="00B83665" w:rsidRDefault="00B83665" w:rsidP="008517CC">
            <w:pPr>
              <w:rPr>
                <w:sz w:val="18"/>
                <w:szCs w:val="18"/>
              </w:rPr>
            </w:pPr>
          </w:p>
          <w:p w:rsidR="00B83665" w:rsidRDefault="00B83665" w:rsidP="00B83665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23.02.- 28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2019</w:t>
            </w:r>
          </w:p>
          <w:p w:rsidR="00B83665" w:rsidRPr="00D23556" w:rsidRDefault="00B83665" w:rsidP="008517C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Определение   геометрической   прогрессии. 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Формула 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-го  члена  геометрической  про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грессии</w:t>
            </w:r>
          </w:p>
        </w:tc>
        <w:tc>
          <w:tcPr>
            <w:tcW w:w="850" w:type="dxa"/>
            <w:vMerge w:val="restart"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3207" w:type="dxa"/>
            <w:vMerge w:val="restart"/>
          </w:tcPr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Выводить формулу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-го члена геометрической прогрессии, суммы первых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членов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задачи на сложные проценты, используя при необходимости калькулятор.</w:t>
            </w:r>
          </w:p>
        </w:tc>
        <w:tc>
          <w:tcPr>
            <w:tcW w:w="3379" w:type="dxa"/>
            <w:vMerge w:val="restart"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lastRenderedPageBreak/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организовывать и планировать учебное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сотрудничество с учителем и одноклассниками.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870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405"/>
        </w:trPr>
        <w:tc>
          <w:tcPr>
            <w:tcW w:w="794" w:type="dxa"/>
            <w:tcBorders>
              <w:top w:val="single" w:sz="4" w:space="0" w:color="000000"/>
            </w:tcBorders>
          </w:tcPr>
          <w:p w:rsidR="00B83665" w:rsidRPr="00D23556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B83665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B83665" w:rsidRDefault="00B83665" w:rsidP="00B836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23.02.-28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795"/>
        </w:trPr>
        <w:tc>
          <w:tcPr>
            <w:tcW w:w="794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92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23.02.-28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4712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2019</w:t>
            </w:r>
          </w:p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Формула суммы </w:t>
            </w:r>
            <w:r w:rsidRPr="00D2355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 xml:space="preserve">п 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первых членов геометри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ческой прогрессии</w:t>
            </w:r>
          </w:p>
        </w:tc>
        <w:tc>
          <w:tcPr>
            <w:tcW w:w="850" w:type="dxa"/>
            <w:vMerge w:val="restart"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Выводить формулу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-го члена геометрической прогрессии, суммы первых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членов 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задачи на сложные проценты, используя при необходимости калькулятор.</w:t>
            </w:r>
          </w:p>
        </w:tc>
        <w:tc>
          <w:tcPr>
            <w:tcW w:w="3379" w:type="dxa"/>
            <w:vMerge w:val="restart"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анализа, сопоставления, сравнения</w:t>
            </w:r>
          </w:p>
        </w:tc>
        <w:tc>
          <w:tcPr>
            <w:tcW w:w="870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69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93</w:t>
            </w:r>
          </w:p>
          <w:p w:rsidR="00B83665" w:rsidRPr="00D23556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B83665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02.03.-07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B83665" w:rsidRDefault="00B83665" w:rsidP="00B83665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1035"/>
        </w:trPr>
        <w:tc>
          <w:tcPr>
            <w:tcW w:w="794" w:type="dxa"/>
            <w:tcBorders>
              <w:top w:val="single" w:sz="4" w:space="0" w:color="000000"/>
            </w:tcBorders>
          </w:tcPr>
          <w:p w:rsidR="00B83665" w:rsidRPr="00D23556" w:rsidRDefault="00B83665" w:rsidP="00B8366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B83665" w:rsidRDefault="00B83665" w:rsidP="00B83665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02.03.-07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299" w:type="dxa"/>
          </w:tcPr>
          <w:p w:rsidR="008517CC" w:rsidRPr="00D23556" w:rsidRDefault="004E6B0A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02.03.-07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Метод математической индукции.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Выводить формулу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-го члена геометрической прогрессии, суммы первых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членов 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задачи на сложные проценты, используя при необходимости калькулятор.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1299" w:type="dxa"/>
          </w:tcPr>
          <w:p w:rsidR="008517CC" w:rsidRPr="00D23556" w:rsidRDefault="004E6B0A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02.03.-07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Контрольная работа № 6  «Геометрическая прогрессия»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Научиться применять на практике теоретический материал по теме «Геометрическая прогрессия»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навыка самоанализа и самоконтроля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D74E3" w:rsidRPr="008517CC" w:rsidTr="0087009A">
        <w:tc>
          <w:tcPr>
            <w:tcW w:w="15876" w:type="dxa"/>
            <w:gridSpan w:val="9"/>
          </w:tcPr>
          <w:p w:rsidR="003D74E3" w:rsidRPr="00D23556" w:rsidRDefault="003D74E3" w:rsidP="003D74E3">
            <w:pPr>
              <w:suppressAutoHyphens w:val="0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Элементы комбинаторики и теории вероятностей. 17часов</w:t>
            </w: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Элементы комбинаторики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1350"/>
        </w:trPr>
        <w:tc>
          <w:tcPr>
            <w:tcW w:w="794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97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09.03.-14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Примеры комбинаторных задач.</w:t>
            </w:r>
          </w:p>
        </w:tc>
        <w:tc>
          <w:tcPr>
            <w:tcW w:w="850" w:type="dxa"/>
            <w:vMerge w:val="restart"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1635"/>
        </w:trPr>
        <w:tc>
          <w:tcPr>
            <w:tcW w:w="794" w:type="dxa"/>
            <w:tcBorders>
              <w:top w:val="single" w:sz="4" w:space="0" w:color="000000"/>
            </w:tcBorders>
          </w:tcPr>
          <w:p w:rsidR="00B83665" w:rsidRPr="00D23556" w:rsidRDefault="00B83665" w:rsidP="00B83665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B83665" w:rsidRDefault="00B83665" w:rsidP="00B83665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09.03.-14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780"/>
        </w:trPr>
        <w:tc>
          <w:tcPr>
            <w:tcW w:w="794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99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09.03.-14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Перестановки</w:t>
            </w:r>
          </w:p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  <w:vMerge w:val="restart"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самоанализа и самоконтроля</w:t>
            </w:r>
          </w:p>
        </w:tc>
        <w:tc>
          <w:tcPr>
            <w:tcW w:w="870" w:type="dxa"/>
            <w:vMerge w:val="restart"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825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  <w:p w:rsidR="00B83665" w:rsidRPr="00D23556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B8366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09.03.-14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Default="00B83665" w:rsidP="00B83665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900"/>
        </w:trPr>
        <w:tc>
          <w:tcPr>
            <w:tcW w:w="794" w:type="dxa"/>
            <w:tcBorders>
              <w:top w:val="single" w:sz="4" w:space="0" w:color="000000"/>
            </w:tcBorders>
          </w:tcPr>
          <w:p w:rsidR="00B83665" w:rsidRPr="00D23556" w:rsidRDefault="00B83665" w:rsidP="00B83665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B83665" w:rsidRDefault="00B83665" w:rsidP="00B83665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16.03.-21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690"/>
        </w:trPr>
        <w:tc>
          <w:tcPr>
            <w:tcW w:w="794" w:type="dxa"/>
            <w:tcBorders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102</w:t>
            </w: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8517C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16.03.-21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B83665" w:rsidRDefault="00B83665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Размещения</w:t>
            </w:r>
          </w:p>
        </w:tc>
        <w:tc>
          <w:tcPr>
            <w:tcW w:w="850" w:type="dxa"/>
            <w:vMerge w:val="restart"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Выполнять перебор всех возможных вариантов для пересчета объектов и комбинаций.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Применять правило комбинаторного умножения.</w:t>
            </w:r>
          </w:p>
          <w:p w:rsidR="00B83665" w:rsidRPr="00D23556" w:rsidRDefault="00B83665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lastRenderedPageBreak/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способствовать формированию научного мировоззрения.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 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оценивать весомость приводимых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доказательств и рассуждений.                  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2121" w:type="dxa"/>
            <w:vMerge w:val="restart"/>
          </w:tcPr>
          <w:p w:rsidR="00B83665" w:rsidRPr="00D23556" w:rsidRDefault="00B83665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870" w:type="dxa"/>
            <w:vMerge w:val="restart"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3665" w:rsidRPr="008517CC" w:rsidTr="00B83665">
        <w:trPr>
          <w:trHeight w:val="690"/>
        </w:trPr>
        <w:tc>
          <w:tcPr>
            <w:tcW w:w="794" w:type="dxa"/>
            <w:tcBorders>
              <w:top w:val="single" w:sz="4" w:space="0" w:color="000000"/>
            </w:tcBorders>
          </w:tcPr>
          <w:p w:rsidR="00B83665" w:rsidRPr="00D23556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Default="00B83665" w:rsidP="00B8366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83665" w:rsidRPr="00D23556" w:rsidRDefault="00B83665" w:rsidP="00B83665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B83665" w:rsidRDefault="00B83665" w:rsidP="00B83665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16.03.-21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B83665" w:rsidRDefault="00B83665" w:rsidP="00B83665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16.03.-21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B83665" w:rsidRPr="00D23556" w:rsidRDefault="00B83665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B83665" w:rsidRPr="00D23556" w:rsidRDefault="00B83665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B83665" w:rsidRPr="00D23556" w:rsidRDefault="00B83665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B83665" w:rsidRPr="00D23556" w:rsidRDefault="00B83665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B83665" w:rsidRPr="00D23556" w:rsidRDefault="00B83665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B83665" w:rsidRPr="00D23556" w:rsidRDefault="00B83665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B83665" w:rsidRPr="00D23556" w:rsidRDefault="00B83665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690"/>
        </w:trPr>
        <w:tc>
          <w:tcPr>
            <w:tcW w:w="794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105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B3E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01.04.-04.04.2019</w:t>
            </w: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AB3E38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675661" w:rsidRPr="00D23556" w:rsidRDefault="00675661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Сочетания</w:t>
            </w:r>
          </w:p>
          <w:p w:rsidR="00675661" w:rsidRPr="00D23556" w:rsidRDefault="00675661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07" w:type="dxa"/>
            <w:vMerge w:val="restart"/>
          </w:tcPr>
          <w:p w:rsidR="00675661" w:rsidRPr="00D23556" w:rsidRDefault="00675661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675661" w:rsidRPr="00D23556" w:rsidRDefault="00675661" w:rsidP="008517CC">
            <w:pPr>
              <w:suppressAutoHyphens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  <w:vMerge w:val="restart"/>
          </w:tcPr>
          <w:p w:rsidR="00675661" w:rsidRPr="00D23556" w:rsidRDefault="00675661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самоанализа и самоконтроля</w:t>
            </w:r>
          </w:p>
        </w:tc>
        <w:tc>
          <w:tcPr>
            <w:tcW w:w="870" w:type="dxa"/>
            <w:vMerge w:val="restart"/>
          </w:tcPr>
          <w:p w:rsidR="00675661" w:rsidRPr="00D23556" w:rsidRDefault="00675661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78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:rsidR="00675661" w:rsidRDefault="00675661" w:rsidP="0067566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106</w:t>
            </w:r>
          </w:p>
          <w:p w:rsidR="00675661" w:rsidRPr="00D23556" w:rsidRDefault="00675661" w:rsidP="0067566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67566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D23556" w:rsidRDefault="00675661" w:rsidP="0067566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</w:tcPr>
          <w:p w:rsidR="00675661" w:rsidRDefault="00675661" w:rsidP="0067566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B3E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01.04.-04.04.2019</w:t>
            </w:r>
          </w:p>
          <w:p w:rsidR="00675661" w:rsidRDefault="00675661" w:rsidP="0067566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AB3E38" w:rsidRDefault="00675661" w:rsidP="0067566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675661" w:rsidRPr="00D23556" w:rsidRDefault="00675661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675661" w:rsidRPr="00D23556" w:rsidRDefault="00675661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675661" w:rsidRPr="00D23556" w:rsidRDefault="00675661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675661" w:rsidRPr="00D23556" w:rsidRDefault="00675661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050"/>
        </w:trPr>
        <w:tc>
          <w:tcPr>
            <w:tcW w:w="794" w:type="dxa"/>
            <w:tcBorders>
              <w:top w:val="single" w:sz="4" w:space="0" w:color="000000"/>
            </w:tcBorders>
          </w:tcPr>
          <w:p w:rsidR="00675661" w:rsidRPr="00D23556" w:rsidRDefault="00675661" w:rsidP="00675661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675661" w:rsidRPr="00AB3E38" w:rsidRDefault="00675661" w:rsidP="00675661">
            <w:pPr>
              <w:rPr>
                <w:sz w:val="20"/>
                <w:szCs w:val="20"/>
                <w:lang w:eastAsia="en-US"/>
              </w:rPr>
            </w:pPr>
            <w:r w:rsidRPr="00AB3E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01.04.-04.04.2019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675661" w:rsidRPr="00D23556" w:rsidRDefault="00675661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675661" w:rsidRPr="00D23556" w:rsidRDefault="00675661" w:rsidP="008517CC">
            <w:pPr>
              <w:suppressAutoHyphens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675661" w:rsidRPr="00D23556" w:rsidRDefault="00675661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675661" w:rsidRPr="00D23556" w:rsidRDefault="00675661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rPr>
          <w:trHeight w:val="77"/>
        </w:trPr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§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Начальные сведения из теории вероятностей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280"/>
        </w:trPr>
        <w:tc>
          <w:tcPr>
            <w:tcW w:w="794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108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B3E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01.04.-04.04.2019</w:t>
            </w: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675661" w:rsidRPr="00D23556" w:rsidRDefault="00675661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Относительная частота случайного события.</w:t>
            </w:r>
          </w:p>
        </w:tc>
        <w:tc>
          <w:tcPr>
            <w:tcW w:w="850" w:type="dxa"/>
            <w:vMerge w:val="restart"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  <w:tc>
          <w:tcPr>
            <w:tcW w:w="3379" w:type="dxa"/>
            <w:vMerge w:val="restart"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695"/>
        </w:trPr>
        <w:tc>
          <w:tcPr>
            <w:tcW w:w="794" w:type="dxa"/>
            <w:tcBorders>
              <w:top w:val="single" w:sz="4" w:space="0" w:color="000000"/>
            </w:tcBorders>
          </w:tcPr>
          <w:p w:rsidR="00675661" w:rsidRDefault="00675661" w:rsidP="0067566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D23556" w:rsidRDefault="00675661" w:rsidP="00675661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675661" w:rsidRDefault="00675661" w:rsidP="00675661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Pr="00AB3E38" w:rsidRDefault="00675661" w:rsidP="0067566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06.04.-11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675661" w:rsidRPr="00D23556" w:rsidRDefault="00675661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675661" w:rsidRPr="00D23556" w:rsidRDefault="00675661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rPr>
          <w:trHeight w:val="77"/>
        </w:trPr>
        <w:tc>
          <w:tcPr>
            <w:tcW w:w="794" w:type="dxa"/>
          </w:tcPr>
          <w:p w:rsidR="008517CC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</w:t>
            </w:r>
          </w:p>
          <w:p w:rsidR="00AB3E38" w:rsidRPr="00D23556" w:rsidRDefault="00AB3E3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111</w:t>
            </w:r>
          </w:p>
        </w:tc>
        <w:tc>
          <w:tcPr>
            <w:tcW w:w="1299" w:type="dxa"/>
          </w:tcPr>
          <w:p w:rsidR="008517CC" w:rsidRDefault="00AB3E38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06.04.-11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AB3E38" w:rsidRPr="00D23556" w:rsidRDefault="00AB3E38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06.04.-11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Вероятность равновозможных событий.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Вычислять частоту случайного события. Оценивать вероятность случайного события с помощью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lastRenderedPageBreak/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цели и функции участников, способы взаимодействия; планировать общие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способы работы; обмениваться знаниями между членами группы для принятия эффективных совместных решений. 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сравнение и классификацию по заданным критериям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Формирование навыков анализа,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сопоставления, сравнения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rPr>
          <w:trHeight w:val="77"/>
        </w:trPr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1299" w:type="dxa"/>
          </w:tcPr>
          <w:p w:rsidR="008517CC" w:rsidRPr="00D23556" w:rsidRDefault="00AB3E38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06.04.-11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Сложение и умножение вероятностей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способствовать формированию научного мировоззрения.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 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оценивать весомость приводимых доказательств и рассуждений.                  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1299" w:type="dxa"/>
          </w:tcPr>
          <w:p w:rsidR="008517CC" w:rsidRPr="00D23556" w:rsidRDefault="00AB3E38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13.04.-18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Контрольная работа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№7 «Элементы комбинаторики и теории вероятностей»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Научиться применять на практике теоретический материал по теме « Элементы комбинаторики и теории вероятностей»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самоанализа и самоконтроля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3D74E3" w:rsidRPr="008517CC" w:rsidTr="0087009A">
        <w:tc>
          <w:tcPr>
            <w:tcW w:w="15876" w:type="dxa"/>
            <w:gridSpan w:val="9"/>
          </w:tcPr>
          <w:p w:rsidR="003D74E3" w:rsidRPr="00D23556" w:rsidRDefault="003D74E3" w:rsidP="003D74E3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Повторение. 23 час</w:t>
            </w:r>
          </w:p>
        </w:tc>
      </w:tr>
      <w:tr w:rsidR="00675661" w:rsidRPr="008517CC" w:rsidTr="00675661">
        <w:trPr>
          <w:trHeight w:val="1080"/>
        </w:trPr>
        <w:tc>
          <w:tcPr>
            <w:tcW w:w="794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13.04.-18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  <w:vAlign w:val="center"/>
          </w:tcPr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Функции и их свойства. Подготовка 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ОГЭ.</w:t>
            </w:r>
          </w:p>
        </w:tc>
        <w:tc>
          <w:tcPr>
            <w:tcW w:w="850" w:type="dxa"/>
            <w:vMerge w:val="restart"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9 класса: 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строить и читать графики квадратичной и степенной функций;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121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</w:tc>
        <w:tc>
          <w:tcPr>
            <w:tcW w:w="870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200"/>
        </w:trPr>
        <w:tc>
          <w:tcPr>
            <w:tcW w:w="794" w:type="dxa"/>
            <w:tcBorders>
              <w:top w:val="single" w:sz="4" w:space="0" w:color="000000"/>
            </w:tcBorders>
          </w:tcPr>
          <w:p w:rsidR="00675661" w:rsidRPr="00D23556" w:rsidRDefault="00675661" w:rsidP="00675661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675661" w:rsidRDefault="00675661" w:rsidP="00675661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13.04.-18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  <w:vAlign w:val="center"/>
          </w:tcPr>
          <w:p w:rsidR="00675661" w:rsidRPr="00D23556" w:rsidRDefault="00675661" w:rsidP="008517CC">
            <w:pPr>
              <w:suppressAutoHyphens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675661" w:rsidRPr="00D23556" w:rsidRDefault="00675661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245"/>
        </w:trPr>
        <w:tc>
          <w:tcPr>
            <w:tcW w:w="794" w:type="dxa"/>
            <w:tcBorders>
              <w:bottom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116</w:t>
            </w: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13.04.-18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  <w:vAlign w:val="center"/>
          </w:tcPr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Квадратный трёхчлен.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Подготовка 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  <w:r w:rsidRPr="00D2355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раскладывать квадратный трехчлен на множители, применяя соответствующую формулу;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организовывать и планировать учебное сотрудничество с учителем и одноклассниками.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анализа, сопоставления, сравнения</w:t>
            </w:r>
          </w:p>
        </w:tc>
        <w:tc>
          <w:tcPr>
            <w:tcW w:w="870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740"/>
        </w:trPr>
        <w:tc>
          <w:tcPr>
            <w:tcW w:w="794" w:type="dxa"/>
            <w:tcBorders>
              <w:top w:val="single" w:sz="4" w:space="0" w:color="000000"/>
            </w:tcBorders>
          </w:tcPr>
          <w:p w:rsidR="00675661" w:rsidRPr="00D23556" w:rsidRDefault="00675661" w:rsidP="0067566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117</w:t>
            </w:r>
          </w:p>
          <w:p w:rsidR="00675661" w:rsidRPr="00D23556" w:rsidRDefault="00675661" w:rsidP="008517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675661" w:rsidRDefault="00675661" w:rsidP="00675661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20.04.-25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  <w:vAlign w:val="center"/>
          </w:tcPr>
          <w:p w:rsidR="00675661" w:rsidRPr="00D23556" w:rsidRDefault="00675661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675661" w:rsidRPr="00D23556" w:rsidRDefault="00675661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290"/>
        </w:trPr>
        <w:tc>
          <w:tcPr>
            <w:tcW w:w="794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118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20.04.-25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  <w:vAlign w:val="center"/>
          </w:tcPr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Квадратичная функция и её график.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Подготовка 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ОГЭ.</w:t>
            </w:r>
          </w:p>
        </w:tc>
        <w:tc>
          <w:tcPr>
            <w:tcW w:w="850" w:type="dxa"/>
            <w:vMerge w:val="restart"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решать уравнения и неравенства с одной переменной;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уравнения и неравенства с двумя переменными;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решать текстовые задачи, используя в качестве алгебраической модели систему уравнений второй степени с двумя переменными;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ru-RU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7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ru-RU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выполнять учебные задачи, не имеющие однозначного решения</w:t>
            </w:r>
          </w:p>
        </w:tc>
        <w:tc>
          <w:tcPr>
            <w:tcW w:w="2121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70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470"/>
        </w:trPr>
        <w:tc>
          <w:tcPr>
            <w:tcW w:w="794" w:type="dxa"/>
            <w:tcBorders>
              <w:top w:val="single" w:sz="4" w:space="0" w:color="000000"/>
            </w:tcBorders>
          </w:tcPr>
          <w:p w:rsidR="00675661" w:rsidRPr="00D23556" w:rsidRDefault="00675661" w:rsidP="00675661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675661" w:rsidRDefault="00675661" w:rsidP="00675661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20.04.-25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  <w:vAlign w:val="center"/>
          </w:tcPr>
          <w:p w:rsidR="00675661" w:rsidRPr="00D23556" w:rsidRDefault="00675661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675661" w:rsidRPr="00D23556" w:rsidRDefault="00675661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305"/>
        </w:trPr>
        <w:tc>
          <w:tcPr>
            <w:tcW w:w="794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120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20.04.-25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Default="00675661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  <w:vAlign w:val="center"/>
          </w:tcPr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Степенная функция. Корень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 п</w:t>
            </w:r>
            <w:r w:rsidRPr="00D2355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-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ой</w:t>
            </w: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степени.  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Подготовка 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ОГЭ.</w:t>
            </w:r>
          </w:p>
        </w:tc>
        <w:tc>
          <w:tcPr>
            <w:tcW w:w="850" w:type="dxa"/>
            <w:vMerge w:val="restart"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Познакомиться с некоторыми приближенными значениями иррациональных чисел под корнем. Развивать умение  вычислять приближённые значения  квадратного  корня из чисел на калькуляторе и с помощью таблицы в учебнике.</w:t>
            </w:r>
          </w:p>
        </w:tc>
        <w:tc>
          <w:tcPr>
            <w:tcW w:w="3379" w:type="dxa"/>
            <w:vMerge w:val="restart"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организовывать и планировать учебное сотрудничество с учителем и одноклассниками.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75661" w:rsidRPr="00D23556" w:rsidRDefault="00675661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70" w:type="dxa"/>
            <w:vMerge w:val="restart"/>
          </w:tcPr>
          <w:p w:rsidR="00675661" w:rsidRPr="00D23556" w:rsidRDefault="00675661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661" w:rsidRPr="008517CC" w:rsidTr="00675661">
        <w:trPr>
          <w:trHeight w:val="1680"/>
        </w:trPr>
        <w:tc>
          <w:tcPr>
            <w:tcW w:w="794" w:type="dxa"/>
            <w:tcBorders>
              <w:top w:val="single" w:sz="4" w:space="0" w:color="000000"/>
            </w:tcBorders>
          </w:tcPr>
          <w:p w:rsidR="00675661" w:rsidRPr="00D23556" w:rsidRDefault="00675661" w:rsidP="00675661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675661" w:rsidRDefault="00675661" w:rsidP="00675661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27.04.-02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675661" w:rsidRPr="00D23556" w:rsidRDefault="00675661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  <w:vAlign w:val="center"/>
          </w:tcPr>
          <w:p w:rsidR="00675661" w:rsidRPr="00D23556" w:rsidRDefault="00675661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675661" w:rsidRPr="00D23556" w:rsidRDefault="00675661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675661" w:rsidRPr="00D23556" w:rsidRDefault="00675661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675661" w:rsidRPr="00D23556" w:rsidRDefault="00675661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675661" w:rsidRPr="00D23556" w:rsidRDefault="00675661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4931BC" w:rsidRPr="008517CC" w:rsidTr="004931BC">
        <w:trPr>
          <w:trHeight w:val="840"/>
        </w:trPr>
        <w:tc>
          <w:tcPr>
            <w:tcW w:w="794" w:type="dxa"/>
            <w:tcBorders>
              <w:bottom w:val="single" w:sz="4" w:space="0" w:color="000000"/>
            </w:tcBorders>
          </w:tcPr>
          <w:p w:rsidR="004931BC" w:rsidRDefault="004931B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122</w:t>
            </w:r>
          </w:p>
          <w:p w:rsidR="004931BC" w:rsidRPr="00D23556" w:rsidRDefault="004931B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931BC" w:rsidRDefault="004931B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931BC" w:rsidRPr="00D23556" w:rsidRDefault="004931B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4931BC" w:rsidRDefault="004931BC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27.04.-02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4931BC" w:rsidRDefault="004931BC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4931BC" w:rsidRDefault="004931BC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4931BC" w:rsidRPr="00D23556" w:rsidRDefault="004931B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4931BC" w:rsidRPr="00D23556" w:rsidRDefault="004931B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  <w:vAlign w:val="center"/>
          </w:tcPr>
          <w:p w:rsidR="004931BC" w:rsidRPr="00D23556" w:rsidRDefault="004931B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Уравнения и неравенства с одной переменной.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Подготовка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ОГЭ.</w:t>
            </w:r>
          </w:p>
        </w:tc>
        <w:tc>
          <w:tcPr>
            <w:tcW w:w="850" w:type="dxa"/>
            <w:vMerge w:val="restart"/>
          </w:tcPr>
          <w:p w:rsidR="004931BC" w:rsidRPr="00D23556" w:rsidRDefault="004931B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4931BC" w:rsidRPr="00D23556" w:rsidRDefault="004931B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Познакомиться с основными свойствами и графиком функции</w:t>
            </w:r>
            <w:r w:rsidRPr="00D23556">
              <w:rPr>
                <w:rFonts w:ascii="Times New Roman" w:eastAsia="Calibri" w:hAnsi="Times New Roman" w:cs="Times New Roman"/>
                <w:position w:val="-10"/>
                <w:sz w:val="20"/>
                <w:szCs w:val="20"/>
                <w:lang w:eastAsia="en-US"/>
              </w:rPr>
              <w:object w:dxaOrig="780" w:dyaOrig="380">
                <v:shape id="_x0000_i1030" type="#_x0000_t75" style="width:39pt;height:18.75pt" o:ole="">
                  <v:imagedata r:id="rId19" o:title=""/>
                </v:shape>
                <o:OLEObject Type="Embed" ProgID="Equation.3" ShapeID="_x0000_i1030" DrawAspect="Content" ObjectID="_1595418804" r:id="rId20"/>
              </w:objec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 показать правила </w:t>
            </w:r>
            <w:proofErr w:type="gramStart"/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построения  графика</w:t>
            </w:r>
            <w:proofErr w:type="gramEnd"/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данной  функции;  формировать умение   строить графики функций вида  </w:t>
            </w:r>
            <w:r w:rsidRPr="00D23556">
              <w:rPr>
                <w:rFonts w:ascii="Times New Roman" w:eastAsia="Calibri" w:hAnsi="Times New Roman" w:cs="Times New Roman"/>
                <w:position w:val="-10"/>
                <w:sz w:val="20"/>
                <w:szCs w:val="20"/>
                <w:lang w:eastAsia="en-US"/>
              </w:rPr>
              <w:object w:dxaOrig="780" w:dyaOrig="380">
                <v:shape id="_x0000_i1031" type="#_x0000_t75" style="width:39pt;height:18.75pt" o:ole="">
                  <v:imagedata r:id="rId19" o:title=""/>
                </v:shape>
                <o:OLEObject Type="Embed" ProgID="Equation.3" ShapeID="_x0000_i1031" DrawAspect="Content" ObjectID="_1595418805" r:id="rId21"/>
              </w:objec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,и по графику определять свойства функций.</w:t>
            </w:r>
          </w:p>
        </w:tc>
        <w:tc>
          <w:tcPr>
            <w:tcW w:w="3379" w:type="dxa"/>
            <w:vMerge w:val="restart"/>
          </w:tcPr>
          <w:p w:rsidR="004931BC" w:rsidRPr="00D23556" w:rsidRDefault="004931BC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4931BC" w:rsidRPr="00D23556" w:rsidRDefault="004931B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4931BC" w:rsidRPr="00D23556" w:rsidRDefault="004931B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121" w:type="dxa"/>
            <w:vMerge w:val="restart"/>
          </w:tcPr>
          <w:p w:rsidR="004931BC" w:rsidRPr="00D23556" w:rsidRDefault="004931B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</w:tc>
        <w:tc>
          <w:tcPr>
            <w:tcW w:w="870" w:type="dxa"/>
            <w:vMerge w:val="restart"/>
          </w:tcPr>
          <w:p w:rsidR="004931BC" w:rsidRPr="00D23556" w:rsidRDefault="004931B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31BC" w:rsidRPr="008517CC" w:rsidTr="004931BC">
        <w:trPr>
          <w:trHeight w:val="1290"/>
        </w:trPr>
        <w:tc>
          <w:tcPr>
            <w:tcW w:w="794" w:type="dxa"/>
            <w:tcBorders>
              <w:top w:val="single" w:sz="4" w:space="0" w:color="000000"/>
            </w:tcBorders>
          </w:tcPr>
          <w:p w:rsidR="004931BC" w:rsidRPr="00D23556" w:rsidRDefault="004931BC" w:rsidP="004931BC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4931BC" w:rsidRDefault="004931BC" w:rsidP="004931BC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27.04.-02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4931BC" w:rsidRPr="00D23556" w:rsidRDefault="004931BC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  <w:vAlign w:val="center"/>
          </w:tcPr>
          <w:p w:rsidR="004931BC" w:rsidRPr="00D23556" w:rsidRDefault="004931BC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4931BC" w:rsidRPr="00D23556" w:rsidRDefault="004931BC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4931BC" w:rsidRPr="00D23556" w:rsidRDefault="004931BC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4931BC" w:rsidRPr="00D23556" w:rsidRDefault="004931BC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4931BC" w:rsidRPr="00D23556" w:rsidRDefault="004931BC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4931BC" w:rsidRPr="00D23556" w:rsidRDefault="004931BC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1335"/>
        </w:trPr>
        <w:tc>
          <w:tcPr>
            <w:tcW w:w="794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124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27.04.-02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  <w:vAlign w:val="center"/>
          </w:tcPr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Уравнения и неравенства с двумя переменными.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Подготовка 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ОГЭ.</w:t>
            </w:r>
          </w:p>
        </w:tc>
        <w:tc>
          <w:tcPr>
            <w:tcW w:w="850" w:type="dxa"/>
            <w:vMerge w:val="restart"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Рассмотреть  свойства квадратных корней и показать их применение; формировать умение  вычислять квадратные корни, используя их свойства.</w:t>
            </w:r>
          </w:p>
        </w:tc>
        <w:tc>
          <w:tcPr>
            <w:tcW w:w="3379" w:type="dxa"/>
            <w:vMerge w:val="restart"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организовывать и планировать учебное сотрудничество с учителем и одноклассниками.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анализа, сопоставления, сравнения</w:t>
            </w:r>
          </w:p>
        </w:tc>
        <w:tc>
          <w:tcPr>
            <w:tcW w:w="870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1650"/>
        </w:trPr>
        <w:tc>
          <w:tcPr>
            <w:tcW w:w="794" w:type="dxa"/>
            <w:tcBorders>
              <w:top w:val="single" w:sz="4" w:space="0" w:color="000000"/>
            </w:tcBorders>
          </w:tcPr>
          <w:p w:rsidR="005D787F" w:rsidRDefault="005D787F" w:rsidP="005D787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Pr="00D23556" w:rsidRDefault="005D787F" w:rsidP="005D787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5D787F" w:rsidRDefault="005D787F" w:rsidP="005D787F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5D787F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04.05.-09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  <w:vAlign w:val="center"/>
          </w:tcPr>
          <w:p w:rsidR="005D787F" w:rsidRPr="00D23556" w:rsidRDefault="005D787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5D787F" w:rsidRPr="00D23556" w:rsidRDefault="005D787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5D787F" w:rsidRPr="00D23556" w:rsidRDefault="005D787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5D787F" w:rsidRPr="00D23556" w:rsidRDefault="005D787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1335"/>
        </w:trPr>
        <w:tc>
          <w:tcPr>
            <w:tcW w:w="794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126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04.05.-09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5D787F" w:rsidRPr="00D23556" w:rsidRDefault="005D787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Арифметическая прогрессия. Подготовка 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ОГЭ.</w:t>
            </w:r>
          </w:p>
        </w:tc>
        <w:tc>
          <w:tcPr>
            <w:tcW w:w="850" w:type="dxa"/>
            <w:vMerge w:val="restart"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применять формулу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 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-го члена арифметической и геометрической прогрессий» находить суммы первых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членов арифметической и геометрической прогрессии, решать задачи с использованием этих формул;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 w:val="restart"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организовывать и планировать учебное сотрудничество с учителем и одноклассниками.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70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1650"/>
        </w:trPr>
        <w:tc>
          <w:tcPr>
            <w:tcW w:w="794" w:type="dxa"/>
            <w:tcBorders>
              <w:top w:val="single" w:sz="4" w:space="0" w:color="000000"/>
            </w:tcBorders>
          </w:tcPr>
          <w:p w:rsidR="005D787F" w:rsidRDefault="005D787F" w:rsidP="005D787F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Pr="00D23556" w:rsidRDefault="005D787F" w:rsidP="005D787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5D787F" w:rsidRDefault="005D787F" w:rsidP="005D787F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5D787F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04.05.-09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5D787F" w:rsidRPr="00D23556" w:rsidRDefault="005D787F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5D787F" w:rsidRPr="00D23556" w:rsidRDefault="005D787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5D787F" w:rsidRPr="00D23556" w:rsidRDefault="005D787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5D787F" w:rsidRPr="00D23556" w:rsidRDefault="005D787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128</w:t>
            </w:r>
          </w:p>
          <w:p w:rsidR="00AB3E38" w:rsidRPr="00D23556" w:rsidRDefault="00AB3E38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129</w:t>
            </w:r>
          </w:p>
        </w:tc>
        <w:tc>
          <w:tcPr>
            <w:tcW w:w="1299" w:type="dxa"/>
          </w:tcPr>
          <w:p w:rsidR="008517CC" w:rsidRDefault="00AB3E38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04.05.-09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2B7D78" w:rsidRPr="00D23556" w:rsidRDefault="002B7D78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11.05.-16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Геометрическая прогрессия. Подготовка к </w:t>
            </w:r>
            <w:r w:rsidR="003D74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применять формулу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 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-го члена арифметической и геометрической прогрессий» находить суммы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первых </w:t>
            </w:r>
            <w:r w:rsidRPr="00D2355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n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членов арифметической и геометрической прогрессии, решать задачи с использованием этих формул;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lastRenderedPageBreak/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организовывать и планировать учебное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сотрудничество с учителем и одноклассниками.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Формирование навыков организации и анализа своей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деятельности, самоанализа и самокоррекции учебной деятельности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885"/>
        </w:trPr>
        <w:tc>
          <w:tcPr>
            <w:tcW w:w="794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130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11.05.-16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Элементы комбинаторики и теории вероятностей.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Подготовка 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ОГЭ.</w:t>
            </w:r>
          </w:p>
        </w:tc>
        <w:tc>
          <w:tcPr>
            <w:tcW w:w="850" w:type="dxa"/>
            <w:vMerge w:val="restart"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Освоить операцию вынесения множителя из-под знака корня, преобразование подобных членов; рассмотреть примеры на  преобразование различной сложности; развивать умение пользоваться свойствами  квадратных корней.</w:t>
            </w:r>
          </w:p>
        </w:tc>
        <w:tc>
          <w:tcPr>
            <w:tcW w:w="3379" w:type="dxa"/>
            <w:vMerge w:val="restart"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Коммуникативные: 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осознавать качество и уровень усвоения                          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Познавательные: 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121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анализа, сопоставления, сравнения</w:t>
            </w:r>
          </w:p>
        </w:tc>
        <w:tc>
          <w:tcPr>
            <w:tcW w:w="870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960"/>
        </w:trPr>
        <w:tc>
          <w:tcPr>
            <w:tcW w:w="794" w:type="dxa"/>
            <w:tcBorders>
              <w:top w:val="single" w:sz="4" w:space="0" w:color="000000"/>
            </w:tcBorders>
          </w:tcPr>
          <w:p w:rsidR="005D787F" w:rsidRPr="00D23556" w:rsidRDefault="005D787F" w:rsidP="005D787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5D787F" w:rsidRDefault="005D787F" w:rsidP="005D787F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11.05.-16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5D787F" w:rsidRPr="00D23556" w:rsidRDefault="005D787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5D787F" w:rsidRPr="00D23556" w:rsidRDefault="005D787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5D787F" w:rsidRPr="00D23556" w:rsidRDefault="005D787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5D787F" w:rsidRPr="00D23556" w:rsidRDefault="005D787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1005"/>
        </w:trPr>
        <w:tc>
          <w:tcPr>
            <w:tcW w:w="794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132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11.05.-16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Подготовка к итоговой контрольной работе</w:t>
            </w:r>
          </w:p>
        </w:tc>
        <w:tc>
          <w:tcPr>
            <w:tcW w:w="850" w:type="dxa"/>
            <w:vMerge w:val="restart"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  <w:vAlign w:val="center"/>
          </w:tcPr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Освоить алгоритм  внесения множителя под знак корня, преобразование подобных членов; рассмотреть примеры на  преобразование различной сложности.</w:t>
            </w:r>
          </w:p>
        </w:tc>
        <w:tc>
          <w:tcPr>
            <w:tcW w:w="3379" w:type="dxa"/>
            <w:vMerge w:val="restart"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Коммуникативные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способствовать формированию научного мировоззрения.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 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оценивать весомость приводимых доказательств и рассуждений.                   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2121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70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1290"/>
        </w:trPr>
        <w:tc>
          <w:tcPr>
            <w:tcW w:w="794" w:type="dxa"/>
            <w:tcBorders>
              <w:top w:val="single" w:sz="4" w:space="0" w:color="000000"/>
            </w:tcBorders>
          </w:tcPr>
          <w:p w:rsidR="005D787F" w:rsidRPr="00D23556" w:rsidRDefault="005D787F" w:rsidP="005D787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5D787F" w:rsidRDefault="005D787F" w:rsidP="005D787F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5D787F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18.05.-23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5D787F" w:rsidRPr="00D23556" w:rsidRDefault="005D787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  <w:vAlign w:val="center"/>
          </w:tcPr>
          <w:p w:rsidR="005D787F" w:rsidRPr="00D23556" w:rsidRDefault="005D787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vMerge/>
          </w:tcPr>
          <w:p w:rsidR="005D787F" w:rsidRPr="00D23556" w:rsidRDefault="005D787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5D787F" w:rsidRPr="00D23556" w:rsidRDefault="005D787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780"/>
        </w:trPr>
        <w:tc>
          <w:tcPr>
            <w:tcW w:w="794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134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18.05.-23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5D787F" w:rsidRDefault="005D787F" w:rsidP="008517CC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75" w:type="dxa"/>
            <w:tcBorders>
              <w:bottom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Итоговая контрольная работа</w:t>
            </w:r>
          </w:p>
        </w:tc>
        <w:tc>
          <w:tcPr>
            <w:tcW w:w="850" w:type="dxa"/>
            <w:vMerge w:val="restart"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07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Научиться применять на практике теоретический материал за курс алгебры 9 класса</w:t>
            </w:r>
          </w:p>
        </w:tc>
        <w:tc>
          <w:tcPr>
            <w:tcW w:w="3379" w:type="dxa"/>
            <w:vMerge w:val="restart"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регулировать собственную деятельность посредством письменной речи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оценивать достигнутый результат</w:t>
            </w:r>
          </w:p>
          <w:p w:rsidR="005D787F" w:rsidRPr="00D23556" w:rsidRDefault="005D787F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Познавательные: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121" w:type="dxa"/>
            <w:vMerge w:val="restart"/>
          </w:tcPr>
          <w:p w:rsidR="005D787F" w:rsidRPr="00D23556" w:rsidRDefault="005D787F" w:rsidP="008517CC">
            <w:pPr>
              <w:suppressAutoHyphens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навыка самоанализа и самоконтроля</w:t>
            </w:r>
          </w:p>
        </w:tc>
        <w:tc>
          <w:tcPr>
            <w:tcW w:w="870" w:type="dxa"/>
            <w:vMerge w:val="restart"/>
          </w:tcPr>
          <w:p w:rsidR="005D787F" w:rsidRPr="00D23556" w:rsidRDefault="005D787F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87F" w:rsidRPr="008517CC" w:rsidTr="005D787F">
        <w:trPr>
          <w:trHeight w:val="1050"/>
        </w:trPr>
        <w:tc>
          <w:tcPr>
            <w:tcW w:w="794" w:type="dxa"/>
            <w:tcBorders>
              <w:top w:val="single" w:sz="4" w:space="0" w:color="000000"/>
            </w:tcBorders>
          </w:tcPr>
          <w:p w:rsidR="005D787F" w:rsidRPr="00D23556" w:rsidRDefault="005D787F" w:rsidP="005D787F">
            <w:pPr>
              <w:rPr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:rsidR="005D787F" w:rsidRDefault="005D787F" w:rsidP="005D787F">
            <w:pPr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:rsidR="005D787F" w:rsidRDefault="005D787F" w:rsidP="005D787F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18.05.-23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  <w:tcBorders>
              <w:top w:val="single" w:sz="4" w:space="0" w:color="000000"/>
            </w:tcBorders>
          </w:tcPr>
          <w:p w:rsidR="005D787F" w:rsidRPr="00D23556" w:rsidRDefault="005D787F" w:rsidP="008517CC">
            <w:pPr>
              <w:suppressAutoHyphens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</w:tcPr>
          <w:p w:rsidR="005D787F" w:rsidRPr="00D23556" w:rsidRDefault="005D787F" w:rsidP="008517CC">
            <w:pPr>
              <w:suppressAutoHyphens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5D787F" w:rsidRPr="00D23556" w:rsidRDefault="005D787F" w:rsidP="008517CC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vMerge/>
          </w:tcPr>
          <w:p w:rsidR="005D787F" w:rsidRPr="00D23556" w:rsidRDefault="005D787F" w:rsidP="008517CC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vMerge/>
          </w:tcPr>
          <w:p w:rsidR="005D787F" w:rsidRPr="00D23556" w:rsidRDefault="005D787F" w:rsidP="008517CC">
            <w:pPr>
              <w:suppressAutoHyphens w:val="0"/>
              <w:autoSpaceDE w:val="0"/>
              <w:autoSpaceDN w:val="0"/>
              <w:adjustRightInd w:val="0"/>
              <w:ind w:firstLine="14"/>
              <w:rPr>
                <w:b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</w:tcPr>
          <w:p w:rsidR="005D787F" w:rsidRPr="00D23556" w:rsidRDefault="005D787F" w:rsidP="008517CC">
            <w:pPr>
              <w:suppressAutoHyphens w:val="0"/>
              <w:spacing w:before="100" w:beforeAutospacing="1" w:after="100" w:afterAutospacing="1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</w:tcPr>
          <w:p w:rsidR="005D787F" w:rsidRPr="00D23556" w:rsidRDefault="005D787F" w:rsidP="008517CC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</w:tr>
      <w:tr w:rsidR="00F027C7" w:rsidRPr="008517CC" w:rsidTr="00D23556">
        <w:tc>
          <w:tcPr>
            <w:tcW w:w="794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136</w:t>
            </w:r>
          </w:p>
        </w:tc>
        <w:tc>
          <w:tcPr>
            <w:tcW w:w="1299" w:type="dxa"/>
          </w:tcPr>
          <w:p w:rsidR="008517CC" w:rsidRPr="00D23556" w:rsidRDefault="002B7D78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18.05.-23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47121C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75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Подготовка к </w:t>
            </w:r>
            <w:r w:rsidR="003D74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ОГЭ</w:t>
            </w:r>
            <w:r w:rsidRPr="00D2355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0" w:type="dxa"/>
          </w:tcPr>
          <w:p w:rsidR="008517CC" w:rsidRPr="00D23556" w:rsidRDefault="008517CC" w:rsidP="008517CC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07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Научиться применять на практике теоретический материал за курс алгебры 9 класса</w:t>
            </w:r>
          </w:p>
        </w:tc>
        <w:tc>
          <w:tcPr>
            <w:tcW w:w="3379" w:type="dxa"/>
          </w:tcPr>
          <w:p w:rsidR="008517CC" w:rsidRPr="00D23556" w:rsidRDefault="008517CC" w:rsidP="008517CC">
            <w:pPr>
              <w:suppressAutoHyphens w:val="0"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3556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Коммуникативные :</w:t>
            </w:r>
            <w:r w:rsidRPr="00D23556">
              <w:rPr>
                <w:rFonts w:ascii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D23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организовывать и планировать учебное сотрудничество с учителем и одноклассниками.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Регулятивные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23556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Познавательные</w:t>
            </w:r>
            <w:r w:rsidRPr="00D23556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: </w:t>
            </w:r>
            <w:r w:rsidRPr="00D2355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D235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1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235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целевых установок учебной деятельности</w:t>
            </w:r>
          </w:p>
        </w:tc>
        <w:tc>
          <w:tcPr>
            <w:tcW w:w="870" w:type="dxa"/>
          </w:tcPr>
          <w:p w:rsidR="008517CC" w:rsidRPr="00D23556" w:rsidRDefault="008517CC" w:rsidP="008517CC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E77A75" w:rsidRDefault="00E77A75" w:rsidP="008517CC">
      <w:pPr>
        <w:jc w:val="both"/>
        <w:rPr>
          <w:b/>
          <w:color w:val="0D0D0D"/>
        </w:rPr>
      </w:pPr>
    </w:p>
    <w:p w:rsidR="00E77A75" w:rsidRDefault="00E77A75" w:rsidP="00580E28">
      <w:pPr>
        <w:jc w:val="center"/>
        <w:rPr>
          <w:b/>
          <w:color w:val="0D0D0D"/>
        </w:rPr>
      </w:pPr>
    </w:p>
    <w:p w:rsidR="00E77A75" w:rsidRDefault="00E77A75" w:rsidP="00580E28">
      <w:pPr>
        <w:jc w:val="center"/>
        <w:rPr>
          <w:b/>
          <w:color w:val="0D0D0D"/>
        </w:rPr>
      </w:pPr>
    </w:p>
    <w:p w:rsidR="00E77A75" w:rsidRDefault="00E77A75" w:rsidP="00580E28">
      <w:pPr>
        <w:jc w:val="center"/>
        <w:rPr>
          <w:b/>
          <w:color w:val="0D0D0D"/>
        </w:rPr>
      </w:pPr>
    </w:p>
    <w:p w:rsidR="00E77A75" w:rsidRDefault="00E77A75" w:rsidP="00580E28">
      <w:pPr>
        <w:jc w:val="center"/>
        <w:rPr>
          <w:b/>
          <w:color w:val="0D0D0D"/>
        </w:rPr>
      </w:pPr>
    </w:p>
    <w:p w:rsidR="00E77A75" w:rsidRDefault="00E77A75" w:rsidP="00580E28">
      <w:pPr>
        <w:jc w:val="center"/>
        <w:rPr>
          <w:b/>
          <w:color w:val="0D0D0D"/>
        </w:rPr>
        <w:sectPr w:rsidR="00E77A75" w:rsidSect="008517CC">
          <w:footerReference w:type="default" r:id="rId22"/>
          <w:pgSz w:w="16838" w:h="11906" w:orient="landscape"/>
          <w:pgMar w:top="709" w:right="395" w:bottom="1701" w:left="567" w:header="708" w:footer="708" w:gutter="0"/>
          <w:cols w:space="708"/>
          <w:docGrid w:linePitch="360"/>
        </w:sectPr>
      </w:pPr>
    </w:p>
    <w:p w:rsidR="00E77A75" w:rsidRDefault="00E77A75" w:rsidP="00E77A75">
      <w:pPr>
        <w:pStyle w:val="a8"/>
        <w:jc w:val="center"/>
        <w:rPr>
          <w:b/>
          <w:sz w:val="28"/>
          <w:lang w:eastAsia="ru-RU"/>
        </w:rPr>
      </w:pPr>
      <w:r>
        <w:rPr>
          <w:b/>
          <w:sz w:val="28"/>
        </w:rPr>
        <w:lastRenderedPageBreak/>
        <w:t>Планируемые результаты освоения учебного предмета</w:t>
      </w:r>
    </w:p>
    <w:p w:rsidR="00E77A75" w:rsidRDefault="00E77A75" w:rsidP="00E77A75">
      <w:pPr>
        <w:pStyle w:val="a8"/>
        <w:jc w:val="both"/>
        <w:rPr>
          <w:b/>
        </w:rPr>
      </w:pPr>
    </w:p>
    <w:p w:rsidR="00E77A75" w:rsidRDefault="00E77A75" w:rsidP="00E77A75">
      <w:pPr>
        <w:pStyle w:val="32"/>
        <w:shd w:val="clear" w:color="auto" w:fill="auto"/>
        <w:spacing w:line="276" w:lineRule="auto"/>
        <w:ind w:left="20" w:firstLine="340"/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>Личностные результаты:</w:t>
      </w:r>
    </w:p>
    <w:p w:rsidR="00E77A75" w:rsidRDefault="00E77A75" w:rsidP="009603A8">
      <w:pPr>
        <w:pStyle w:val="12"/>
        <w:numPr>
          <w:ilvl w:val="0"/>
          <w:numId w:val="39"/>
        </w:numPr>
        <w:shd w:val="clear" w:color="auto" w:fill="auto"/>
        <w:tabs>
          <w:tab w:val="left" w:pos="296"/>
        </w:tabs>
        <w:spacing w:before="0" w:after="0" w:line="276" w:lineRule="auto"/>
        <w:ind w:left="360" w:right="20" w:hanging="340"/>
        <w:jc w:val="both"/>
        <w:rPr>
          <w:sz w:val="24"/>
          <w:szCs w:val="28"/>
        </w:rPr>
      </w:pPr>
      <w:r>
        <w:rPr>
          <w:sz w:val="24"/>
          <w:szCs w:val="28"/>
        </w:rPr>
        <w:t>сформированность ответственного отношения к учению, готовности и способности обучающихся к саморазвитию на основе мотивации к обучению и познанию, выбору дальнейшего образования на базе ориентировки в мире профессий и профессиональны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E77A75" w:rsidRDefault="00E77A75" w:rsidP="009603A8">
      <w:pPr>
        <w:pStyle w:val="12"/>
        <w:numPr>
          <w:ilvl w:val="0"/>
          <w:numId w:val="39"/>
        </w:numPr>
        <w:shd w:val="clear" w:color="auto" w:fill="auto"/>
        <w:tabs>
          <w:tab w:val="left" w:pos="303"/>
        </w:tabs>
        <w:spacing w:before="0" w:after="0" w:line="276" w:lineRule="auto"/>
        <w:ind w:left="360" w:right="20" w:hanging="340"/>
        <w:jc w:val="both"/>
        <w:rPr>
          <w:sz w:val="24"/>
          <w:szCs w:val="28"/>
        </w:rPr>
      </w:pPr>
      <w:r>
        <w:rPr>
          <w:sz w:val="24"/>
          <w:szCs w:val="28"/>
        </w:rPr>
        <w:t>сформированность компонентов целостного мировоззрения, соответствующего современному уровню развития науки и общественной практики;</w:t>
      </w:r>
    </w:p>
    <w:p w:rsidR="00E77A75" w:rsidRDefault="00E77A75" w:rsidP="009603A8">
      <w:pPr>
        <w:pStyle w:val="12"/>
        <w:numPr>
          <w:ilvl w:val="0"/>
          <w:numId w:val="39"/>
        </w:numPr>
        <w:shd w:val="clear" w:color="auto" w:fill="auto"/>
        <w:tabs>
          <w:tab w:val="left" w:pos="303"/>
        </w:tabs>
        <w:spacing w:before="0" w:after="0" w:line="276" w:lineRule="auto"/>
        <w:ind w:left="360" w:right="20" w:hanging="340"/>
        <w:jc w:val="both"/>
        <w:rPr>
          <w:sz w:val="24"/>
          <w:szCs w:val="28"/>
        </w:rPr>
      </w:pPr>
      <w:r>
        <w:rPr>
          <w:sz w:val="24"/>
          <w:szCs w:val="28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E77A75" w:rsidRDefault="00E77A75" w:rsidP="009603A8">
      <w:pPr>
        <w:pStyle w:val="12"/>
        <w:numPr>
          <w:ilvl w:val="0"/>
          <w:numId w:val="39"/>
        </w:numPr>
        <w:shd w:val="clear" w:color="auto" w:fill="auto"/>
        <w:tabs>
          <w:tab w:val="left" w:pos="278"/>
        </w:tabs>
        <w:spacing w:before="0" w:after="0" w:line="276" w:lineRule="auto"/>
        <w:ind w:left="280" w:right="20" w:hanging="280"/>
        <w:jc w:val="both"/>
        <w:rPr>
          <w:sz w:val="24"/>
          <w:szCs w:val="28"/>
        </w:rPr>
      </w:pPr>
      <w:r>
        <w:rPr>
          <w:sz w:val="24"/>
          <w:szCs w:val="28"/>
        </w:rPr>
        <w:t>умение контролировать процесс и результат учебной и математической деятельности;</w:t>
      </w:r>
    </w:p>
    <w:p w:rsidR="00E77A75" w:rsidRDefault="00E77A75" w:rsidP="009603A8">
      <w:pPr>
        <w:pStyle w:val="12"/>
        <w:numPr>
          <w:ilvl w:val="0"/>
          <w:numId w:val="39"/>
        </w:numPr>
        <w:shd w:val="clear" w:color="auto" w:fill="auto"/>
        <w:tabs>
          <w:tab w:val="left" w:pos="276"/>
        </w:tabs>
        <w:spacing w:before="0" w:after="0" w:line="276" w:lineRule="auto"/>
        <w:ind w:left="280" w:right="20" w:hanging="280"/>
        <w:jc w:val="both"/>
        <w:rPr>
          <w:sz w:val="24"/>
          <w:szCs w:val="28"/>
        </w:rPr>
      </w:pPr>
      <w:r>
        <w:rPr>
          <w:sz w:val="24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E77A75" w:rsidRDefault="00E77A75" w:rsidP="00E77A75">
      <w:pPr>
        <w:pStyle w:val="a8"/>
        <w:jc w:val="both"/>
        <w:rPr>
          <w:b/>
        </w:rPr>
      </w:pPr>
    </w:p>
    <w:p w:rsidR="00E77A75" w:rsidRDefault="00E77A75" w:rsidP="00E77A75">
      <w:pPr>
        <w:pStyle w:val="32"/>
        <w:shd w:val="clear" w:color="auto" w:fill="auto"/>
        <w:spacing w:line="276" w:lineRule="auto"/>
        <w:ind w:left="280" w:firstLine="0"/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>Метапредметные результаты:</w:t>
      </w:r>
    </w:p>
    <w:p w:rsidR="00E77A75" w:rsidRDefault="00E77A75" w:rsidP="00E77A75">
      <w:pPr>
        <w:pStyle w:val="a8"/>
        <w:jc w:val="both"/>
        <w:rPr>
          <w:b/>
        </w:rPr>
      </w:pPr>
      <w:r>
        <w:rPr>
          <w:b/>
        </w:rPr>
        <w:t>Межпредметные понятия</w:t>
      </w:r>
    </w:p>
    <w:p w:rsidR="00E77A75" w:rsidRDefault="00E77A75" w:rsidP="009603A8">
      <w:pPr>
        <w:pStyle w:val="a8"/>
        <w:numPr>
          <w:ilvl w:val="0"/>
          <w:numId w:val="40"/>
        </w:numPr>
        <w:suppressAutoHyphens w:val="0"/>
        <w:spacing w:line="240" w:lineRule="atLeast"/>
        <w:contextualSpacing/>
        <w:jc w:val="both"/>
        <w:rPr>
          <w:b/>
        </w:rPr>
      </w:pPr>
      <w:r>
        <w:rPr>
          <w:b/>
        </w:rPr>
        <w:t>овладение обучающимися основами читательской компетенции:</w:t>
      </w:r>
    </w:p>
    <w:p w:rsidR="00E77A75" w:rsidRDefault="00E77A75" w:rsidP="00E77A75">
      <w:pPr>
        <w:pStyle w:val="a8"/>
        <w:spacing w:line="240" w:lineRule="atLeast"/>
        <w:jc w:val="both"/>
      </w:pPr>
      <w:r>
        <w:rPr>
          <w:szCs w:val="28"/>
        </w:rPr>
        <w:t>• </w:t>
      </w:r>
      <w:r>
        <w:t>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E77A75" w:rsidRDefault="00E77A75" w:rsidP="00E77A75">
      <w:pPr>
        <w:pStyle w:val="a8"/>
        <w:spacing w:line="240" w:lineRule="atLeast"/>
        <w:jc w:val="both"/>
      </w:pPr>
      <w:r>
        <w:rPr>
          <w:szCs w:val="28"/>
        </w:rPr>
        <w:t>• </w:t>
      </w:r>
      <w:r>
        <w:t>формирование 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E77A75" w:rsidRDefault="00E77A75" w:rsidP="009603A8">
      <w:pPr>
        <w:pStyle w:val="a8"/>
        <w:numPr>
          <w:ilvl w:val="0"/>
          <w:numId w:val="40"/>
        </w:numPr>
        <w:suppressAutoHyphens w:val="0"/>
        <w:spacing w:line="240" w:lineRule="atLeast"/>
        <w:contextualSpacing/>
        <w:jc w:val="both"/>
        <w:rPr>
          <w:b/>
        </w:rPr>
      </w:pPr>
      <w:r>
        <w:rPr>
          <w:b/>
        </w:rPr>
        <w:t>приобретение навыков работы с информацией:</w:t>
      </w:r>
    </w:p>
    <w:p w:rsidR="00E77A75" w:rsidRDefault="00E77A75" w:rsidP="00E77A75">
      <w:pPr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E77A75" w:rsidRDefault="00E77A75" w:rsidP="00E77A75">
      <w:pPr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E77A75" w:rsidRDefault="00E77A75" w:rsidP="00E77A75">
      <w:pPr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• заполнять и дополнять таблицы, схемы, диаграммы, тексты.</w:t>
      </w:r>
    </w:p>
    <w:p w:rsidR="00E77A75" w:rsidRDefault="00E77A75" w:rsidP="009603A8">
      <w:pPr>
        <w:pStyle w:val="a8"/>
        <w:numPr>
          <w:ilvl w:val="0"/>
          <w:numId w:val="40"/>
        </w:numPr>
        <w:suppressAutoHyphens w:val="0"/>
        <w:spacing w:line="240" w:lineRule="atLeast"/>
        <w:contextualSpacing/>
        <w:jc w:val="both"/>
        <w:rPr>
          <w:b/>
        </w:rPr>
      </w:pPr>
      <w:r>
        <w:rPr>
          <w:b/>
        </w:rPr>
        <w:t>участие  в проектной деятельности</w:t>
      </w:r>
    </w:p>
    <w:p w:rsidR="00E77A75" w:rsidRDefault="00E77A75" w:rsidP="009603A8">
      <w:pPr>
        <w:pStyle w:val="12"/>
        <w:numPr>
          <w:ilvl w:val="1"/>
          <w:numId w:val="39"/>
        </w:numPr>
        <w:shd w:val="clear" w:color="auto" w:fill="auto"/>
        <w:tabs>
          <w:tab w:val="left" w:pos="259"/>
        </w:tabs>
        <w:spacing w:before="0" w:after="0" w:line="240" w:lineRule="atLeast"/>
        <w:ind w:left="280" w:right="20" w:hanging="280"/>
        <w:jc w:val="both"/>
        <w:rPr>
          <w:sz w:val="24"/>
          <w:szCs w:val="28"/>
        </w:rPr>
      </w:pPr>
      <w:r>
        <w:rPr>
          <w:sz w:val="24"/>
          <w:szCs w:val="28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E77A75" w:rsidRDefault="00E77A75" w:rsidP="009603A8">
      <w:pPr>
        <w:pStyle w:val="12"/>
        <w:numPr>
          <w:ilvl w:val="1"/>
          <w:numId w:val="39"/>
        </w:numPr>
        <w:shd w:val="clear" w:color="auto" w:fill="auto"/>
        <w:tabs>
          <w:tab w:val="left" w:pos="271"/>
        </w:tabs>
        <w:spacing w:before="0" w:after="0" w:line="240" w:lineRule="atLeast"/>
        <w:ind w:left="280" w:right="20" w:hanging="280"/>
        <w:jc w:val="both"/>
        <w:rPr>
          <w:sz w:val="24"/>
          <w:szCs w:val="28"/>
        </w:rPr>
      </w:pPr>
      <w:r>
        <w:rPr>
          <w:sz w:val="24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77A75" w:rsidRDefault="00E77A75" w:rsidP="009603A8">
      <w:pPr>
        <w:pStyle w:val="12"/>
        <w:numPr>
          <w:ilvl w:val="1"/>
          <w:numId w:val="39"/>
        </w:numPr>
        <w:shd w:val="clear" w:color="auto" w:fill="auto"/>
        <w:tabs>
          <w:tab w:val="left" w:pos="269"/>
        </w:tabs>
        <w:spacing w:before="0" w:after="0" w:line="240" w:lineRule="atLeast"/>
        <w:ind w:left="280" w:right="20" w:hanging="280"/>
        <w:jc w:val="both"/>
        <w:rPr>
          <w:sz w:val="24"/>
          <w:szCs w:val="28"/>
        </w:rPr>
      </w:pPr>
      <w:r>
        <w:rPr>
          <w:sz w:val="24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E77A75" w:rsidRDefault="00E77A75" w:rsidP="009603A8">
      <w:pPr>
        <w:pStyle w:val="12"/>
        <w:numPr>
          <w:ilvl w:val="1"/>
          <w:numId w:val="39"/>
        </w:numPr>
        <w:shd w:val="clear" w:color="auto" w:fill="auto"/>
        <w:tabs>
          <w:tab w:val="left" w:pos="276"/>
        </w:tabs>
        <w:spacing w:before="0" w:after="0" w:line="240" w:lineRule="atLeast"/>
        <w:ind w:left="280" w:right="20" w:hanging="280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E77A75" w:rsidRDefault="00E77A75" w:rsidP="009603A8">
      <w:pPr>
        <w:pStyle w:val="12"/>
        <w:numPr>
          <w:ilvl w:val="1"/>
          <w:numId w:val="39"/>
        </w:numPr>
        <w:shd w:val="clear" w:color="auto" w:fill="auto"/>
        <w:tabs>
          <w:tab w:val="left" w:pos="269"/>
        </w:tabs>
        <w:spacing w:before="0" w:after="0" w:line="240" w:lineRule="atLeast"/>
        <w:ind w:left="280" w:right="20" w:hanging="280"/>
        <w:jc w:val="both"/>
        <w:rPr>
          <w:sz w:val="24"/>
          <w:szCs w:val="28"/>
        </w:rPr>
      </w:pPr>
      <w:r>
        <w:rPr>
          <w:sz w:val="24"/>
          <w:szCs w:val="28"/>
        </w:rPr>
        <w:lastRenderedPageBreak/>
        <w:t>развитие компетентности в области использования информационно-коммуникационных технологий;</w:t>
      </w:r>
    </w:p>
    <w:p w:rsidR="00E77A75" w:rsidRDefault="00E77A75" w:rsidP="009603A8">
      <w:pPr>
        <w:pStyle w:val="12"/>
        <w:numPr>
          <w:ilvl w:val="1"/>
          <w:numId w:val="39"/>
        </w:numPr>
        <w:shd w:val="clear" w:color="auto" w:fill="auto"/>
        <w:tabs>
          <w:tab w:val="left" w:pos="271"/>
        </w:tabs>
        <w:spacing w:before="0" w:after="0" w:line="240" w:lineRule="atLeast"/>
        <w:ind w:left="280" w:right="20" w:hanging="280"/>
        <w:jc w:val="both"/>
        <w:rPr>
          <w:sz w:val="24"/>
          <w:szCs w:val="28"/>
        </w:rPr>
      </w:pPr>
      <w:r>
        <w:rPr>
          <w:sz w:val="24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E77A75" w:rsidRDefault="00E77A75" w:rsidP="009603A8">
      <w:pPr>
        <w:pStyle w:val="12"/>
        <w:numPr>
          <w:ilvl w:val="1"/>
          <w:numId w:val="39"/>
        </w:numPr>
        <w:shd w:val="clear" w:color="auto" w:fill="auto"/>
        <w:tabs>
          <w:tab w:val="left" w:pos="262"/>
        </w:tabs>
        <w:spacing w:before="0" w:after="0" w:line="240" w:lineRule="atLeast"/>
        <w:ind w:left="280" w:right="20" w:hanging="280"/>
        <w:jc w:val="both"/>
        <w:rPr>
          <w:sz w:val="24"/>
          <w:szCs w:val="28"/>
        </w:rPr>
      </w:pPr>
      <w:r>
        <w:rPr>
          <w:sz w:val="24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E77A75" w:rsidRDefault="00E77A75" w:rsidP="009603A8">
      <w:pPr>
        <w:pStyle w:val="12"/>
        <w:numPr>
          <w:ilvl w:val="1"/>
          <w:numId w:val="39"/>
        </w:numPr>
        <w:shd w:val="clear" w:color="auto" w:fill="auto"/>
        <w:tabs>
          <w:tab w:val="left" w:pos="274"/>
        </w:tabs>
        <w:spacing w:before="0" w:after="0" w:line="240" w:lineRule="atLeast"/>
        <w:ind w:left="80" w:right="20" w:hanging="80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E77A75" w:rsidRDefault="00E77A75" w:rsidP="009603A8">
      <w:pPr>
        <w:pStyle w:val="12"/>
        <w:numPr>
          <w:ilvl w:val="1"/>
          <w:numId w:val="39"/>
        </w:numPr>
        <w:shd w:val="clear" w:color="auto" w:fill="auto"/>
        <w:tabs>
          <w:tab w:val="left" w:pos="274"/>
        </w:tabs>
        <w:spacing w:before="0" w:after="0" w:line="240" w:lineRule="atLeast"/>
        <w:ind w:left="80" w:right="20" w:hanging="80"/>
        <w:jc w:val="both"/>
        <w:rPr>
          <w:sz w:val="24"/>
          <w:szCs w:val="28"/>
        </w:rPr>
      </w:pPr>
      <w:r>
        <w:rPr>
          <w:sz w:val="24"/>
          <w:szCs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E77A75" w:rsidRDefault="00E77A75" w:rsidP="009603A8">
      <w:pPr>
        <w:pStyle w:val="12"/>
        <w:numPr>
          <w:ilvl w:val="2"/>
          <w:numId w:val="39"/>
        </w:numPr>
        <w:shd w:val="clear" w:color="auto" w:fill="auto"/>
        <w:tabs>
          <w:tab w:val="left" w:pos="0"/>
          <w:tab w:val="left" w:pos="426"/>
        </w:tabs>
        <w:spacing w:before="0" w:after="0" w:line="240" w:lineRule="atLeast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умение выдвигать гипотезы при решении задачи, понимать необходимость их проверки;</w:t>
      </w:r>
    </w:p>
    <w:p w:rsidR="00E77A75" w:rsidRDefault="00E77A75" w:rsidP="009603A8">
      <w:pPr>
        <w:pStyle w:val="12"/>
        <w:numPr>
          <w:ilvl w:val="2"/>
          <w:numId w:val="39"/>
        </w:numPr>
        <w:shd w:val="clear" w:color="auto" w:fill="auto"/>
        <w:tabs>
          <w:tab w:val="left" w:pos="0"/>
          <w:tab w:val="left" w:pos="426"/>
        </w:tabs>
        <w:spacing w:before="0" w:after="0" w:line="240" w:lineRule="atLeast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E77A75" w:rsidRDefault="00E77A75" w:rsidP="00E77A75">
      <w:pPr>
        <w:pStyle w:val="32"/>
        <w:shd w:val="clear" w:color="auto" w:fill="auto"/>
        <w:spacing w:line="276" w:lineRule="auto"/>
        <w:ind w:left="680" w:hanging="280"/>
        <w:rPr>
          <w:b/>
          <w:sz w:val="24"/>
          <w:szCs w:val="28"/>
          <w:u w:val="single"/>
        </w:rPr>
      </w:pPr>
      <w:bookmarkStart w:id="10" w:name="bookmark11"/>
    </w:p>
    <w:p w:rsidR="00E77A75" w:rsidRDefault="00E77A75" w:rsidP="00E77A75">
      <w:pPr>
        <w:pStyle w:val="32"/>
        <w:shd w:val="clear" w:color="auto" w:fill="auto"/>
        <w:spacing w:line="276" w:lineRule="auto"/>
        <w:ind w:left="680" w:hanging="280"/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>Предметные результаты:</w:t>
      </w:r>
      <w:bookmarkEnd w:id="10"/>
    </w:p>
    <w:p w:rsidR="00E77A75" w:rsidRDefault="00E77A75" w:rsidP="009603A8">
      <w:pPr>
        <w:pStyle w:val="12"/>
        <w:numPr>
          <w:ilvl w:val="3"/>
          <w:numId w:val="39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осознание значения математики для повседневной жизни человека;</w:t>
      </w:r>
    </w:p>
    <w:p w:rsidR="00E77A75" w:rsidRDefault="00E77A75" w:rsidP="009603A8">
      <w:pPr>
        <w:pStyle w:val="12"/>
        <w:numPr>
          <w:ilvl w:val="3"/>
          <w:numId w:val="39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E77A75" w:rsidRDefault="00E77A75" w:rsidP="009603A8">
      <w:pPr>
        <w:pStyle w:val="12"/>
        <w:numPr>
          <w:ilvl w:val="3"/>
          <w:numId w:val="39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E77A75" w:rsidRDefault="00E77A75" w:rsidP="009603A8">
      <w:pPr>
        <w:pStyle w:val="12"/>
        <w:numPr>
          <w:ilvl w:val="3"/>
          <w:numId w:val="39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владение базовым понятийным аппаратом по основным разделам содержания;</w:t>
      </w:r>
    </w:p>
    <w:p w:rsidR="00E77A75" w:rsidRDefault="00E77A75" w:rsidP="009603A8">
      <w:pPr>
        <w:pStyle w:val="12"/>
        <w:numPr>
          <w:ilvl w:val="3"/>
          <w:numId w:val="39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jc w:val="both"/>
        <w:rPr>
          <w:sz w:val="24"/>
          <w:szCs w:val="28"/>
        </w:rPr>
      </w:pPr>
      <w:r>
        <w:rPr>
          <w:sz w:val="24"/>
          <w:szCs w:val="28"/>
        </w:rPr>
        <w:t>систематические знания о функциях и их свойствах;</w:t>
      </w:r>
    </w:p>
    <w:p w:rsidR="00E77A75" w:rsidRDefault="00E77A75" w:rsidP="009603A8">
      <w:pPr>
        <w:pStyle w:val="12"/>
        <w:numPr>
          <w:ilvl w:val="3"/>
          <w:numId w:val="39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76" w:lineRule="auto"/>
        <w:jc w:val="both"/>
        <w:rPr>
          <w:sz w:val="24"/>
          <w:szCs w:val="28"/>
        </w:rPr>
      </w:pPr>
      <w:r>
        <w:rPr>
          <w:sz w:val="24"/>
          <w:szCs w:val="28"/>
        </w:rPr>
        <w:t>выполнять вычисления с действительными числами;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решать уравнения, неравенства, системы уравнений и неравенств;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640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640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 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выполнять тождественные преобразования рациональных выражений;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1042"/>
        </w:tabs>
        <w:spacing w:before="0" w:after="0" w:line="276" w:lineRule="auto"/>
        <w:jc w:val="both"/>
        <w:rPr>
          <w:sz w:val="24"/>
          <w:szCs w:val="28"/>
        </w:rPr>
      </w:pPr>
      <w:r>
        <w:rPr>
          <w:sz w:val="24"/>
          <w:szCs w:val="28"/>
        </w:rPr>
        <w:t>выполнять операции над множествами;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1038"/>
        </w:tabs>
        <w:spacing w:before="0" w:after="0" w:line="276" w:lineRule="auto"/>
        <w:jc w:val="both"/>
        <w:rPr>
          <w:sz w:val="24"/>
          <w:szCs w:val="28"/>
        </w:rPr>
      </w:pPr>
      <w:r>
        <w:rPr>
          <w:sz w:val="24"/>
          <w:szCs w:val="28"/>
        </w:rPr>
        <w:t>исследовать функции и строить их графики;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1038"/>
        </w:tabs>
        <w:spacing w:before="0" w:after="0" w:line="276" w:lineRule="auto"/>
        <w:ind w:right="20"/>
        <w:jc w:val="both"/>
        <w:rPr>
          <w:sz w:val="24"/>
          <w:szCs w:val="28"/>
        </w:rPr>
      </w:pPr>
      <w:r>
        <w:rPr>
          <w:sz w:val="24"/>
          <w:szCs w:val="28"/>
        </w:rPr>
        <w:t>читать и использовать информацию, представленную в виде таблицы, диаграммы (столбчатой или круговой);</w:t>
      </w:r>
    </w:p>
    <w:p w:rsidR="00E77A75" w:rsidRDefault="00E77A75" w:rsidP="009603A8">
      <w:pPr>
        <w:pStyle w:val="12"/>
        <w:numPr>
          <w:ilvl w:val="0"/>
          <w:numId w:val="41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right="600"/>
        <w:jc w:val="both"/>
        <w:rPr>
          <w:b/>
          <w:sz w:val="24"/>
          <w:szCs w:val="28"/>
          <w:u w:val="single"/>
        </w:rPr>
      </w:pPr>
      <w:r>
        <w:rPr>
          <w:sz w:val="24"/>
          <w:szCs w:val="28"/>
        </w:rPr>
        <w:t>решать простейшие комбинаторные задачи.</w:t>
      </w:r>
    </w:p>
    <w:p w:rsidR="00E77A75" w:rsidRDefault="00E77A75" w:rsidP="00E77A75">
      <w:pPr>
        <w:jc w:val="both"/>
        <w:rPr>
          <w:b/>
          <w:sz w:val="4"/>
        </w:rPr>
      </w:pPr>
    </w:p>
    <w:p w:rsidR="00E77A75" w:rsidRDefault="00E77A75" w:rsidP="00E77A75">
      <w:pPr>
        <w:jc w:val="both"/>
        <w:rPr>
          <w:b/>
          <w:sz w:val="28"/>
        </w:rPr>
      </w:pPr>
      <w:r>
        <w:rPr>
          <w:b/>
          <w:sz w:val="28"/>
        </w:rPr>
        <w:t>Раздел «Арифметика»</w:t>
      </w:r>
    </w:p>
    <w:p w:rsidR="00E77A75" w:rsidRDefault="00E77A75" w:rsidP="00E77A75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Рациональные числа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77A75" w:rsidRDefault="00E77A75" w:rsidP="009603A8">
      <w:pPr>
        <w:pStyle w:val="a8"/>
        <w:numPr>
          <w:ilvl w:val="0"/>
          <w:numId w:val="42"/>
        </w:numPr>
        <w:suppressAutoHyphens w:val="0"/>
        <w:contextualSpacing/>
        <w:jc w:val="both"/>
      </w:pPr>
      <w:r>
        <w:t>сравнивать и упорядочивать рациональные числа;</w:t>
      </w:r>
    </w:p>
    <w:p w:rsidR="00E77A75" w:rsidRDefault="00E77A75" w:rsidP="009603A8">
      <w:pPr>
        <w:pStyle w:val="a8"/>
        <w:numPr>
          <w:ilvl w:val="0"/>
          <w:numId w:val="42"/>
        </w:numPr>
        <w:suppressAutoHyphens w:val="0"/>
        <w:contextualSpacing/>
        <w:jc w:val="both"/>
      </w:pPr>
      <w:r>
        <w:lastRenderedPageBreak/>
        <w:t>выполнять вычисления с рациональными числами, сочетая устные и письменные приемы вычислений, применение калькулятора;</w:t>
      </w:r>
    </w:p>
    <w:p w:rsidR="00E77A75" w:rsidRDefault="00E77A75" w:rsidP="009603A8">
      <w:pPr>
        <w:pStyle w:val="a8"/>
        <w:numPr>
          <w:ilvl w:val="0"/>
          <w:numId w:val="42"/>
        </w:numPr>
        <w:suppressAutoHyphens w:val="0"/>
        <w:contextualSpacing/>
        <w:jc w:val="both"/>
      </w:pPr>
      <w:r>
        <w:t>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</w:t>
      </w:r>
    </w:p>
    <w:p w:rsidR="00E77A75" w:rsidRDefault="00E77A75" w:rsidP="009603A8">
      <w:pPr>
        <w:pStyle w:val="a8"/>
        <w:numPr>
          <w:ilvl w:val="0"/>
          <w:numId w:val="42"/>
        </w:numPr>
        <w:suppressAutoHyphens w:val="0"/>
        <w:contextualSpacing/>
        <w:jc w:val="both"/>
      </w:pPr>
      <w:r>
        <w:t>применять понятия, связанные с делимостью натуральных чисел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E77A75" w:rsidRDefault="00E77A75" w:rsidP="009603A8">
      <w:pPr>
        <w:pStyle w:val="a8"/>
        <w:widowControl w:val="0"/>
        <w:numPr>
          <w:ilvl w:val="0"/>
          <w:numId w:val="43"/>
        </w:numPr>
        <w:suppressAutoHyphens w:val="0"/>
        <w:ind w:left="709" w:hanging="425"/>
        <w:contextualSpacing/>
        <w:jc w:val="both"/>
        <w:rPr>
          <w:bCs/>
        </w:rPr>
      </w:pPr>
      <w:r>
        <w:rPr>
          <w:bCs/>
        </w:rPr>
        <w:t>познакомиться с позиционными системами счисления с основаниями, отличными от 10;</w:t>
      </w:r>
    </w:p>
    <w:p w:rsidR="00E77A75" w:rsidRDefault="00E77A75" w:rsidP="009603A8">
      <w:pPr>
        <w:pStyle w:val="a8"/>
        <w:widowControl w:val="0"/>
        <w:numPr>
          <w:ilvl w:val="0"/>
          <w:numId w:val="43"/>
        </w:numPr>
        <w:suppressAutoHyphens w:val="0"/>
        <w:ind w:left="709" w:hanging="425"/>
        <w:contextualSpacing/>
        <w:jc w:val="both"/>
        <w:rPr>
          <w:bCs/>
        </w:rPr>
      </w:pPr>
      <w:r>
        <w:rPr>
          <w:bCs/>
        </w:rPr>
        <w:t>углубить и развить представления о натуральных числах и свойствах делимости;</w:t>
      </w:r>
    </w:p>
    <w:p w:rsidR="00E77A75" w:rsidRDefault="00E77A75" w:rsidP="009603A8">
      <w:pPr>
        <w:pStyle w:val="a8"/>
        <w:widowControl w:val="0"/>
        <w:numPr>
          <w:ilvl w:val="0"/>
          <w:numId w:val="43"/>
        </w:numPr>
        <w:suppressAutoHyphens w:val="0"/>
        <w:ind w:left="709" w:hanging="425"/>
        <w:contextualSpacing/>
        <w:jc w:val="both"/>
        <w:rPr>
          <w:bCs/>
        </w:rPr>
      </w:pPr>
      <w:r>
        <w:rPr>
          <w:bCs/>
        </w:rPr>
        <w:t>научиться использовать приемы, рационализирующие вычисления, приобрести привычку контролировать вычисления, выбирая подходящий для ситуации способ.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77A75" w:rsidRDefault="00E77A75" w:rsidP="00E77A75">
      <w:pPr>
        <w:jc w:val="both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Действительные числа</w:t>
      </w:r>
    </w:p>
    <w:p w:rsidR="00E77A75" w:rsidRDefault="00E77A75" w:rsidP="00E77A75">
      <w:pPr>
        <w:jc w:val="both"/>
        <w:rPr>
          <w:b/>
          <w:bCs/>
        </w:rPr>
      </w:pPr>
      <w:r>
        <w:rPr>
          <w:b/>
          <w:bCs/>
        </w:rPr>
        <w:t>Выпускник научится:</w:t>
      </w:r>
    </w:p>
    <w:p w:rsidR="00E77A75" w:rsidRDefault="00E77A75" w:rsidP="009603A8">
      <w:pPr>
        <w:pStyle w:val="a8"/>
        <w:widowControl w:val="0"/>
        <w:numPr>
          <w:ilvl w:val="0"/>
          <w:numId w:val="44"/>
        </w:numPr>
        <w:suppressAutoHyphens w:val="0"/>
        <w:contextualSpacing/>
        <w:jc w:val="both"/>
        <w:rPr>
          <w:bCs/>
        </w:rPr>
      </w:pPr>
      <w:r>
        <w:rPr>
          <w:bCs/>
        </w:rPr>
        <w:t>использовать начальные представления о множестве действительных чисел;</w:t>
      </w:r>
    </w:p>
    <w:p w:rsidR="00E77A75" w:rsidRDefault="00E77A75" w:rsidP="009603A8">
      <w:pPr>
        <w:pStyle w:val="a8"/>
        <w:widowControl w:val="0"/>
        <w:numPr>
          <w:ilvl w:val="0"/>
          <w:numId w:val="44"/>
        </w:numPr>
        <w:suppressAutoHyphens w:val="0"/>
        <w:contextualSpacing/>
        <w:jc w:val="both"/>
        <w:rPr>
          <w:bCs/>
        </w:rPr>
      </w:pPr>
      <w:r>
        <w:rPr>
          <w:bCs/>
        </w:rPr>
        <w:t>владеть понятием квадратного корня, применять его в вычислениях;</w:t>
      </w:r>
    </w:p>
    <w:p w:rsidR="00E77A75" w:rsidRDefault="00E77A75" w:rsidP="00E77A75">
      <w:pPr>
        <w:jc w:val="both"/>
        <w:rPr>
          <w:b/>
          <w:bCs/>
        </w:rPr>
      </w:pPr>
      <w:r>
        <w:rPr>
          <w:b/>
          <w:bCs/>
        </w:rPr>
        <w:t>Выпускник получит возможность:</w:t>
      </w:r>
    </w:p>
    <w:p w:rsidR="00E77A75" w:rsidRDefault="00E77A75" w:rsidP="009603A8">
      <w:pPr>
        <w:pStyle w:val="a8"/>
        <w:widowControl w:val="0"/>
        <w:numPr>
          <w:ilvl w:val="0"/>
          <w:numId w:val="45"/>
        </w:numPr>
        <w:suppressAutoHyphens w:val="0"/>
        <w:contextualSpacing/>
        <w:jc w:val="both"/>
        <w:rPr>
          <w:bCs/>
        </w:rPr>
      </w:pPr>
      <w:r>
        <w:rPr>
          <w:bCs/>
        </w:rPr>
        <w:t>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E77A75" w:rsidRDefault="00E77A75" w:rsidP="009603A8">
      <w:pPr>
        <w:pStyle w:val="a8"/>
        <w:widowControl w:val="0"/>
        <w:numPr>
          <w:ilvl w:val="0"/>
          <w:numId w:val="45"/>
        </w:numPr>
        <w:suppressAutoHyphens w:val="0"/>
        <w:contextualSpacing/>
        <w:jc w:val="both"/>
        <w:rPr>
          <w:bCs/>
        </w:rPr>
      </w:pPr>
      <w:r>
        <w:rPr>
          <w:bCs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E77A75" w:rsidRDefault="00E77A75" w:rsidP="00E77A75">
      <w:pPr>
        <w:pStyle w:val="a8"/>
        <w:widowControl w:val="0"/>
        <w:ind w:left="927"/>
        <w:jc w:val="both"/>
        <w:rPr>
          <w:bCs/>
        </w:rPr>
      </w:pPr>
    </w:p>
    <w:p w:rsidR="00E77A75" w:rsidRDefault="00E77A75" w:rsidP="00E77A75">
      <w:pPr>
        <w:jc w:val="both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Измерения, приближения , оценки</w:t>
      </w:r>
    </w:p>
    <w:p w:rsidR="00E77A75" w:rsidRDefault="00E77A75" w:rsidP="00E77A75">
      <w:pPr>
        <w:jc w:val="both"/>
        <w:rPr>
          <w:b/>
          <w:bCs/>
        </w:rPr>
      </w:pPr>
      <w:r>
        <w:rPr>
          <w:b/>
          <w:bCs/>
        </w:rPr>
        <w:t>Выпускник научится:</w:t>
      </w:r>
    </w:p>
    <w:p w:rsidR="00E77A75" w:rsidRDefault="00E77A75" w:rsidP="009603A8">
      <w:pPr>
        <w:pStyle w:val="a8"/>
        <w:widowControl w:val="0"/>
        <w:numPr>
          <w:ilvl w:val="0"/>
          <w:numId w:val="46"/>
        </w:numPr>
        <w:suppressAutoHyphens w:val="0"/>
        <w:contextualSpacing/>
        <w:jc w:val="both"/>
        <w:rPr>
          <w:bCs/>
        </w:rPr>
      </w:pPr>
      <w:r>
        <w:rPr>
          <w:bCs/>
        </w:rPr>
        <w:t>использовать в ходе решения задач элементарные представления, связанные с приближенными значениями величин.</w:t>
      </w:r>
    </w:p>
    <w:p w:rsidR="00E77A75" w:rsidRDefault="00E77A75" w:rsidP="00E77A75">
      <w:pPr>
        <w:jc w:val="both"/>
        <w:rPr>
          <w:b/>
          <w:bCs/>
        </w:rPr>
      </w:pPr>
      <w:r>
        <w:rPr>
          <w:b/>
          <w:bCs/>
        </w:rPr>
        <w:t>Выпускник получит возможность:</w:t>
      </w:r>
    </w:p>
    <w:p w:rsidR="00E77A75" w:rsidRDefault="00E77A75" w:rsidP="009603A8">
      <w:pPr>
        <w:pStyle w:val="a8"/>
        <w:widowControl w:val="0"/>
        <w:numPr>
          <w:ilvl w:val="0"/>
          <w:numId w:val="47"/>
        </w:numPr>
        <w:suppressAutoHyphens w:val="0"/>
        <w:contextualSpacing/>
        <w:jc w:val="both"/>
        <w:rPr>
          <w:bCs/>
        </w:rPr>
      </w:pPr>
      <w:r>
        <w:rPr>
          <w:bCs/>
        </w:rPr>
        <w:t>понять, что числовые данные, которые используются для характеристики объектов окружающего мира, являются преимущественно приближенными, что по записи приближенных значений, содержащихся в информационных источниках, можно судить о погрешности приближения;</w:t>
      </w:r>
    </w:p>
    <w:p w:rsidR="00E77A75" w:rsidRDefault="00E77A75" w:rsidP="009603A8">
      <w:pPr>
        <w:pStyle w:val="a8"/>
        <w:widowControl w:val="0"/>
        <w:numPr>
          <w:ilvl w:val="0"/>
          <w:numId w:val="47"/>
        </w:numPr>
        <w:suppressAutoHyphens w:val="0"/>
        <w:contextualSpacing/>
        <w:jc w:val="both"/>
        <w:rPr>
          <w:bCs/>
        </w:rPr>
      </w:pPr>
      <w:r>
        <w:rPr>
          <w:bCs/>
        </w:rPr>
        <w:t>понять, что погрешность результата вычисления должна быть соизмерима с погрешностью исходных данных.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Алгебраические выражения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оперировать понятиями "тождество", "тождественное преобразование", решать задачи, содержащие буквенные данные, работать с формулами;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оперировать понятиями "квадратный корень", применять его в вычислениях;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преобразование выражений, содержащих степени с целыми показателями и квадратные корни;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разложение многочленов на множители;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преобразования выражений для решения различных задач из математики, смежных предметов, из реальной практики.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многошаговые преобразования рациональных выражений, применяя широкий набор способов и приёмов;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тождественные преобразования для решения задач из различных разделов курса.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Уравнения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научиться: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основные виды рациональных уравнений с одной переменной, системы двух уравнений с двумя переменными;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аналитический и графический языки для интерпретации понятий, связанных с понятием уравнения, для решения уравнений и систем уравнений;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простейшие исследования уравнений и систем уравнений, в том числе с применением графических представлений ( устанавливать, имеет ли уравнение или система уравнений решения, если имеет, то сколько и пр.)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широкий спектр специальных приемов решения уравнений и систем уравнений; уверенно применять аппарат уравнений и неравенств для решения разнообразных задач из математики, смежных предметов, реальной практики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Неравенства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научиться: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терминологию и символику, связанные с отношением неравенства, свойства числовых неравенств;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освоить разнообразные приёмы доказательства неравенств; 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применять графические представления для исследования неравенств, систем неравенств, содержащих буквенные коэффициенты. 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аппарат неравенства для решения разнообразных математических задач, задач из смежных предметов и практики.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"/>
          <w:szCs w:val="24"/>
          <w:u w:val="single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Раздел «Функции»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Числовые множества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77A75" w:rsidRDefault="00E77A75" w:rsidP="00E77A7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понимать терминологию и символику, связанные с понятием множества, выполнять операции над множествами; </w:t>
      </w:r>
      <w:r>
        <w:rPr>
          <w:rFonts w:ascii="Times New Roman" w:hAnsi="Times New Roman"/>
          <w:sz w:val="24"/>
          <w:szCs w:val="24"/>
        </w:rPr>
        <w:br/>
        <w:t>- использовать начальные представления о множестве действительных чисел.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 представление о множествах;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 представление о числе и числовых системах от натуральных до действительных чисел; о роли вычислений в практике;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 и углубить знания о десятичной записи действительных чисел (периодические и непериодические дроби).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Числовые функции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и использовать функциональные понятия, язык (термины, символические обозначения);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строить графики элементарных функций, исследовать свойства числовых функций на основе изучения поведения их графиков;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Выпускник получит возможность: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исследования, связанные с изучением свойств функций, в том числе с использованием компьютера; на основе графиков изученных функций стоить более сложные графики (кусочно-заданные, с "выколотыми" точками и т. п.);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sz w:val="2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Раздел «Числовые последовательности»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Арифметические и геометрические прогрессии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 использовать язык последовательностей (термины, символические обозначения);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решать комбинированные задачи с применением формул </w:t>
      </w:r>
      <w:r>
        <w:rPr>
          <w:rFonts w:ascii="Times New Roman" w:hAnsi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го члена и суммы </w:t>
      </w:r>
      <w:r>
        <w:rPr>
          <w:rFonts w:ascii="Times New Roman" w:hAnsi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первых членов арифметической и геометрической прогрессий, применяя при этом аппарат уравнений и неравенств;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- с экспоненциальным ростом. 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Раздел «Вероятность и статистика»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Описательная статистика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простейшие способы представления и анализа статистических данных.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научиться приводить содержательные примеры использования для описания данных.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Случайные события и вероятность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-находить относительную частоту и вероятность случайного события.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Комбинаторика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-решать комбинаторные задачи на нахождение числа объектов или комбинаций.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-научиться некоторым специальным приёмам решения комбинаторных задач.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Элементы прикладной математики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в ходе решения задач элементарные представления, связанные с приближёнными значениями величин.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Выпускник получит возможность: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понять, что погрешность результата вычислений должна быть соизмерима с погрешностью исходных данных.</w:t>
      </w:r>
    </w:p>
    <w:p w:rsidR="00E77A75" w:rsidRDefault="00E77A75" w:rsidP="00E77A7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580E28" w:rsidRDefault="00580E28" w:rsidP="00DE5C8B">
      <w:pPr>
        <w:jc w:val="center"/>
        <w:rPr>
          <w:b/>
        </w:rPr>
      </w:pPr>
    </w:p>
    <w:p w:rsidR="00943165" w:rsidRDefault="00943165" w:rsidP="00DE5C8B">
      <w:pPr>
        <w:jc w:val="center"/>
        <w:rPr>
          <w:b/>
        </w:rPr>
      </w:pPr>
    </w:p>
    <w:p w:rsidR="00DE5C8B" w:rsidRPr="00924D2C" w:rsidRDefault="00DE5C8B" w:rsidP="00DE5C8B">
      <w:pPr>
        <w:jc w:val="center"/>
        <w:rPr>
          <w:b/>
        </w:rPr>
      </w:pPr>
      <w:r w:rsidRPr="00924D2C">
        <w:rPr>
          <w:b/>
        </w:rPr>
        <w:t>УЧЕБНО-МЕТОДИЧЕСКОЕ ОБЕСПЕЧЕНИЕ</w:t>
      </w:r>
    </w:p>
    <w:p w:rsidR="00F540DB" w:rsidRDefault="00F540DB" w:rsidP="00F540DB">
      <w:pPr>
        <w:jc w:val="both"/>
      </w:pPr>
    </w:p>
    <w:p w:rsidR="00A0673D" w:rsidRDefault="00A0673D" w:rsidP="00645A4B">
      <w:pPr>
        <w:pStyle w:val="a8"/>
        <w:numPr>
          <w:ilvl w:val="2"/>
          <w:numId w:val="4"/>
        </w:numPr>
        <w:ind w:left="284" w:hanging="284"/>
        <w:jc w:val="both"/>
      </w:pPr>
      <w:r>
        <w:t>Примерная основная образовательная программа образовательного учреждения. Основная школа. Серия: Стандарты второго поколения М: Просвещение, 2011.</w:t>
      </w:r>
    </w:p>
    <w:p w:rsidR="00A0673D" w:rsidRDefault="00A0673D" w:rsidP="00645A4B">
      <w:pPr>
        <w:pStyle w:val="a8"/>
        <w:numPr>
          <w:ilvl w:val="2"/>
          <w:numId w:val="4"/>
        </w:numPr>
        <w:ind w:left="284" w:hanging="284"/>
        <w:jc w:val="both"/>
      </w:pPr>
      <w:r>
        <w:t xml:space="preserve">Примерные программы по учебным предметам. Математика 5-9 классы - 3-е издание, переработанное – М. Просвещение, 2011 (Стандарты второго поколения). </w:t>
      </w:r>
    </w:p>
    <w:p w:rsidR="00A0673D" w:rsidRDefault="00A0673D" w:rsidP="00645A4B">
      <w:pPr>
        <w:pStyle w:val="a8"/>
        <w:numPr>
          <w:ilvl w:val="2"/>
          <w:numId w:val="4"/>
        </w:numPr>
        <w:ind w:left="284" w:hanging="284"/>
        <w:jc w:val="both"/>
      </w:pPr>
      <w:r>
        <w:t xml:space="preserve">Федеральный государственный общеобразовательный стандарт основного общего образования (Министерство образования и науки Российской Федерации)- М. Просвещение, 2011 (Стандарты второго поколения). </w:t>
      </w:r>
    </w:p>
    <w:p w:rsidR="00930D78" w:rsidRDefault="00930D78" w:rsidP="00645A4B">
      <w:pPr>
        <w:pStyle w:val="a8"/>
        <w:numPr>
          <w:ilvl w:val="2"/>
          <w:numId w:val="4"/>
        </w:numPr>
        <w:ind w:left="284" w:hanging="284"/>
        <w:jc w:val="both"/>
      </w:pPr>
      <w:r>
        <w:t>Программы  общеобразовательных  учреждений  под  ред. Т.А. Бурмистровой –Москва, «Просвещение» , 2014 г.</w:t>
      </w:r>
    </w:p>
    <w:p w:rsidR="00F540DB" w:rsidRDefault="00930D78" w:rsidP="00930D78">
      <w:pPr>
        <w:tabs>
          <w:tab w:val="left" w:pos="709"/>
        </w:tabs>
        <w:ind w:left="720" w:hanging="720"/>
        <w:jc w:val="both"/>
      </w:pPr>
      <w:r>
        <w:t xml:space="preserve">5) </w:t>
      </w:r>
      <w:r w:rsidR="00F540DB">
        <w:t>Учебник  «Алгебра  9», авт.</w:t>
      </w:r>
      <w:r w:rsidR="0070460F">
        <w:t xml:space="preserve"> </w:t>
      </w:r>
      <w:r w:rsidR="00F540DB">
        <w:t xml:space="preserve">Ю.Н. Макарычев, Н.Г. Миндюк, К.И. Нешков, </w:t>
      </w:r>
    </w:p>
    <w:p w:rsidR="00F540DB" w:rsidRDefault="00F540DB" w:rsidP="00930D78">
      <w:pPr>
        <w:tabs>
          <w:tab w:val="left" w:pos="284"/>
        </w:tabs>
        <w:ind w:left="720" w:hanging="720"/>
        <w:jc w:val="both"/>
      </w:pPr>
      <w:r>
        <w:t>С.Б. Суворова  – Москва, «Просвещение», 201</w:t>
      </w:r>
      <w:r w:rsidR="0070460F">
        <w:t>5</w:t>
      </w:r>
      <w:r>
        <w:t xml:space="preserve"> г.</w:t>
      </w:r>
    </w:p>
    <w:p w:rsidR="0070460F" w:rsidRDefault="00930D78" w:rsidP="00A0673D">
      <w:pPr>
        <w:tabs>
          <w:tab w:val="left" w:pos="709"/>
        </w:tabs>
        <w:ind w:left="360" w:hanging="720"/>
        <w:jc w:val="both"/>
      </w:pPr>
      <w:r>
        <w:t xml:space="preserve">      6) </w:t>
      </w:r>
      <w:r w:rsidR="0070460F" w:rsidRPr="0070460F">
        <w:t>Учебник  «Алгебра  9», авт.</w:t>
      </w:r>
      <w:r w:rsidR="0070460F">
        <w:t xml:space="preserve"> </w:t>
      </w:r>
      <w:r w:rsidR="0070460F" w:rsidRPr="0070460F">
        <w:t>Ю.Н. Макарычев, Н.Г. Миндюк, К.И. Нешков,</w:t>
      </w:r>
      <w:r w:rsidR="0070460F">
        <w:t xml:space="preserve"> И.Е. Феоктистов - </w:t>
      </w:r>
      <w:r w:rsidR="0070460F" w:rsidRPr="0070460F">
        <w:t>Москва, и</w:t>
      </w:r>
      <w:r w:rsidR="0070460F">
        <w:t>здательство «Мнемозина», 2014г.</w:t>
      </w:r>
    </w:p>
    <w:p w:rsidR="0070460F" w:rsidRDefault="00930D78" w:rsidP="00A0673D">
      <w:pPr>
        <w:tabs>
          <w:tab w:val="left" w:pos="709"/>
        </w:tabs>
        <w:ind w:left="360" w:hanging="720"/>
        <w:jc w:val="both"/>
      </w:pPr>
      <w:r>
        <w:t xml:space="preserve">      7)</w:t>
      </w:r>
      <w:r w:rsidR="0070460F">
        <w:t xml:space="preserve"> </w:t>
      </w:r>
      <w:r w:rsidR="0070460F" w:rsidRPr="0070460F">
        <w:t>Учебник  «Геометрия 7-9», авт.</w:t>
      </w:r>
      <w:r w:rsidR="0070460F">
        <w:t xml:space="preserve"> </w:t>
      </w:r>
      <w:r w:rsidR="0070460F" w:rsidRPr="0070460F">
        <w:t>Л.С. Атанасян, В.Ф. Бутузов, С.Б. Кадомцев, Э.Г. Поздняк, И.И. Юдина  – Москва, «Просвещение», 201</w:t>
      </w:r>
      <w:r w:rsidR="0070460F">
        <w:t>5</w:t>
      </w:r>
      <w:r w:rsidR="0070460F" w:rsidRPr="0070460F">
        <w:t xml:space="preserve"> г.</w:t>
      </w:r>
    </w:p>
    <w:p w:rsidR="00F540DB" w:rsidRDefault="00930D78" w:rsidP="00A0673D">
      <w:pPr>
        <w:tabs>
          <w:tab w:val="left" w:pos="709"/>
        </w:tabs>
        <w:ind w:left="360" w:hanging="720"/>
        <w:jc w:val="both"/>
      </w:pPr>
      <w:r>
        <w:t xml:space="preserve">      8)</w:t>
      </w:r>
      <w:r w:rsidR="00F540DB">
        <w:t xml:space="preserve"> «Поурочное   планирование  по алгебре  к  учебнику  Ю.Н.Макарычева и  др.        «Алгебра 9 класс» - Москва, «Экзамен», 2011 г.</w:t>
      </w:r>
    </w:p>
    <w:p w:rsidR="0070460F" w:rsidRDefault="00930D78" w:rsidP="00A0673D">
      <w:pPr>
        <w:tabs>
          <w:tab w:val="left" w:pos="709"/>
        </w:tabs>
        <w:ind w:left="360" w:hanging="720"/>
        <w:jc w:val="both"/>
      </w:pPr>
      <w:r>
        <w:t xml:space="preserve">      9)</w:t>
      </w:r>
      <w:r w:rsidR="0070460F">
        <w:tab/>
        <w:t>«Математика,  самостоятельные  и  контрольные  работы» под  редакцией</w:t>
      </w:r>
    </w:p>
    <w:p w:rsidR="0070460F" w:rsidRDefault="00930D78" w:rsidP="00A0673D">
      <w:pPr>
        <w:tabs>
          <w:tab w:val="left" w:pos="709"/>
        </w:tabs>
        <w:ind w:left="360" w:hanging="720"/>
        <w:jc w:val="both"/>
      </w:pPr>
      <w:r>
        <w:t xml:space="preserve">           </w:t>
      </w:r>
      <w:r w:rsidR="0070460F">
        <w:t>А.Г.  Ершова, В.В. Голобородько, А.С. Ершова -  Москва-Харьков, «ИЛЕКСА», 2012 г.</w:t>
      </w:r>
    </w:p>
    <w:p w:rsidR="00F540DB" w:rsidRDefault="00930D78" w:rsidP="00A0673D">
      <w:pPr>
        <w:tabs>
          <w:tab w:val="left" w:pos="709"/>
        </w:tabs>
        <w:ind w:left="360" w:hanging="720"/>
        <w:jc w:val="both"/>
      </w:pPr>
      <w:r>
        <w:t xml:space="preserve">    10)</w:t>
      </w:r>
      <w:r w:rsidR="00F540DB">
        <w:t xml:space="preserve">  «Дидактические  материалы  по  алгебре  9  класс» / Л.И. Звавич, Л.В.Кузнецова,      С.Б.Суворова-Москва, «Просвещение», 2012 г.</w:t>
      </w:r>
    </w:p>
    <w:p w:rsidR="00F540DB" w:rsidRDefault="00930D78" w:rsidP="00A0673D">
      <w:pPr>
        <w:tabs>
          <w:tab w:val="left" w:pos="709"/>
        </w:tabs>
        <w:ind w:left="360" w:hanging="720"/>
        <w:jc w:val="both"/>
      </w:pPr>
      <w:r>
        <w:t xml:space="preserve">    11)</w:t>
      </w:r>
      <w:r w:rsidR="00F540DB">
        <w:t xml:space="preserve">  «Алгебра. Тесты для    7-9 классов  общеобразовательных  учреждений»/       А.Г.Мордкович, Е.Е.Тульчинская – Москва, «Мнемозина», 2007 г.</w:t>
      </w:r>
    </w:p>
    <w:p w:rsidR="00A0673D" w:rsidRDefault="00930D78" w:rsidP="00A0673D">
      <w:pPr>
        <w:tabs>
          <w:tab w:val="left" w:pos="709"/>
        </w:tabs>
        <w:ind w:left="360" w:hanging="720"/>
        <w:jc w:val="both"/>
      </w:pPr>
      <w:r>
        <w:t xml:space="preserve">    12)</w:t>
      </w:r>
      <w:r w:rsidR="00A0673D">
        <w:t xml:space="preserve"> </w:t>
      </w:r>
      <w:r w:rsidR="00A0673D" w:rsidRPr="00A0673D">
        <w:t>«Геометрия. Тесты для    7-9 классов»/ П.И, Алтынов – Москва, «Дрофа», 2011 г.</w:t>
      </w:r>
    </w:p>
    <w:p w:rsidR="00F540DB" w:rsidRDefault="00F540DB" w:rsidP="00645A4B">
      <w:pPr>
        <w:pStyle w:val="a8"/>
        <w:numPr>
          <w:ilvl w:val="0"/>
          <w:numId w:val="5"/>
        </w:numPr>
        <w:ind w:left="284" w:hanging="426"/>
        <w:jc w:val="both"/>
      </w:pPr>
      <w:r>
        <w:t>Материалы  газеты «Первое  сентября» - Математика.</w:t>
      </w:r>
    </w:p>
    <w:p w:rsidR="00F540DB" w:rsidRDefault="00F540DB" w:rsidP="00F540DB">
      <w:pPr>
        <w:ind w:left="360"/>
      </w:pPr>
    </w:p>
    <w:p w:rsidR="0000491B" w:rsidRDefault="00F540DB" w:rsidP="00DE5C8B">
      <w:pPr>
        <w:ind w:left="360"/>
      </w:pPr>
      <w:r>
        <w:t xml:space="preserve">                            </w:t>
      </w:r>
    </w:p>
    <w:p w:rsidR="00F540DB" w:rsidRDefault="00DE5C8B" w:rsidP="0000491B">
      <w:pPr>
        <w:ind w:left="360"/>
        <w:jc w:val="center"/>
        <w:rPr>
          <w:b/>
        </w:rPr>
      </w:pPr>
      <w:r>
        <w:rPr>
          <w:b/>
        </w:rPr>
        <w:t>Компь</w:t>
      </w:r>
      <w:r w:rsidR="00F540DB" w:rsidRPr="000F582F">
        <w:rPr>
          <w:b/>
        </w:rPr>
        <w:t xml:space="preserve">ютерное  </w:t>
      </w:r>
      <w:r>
        <w:rPr>
          <w:b/>
        </w:rPr>
        <w:t>обеспечение:</w:t>
      </w:r>
    </w:p>
    <w:p w:rsidR="00DE5C8B" w:rsidRPr="000F582F" w:rsidRDefault="00DE5C8B" w:rsidP="00930D78">
      <w:pPr>
        <w:ind w:left="284" w:hanging="284"/>
      </w:pPr>
    </w:p>
    <w:p w:rsidR="00F540DB" w:rsidRDefault="00F540DB" w:rsidP="00645A4B">
      <w:pPr>
        <w:numPr>
          <w:ilvl w:val="0"/>
          <w:numId w:val="9"/>
        </w:numPr>
        <w:ind w:left="284" w:hanging="284"/>
        <w:jc w:val="both"/>
      </w:pPr>
      <w:r>
        <w:t>СД «Алгебра  7-11»</w:t>
      </w:r>
      <w:r>
        <w:rPr>
          <w:lang w:val="en-US"/>
        </w:rPr>
        <w:t>- Кордис</w:t>
      </w:r>
      <w:r>
        <w:t xml:space="preserve"> &amp; Медиа.</w:t>
      </w:r>
    </w:p>
    <w:p w:rsidR="00F540DB" w:rsidRDefault="00F540DB" w:rsidP="00645A4B">
      <w:pPr>
        <w:numPr>
          <w:ilvl w:val="0"/>
          <w:numId w:val="9"/>
        </w:numPr>
        <w:ind w:left="284" w:hanging="284"/>
        <w:jc w:val="both"/>
      </w:pPr>
      <w:r>
        <w:t>СД «Функции  и  графики»- Физикон.</w:t>
      </w:r>
    </w:p>
    <w:p w:rsidR="00F540DB" w:rsidRDefault="00F540DB" w:rsidP="00645A4B">
      <w:pPr>
        <w:numPr>
          <w:ilvl w:val="0"/>
          <w:numId w:val="9"/>
        </w:numPr>
        <w:ind w:left="284" w:hanging="284"/>
        <w:jc w:val="both"/>
      </w:pPr>
      <w:r>
        <w:t>СД «Уроки  алгебры  Кирилла  и  Мефодия  9 класс » - Виртуальная  школа Кирилла  и  Мефодия.</w:t>
      </w:r>
    </w:p>
    <w:p w:rsidR="00A0673D" w:rsidRDefault="00A0673D" w:rsidP="00645A4B">
      <w:pPr>
        <w:numPr>
          <w:ilvl w:val="0"/>
          <w:numId w:val="9"/>
        </w:numPr>
        <w:ind w:left="284" w:hanging="284"/>
        <w:jc w:val="both"/>
      </w:pPr>
      <w:r>
        <w:t>СД. «Современная школа». Е. М. Савченко «Уроки геометрии с применением информационных технологий. 7-9 классы». Методическое пособие с электронным приложением. Москва, «Планета», 2011г.</w:t>
      </w:r>
    </w:p>
    <w:p w:rsidR="00A0673D" w:rsidRDefault="00A0673D" w:rsidP="00645A4B">
      <w:pPr>
        <w:numPr>
          <w:ilvl w:val="0"/>
          <w:numId w:val="9"/>
        </w:numPr>
        <w:ind w:left="284" w:hanging="284"/>
        <w:jc w:val="both"/>
      </w:pPr>
      <w:r>
        <w:t>СД «Уроки геометрии  Кирилла  и  Мефодия  9 класс » - Виртуальная  школа Кирилла  и  Мефодия.</w:t>
      </w:r>
    </w:p>
    <w:p w:rsidR="00A0673D" w:rsidRDefault="00A0673D" w:rsidP="00645A4B">
      <w:pPr>
        <w:numPr>
          <w:ilvl w:val="0"/>
          <w:numId w:val="9"/>
        </w:numPr>
        <w:ind w:left="284" w:hanging="284"/>
        <w:jc w:val="both"/>
      </w:pPr>
      <w:r>
        <w:t>СД «Геометрия 7-9 класс» - Виртуальный наставник. Новая школа.</w:t>
      </w:r>
    </w:p>
    <w:p w:rsidR="00A0673D" w:rsidRDefault="00A0673D" w:rsidP="00A0673D">
      <w:pPr>
        <w:ind w:left="720"/>
        <w:jc w:val="both"/>
      </w:pPr>
    </w:p>
    <w:p w:rsidR="00930D78" w:rsidRDefault="00930D78" w:rsidP="00930D78">
      <w:pPr>
        <w:overflowPunct w:val="0"/>
        <w:ind w:left="360"/>
        <w:jc w:val="center"/>
        <w:rPr>
          <w:b/>
          <w:bCs/>
        </w:rPr>
      </w:pPr>
      <w:r w:rsidRPr="00345B7B">
        <w:rPr>
          <w:b/>
          <w:bCs/>
        </w:rPr>
        <w:lastRenderedPageBreak/>
        <w:t>Интернет – ресурсы:</w:t>
      </w:r>
    </w:p>
    <w:p w:rsidR="005A3D14" w:rsidRDefault="005A3D14" w:rsidP="005A3D14">
      <w:pPr>
        <w:rPr>
          <w:b/>
          <w:lang w:eastAsia="ru-RU"/>
        </w:rPr>
      </w:pPr>
      <w:r>
        <w:rPr>
          <w:rFonts w:eastAsia="Calibri"/>
          <w:color w:val="1A222A"/>
          <w:shd w:val="clear" w:color="auto" w:fill="FFFFFF"/>
        </w:rPr>
        <w:t>1) Федеральный институт педагогических измерений</w:t>
      </w:r>
      <w:r>
        <w:rPr>
          <w:rFonts w:eastAsia="Calibri"/>
          <w:color w:val="1A222A"/>
        </w:rPr>
        <w:t xml:space="preserve"> </w:t>
      </w:r>
      <w:hyperlink r:id="rId23" w:history="1">
        <w:r>
          <w:rPr>
            <w:rStyle w:val="ad"/>
            <w:rFonts w:eastAsia="Calibri"/>
            <w:shd w:val="clear" w:color="auto" w:fill="FFFFFF"/>
          </w:rPr>
          <w:t>www.fipi.ru</w:t>
        </w:r>
      </w:hyperlink>
      <w:r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2) Федеральный центр тестирования</w:t>
      </w:r>
      <w:r>
        <w:rPr>
          <w:rFonts w:eastAsia="Calibri"/>
          <w:color w:val="1A222A"/>
        </w:rPr>
        <w:t xml:space="preserve"> </w:t>
      </w:r>
      <w:hyperlink r:id="rId24" w:history="1">
        <w:r>
          <w:rPr>
            <w:rStyle w:val="ad"/>
            <w:rFonts w:eastAsia="Calibri"/>
            <w:color w:val="08648C"/>
            <w:shd w:val="clear" w:color="auto" w:fill="FFFFFF"/>
          </w:rPr>
          <w:t>www.rustest.ru</w:t>
        </w:r>
      </w:hyperlink>
      <w:r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3) РосОбрНадзор</w:t>
      </w:r>
      <w:r>
        <w:rPr>
          <w:rFonts w:eastAsia="Calibri"/>
          <w:color w:val="1A222A"/>
        </w:rPr>
        <w:t xml:space="preserve"> </w:t>
      </w:r>
      <w:hyperlink r:id="rId25" w:history="1">
        <w:r>
          <w:rPr>
            <w:rStyle w:val="ad"/>
            <w:rFonts w:eastAsia="Calibri"/>
            <w:color w:val="08648C"/>
            <w:shd w:val="clear" w:color="auto" w:fill="FFFFFF"/>
          </w:rPr>
          <w:t>www.obrnadzor.gov.ru</w:t>
        </w:r>
      </w:hyperlink>
      <w:r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4) Российское образование. Федеральный портал</w:t>
      </w:r>
      <w:r>
        <w:rPr>
          <w:rFonts w:eastAsia="Calibri"/>
          <w:color w:val="1A222A"/>
        </w:rPr>
        <w:t xml:space="preserve"> </w:t>
      </w:r>
      <w:hyperlink r:id="rId26" w:history="1">
        <w:r>
          <w:rPr>
            <w:rStyle w:val="ad"/>
            <w:rFonts w:eastAsia="Calibri"/>
            <w:color w:val="08648C"/>
            <w:shd w:val="clear" w:color="auto" w:fill="FFFFFF"/>
          </w:rPr>
          <w:t>edu.ru</w:t>
        </w:r>
      </w:hyperlink>
      <w:r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5) Федеральное агенство по </w:t>
      </w:r>
      <w:r>
        <w:rPr>
          <w:rFonts w:eastAsia="Calibri"/>
        </w:rPr>
        <w:t>образованию РФ</w:t>
      </w:r>
      <w:r>
        <w:rPr>
          <w:rFonts w:eastAsia="Calibri"/>
          <w:color w:val="1A222A"/>
        </w:rPr>
        <w:t xml:space="preserve"> </w:t>
      </w:r>
      <w:hyperlink r:id="rId27" w:history="1">
        <w:r>
          <w:rPr>
            <w:rStyle w:val="ad"/>
            <w:rFonts w:eastAsia="Calibri"/>
            <w:color w:val="08648C"/>
            <w:shd w:val="clear" w:color="auto" w:fill="FFFFFF"/>
          </w:rPr>
          <w:t>ed.gov.ru</w:t>
        </w:r>
      </w:hyperlink>
      <w:r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6) Федеральный совет по учебникам Министерства образования </w:t>
      </w:r>
      <w:r>
        <w:rPr>
          <w:rFonts w:eastAsia="Calibri"/>
        </w:rPr>
        <w:t>и науки</w:t>
      </w:r>
      <w:r>
        <w:rPr>
          <w:rFonts w:eastAsia="Calibri"/>
          <w:color w:val="1A222A"/>
          <w:shd w:val="clear" w:color="auto" w:fill="FFFFFF"/>
        </w:rPr>
        <w:t> Российской Федерации</w:t>
      </w:r>
      <w:r>
        <w:rPr>
          <w:rFonts w:eastAsia="Calibri"/>
          <w:color w:val="1A222A"/>
        </w:rPr>
        <w:t xml:space="preserve"> </w:t>
      </w:r>
      <w:hyperlink r:id="rId28" w:history="1">
        <w:r>
          <w:rPr>
            <w:rStyle w:val="ad"/>
            <w:rFonts w:eastAsia="Calibri"/>
            <w:color w:val="08648C"/>
            <w:shd w:val="clear" w:color="auto" w:fill="FFFFFF"/>
          </w:rPr>
          <w:t>http://fsu.edu.ru</w:t>
        </w:r>
      </w:hyperlink>
    </w:p>
    <w:p w:rsidR="005A3D14" w:rsidRDefault="005A3D14" w:rsidP="005A3D14">
      <w:pPr>
        <w:rPr>
          <w:rFonts w:eastAsia="Calibri"/>
          <w:lang w:eastAsia="en-US"/>
        </w:rPr>
      </w:pPr>
      <w:r>
        <w:rPr>
          <w:lang w:eastAsia="ru-RU"/>
        </w:rPr>
        <w:t xml:space="preserve">7) Открытый банк заданий по математике </w:t>
      </w:r>
      <w:hyperlink r:id="rId29" w:history="1">
        <w:r>
          <w:rPr>
            <w:rStyle w:val="ad"/>
            <w:rFonts w:eastAsia="Calibri"/>
          </w:rPr>
          <w:t>http://www.mathgia.ru:8080/or/gia12/Main.html?view=TrainArchive</w:t>
        </w:r>
      </w:hyperlink>
    </w:p>
    <w:p w:rsidR="005A3D14" w:rsidRDefault="005A3D14" w:rsidP="005A3D14">
      <w:pPr>
        <w:rPr>
          <w:b/>
          <w:lang w:eastAsia="ru-RU"/>
        </w:rPr>
      </w:pPr>
      <w:r>
        <w:rPr>
          <w:rFonts w:eastAsia="Calibri"/>
        </w:rPr>
        <w:t xml:space="preserve">8) Сайт Александра Ларина </w:t>
      </w:r>
      <w:hyperlink r:id="rId30" w:history="1">
        <w:r>
          <w:rPr>
            <w:rStyle w:val="ad"/>
            <w:rFonts w:eastAsia="Calibri"/>
          </w:rPr>
          <w:t>http://alexlarin.net/</w:t>
        </w:r>
      </w:hyperlink>
    </w:p>
    <w:p w:rsidR="005A3D14" w:rsidRDefault="005A3D14" w:rsidP="005A3D14">
      <w:pPr>
        <w:overflowPunct w:val="0"/>
        <w:ind w:left="360"/>
        <w:rPr>
          <w:b/>
          <w:bCs/>
        </w:rPr>
      </w:pPr>
    </w:p>
    <w:p w:rsidR="00930D78" w:rsidRPr="00345B7B" w:rsidRDefault="00930D78" w:rsidP="00930D78">
      <w:pPr>
        <w:overflowPunct w:val="0"/>
        <w:ind w:left="360"/>
        <w:jc w:val="both"/>
      </w:pPr>
    </w:p>
    <w:p w:rsidR="00930D78" w:rsidRPr="00345B7B" w:rsidRDefault="00930D78" w:rsidP="00930D78">
      <w:pPr>
        <w:ind w:left="400"/>
      </w:pPr>
      <w:r w:rsidRPr="00345B7B">
        <w:rPr>
          <w:b/>
          <w:bCs/>
          <w:i/>
          <w:iCs/>
        </w:rPr>
        <w:t>Сайты для учащихся:</w:t>
      </w:r>
    </w:p>
    <w:p w:rsidR="00930D78" w:rsidRPr="00345B7B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 w:rsidRPr="00345B7B">
        <w:t xml:space="preserve">Энциклопедия для детей  </w:t>
      </w:r>
      <w:r w:rsidRPr="00345B7B">
        <w:rPr>
          <w:color w:val="0000FF"/>
          <w:u w:val="single"/>
        </w:rPr>
        <w:t>http://the800.info/yentsiklopediya-dlya-detey-matematika</w:t>
      </w:r>
      <w:r w:rsidRPr="00345B7B">
        <w:t xml:space="preserve"> </w:t>
      </w:r>
    </w:p>
    <w:p w:rsidR="00930D78" w:rsidRPr="00345B7B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284" w:right="1460" w:hanging="284"/>
      </w:pPr>
      <w:r w:rsidRPr="00345B7B">
        <w:t xml:space="preserve">Энциклопедия по математике </w:t>
      </w:r>
      <w:r w:rsidRPr="00345B7B">
        <w:rPr>
          <w:color w:val="0000FF"/>
          <w:u w:val="single"/>
        </w:rPr>
        <w:t>http://www.krugosvet.ru/enc/nauka_i_teh</w:t>
      </w:r>
      <w:r>
        <w:rPr>
          <w:color w:val="0000FF"/>
          <w:u w:val="single"/>
        </w:rPr>
        <w:t>nika/matematika/MATEMATIKA.htm</w:t>
      </w:r>
    </w:p>
    <w:p w:rsidR="00930D78" w:rsidRPr="00345B7B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 w:rsidRPr="00345B7B">
        <w:t xml:space="preserve">Справочник по математике для школьников </w:t>
      </w:r>
      <w:r w:rsidRPr="00345B7B">
        <w:rPr>
          <w:color w:val="0000FF"/>
          <w:u w:val="single"/>
        </w:rPr>
        <w:t>http://www.resolventa.ru/demo/demomath.htm</w:t>
      </w:r>
      <w:r w:rsidRPr="00345B7B">
        <w:t xml:space="preserve"> </w:t>
      </w:r>
    </w:p>
    <w:p w:rsidR="00930D78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 w:rsidRPr="00345B7B">
        <w:t xml:space="preserve">Математика он-лайн </w:t>
      </w:r>
      <w:r w:rsidRPr="00345B7B">
        <w:rPr>
          <w:color w:val="0000FF"/>
          <w:u w:val="single"/>
        </w:rPr>
        <w:t>http://uchit.rastu.ru</w:t>
      </w:r>
      <w:r w:rsidRPr="00345B7B">
        <w:t xml:space="preserve"> </w:t>
      </w:r>
    </w:p>
    <w:p w:rsidR="00930D78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>
        <w:t>СД «Математика, 5-11 классы. Практикум»</w:t>
      </w:r>
    </w:p>
    <w:p w:rsidR="00930D78" w:rsidRPr="002B29E2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>
        <w:t>Интернет-портал Всероссийской олимпиады школьников</w:t>
      </w:r>
      <w:r w:rsidRPr="001F180D">
        <w:rPr>
          <w:color w:val="0000FF"/>
          <w:u w:val="single"/>
        </w:rPr>
        <w:t xml:space="preserve"> </w:t>
      </w:r>
      <w:r w:rsidRPr="00345B7B">
        <w:rPr>
          <w:color w:val="0000FF"/>
          <w:u w:val="single"/>
        </w:rPr>
        <w:t>http://</w:t>
      </w:r>
      <w:r w:rsidRPr="002B29E2">
        <w:rPr>
          <w:color w:val="0000FF"/>
          <w:u w:val="single"/>
        </w:rPr>
        <w:t xml:space="preserve"> </w:t>
      </w:r>
      <w:hyperlink r:id="rId31" w:history="1">
        <w:r w:rsidRPr="0046058E">
          <w:rPr>
            <w:rStyle w:val="ad"/>
          </w:rPr>
          <w:t>www.</w:t>
        </w:r>
        <w:r w:rsidRPr="0046058E">
          <w:rPr>
            <w:rStyle w:val="ad"/>
            <w:lang w:val="en-US"/>
          </w:rPr>
          <w:t>rusolimp</w:t>
        </w:r>
        <w:r w:rsidRPr="0046058E">
          <w:rPr>
            <w:rStyle w:val="ad"/>
          </w:rPr>
          <w:t>.ru</w:t>
        </w:r>
      </w:hyperlink>
    </w:p>
    <w:p w:rsidR="00930D78" w:rsidRPr="002B29E2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>
        <w:t xml:space="preserve">Всероссийские дистанционные эвристические олимпиады по математике </w:t>
      </w:r>
      <w:r w:rsidRPr="00345B7B">
        <w:rPr>
          <w:color w:val="0000FF"/>
          <w:u w:val="single"/>
        </w:rPr>
        <w:t>http://</w:t>
      </w:r>
      <w:r w:rsidRPr="002B29E2">
        <w:rPr>
          <w:color w:val="0000FF"/>
          <w:u w:val="single"/>
        </w:rPr>
        <w:t xml:space="preserve"> </w:t>
      </w:r>
      <w:hyperlink r:id="rId32" w:history="1">
        <w:r w:rsidRPr="0046058E">
          <w:rPr>
            <w:rStyle w:val="ad"/>
          </w:rPr>
          <w:t>www.</w:t>
        </w:r>
        <w:r w:rsidRPr="0046058E">
          <w:rPr>
            <w:rStyle w:val="ad"/>
            <w:lang w:val="en-US"/>
          </w:rPr>
          <w:t>eidos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ru</w:t>
        </w:r>
        <w:r w:rsidRPr="0046058E">
          <w:rPr>
            <w:rStyle w:val="ad"/>
          </w:rPr>
          <w:t>/</w:t>
        </w:r>
        <w:r w:rsidRPr="0046058E">
          <w:rPr>
            <w:rStyle w:val="ad"/>
            <w:lang w:val="en-US"/>
          </w:rPr>
          <w:t>olimp</w:t>
        </w:r>
        <w:r w:rsidRPr="0046058E">
          <w:rPr>
            <w:rStyle w:val="ad"/>
          </w:rPr>
          <w:t>/</w:t>
        </w:r>
        <w:r w:rsidRPr="0046058E">
          <w:rPr>
            <w:rStyle w:val="ad"/>
            <w:lang w:val="en-US"/>
          </w:rPr>
          <w:t>mathem</w:t>
        </w:r>
        <w:r w:rsidRPr="0046058E">
          <w:rPr>
            <w:rStyle w:val="ad"/>
          </w:rPr>
          <w:t>/</w:t>
        </w:r>
        <w:r w:rsidRPr="0046058E">
          <w:rPr>
            <w:rStyle w:val="ad"/>
            <w:lang w:val="en-US"/>
          </w:rPr>
          <w:t>index</w:t>
        </w:r>
        <w:r w:rsidRPr="002B29E2">
          <w:rPr>
            <w:rStyle w:val="ad"/>
          </w:rPr>
          <w:t>.</w:t>
        </w:r>
        <w:r w:rsidRPr="0046058E">
          <w:rPr>
            <w:rStyle w:val="ad"/>
            <w:lang w:val="en-US"/>
          </w:rPr>
          <w:t>htm</w:t>
        </w:r>
      </w:hyperlink>
    </w:p>
    <w:p w:rsidR="00930D78" w:rsidRPr="00B327D5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>
        <w:t>Информационно-поисковая система «Задачи»</w:t>
      </w:r>
      <w:r w:rsidRPr="002B29E2">
        <w:t xml:space="preserve"> </w:t>
      </w:r>
      <w:r w:rsidRPr="00345B7B">
        <w:rPr>
          <w:color w:val="0000FF"/>
          <w:u w:val="single"/>
        </w:rPr>
        <w:t>http://</w:t>
      </w:r>
      <w:r w:rsidRPr="002B29E2">
        <w:rPr>
          <w:color w:val="0000FF"/>
          <w:u w:val="single"/>
        </w:rPr>
        <w:t xml:space="preserve"> </w:t>
      </w:r>
      <w:r w:rsidRPr="002B29E2">
        <w:rPr>
          <w:color w:val="0000FF"/>
          <w:u w:val="single"/>
          <w:lang w:val="en-US"/>
        </w:rPr>
        <w:t>zadachi</w:t>
      </w:r>
      <w:r w:rsidRPr="002B29E2">
        <w:rPr>
          <w:color w:val="0000FF"/>
          <w:u w:val="single"/>
        </w:rPr>
        <w:t>.</w:t>
      </w:r>
      <w:r w:rsidRPr="002B29E2">
        <w:rPr>
          <w:color w:val="0000FF"/>
          <w:u w:val="single"/>
          <w:lang w:val="en-US"/>
        </w:rPr>
        <w:t>meeme</w:t>
      </w:r>
      <w:r w:rsidRPr="002B29E2">
        <w:rPr>
          <w:color w:val="0000FF"/>
          <w:u w:val="single"/>
        </w:rPr>
        <w:t>.</w:t>
      </w:r>
      <w:r w:rsidRPr="002B29E2">
        <w:rPr>
          <w:color w:val="0000FF"/>
          <w:u w:val="single"/>
          <w:lang w:val="en-US"/>
        </w:rPr>
        <w:t>ru</w:t>
      </w:r>
      <w:r w:rsidRPr="002B29E2">
        <w:rPr>
          <w:color w:val="0000FF"/>
          <w:u w:val="single"/>
        </w:rPr>
        <w:t>/</w:t>
      </w:r>
      <w:r>
        <w:rPr>
          <w:color w:val="0000FF"/>
          <w:u w:val="single"/>
          <w:lang w:val="en-US"/>
        </w:rPr>
        <w:t>easy</w:t>
      </w:r>
    </w:p>
    <w:p w:rsidR="00930D78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0000FF"/>
          <w:u w:val="single"/>
          <w:lang w:val="en-US"/>
        </w:rPr>
      </w:pPr>
      <w:r>
        <w:t>Конкурсные задачи по математике: справочник и методы решения</w:t>
      </w:r>
      <w:r>
        <w:rPr>
          <w:color w:val="0000FF"/>
          <w:u w:val="single"/>
        </w:rPr>
        <w:t xml:space="preserve"> </w:t>
      </w:r>
      <w:r w:rsidRPr="00345B7B">
        <w:rPr>
          <w:color w:val="0000FF"/>
          <w:u w:val="single"/>
        </w:rPr>
        <w:t>http://</w:t>
      </w:r>
      <w:r>
        <w:rPr>
          <w:color w:val="0000FF"/>
          <w:u w:val="single"/>
          <w:lang w:val="en-US"/>
        </w:rPr>
        <w:t>mschooi</w:t>
      </w:r>
      <w:r w:rsidRPr="00B327D5">
        <w:rPr>
          <w:color w:val="0000FF"/>
          <w:u w:val="single"/>
        </w:rPr>
        <w:t>.</w:t>
      </w:r>
      <w:r>
        <w:rPr>
          <w:color w:val="0000FF"/>
          <w:u w:val="single"/>
          <w:lang w:val="en-US"/>
        </w:rPr>
        <w:t>kubsu</w:t>
      </w:r>
      <w:r w:rsidRPr="00B327D5">
        <w:rPr>
          <w:color w:val="0000FF"/>
          <w:u w:val="single"/>
        </w:rPr>
        <w:t>.</w:t>
      </w:r>
      <w:r w:rsidRPr="002B29E2">
        <w:rPr>
          <w:color w:val="0000FF"/>
          <w:u w:val="single"/>
        </w:rPr>
        <w:t xml:space="preserve"> </w:t>
      </w:r>
      <w:hyperlink r:id="rId33" w:history="1">
        <w:proofErr w:type="spellStart"/>
        <w:r w:rsidRPr="0046058E">
          <w:rPr>
            <w:rStyle w:val="ad"/>
            <w:lang w:val="en-US"/>
          </w:rPr>
          <w:t>ru</w:t>
        </w:r>
        <w:proofErr w:type="spellEnd"/>
        <w:r w:rsidRPr="0046058E">
          <w:rPr>
            <w:rStyle w:val="ad"/>
          </w:rPr>
          <w:t>/</w:t>
        </w:r>
        <w:proofErr w:type="spellStart"/>
        <w:r>
          <w:rPr>
            <w:rStyle w:val="ad"/>
            <w:lang w:val="en-US"/>
          </w:rPr>
          <w:t>cdo</w:t>
        </w:r>
        <w:proofErr w:type="spellEnd"/>
        <w:r w:rsidRPr="0046058E">
          <w:rPr>
            <w:rStyle w:val="ad"/>
          </w:rPr>
          <w:t>/</w:t>
        </w:r>
        <w:proofErr w:type="spellStart"/>
        <w:r>
          <w:rPr>
            <w:rStyle w:val="ad"/>
            <w:lang w:val="en-US"/>
          </w:rPr>
          <w:t>shabitur</w:t>
        </w:r>
        <w:proofErr w:type="spellEnd"/>
        <w:r w:rsidRPr="0046058E">
          <w:rPr>
            <w:rStyle w:val="ad"/>
          </w:rPr>
          <w:t>/</w:t>
        </w:r>
        <w:proofErr w:type="spellStart"/>
        <w:r>
          <w:rPr>
            <w:rStyle w:val="ad"/>
            <w:lang w:val="en-US"/>
          </w:rPr>
          <w:t>kniga</w:t>
        </w:r>
        <w:proofErr w:type="spellEnd"/>
        <w:r w:rsidRPr="00B327D5">
          <w:rPr>
            <w:rStyle w:val="ad"/>
          </w:rPr>
          <w:t>/</w:t>
        </w:r>
        <w:r>
          <w:rPr>
            <w:rStyle w:val="ad"/>
            <w:lang w:val="en-US"/>
          </w:rPr>
          <w:t>tit</w:t>
        </w:r>
        <w:r w:rsidRPr="002B29E2">
          <w:rPr>
            <w:rStyle w:val="ad"/>
          </w:rPr>
          <w:t>.</w:t>
        </w:r>
        <w:proofErr w:type="spellStart"/>
        <w:r w:rsidRPr="0046058E">
          <w:rPr>
            <w:rStyle w:val="ad"/>
            <w:lang w:val="en-US"/>
          </w:rPr>
          <w:t>htm</w:t>
        </w:r>
        <w:proofErr w:type="spellEnd"/>
      </w:hyperlink>
    </w:p>
    <w:p w:rsidR="00930D78" w:rsidRPr="004421C0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  <w:tab w:val="num" w:pos="426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>
        <w:t xml:space="preserve">Олимпиадные задачи по математике: база данных </w:t>
      </w:r>
      <w:hyperlink r:id="rId34" w:history="1">
        <w:r w:rsidRPr="0046058E">
          <w:rPr>
            <w:rStyle w:val="ad"/>
          </w:rPr>
          <w:t>http://</w:t>
        </w:r>
        <w:r w:rsidRPr="0046058E">
          <w:rPr>
            <w:rStyle w:val="ad"/>
            <w:lang w:val="en-US"/>
          </w:rPr>
          <w:t>zaba</w:t>
        </w:r>
        <w:r w:rsidRPr="0046058E">
          <w:rPr>
            <w:rStyle w:val="ad"/>
          </w:rPr>
          <w:t>.ru</w:t>
        </w:r>
      </w:hyperlink>
    </w:p>
    <w:p w:rsidR="00930D78" w:rsidRPr="004421C0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  <w:tab w:val="num" w:pos="426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>
        <w:t xml:space="preserve">Московские математические олимпиады </w:t>
      </w:r>
      <w:r w:rsidRPr="00345B7B">
        <w:rPr>
          <w:color w:val="0000FF"/>
          <w:u w:val="single"/>
        </w:rPr>
        <w:t>http://</w:t>
      </w:r>
      <w:r>
        <w:rPr>
          <w:color w:val="0000FF"/>
          <w:u w:val="single"/>
          <w:lang w:val="en-US"/>
        </w:rPr>
        <w:t>www</w:t>
      </w:r>
      <w:r w:rsidRPr="004421C0">
        <w:rPr>
          <w:color w:val="0000FF"/>
          <w:u w:val="single"/>
        </w:rPr>
        <w:t>.</w:t>
      </w:r>
      <w:r>
        <w:rPr>
          <w:color w:val="0000FF"/>
          <w:u w:val="single"/>
          <w:lang w:val="en-US"/>
        </w:rPr>
        <w:t>meeme</w:t>
      </w:r>
      <w:r w:rsidRPr="00B327D5">
        <w:rPr>
          <w:color w:val="0000FF"/>
          <w:u w:val="single"/>
        </w:rPr>
        <w:t>.</w:t>
      </w:r>
      <w:r w:rsidRPr="002B29E2">
        <w:rPr>
          <w:color w:val="0000FF"/>
          <w:u w:val="single"/>
        </w:rPr>
        <w:t xml:space="preserve"> </w:t>
      </w:r>
      <w:hyperlink r:id="rId35" w:history="1">
        <w:proofErr w:type="spellStart"/>
        <w:r w:rsidRPr="0046058E">
          <w:rPr>
            <w:rStyle w:val="ad"/>
            <w:lang w:val="en-US"/>
          </w:rPr>
          <w:t>ru</w:t>
        </w:r>
        <w:proofErr w:type="spellEnd"/>
        <w:r w:rsidRPr="0046058E">
          <w:rPr>
            <w:rStyle w:val="ad"/>
          </w:rPr>
          <w:t>/</w:t>
        </w:r>
        <w:proofErr w:type="spellStart"/>
        <w:r>
          <w:rPr>
            <w:rStyle w:val="ad"/>
            <w:lang w:val="en-US"/>
          </w:rPr>
          <w:t>olympiads</w:t>
        </w:r>
        <w:proofErr w:type="spellEnd"/>
        <w:r w:rsidRPr="0046058E">
          <w:rPr>
            <w:rStyle w:val="ad"/>
          </w:rPr>
          <w:t>/</w:t>
        </w:r>
        <w:proofErr w:type="spellStart"/>
        <w:r>
          <w:rPr>
            <w:rStyle w:val="ad"/>
            <w:lang w:val="en-US"/>
          </w:rPr>
          <w:t>mmo</w:t>
        </w:r>
        <w:proofErr w:type="spellEnd"/>
      </w:hyperlink>
    </w:p>
    <w:p w:rsidR="00930D78" w:rsidRPr="004421C0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  <w:tab w:val="num" w:pos="426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 w:rsidRPr="004421C0">
        <w:t>Виртуальная школа юного математика</w:t>
      </w:r>
      <w:r>
        <w:t xml:space="preserve"> </w:t>
      </w:r>
      <w:r w:rsidRPr="00345B7B">
        <w:rPr>
          <w:color w:val="0000FF"/>
          <w:u w:val="single"/>
        </w:rPr>
        <w:t>http://</w:t>
      </w:r>
      <w:r w:rsidRPr="004421C0">
        <w:rPr>
          <w:color w:val="0000FF"/>
          <w:u w:val="single"/>
        </w:rPr>
        <w:t xml:space="preserve"> </w:t>
      </w:r>
      <w:r>
        <w:rPr>
          <w:color w:val="0000FF"/>
          <w:u w:val="single"/>
          <w:lang w:val="en-US"/>
        </w:rPr>
        <w:t>math</w:t>
      </w:r>
      <w:r w:rsidRPr="00B327D5"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o</w:t>
      </w:r>
      <w:hyperlink r:id="rId36" w:history="1">
        <w:r w:rsidRPr="0046058E">
          <w:rPr>
            <w:rStyle w:val="ad"/>
            <w:lang w:val="en-US"/>
          </w:rPr>
          <w:t>u</w:t>
        </w:r>
        <w:r>
          <w:rPr>
            <w:rStyle w:val="ad"/>
            <w:lang w:val="en-US"/>
          </w:rPr>
          <w:t>rnet</w:t>
        </w:r>
        <w:proofErr w:type="spellEnd"/>
        <w:r w:rsidRPr="004421C0">
          <w:rPr>
            <w:rStyle w:val="ad"/>
          </w:rPr>
          <w:t>.</w:t>
        </w:r>
        <w:r>
          <w:rPr>
            <w:rStyle w:val="ad"/>
            <w:lang w:val="en-US"/>
          </w:rPr>
          <w:t>md</w:t>
        </w:r>
        <w:r w:rsidRPr="0046058E">
          <w:rPr>
            <w:rStyle w:val="ad"/>
          </w:rPr>
          <w:t>/</w:t>
        </w:r>
        <w:proofErr w:type="spellStart"/>
        <w:r>
          <w:rPr>
            <w:rStyle w:val="ad"/>
            <w:lang w:val="en-US"/>
          </w:rPr>
          <w:t>indexr</w:t>
        </w:r>
        <w:proofErr w:type="spellEnd"/>
        <w:r w:rsidRPr="004421C0">
          <w:rPr>
            <w:rStyle w:val="ad"/>
          </w:rPr>
          <w:t>.</w:t>
        </w:r>
        <w:proofErr w:type="spellStart"/>
        <w:r>
          <w:rPr>
            <w:rStyle w:val="ad"/>
            <w:lang w:val="en-US"/>
          </w:rPr>
          <w:t>htm</w:t>
        </w:r>
        <w:proofErr w:type="spellEnd"/>
      </w:hyperlink>
    </w:p>
    <w:p w:rsidR="00930D78" w:rsidRPr="003371F9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  <w:tab w:val="num" w:pos="426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>
        <w:t xml:space="preserve">Библиотека электронных учебных пособий по математике </w:t>
      </w:r>
      <w:hyperlink r:id="rId37" w:history="1">
        <w:r w:rsidRPr="0046058E">
          <w:rPr>
            <w:rStyle w:val="ad"/>
          </w:rPr>
          <w:t>http://</w:t>
        </w:r>
        <w:r w:rsidRPr="0046058E">
          <w:rPr>
            <w:rStyle w:val="ad"/>
            <w:lang w:val="en-US"/>
          </w:rPr>
          <w:t>mschool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kubsu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ru</w:t>
        </w:r>
      </w:hyperlink>
    </w:p>
    <w:p w:rsidR="00930D78" w:rsidRPr="003371F9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  <w:tab w:val="num" w:pos="426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</w:pPr>
      <w:r>
        <w:t>Вся элементарная математика</w:t>
      </w:r>
      <w:r w:rsidRPr="004421C0">
        <w:t xml:space="preserve"> </w:t>
      </w:r>
      <w:hyperlink r:id="rId38" w:history="1">
        <w:r w:rsidRPr="0046058E">
          <w:rPr>
            <w:rStyle w:val="ad"/>
          </w:rPr>
          <w:t>http://</w:t>
        </w:r>
        <w:r w:rsidRPr="0046058E">
          <w:rPr>
            <w:rStyle w:val="ad"/>
            <w:lang w:val="en-US"/>
          </w:rPr>
          <w:t>www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bymath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net</w:t>
        </w:r>
      </w:hyperlink>
    </w:p>
    <w:p w:rsidR="00930D78" w:rsidRPr="003371F9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426" w:hanging="426"/>
        <w:jc w:val="both"/>
      </w:pPr>
      <w:r>
        <w:t xml:space="preserve">Мегаэнциклопедия Кирилла и Мефодия </w:t>
      </w:r>
      <w:hyperlink r:id="rId39" w:history="1">
        <w:r w:rsidRPr="0046058E">
          <w:rPr>
            <w:rStyle w:val="ad"/>
          </w:rPr>
          <w:t>http://</w:t>
        </w:r>
        <w:r w:rsidRPr="0046058E">
          <w:rPr>
            <w:rStyle w:val="ad"/>
            <w:lang w:val="en-US"/>
          </w:rPr>
          <w:t>mega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km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ru</w:t>
        </w:r>
      </w:hyperlink>
    </w:p>
    <w:p w:rsidR="00930D78" w:rsidRPr="00F775C4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426" w:hanging="426"/>
        <w:jc w:val="both"/>
      </w:pPr>
      <w:r>
        <w:t xml:space="preserve">Сайты энциклопедий </w:t>
      </w:r>
      <w:hyperlink r:id="rId40" w:history="1">
        <w:r w:rsidRPr="0046058E">
          <w:rPr>
            <w:rStyle w:val="ad"/>
          </w:rPr>
          <w:t>http://www.r</w:t>
        </w:r>
        <w:r w:rsidRPr="0046058E">
          <w:rPr>
            <w:rStyle w:val="ad"/>
            <w:lang w:val="en-US"/>
          </w:rPr>
          <w:t>ubricon</w:t>
        </w:r>
        <w:r w:rsidRPr="0046058E">
          <w:rPr>
            <w:rStyle w:val="ad"/>
          </w:rPr>
          <w:t>.ru</w:t>
        </w:r>
      </w:hyperlink>
      <w:r>
        <w:rPr>
          <w:color w:val="0000FF"/>
          <w:u w:val="single"/>
        </w:rPr>
        <w:t>;</w:t>
      </w:r>
      <w:r w:rsidRPr="003371F9">
        <w:rPr>
          <w:color w:val="0000FF"/>
        </w:rPr>
        <w:t xml:space="preserve"> </w:t>
      </w:r>
      <w:hyperlink r:id="rId41" w:history="1">
        <w:r w:rsidRPr="0046058E">
          <w:rPr>
            <w:rStyle w:val="ad"/>
          </w:rPr>
          <w:t>http://www.</w:t>
        </w:r>
        <w:r w:rsidRPr="0046058E">
          <w:rPr>
            <w:rStyle w:val="ad"/>
            <w:lang w:val="en-US"/>
          </w:rPr>
          <w:t>encyclopedia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ru</w:t>
        </w:r>
      </w:hyperlink>
    </w:p>
    <w:p w:rsidR="00930D78" w:rsidRPr="00F775C4" w:rsidRDefault="00930D78" w:rsidP="00645A4B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 w:val="0"/>
        <w:overflowPunct w:val="0"/>
        <w:autoSpaceDE w:val="0"/>
        <w:autoSpaceDN w:val="0"/>
        <w:adjustRightInd w:val="0"/>
        <w:ind w:left="426" w:hanging="426"/>
        <w:jc w:val="both"/>
      </w:pPr>
      <w:r>
        <w:t>Тестирование о</w:t>
      </w:r>
      <w:r>
        <w:rPr>
          <w:lang w:val="en-US"/>
        </w:rPr>
        <w:t>n</w:t>
      </w:r>
      <w:r w:rsidRPr="00F775C4">
        <w:t>-</w:t>
      </w:r>
      <w:r>
        <w:rPr>
          <w:lang w:val="en-US"/>
        </w:rPr>
        <w:t>line</w:t>
      </w:r>
      <w:r w:rsidRPr="00F775C4">
        <w:t>.</w:t>
      </w:r>
      <w:r>
        <w:t xml:space="preserve"> 5-11 классы </w:t>
      </w:r>
      <w:hyperlink r:id="rId42" w:history="1">
        <w:r w:rsidRPr="0046058E">
          <w:rPr>
            <w:rStyle w:val="ad"/>
          </w:rPr>
          <w:t>http://www.</w:t>
        </w:r>
        <w:r w:rsidRPr="0046058E">
          <w:rPr>
            <w:rStyle w:val="ad"/>
            <w:lang w:val="en-US"/>
          </w:rPr>
          <w:t>kokch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kts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ru</w:t>
        </w:r>
      </w:hyperlink>
      <w:r w:rsidRPr="00F775C4">
        <w:rPr>
          <w:color w:val="0000FF"/>
          <w:u w:val="single"/>
        </w:rPr>
        <w:t>/</w:t>
      </w:r>
      <w:r>
        <w:rPr>
          <w:color w:val="0000FF"/>
          <w:u w:val="single"/>
          <w:lang w:val="en-US"/>
        </w:rPr>
        <w:t>cdo</w:t>
      </w:r>
    </w:p>
    <w:p w:rsidR="00930D78" w:rsidRPr="00345B7B" w:rsidRDefault="00930D78" w:rsidP="00930D78"/>
    <w:p w:rsidR="00943165" w:rsidRDefault="00943165" w:rsidP="00930D78">
      <w:pPr>
        <w:ind w:left="340"/>
        <w:rPr>
          <w:b/>
          <w:bCs/>
          <w:i/>
          <w:iCs/>
        </w:rPr>
      </w:pPr>
    </w:p>
    <w:p w:rsidR="00930D78" w:rsidRPr="00345B7B" w:rsidRDefault="00930D78" w:rsidP="00930D78">
      <w:pPr>
        <w:ind w:left="340"/>
      </w:pPr>
      <w:r w:rsidRPr="00345B7B">
        <w:rPr>
          <w:b/>
          <w:bCs/>
          <w:i/>
          <w:iCs/>
        </w:rPr>
        <w:t>Сайты для учителя:</w:t>
      </w:r>
    </w:p>
    <w:p w:rsidR="00930D78" w:rsidRPr="00345B7B" w:rsidRDefault="00930D78" w:rsidP="00645A4B">
      <w:pPr>
        <w:widowControl w:val="0"/>
        <w:numPr>
          <w:ilvl w:val="0"/>
          <w:numId w:val="7"/>
        </w:numPr>
        <w:tabs>
          <w:tab w:val="clear" w:pos="720"/>
          <w:tab w:val="num" w:pos="340"/>
        </w:tabs>
        <w:suppressAutoHyphens w:val="0"/>
        <w:overflowPunct w:val="0"/>
        <w:autoSpaceDE w:val="0"/>
        <w:autoSpaceDN w:val="0"/>
        <w:adjustRightInd w:val="0"/>
        <w:ind w:left="340" w:hanging="340"/>
        <w:jc w:val="both"/>
      </w:pPr>
      <w:r w:rsidRPr="00345B7B">
        <w:t xml:space="preserve">Педсовет, математика </w:t>
      </w:r>
      <w:r w:rsidRPr="00345B7B">
        <w:rPr>
          <w:color w:val="0000FF"/>
          <w:u w:val="single"/>
        </w:rPr>
        <w:t>http://pedsovet.su/load/135</w:t>
      </w:r>
      <w:r w:rsidRPr="00345B7B">
        <w:t xml:space="preserve"> </w:t>
      </w:r>
    </w:p>
    <w:p w:rsidR="00930D78" w:rsidRPr="00345B7B" w:rsidRDefault="00930D78" w:rsidP="00645A4B">
      <w:pPr>
        <w:widowControl w:val="0"/>
        <w:numPr>
          <w:ilvl w:val="0"/>
          <w:numId w:val="7"/>
        </w:numPr>
        <w:tabs>
          <w:tab w:val="clear" w:pos="720"/>
          <w:tab w:val="num" w:pos="340"/>
        </w:tabs>
        <w:suppressAutoHyphens w:val="0"/>
        <w:overflowPunct w:val="0"/>
        <w:autoSpaceDE w:val="0"/>
        <w:autoSpaceDN w:val="0"/>
        <w:adjustRightInd w:val="0"/>
        <w:ind w:left="340" w:hanging="340"/>
        <w:jc w:val="both"/>
      </w:pPr>
      <w:r w:rsidRPr="00345B7B">
        <w:t xml:space="preserve">Учительский портал. Математика </w:t>
      </w:r>
      <w:r w:rsidRPr="00345B7B">
        <w:rPr>
          <w:color w:val="0000FF"/>
          <w:u w:val="single"/>
        </w:rPr>
        <w:t>http://www.uchportal.ru/load/28</w:t>
      </w:r>
      <w:r w:rsidRPr="00345B7B">
        <w:t xml:space="preserve"> </w:t>
      </w:r>
    </w:p>
    <w:p w:rsidR="00930D78" w:rsidRPr="00345B7B" w:rsidRDefault="00930D78" w:rsidP="00645A4B">
      <w:pPr>
        <w:widowControl w:val="0"/>
        <w:numPr>
          <w:ilvl w:val="0"/>
          <w:numId w:val="7"/>
        </w:numPr>
        <w:tabs>
          <w:tab w:val="clear" w:pos="720"/>
          <w:tab w:val="num" w:pos="348"/>
        </w:tabs>
        <w:suppressAutoHyphens w:val="0"/>
        <w:overflowPunct w:val="0"/>
        <w:autoSpaceDE w:val="0"/>
        <w:autoSpaceDN w:val="0"/>
        <w:adjustRightInd w:val="0"/>
        <w:ind w:left="360" w:right="-2"/>
      </w:pPr>
      <w:r w:rsidRPr="00345B7B">
        <w:t>Уроки. Нет. Для учителя математики, алгебры, геомет</w:t>
      </w:r>
      <w:r>
        <w:t>рии</w:t>
      </w:r>
      <w:r w:rsidRPr="00345B7B">
        <w:t xml:space="preserve"> </w:t>
      </w:r>
      <w:r w:rsidRPr="00345B7B">
        <w:rPr>
          <w:color w:val="0000FF"/>
          <w:u w:val="single"/>
        </w:rPr>
        <w:t xml:space="preserve">http://www.uroki.net/docmat.htm </w:t>
      </w:r>
    </w:p>
    <w:p w:rsidR="00930D78" w:rsidRPr="00345B7B" w:rsidRDefault="00930D78" w:rsidP="00645A4B">
      <w:pPr>
        <w:widowControl w:val="0"/>
        <w:numPr>
          <w:ilvl w:val="0"/>
          <w:numId w:val="7"/>
        </w:numPr>
        <w:tabs>
          <w:tab w:val="clear" w:pos="720"/>
          <w:tab w:val="num" w:pos="340"/>
        </w:tabs>
        <w:suppressAutoHyphens w:val="0"/>
        <w:overflowPunct w:val="0"/>
        <w:autoSpaceDE w:val="0"/>
        <w:autoSpaceDN w:val="0"/>
        <w:adjustRightInd w:val="0"/>
        <w:ind w:left="340" w:hanging="340"/>
      </w:pPr>
      <w:r w:rsidRPr="00345B7B">
        <w:t>Видеоуроки по математике –</w:t>
      </w:r>
      <w:r>
        <w:t xml:space="preserve"> </w:t>
      </w:r>
      <w:r w:rsidR="008C7BFF" w:rsidRPr="008C7BFF">
        <w:t>9</w:t>
      </w:r>
      <w:r>
        <w:t xml:space="preserve">  класс , UROKIMATEMAIKI.RU (</w:t>
      </w:r>
      <w:r w:rsidRPr="00345B7B">
        <w:t xml:space="preserve">Игорь Жаборовский ) </w:t>
      </w:r>
    </w:p>
    <w:p w:rsidR="00930D78" w:rsidRPr="00345B7B" w:rsidRDefault="00930D78" w:rsidP="00645A4B">
      <w:pPr>
        <w:widowControl w:val="0"/>
        <w:numPr>
          <w:ilvl w:val="0"/>
          <w:numId w:val="7"/>
        </w:numPr>
        <w:tabs>
          <w:tab w:val="clear" w:pos="720"/>
          <w:tab w:val="num" w:pos="340"/>
        </w:tabs>
        <w:suppressAutoHyphens w:val="0"/>
        <w:overflowPunct w:val="0"/>
        <w:autoSpaceDE w:val="0"/>
        <w:autoSpaceDN w:val="0"/>
        <w:adjustRightInd w:val="0"/>
        <w:ind w:left="340" w:hanging="340"/>
      </w:pPr>
      <w:r w:rsidRPr="00345B7B">
        <w:t xml:space="preserve">Электронный учебник </w:t>
      </w:r>
    </w:p>
    <w:p w:rsidR="00930D78" w:rsidRPr="008C7BFF" w:rsidRDefault="00930D78" w:rsidP="00645A4B">
      <w:pPr>
        <w:widowControl w:val="0"/>
        <w:numPr>
          <w:ilvl w:val="0"/>
          <w:numId w:val="7"/>
        </w:numPr>
        <w:tabs>
          <w:tab w:val="clear" w:pos="720"/>
          <w:tab w:val="num" w:pos="348"/>
        </w:tabs>
        <w:suppressAutoHyphens w:val="0"/>
        <w:overflowPunct w:val="0"/>
        <w:autoSpaceDE w:val="0"/>
        <w:autoSpaceDN w:val="0"/>
        <w:adjustRightInd w:val="0"/>
        <w:ind w:left="360"/>
      </w:pPr>
      <w:r w:rsidRPr="00345B7B">
        <w:t xml:space="preserve">Электронное пособие. Математика, поурочные планы </w:t>
      </w:r>
      <w:r w:rsidR="008C7BFF" w:rsidRPr="008C7BFF">
        <w:t>7-9</w:t>
      </w:r>
      <w:r w:rsidRPr="00345B7B">
        <w:t xml:space="preserve"> классы. Издательство   </w:t>
      </w:r>
    </w:p>
    <w:p w:rsidR="00930D78" w:rsidRPr="00345B7B" w:rsidRDefault="00930D78" w:rsidP="00930D78">
      <w:pPr>
        <w:overflowPunct w:val="0"/>
        <w:ind w:left="360"/>
      </w:pPr>
      <w:r w:rsidRPr="00345B7B">
        <w:t xml:space="preserve">« Учитель» </w:t>
      </w:r>
    </w:p>
    <w:p w:rsidR="00930D78" w:rsidRPr="00345B7B" w:rsidRDefault="00930D78" w:rsidP="00645A4B">
      <w:pPr>
        <w:widowControl w:val="0"/>
        <w:numPr>
          <w:ilvl w:val="0"/>
          <w:numId w:val="7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</w:pPr>
      <w:r w:rsidRPr="00345B7B">
        <w:t>Я иду на урок математики (методические разработки</w:t>
      </w:r>
      <w:proofErr w:type="gramStart"/>
      <w:r w:rsidRPr="00345B7B">
        <w:t>).-</w:t>
      </w:r>
      <w:proofErr w:type="gramEnd"/>
      <w:r w:rsidRPr="00345B7B">
        <w:t xml:space="preserve"> Режим доступа: </w:t>
      </w:r>
      <w:hyperlink r:id="rId43" w:history="1">
        <w:r w:rsidRPr="0046058E">
          <w:rPr>
            <w:rStyle w:val="ad"/>
            <w:lang w:val="en-US"/>
          </w:rPr>
          <w:t>www</w:t>
        </w:r>
        <w:r w:rsidRPr="0046058E">
          <w:rPr>
            <w:rStyle w:val="ad"/>
          </w:rPr>
          <w:t>.</w:t>
        </w:r>
        <w:r w:rsidRPr="0046058E">
          <w:rPr>
            <w:rStyle w:val="ad"/>
            <w:lang w:val="en-US"/>
          </w:rPr>
          <w:t>festival</w:t>
        </w:r>
        <w:r w:rsidRPr="0046058E">
          <w:rPr>
            <w:rStyle w:val="ad"/>
          </w:rPr>
          <w:t>.1</w:t>
        </w:r>
        <w:proofErr w:type="spellStart"/>
        <w:r w:rsidRPr="0046058E">
          <w:rPr>
            <w:rStyle w:val="ad"/>
            <w:lang w:val="en-US"/>
          </w:rPr>
          <w:t>september</w:t>
        </w:r>
        <w:proofErr w:type="spellEnd"/>
        <w:r w:rsidRPr="0046058E">
          <w:rPr>
            <w:rStyle w:val="ad"/>
          </w:rPr>
          <w:t>.</w:t>
        </w:r>
        <w:proofErr w:type="spellStart"/>
        <w:r w:rsidRPr="0046058E">
          <w:rPr>
            <w:rStyle w:val="ad"/>
            <w:lang w:val="en-US"/>
          </w:rPr>
          <w:t>ru</w:t>
        </w:r>
        <w:proofErr w:type="spellEnd"/>
      </w:hyperlink>
    </w:p>
    <w:p w:rsidR="00930D78" w:rsidRPr="00345B7B" w:rsidRDefault="00930D78" w:rsidP="00645A4B">
      <w:pPr>
        <w:widowControl w:val="0"/>
        <w:numPr>
          <w:ilvl w:val="0"/>
          <w:numId w:val="7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</w:pPr>
      <w:r w:rsidRPr="00345B7B">
        <w:t xml:space="preserve">Единая коллекция образовательных ресурсов. -  Режим  доступа: </w:t>
      </w:r>
      <w:hyperlink r:id="rId44" w:history="1">
        <w:r w:rsidRPr="00345B7B">
          <w:rPr>
            <w:rStyle w:val="ad"/>
          </w:rPr>
          <w:t>http://school-collection.edu.ru/</w:t>
        </w:r>
      </w:hyperlink>
    </w:p>
    <w:p w:rsidR="00930D78" w:rsidRDefault="005A3D14" w:rsidP="00645A4B">
      <w:pPr>
        <w:pStyle w:val="a8"/>
        <w:numPr>
          <w:ilvl w:val="0"/>
          <w:numId w:val="7"/>
        </w:numPr>
        <w:tabs>
          <w:tab w:val="clear" w:pos="720"/>
          <w:tab w:val="num" w:pos="284"/>
        </w:tabs>
        <w:ind w:hanging="720"/>
      </w:pPr>
      <w:r w:rsidRPr="005A3D14">
        <w:t xml:space="preserve">Сеть творческих учителей </w:t>
      </w:r>
      <w:hyperlink r:id="rId45" w:history="1">
        <w:r w:rsidRPr="00DF1C95">
          <w:rPr>
            <w:rStyle w:val="ad"/>
          </w:rPr>
          <w:t>http://www.it-n.ru/</w:t>
        </w:r>
      </w:hyperlink>
    </w:p>
    <w:p w:rsidR="005A3D14" w:rsidRPr="005A3D14" w:rsidRDefault="005A3D14" w:rsidP="005A3D14">
      <w:pPr>
        <w:pStyle w:val="a8"/>
        <w:ind w:left="720"/>
        <w:rPr>
          <w:sz w:val="28"/>
          <w:szCs w:val="28"/>
        </w:rPr>
      </w:pPr>
    </w:p>
    <w:p w:rsidR="00930D78" w:rsidRPr="00930D78" w:rsidRDefault="00930D78" w:rsidP="00930D78">
      <w:pPr>
        <w:overflowPunct w:val="0"/>
        <w:ind w:left="600"/>
        <w:jc w:val="center"/>
        <w:rPr>
          <w:b/>
          <w:bCs/>
        </w:rPr>
      </w:pPr>
    </w:p>
    <w:p w:rsidR="00930D78" w:rsidRPr="00345B7B" w:rsidRDefault="00930D78" w:rsidP="00930D78">
      <w:pPr>
        <w:overflowPunct w:val="0"/>
        <w:ind w:left="600"/>
        <w:jc w:val="center"/>
        <w:rPr>
          <w:b/>
          <w:bCs/>
        </w:rPr>
      </w:pPr>
      <w:r w:rsidRPr="00345B7B">
        <w:rPr>
          <w:b/>
          <w:bCs/>
        </w:rPr>
        <w:t>Техническое обеспечение образовательного процесса</w:t>
      </w:r>
    </w:p>
    <w:p w:rsidR="00930D78" w:rsidRPr="00345B7B" w:rsidRDefault="00930D78" w:rsidP="00930D78"/>
    <w:p w:rsidR="00930D78" w:rsidRPr="00345B7B" w:rsidRDefault="00930D78" w:rsidP="00930D78">
      <w:pPr>
        <w:ind w:left="60" w:firstLine="649"/>
      </w:pPr>
      <w:r w:rsidRPr="00345B7B">
        <w:rPr>
          <w:b/>
          <w:bCs/>
        </w:rPr>
        <w:t>Материальное обеспечение кабинетов:</w:t>
      </w:r>
    </w:p>
    <w:p w:rsidR="00930D78" w:rsidRPr="00345B7B" w:rsidRDefault="00930D78" w:rsidP="00930D78">
      <w:pPr>
        <w:overflowPunct w:val="0"/>
        <w:ind w:left="60" w:right="707" w:hanging="60"/>
      </w:pPr>
      <w:r w:rsidRPr="00345B7B">
        <w:t xml:space="preserve">Мультимедийный  компьютер; </w:t>
      </w:r>
      <w:r>
        <w:t>п</w:t>
      </w:r>
      <w:r w:rsidRPr="00345B7B">
        <w:t xml:space="preserve">роектор; </w:t>
      </w:r>
      <w:r>
        <w:t>э</w:t>
      </w:r>
      <w:r w:rsidRPr="00345B7B">
        <w:t xml:space="preserve">кран; </w:t>
      </w:r>
      <w:r>
        <w:t>интернет</w:t>
      </w:r>
      <w:r w:rsidRPr="00345B7B">
        <w:t xml:space="preserve">; </w:t>
      </w:r>
      <w:r>
        <w:t>и</w:t>
      </w:r>
      <w:r w:rsidRPr="00345B7B">
        <w:t>нтерактивная доска</w:t>
      </w:r>
      <w:r>
        <w:t>.</w:t>
      </w:r>
      <w:r w:rsidRPr="00345B7B">
        <w:t xml:space="preserve"> </w:t>
      </w:r>
    </w:p>
    <w:p w:rsidR="00930D78" w:rsidRPr="00345B7B" w:rsidRDefault="00930D78" w:rsidP="00930D78"/>
    <w:p w:rsidR="00930D78" w:rsidRPr="00345B7B" w:rsidRDefault="00930D78" w:rsidP="00930D78">
      <w:pPr>
        <w:ind w:left="60" w:firstLine="649"/>
      </w:pPr>
      <w:r w:rsidRPr="00345B7B">
        <w:rPr>
          <w:b/>
          <w:bCs/>
        </w:rPr>
        <w:t>Программное обеспечение</w:t>
      </w:r>
    </w:p>
    <w:p w:rsidR="005D787F" w:rsidRPr="005D787F" w:rsidRDefault="005D787F" w:rsidP="005D787F">
      <w:pPr>
        <w:suppressAutoHyphens w:val="0"/>
        <w:ind w:left="60" w:hanging="60"/>
        <w:rPr>
          <w:lang w:eastAsia="ru-RU"/>
        </w:rPr>
      </w:pPr>
      <w:r w:rsidRPr="005D787F">
        <w:rPr>
          <w:lang w:eastAsia="ru-RU"/>
        </w:rPr>
        <w:t xml:space="preserve">Операционная система </w:t>
      </w:r>
      <w:proofErr w:type="spellStart"/>
      <w:r w:rsidRPr="005D787F">
        <w:rPr>
          <w:lang w:eastAsia="ru-RU"/>
        </w:rPr>
        <w:t>Windows</w:t>
      </w:r>
      <w:proofErr w:type="spellEnd"/>
      <w:r w:rsidRPr="005D787F">
        <w:rPr>
          <w:lang w:eastAsia="ru-RU"/>
        </w:rPr>
        <w:t xml:space="preserve"> 8,10</w:t>
      </w:r>
    </w:p>
    <w:p w:rsidR="008C7BFF" w:rsidRPr="005C555F" w:rsidRDefault="008C7BFF" w:rsidP="00930D78">
      <w:pPr>
        <w:ind w:left="60" w:firstLine="649"/>
        <w:rPr>
          <w:b/>
          <w:bCs/>
        </w:rPr>
      </w:pPr>
    </w:p>
    <w:p w:rsidR="00930D78" w:rsidRDefault="00930D78" w:rsidP="00930D78">
      <w:pPr>
        <w:ind w:left="60" w:firstLine="649"/>
        <w:rPr>
          <w:bCs/>
        </w:rPr>
      </w:pPr>
      <w:r>
        <w:rPr>
          <w:b/>
          <w:bCs/>
        </w:rPr>
        <w:t>Учебное</w:t>
      </w:r>
      <w:r w:rsidRPr="00345B7B">
        <w:rPr>
          <w:b/>
          <w:bCs/>
        </w:rPr>
        <w:t xml:space="preserve"> обеспечение</w:t>
      </w:r>
    </w:p>
    <w:p w:rsidR="00930D78" w:rsidRPr="007A5C24" w:rsidRDefault="00930D78" w:rsidP="00645A4B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hanging="284"/>
      </w:pPr>
      <w:r>
        <w:rPr>
          <w:bCs/>
        </w:rPr>
        <w:t>доска магнитная с координатной сеткой;</w:t>
      </w:r>
    </w:p>
    <w:p w:rsidR="00930D78" w:rsidRPr="007A5C24" w:rsidRDefault="00930D78" w:rsidP="00645A4B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hanging="284"/>
      </w:pPr>
      <w:r>
        <w:rPr>
          <w:bCs/>
        </w:rPr>
        <w:t>комплект классных чертёжных инструментов: линейка, транспортир, угольники, циркуль;</w:t>
      </w:r>
    </w:p>
    <w:p w:rsidR="00930D78" w:rsidRPr="007A5C24" w:rsidRDefault="00930D78" w:rsidP="00645A4B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hanging="284"/>
      </w:pPr>
      <w:r>
        <w:rPr>
          <w:bCs/>
        </w:rPr>
        <w:t>комплекты демонстрационных планиметрических и стереометрических тел.</w:t>
      </w:r>
    </w:p>
    <w:p w:rsidR="00930D78" w:rsidRPr="007A5C24" w:rsidRDefault="00930D78" w:rsidP="00930D78">
      <w:pPr>
        <w:jc w:val="both"/>
        <w:rPr>
          <w:sz w:val="28"/>
          <w:szCs w:val="28"/>
        </w:rPr>
      </w:pPr>
    </w:p>
    <w:p w:rsidR="00F540DB" w:rsidRDefault="00F540DB" w:rsidP="00F540DB">
      <w:pPr>
        <w:pStyle w:val="a8"/>
      </w:pPr>
    </w:p>
    <w:p w:rsidR="0000491B" w:rsidRDefault="0000491B" w:rsidP="00F540DB">
      <w:pPr>
        <w:pStyle w:val="a8"/>
      </w:pPr>
    </w:p>
    <w:p w:rsidR="005D787F" w:rsidRDefault="005D787F" w:rsidP="00F540DB">
      <w:pPr>
        <w:pStyle w:val="a8"/>
      </w:pPr>
    </w:p>
    <w:p w:rsidR="005D787F" w:rsidRDefault="005D787F" w:rsidP="00F540DB">
      <w:pPr>
        <w:pStyle w:val="a8"/>
      </w:pPr>
    </w:p>
    <w:p w:rsidR="005D787F" w:rsidRDefault="005D787F" w:rsidP="00F540DB">
      <w:pPr>
        <w:pStyle w:val="a8"/>
      </w:pPr>
    </w:p>
    <w:p w:rsidR="0000491B" w:rsidRDefault="0000491B" w:rsidP="00F540DB">
      <w:pPr>
        <w:pStyle w:val="a8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26"/>
        <w:gridCol w:w="4729"/>
      </w:tblGrid>
      <w:tr w:rsidR="00AD1CB2" w:rsidRPr="007B4575" w:rsidTr="00C87463">
        <w:trPr>
          <w:jc w:val="center"/>
        </w:trPr>
        <w:tc>
          <w:tcPr>
            <w:tcW w:w="4748" w:type="dxa"/>
            <w:shd w:val="clear" w:color="auto" w:fill="auto"/>
          </w:tcPr>
          <w:p w:rsidR="00AD1CB2" w:rsidRPr="007B4575" w:rsidRDefault="00AD1CB2" w:rsidP="00C87463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575"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:rsidR="00AD1CB2" w:rsidRPr="007B4575" w:rsidRDefault="00AD1CB2" w:rsidP="00C87463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4575">
              <w:rPr>
                <w:rFonts w:ascii="Times New Roman" w:hAnsi="Times New Roman"/>
                <w:sz w:val="24"/>
                <w:szCs w:val="24"/>
              </w:rPr>
              <w:t xml:space="preserve">Протокол  заседания  №1            </w:t>
            </w:r>
          </w:p>
          <w:p w:rsidR="00AD1CB2" w:rsidRPr="007B4575" w:rsidRDefault="00AD1CB2" w:rsidP="00C87463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4575">
              <w:rPr>
                <w:rFonts w:ascii="Times New Roman" w:hAnsi="Times New Roman"/>
                <w:sz w:val="24"/>
                <w:szCs w:val="24"/>
              </w:rPr>
              <w:t>ШМО учителей математики                                                    14.08.201</w:t>
            </w:r>
            <w:r w:rsidR="009716E6">
              <w:rPr>
                <w:rFonts w:ascii="Times New Roman" w:hAnsi="Times New Roman"/>
                <w:sz w:val="24"/>
                <w:szCs w:val="24"/>
              </w:rPr>
              <w:t>8</w:t>
            </w:r>
            <w:r w:rsidRPr="007B4575">
              <w:rPr>
                <w:rFonts w:ascii="Times New Roman" w:hAnsi="Times New Roman"/>
                <w:sz w:val="24"/>
                <w:szCs w:val="24"/>
              </w:rPr>
              <w:t xml:space="preserve">г                                                                                                          </w:t>
            </w:r>
          </w:p>
          <w:p w:rsidR="00AD1CB2" w:rsidRPr="007B4575" w:rsidRDefault="00AD1CB2" w:rsidP="00C87463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  <w:shd w:val="clear" w:color="auto" w:fill="auto"/>
          </w:tcPr>
          <w:p w:rsidR="00AD1CB2" w:rsidRPr="007B4575" w:rsidRDefault="00AD1CB2" w:rsidP="00C87463">
            <w:pPr>
              <w:spacing w:line="360" w:lineRule="auto"/>
              <w:jc w:val="right"/>
            </w:pPr>
            <w:r w:rsidRPr="007B4575">
              <w:t>СОГЛАСОВАНО</w:t>
            </w:r>
          </w:p>
          <w:p w:rsidR="00AD1CB2" w:rsidRPr="007B4575" w:rsidRDefault="00AD1CB2" w:rsidP="00C87463">
            <w:pPr>
              <w:spacing w:line="360" w:lineRule="auto"/>
              <w:jc w:val="right"/>
            </w:pPr>
            <w:r w:rsidRPr="007B4575">
              <w:t xml:space="preserve">Зам. директора по УВР </w:t>
            </w:r>
          </w:p>
          <w:p w:rsidR="00AD1CB2" w:rsidRPr="007B4575" w:rsidRDefault="00AD1CB2" w:rsidP="00C87463">
            <w:pPr>
              <w:spacing w:line="360" w:lineRule="auto"/>
              <w:jc w:val="right"/>
            </w:pPr>
            <w:r w:rsidRPr="007B4575">
              <w:t>__________ Ивашкина О.П.</w:t>
            </w:r>
          </w:p>
          <w:p w:rsidR="00AD1CB2" w:rsidRPr="007B4575" w:rsidRDefault="00AD1CB2" w:rsidP="00C87463">
            <w:pPr>
              <w:spacing w:line="360" w:lineRule="auto"/>
              <w:jc w:val="right"/>
            </w:pPr>
            <w:r w:rsidRPr="007B4575">
              <w:t>14.08.201</w:t>
            </w:r>
            <w:r w:rsidR="009716E6">
              <w:t>8</w:t>
            </w:r>
            <w:r w:rsidRPr="007B4575">
              <w:t xml:space="preserve"> </w:t>
            </w:r>
          </w:p>
          <w:p w:rsidR="00AD1CB2" w:rsidRPr="007B4575" w:rsidRDefault="00AD1CB2" w:rsidP="00C87463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CB2" w:rsidRPr="007B4575" w:rsidTr="00C87463">
        <w:trPr>
          <w:jc w:val="center"/>
        </w:trPr>
        <w:tc>
          <w:tcPr>
            <w:tcW w:w="4748" w:type="dxa"/>
            <w:shd w:val="clear" w:color="auto" w:fill="auto"/>
          </w:tcPr>
          <w:p w:rsidR="00AD1CB2" w:rsidRPr="007B4575" w:rsidRDefault="00AD1CB2" w:rsidP="00C87463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1CB2" w:rsidRPr="007B4575" w:rsidRDefault="00AD1CB2" w:rsidP="00C87463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1CB2" w:rsidRPr="007B4575" w:rsidRDefault="00AD1CB2" w:rsidP="00C87463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  <w:shd w:val="clear" w:color="auto" w:fill="auto"/>
          </w:tcPr>
          <w:p w:rsidR="00AD1CB2" w:rsidRPr="007B4575" w:rsidRDefault="00AD1CB2" w:rsidP="00C87463">
            <w:pPr>
              <w:spacing w:line="360" w:lineRule="auto"/>
              <w:jc w:val="right"/>
            </w:pPr>
          </w:p>
        </w:tc>
      </w:tr>
    </w:tbl>
    <w:p w:rsidR="00667E09" w:rsidRDefault="00667E09" w:rsidP="00AD1CB2"/>
    <w:sectPr w:rsidR="00667E09" w:rsidSect="00E77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B8D" w:rsidRDefault="00DC3B8D" w:rsidP="0096246F">
      <w:r>
        <w:separator/>
      </w:r>
    </w:p>
  </w:endnote>
  <w:endnote w:type="continuationSeparator" w:id="0">
    <w:p w:rsidR="00DC3B8D" w:rsidRDefault="00DC3B8D" w:rsidP="0096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0066745"/>
      <w:docPartObj>
        <w:docPartGallery w:val="Page Numbers (Bottom of Page)"/>
        <w:docPartUnique/>
      </w:docPartObj>
    </w:sdtPr>
    <w:sdtContent>
      <w:p w:rsidR="00600FF0" w:rsidRDefault="00600FF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0C4">
          <w:rPr>
            <w:noProof/>
          </w:rPr>
          <w:t>20</w:t>
        </w:r>
        <w:r>
          <w:fldChar w:fldCharType="end"/>
        </w:r>
      </w:p>
    </w:sdtContent>
  </w:sdt>
  <w:p w:rsidR="00600FF0" w:rsidRDefault="00600FF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4171879"/>
      <w:docPartObj>
        <w:docPartGallery w:val="Page Numbers (Bottom of Page)"/>
        <w:docPartUnique/>
      </w:docPartObj>
    </w:sdtPr>
    <w:sdtContent>
      <w:p w:rsidR="00600FF0" w:rsidRDefault="00600FF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0C4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600FF0" w:rsidRDefault="00600FF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B8D" w:rsidRDefault="00DC3B8D" w:rsidP="0096246F">
      <w:r>
        <w:separator/>
      </w:r>
    </w:p>
  </w:footnote>
  <w:footnote w:type="continuationSeparator" w:id="0">
    <w:p w:rsidR="00DC3B8D" w:rsidRDefault="00DC3B8D" w:rsidP="00962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5" w15:restartNumberingAfterBreak="0">
    <w:nsid w:val="000015A1"/>
    <w:multiLevelType w:val="hybridMultilevel"/>
    <w:tmpl w:val="00005422"/>
    <w:lvl w:ilvl="0" w:tplc="00003E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822">
      <w:start w:val="5"/>
      <w:numFmt w:val="decimal"/>
      <w:lvlText w:val="3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7EB7"/>
    <w:multiLevelType w:val="hybridMultilevel"/>
    <w:tmpl w:val="2A1280F6"/>
    <w:lvl w:ilvl="0" w:tplc="CA327E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F306A3"/>
    <w:multiLevelType w:val="hybridMultilevel"/>
    <w:tmpl w:val="4FF24DDE"/>
    <w:lvl w:ilvl="0" w:tplc="0419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28120D"/>
    <w:multiLevelType w:val="multilevel"/>
    <w:tmpl w:val="842E5C4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3BE3428"/>
    <w:multiLevelType w:val="hybridMultilevel"/>
    <w:tmpl w:val="0D782B6C"/>
    <w:lvl w:ilvl="0" w:tplc="228E154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1FE3D1C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3F90A71"/>
    <w:multiLevelType w:val="multilevel"/>
    <w:tmpl w:val="A6D85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0B773F"/>
    <w:multiLevelType w:val="hybridMultilevel"/>
    <w:tmpl w:val="0F767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433B91"/>
    <w:multiLevelType w:val="hybridMultilevel"/>
    <w:tmpl w:val="D132FB8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B352FE8"/>
    <w:multiLevelType w:val="hybridMultilevel"/>
    <w:tmpl w:val="144C27C2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D437CF1"/>
    <w:multiLevelType w:val="hybridMultilevel"/>
    <w:tmpl w:val="FDEE44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0DF808F6"/>
    <w:multiLevelType w:val="multilevel"/>
    <w:tmpl w:val="0E5C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E9D4076"/>
    <w:multiLevelType w:val="hybridMultilevel"/>
    <w:tmpl w:val="78ACDFCC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0F7817BD"/>
    <w:multiLevelType w:val="hybridMultilevel"/>
    <w:tmpl w:val="25105A22"/>
    <w:lvl w:ilvl="0" w:tplc="3E84DFE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252018D"/>
    <w:multiLevelType w:val="multilevel"/>
    <w:tmpl w:val="7908AB76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18965830"/>
    <w:multiLevelType w:val="multilevel"/>
    <w:tmpl w:val="03A0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B164856"/>
    <w:multiLevelType w:val="hybridMultilevel"/>
    <w:tmpl w:val="95C63364"/>
    <w:lvl w:ilvl="0" w:tplc="32184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E170266"/>
    <w:multiLevelType w:val="hybridMultilevel"/>
    <w:tmpl w:val="71E496F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1E1E1190"/>
    <w:multiLevelType w:val="hybridMultilevel"/>
    <w:tmpl w:val="E202004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1EF54AA0"/>
    <w:multiLevelType w:val="hybridMultilevel"/>
    <w:tmpl w:val="34CE47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26E03E1"/>
    <w:multiLevelType w:val="multilevel"/>
    <w:tmpl w:val="DCC63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55A1F4E"/>
    <w:multiLevelType w:val="hybridMultilevel"/>
    <w:tmpl w:val="60CE2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9F0562"/>
    <w:multiLevelType w:val="multilevel"/>
    <w:tmpl w:val="4644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71331F3"/>
    <w:multiLevelType w:val="multilevel"/>
    <w:tmpl w:val="D288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B6213D7"/>
    <w:multiLevelType w:val="hybridMultilevel"/>
    <w:tmpl w:val="A10E4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A66900"/>
    <w:multiLevelType w:val="hybridMultilevel"/>
    <w:tmpl w:val="EBD60AE2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2FB272D6"/>
    <w:multiLevelType w:val="hybridMultilevel"/>
    <w:tmpl w:val="B78AD16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1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369C47E1"/>
    <w:multiLevelType w:val="hybridMultilevel"/>
    <w:tmpl w:val="6BF28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4C7495"/>
    <w:multiLevelType w:val="hybridMultilevel"/>
    <w:tmpl w:val="8D84A3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97A38A0"/>
    <w:multiLevelType w:val="hybridMultilevel"/>
    <w:tmpl w:val="3086118C"/>
    <w:lvl w:ilvl="0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86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 w15:restartNumberingAfterBreak="0">
    <w:nsid w:val="3A3C6002"/>
    <w:multiLevelType w:val="multilevel"/>
    <w:tmpl w:val="0280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8445DD"/>
    <w:multiLevelType w:val="hybridMultilevel"/>
    <w:tmpl w:val="03A4E7B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C9C6EE3"/>
    <w:multiLevelType w:val="hybridMultilevel"/>
    <w:tmpl w:val="A3A6C5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3972EDF"/>
    <w:multiLevelType w:val="hybridMultilevel"/>
    <w:tmpl w:val="B656AF3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7DF0703"/>
    <w:multiLevelType w:val="hybridMultilevel"/>
    <w:tmpl w:val="731C9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4ED80745"/>
    <w:multiLevelType w:val="hybridMultilevel"/>
    <w:tmpl w:val="1228FB94"/>
    <w:lvl w:ilvl="0" w:tplc="E9E82ED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6570A3D"/>
    <w:multiLevelType w:val="multilevel"/>
    <w:tmpl w:val="ECF4E4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D2C30D6"/>
    <w:multiLevelType w:val="hybridMultilevel"/>
    <w:tmpl w:val="586CC28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5D5D7278"/>
    <w:multiLevelType w:val="hybridMultilevel"/>
    <w:tmpl w:val="E856B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DA547BF"/>
    <w:multiLevelType w:val="hybridMultilevel"/>
    <w:tmpl w:val="73760010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5E2156F4"/>
    <w:multiLevelType w:val="multilevel"/>
    <w:tmpl w:val="50C2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FA03B52"/>
    <w:multiLevelType w:val="multilevel"/>
    <w:tmpl w:val="EAC2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3ED494E"/>
    <w:multiLevelType w:val="hybridMultilevel"/>
    <w:tmpl w:val="FB12A366"/>
    <w:lvl w:ilvl="0" w:tplc="E9E82E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7BA1BB7"/>
    <w:multiLevelType w:val="hybridMultilevel"/>
    <w:tmpl w:val="E3F0113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44B261C"/>
    <w:multiLevelType w:val="hybridMultilevel"/>
    <w:tmpl w:val="889EB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3061FF"/>
    <w:multiLevelType w:val="hybridMultilevel"/>
    <w:tmpl w:val="DA62828C"/>
    <w:lvl w:ilvl="0" w:tplc="216A4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7206288"/>
    <w:multiLevelType w:val="hybridMultilevel"/>
    <w:tmpl w:val="6E80A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4C70DC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B14C59"/>
    <w:multiLevelType w:val="hybridMultilevel"/>
    <w:tmpl w:val="92567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6171A7"/>
    <w:multiLevelType w:val="multilevel"/>
    <w:tmpl w:val="BD68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0"/>
  </w:num>
  <w:num w:numId="2">
    <w:abstractNumId w:val="52"/>
  </w:num>
  <w:num w:numId="3">
    <w:abstractNumId w:val="17"/>
  </w:num>
  <w:num w:numId="4">
    <w:abstractNumId w:val="35"/>
  </w:num>
  <w:num w:numId="5">
    <w:abstractNumId w:val="7"/>
  </w:num>
  <w:num w:numId="6">
    <w:abstractNumId w:val="6"/>
  </w:num>
  <w:num w:numId="7">
    <w:abstractNumId w:val="5"/>
  </w:num>
  <w:num w:numId="8">
    <w:abstractNumId w:val="32"/>
  </w:num>
  <w:num w:numId="9">
    <w:abstractNumId w:val="42"/>
  </w:num>
  <w:num w:numId="10">
    <w:abstractNumId w:val="28"/>
  </w:num>
  <w:num w:numId="11">
    <w:abstractNumId w:val="22"/>
  </w:num>
  <w:num w:numId="12">
    <w:abstractNumId w:val="30"/>
  </w:num>
  <w:num w:numId="13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3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9"/>
  </w:num>
  <w:num w:numId="17">
    <w:abstractNumId w:val="43"/>
  </w:num>
  <w:num w:numId="18">
    <w:abstractNumId w:val="18"/>
  </w:num>
  <w:num w:numId="19">
    <w:abstractNumId w:val="8"/>
  </w:num>
  <w:num w:numId="20">
    <w:abstractNumId w:val="20"/>
  </w:num>
  <w:num w:numId="21">
    <w:abstractNumId w:val="11"/>
  </w:num>
  <w:num w:numId="22">
    <w:abstractNumId w:val="26"/>
  </w:num>
  <w:num w:numId="23">
    <w:abstractNumId w:val="47"/>
  </w:num>
  <w:num w:numId="24">
    <w:abstractNumId w:val="24"/>
  </w:num>
  <w:num w:numId="25">
    <w:abstractNumId w:val="19"/>
  </w:num>
  <w:num w:numId="26">
    <w:abstractNumId w:val="54"/>
  </w:num>
  <w:num w:numId="27">
    <w:abstractNumId w:val="27"/>
  </w:num>
  <w:num w:numId="28">
    <w:abstractNumId w:val="46"/>
  </w:num>
  <w:num w:numId="29">
    <w:abstractNumId w:val="15"/>
  </w:num>
  <w:num w:numId="30">
    <w:abstractNumId w:val="12"/>
  </w:num>
  <w:num w:numId="3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3"/>
  </w:num>
  <w:num w:numId="33">
    <w:abstractNumId w:val="51"/>
  </w:num>
  <w:num w:numId="34">
    <w:abstractNumId w:val="21"/>
  </w:num>
  <w:num w:numId="35">
    <w:abstractNumId w:val="36"/>
  </w:num>
  <w:num w:numId="36">
    <w:abstractNumId w:val="38"/>
  </w:num>
  <w:num w:numId="37">
    <w:abstractNumId w:val="49"/>
  </w:num>
  <w:num w:numId="38">
    <w:abstractNumId w:val="34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0">
    <w:abstractNumId w:val="44"/>
  </w:num>
  <w:num w:numId="41">
    <w:abstractNumId w:val="40"/>
  </w:num>
  <w:num w:numId="42">
    <w:abstractNumId w:val="48"/>
  </w:num>
  <w:num w:numId="43">
    <w:abstractNumId w:val="41"/>
  </w:num>
  <w:num w:numId="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  <w:num w:numId="49">
    <w:abstractNumId w:val="14"/>
  </w:num>
  <w:num w:numId="50">
    <w:abstractNumId w:val="9"/>
  </w:num>
  <w:num w:numId="51">
    <w:abstractNumId w:val="2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DB"/>
    <w:rsid w:val="0000491B"/>
    <w:rsid w:val="00011B91"/>
    <w:rsid w:val="00055BBE"/>
    <w:rsid w:val="0008280F"/>
    <w:rsid w:val="000927EC"/>
    <w:rsid w:val="00093532"/>
    <w:rsid w:val="000B7260"/>
    <w:rsid w:val="000D4C2E"/>
    <w:rsid w:val="000D5277"/>
    <w:rsid w:val="000E75C6"/>
    <w:rsid w:val="000F0498"/>
    <w:rsid w:val="00106168"/>
    <w:rsid w:val="00131D87"/>
    <w:rsid w:val="00162374"/>
    <w:rsid w:val="00177A13"/>
    <w:rsid w:val="002472F7"/>
    <w:rsid w:val="002557CD"/>
    <w:rsid w:val="0025698A"/>
    <w:rsid w:val="002872A1"/>
    <w:rsid w:val="002B7D78"/>
    <w:rsid w:val="002C1947"/>
    <w:rsid w:val="00302CC6"/>
    <w:rsid w:val="00346E2C"/>
    <w:rsid w:val="00362896"/>
    <w:rsid w:val="003B2974"/>
    <w:rsid w:val="003C1188"/>
    <w:rsid w:val="003D1278"/>
    <w:rsid w:val="003D2659"/>
    <w:rsid w:val="003D74E3"/>
    <w:rsid w:val="004029FD"/>
    <w:rsid w:val="004058BE"/>
    <w:rsid w:val="004316E6"/>
    <w:rsid w:val="00461C12"/>
    <w:rsid w:val="004861D5"/>
    <w:rsid w:val="004931BC"/>
    <w:rsid w:val="00495400"/>
    <w:rsid w:val="004B636A"/>
    <w:rsid w:val="004E6B0A"/>
    <w:rsid w:val="004E714B"/>
    <w:rsid w:val="004F6681"/>
    <w:rsid w:val="005232E9"/>
    <w:rsid w:val="00546B0A"/>
    <w:rsid w:val="00547DD9"/>
    <w:rsid w:val="00580E28"/>
    <w:rsid w:val="00583640"/>
    <w:rsid w:val="00594A01"/>
    <w:rsid w:val="005A3D14"/>
    <w:rsid w:val="005A48F0"/>
    <w:rsid w:val="005A521B"/>
    <w:rsid w:val="005C555F"/>
    <w:rsid w:val="005D787F"/>
    <w:rsid w:val="00600FF0"/>
    <w:rsid w:val="006053E1"/>
    <w:rsid w:val="006100C4"/>
    <w:rsid w:val="00625334"/>
    <w:rsid w:val="00645A4B"/>
    <w:rsid w:val="00656625"/>
    <w:rsid w:val="00667E09"/>
    <w:rsid w:val="00675661"/>
    <w:rsid w:val="00696937"/>
    <w:rsid w:val="006A08F8"/>
    <w:rsid w:val="006C15F8"/>
    <w:rsid w:val="006C7620"/>
    <w:rsid w:val="006D5541"/>
    <w:rsid w:val="0070460F"/>
    <w:rsid w:val="00705B17"/>
    <w:rsid w:val="00712472"/>
    <w:rsid w:val="007202A2"/>
    <w:rsid w:val="007213C9"/>
    <w:rsid w:val="007A46BE"/>
    <w:rsid w:val="007C25DF"/>
    <w:rsid w:val="007E445B"/>
    <w:rsid w:val="007F4BCD"/>
    <w:rsid w:val="00801139"/>
    <w:rsid w:val="00821490"/>
    <w:rsid w:val="00834DF3"/>
    <w:rsid w:val="008442BB"/>
    <w:rsid w:val="00845365"/>
    <w:rsid w:val="008517CC"/>
    <w:rsid w:val="00867226"/>
    <w:rsid w:val="0087009A"/>
    <w:rsid w:val="008804D0"/>
    <w:rsid w:val="008A5C06"/>
    <w:rsid w:val="008C09EA"/>
    <w:rsid w:val="008C7BFF"/>
    <w:rsid w:val="008E488C"/>
    <w:rsid w:val="008E6B81"/>
    <w:rsid w:val="008F2B36"/>
    <w:rsid w:val="0092333D"/>
    <w:rsid w:val="00923E69"/>
    <w:rsid w:val="009251E7"/>
    <w:rsid w:val="00930D78"/>
    <w:rsid w:val="00943165"/>
    <w:rsid w:val="009603A8"/>
    <w:rsid w:val="0096246F"/>
    <w:rsid w:val="009716E6"/>
    <w:rsid w:val="009B62E2"/>
    <w:rsid w:val="009C5BCE"/>
    <w:rsid w:val="00A0673D"/>
    <w:rsid w:val="00A33CCD"/>
    <w:rsid w:val="00A45FB5"/>
    <w:rsid w:val="00A4651E"/>
    <w:rsid w:val="00A74440"/>
    <w:rsid w:val="00AA3D2B"/>
    <w:rsid w:val="00AA513E"/>
    <w:rsid w:val="00AB04B1"/>
    <w:rsid w:val="00AB3E38"/>
    <w:rsid w:val="00AD1CB2"/>
    <w:rsid w:val="00AD65AF"/>
    <w:rsid w:val="00AE1D9E"/>
    <w:rsid w:val="00B22B4E"/>
    <w:rsid w:val="00B27E7A"/>
    <w:rsid w:val="00B340DB"/>
    <w:rsid w:val="00B4059B"/>
    <w:rsid w:val="00B4142C"/>
    <w:rsid w:val="00B83665"/>
    <w:rsid w:val="00BA2FD4"/>
    <w:rsid w:val="00BD522F"/>
    <w:rsid w:val="00BF53CF"/>
    <w:rsid w:val="00BF6EC3"/>
    <w:rsid w:val="00C2141E"/>
    <w:rsid w:val="00C238D5"/>
    <w:rsid w:val="00C26354"/>
    <w:rsid w:val="00C37039"/>
    <w:rsid w:val="00C7058C"/>
    <w:rsid w:val="00C87463"/>
    <w:rsid w:val="00CC3B72"/>
    <w:rsid w:val="00CE7FD8"/>
    <w:rsid w:val="00D01FD7"/>
    <w:rsid w:val="00D03F94"/>
    <w:rsid w:val="00D1090D"/>
    <w:rsid w:val="00D23556"/>
    <w:rsid w:val="00D23DEF"/>
    <w:rsid w:val="00D34977"/>
    <w:rsid w:val="00D53068"/>
    <w:rsid w:val="00D76BDB"/>
    <w:rsid w:val="00DC3B8D"/>
    <w:rsid w:val="00DE5C8B"/>
    <w:rsid w:val="00DF25E6"/>
    <w:rsid w:val="00E23341"/>
    <w:rsid w:val="00E35979"/>
    <w:rsid w:val="00E36D08"/>
    <w:rsid w:val="00E6107B"/>
    <w:rsid w:val="00E77A75"/>
    <w:rsid w:val="00E913F0"/>
    <w:rsid w:val="00F027C7"/>
    <w:rsid w:val="00F21A56"/>
    <w:rsid w:val="00F37EB9"/>
    <w:rsid w:val="00F40A6B"/>
    <w:rsid w:val="00F540DB"/>
    <w:rsid w:val="00F7126B"/>
    <w:rsid w:val="00F84C86"/>
    <w:rsid w:val="00FC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3507A-C3FF-405C-913E-C193291F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91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45FB5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A45FB5"/>
    <w:pPr>
      <w:spacing w:before="160" w:after="40"/>
      <w:jc w:val="center"/>
      <w:outlineLvl w:val="1"/>
    </w:pPr>
    <w:rPr>
      <w:b/>
      <w:bCs/>
      <w:color w:val="000000"/>
      <w:sz w:val="30"/>
      <w:szCs w:val="36"/>
    </w:rPr>
  </w:style>
  <w:style w:type="paragraph" w:styleId="3">
    <w:name w:val="heading 3"/>
    <w:basedOn w:val="a"/>
    <w:next w:val="a"/>
    <w:link w:val="30"/>
    <w:qFormat/>
    <w:rsid w:val="00A45F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FB5"/>
    <w:rPr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A45FB5"/>
    <w:rPr>
      <w:b/>
      <w:bCs/>
      <w:color w:val="000000"/>
      <w:sz w:val="30"/>
      <w:szCs w:val="36"/>
    </w:rPr>
  </w:style>
  <w:style w:type="character" w:customStyle="1" w:styleId="30">
    <w:name w:val="Заголовок 3 Знак"/>
    <w:basedOn w:val="a0"/>
    <w:link w:val="3"/>
    <w:rsid w:val="00A45FB5"/>
    <w:rPr>
      <w:rFonts w:ascii="Arial" w:hAnsi="Arial" w:cs="Arial"/>
      <w:b/>
      <w:bCs/>
      <w:sz w:val="26"/>
      <w:szCs w:val="26"/>
    </w:rPr>
  </w:style>
  <w:style w:type="paragraph" w:styleId="a3">
    <w:name w:val="Subtitle"/>
    <w:basedOn w:val="a"/>
    <w:next w:val="a"/>
    <w:link w:val="a4"/>
    <w:qFormat/>
    <w:rsid w:val="00A45FB5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A45FB5"/>
    <w:rPr>
      <w:rFonts w:ascii="Cambria" w:eastAsia="Times New Roman" w:hAnsi="Cambria" w:cs="Times New Roman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A45FB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6">
    <w:name w:val="Выделенная цитата Знак"/>
    <w:basedOn w:val="a0"/>
    <w:link w:val="a5"/>
    <w:uiPriority w:val="30"/>
    <w:rsid w:val="00A45FB5"/>
    <w:rPr>
      <w:b/>
      <w:bCs/>
      <w:i/>
      <w:iCs/>
      <w:color w:val="4F81BD"/>
      <w:sz w:val="24"/>
      <w:szCs w:val="24"/>
    </w:rPr>
  </w:style>
  <w:style w:type="paragraph" w:styleId="a7">
    <w:name w:val="No Spacing"/>
    <w:uiPriority w:val="1"/>
    <w:qFormat/>
    <w:rsid w:val="00F540DB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1"/>
    <w:qFormat/>
    <w:rsid w:val="00F540DB"/>
    <w:pPr>
      <w:ind w:left="708"/>
    </w:pPr>
  </w:style>
  <w:style w:type="paragraph" w:styleId="a9">
    <w:name w:val="header"/>
    <w:basedOn w:val="a"/>
    <w:link w:val="aa"/>
    <w:uiPriority w:val="99"/>
    <w:unhideWhenUsed/>
    <w:rsid w:val="009624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6246F"/>
    <w:rPr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unhideWhenUsed/>
    <w:rsid w:val="009624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6246F"/>
    <w:rPr>
      <w:sz w:val="24"/>
      <w:szCs w:val="24"/>
      <w:lang w:eastAsia="zh-CN"/>
    </w:rPr>
  </w:style>
  <w:style w:type="character" w:styleId="ad">
    <w:name w:val="Hyperlink"/>
    <w:uiPriority w:val="99"/>
    <w:unhideWhenUsed/>
    <w:rsid w:val="00930D7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D522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D522F"/>
    <w:rPr>
      <w:rFonts w:ascii="Segoe UI" w:hAnsi="Segoe UI" w:cs="Segoe UI"/>
      <w:sz w:val="18"/>
      <w:szCs w:val="18"/>
      <w:lang w:eastAsia="zh-CN"/>
    </w:rPr>
  </w:style>
  <w:style w:type="paragraph" w:customStyle="1" w:styleId="af0">
    <w:name w:val="Базовый"/>
    <w:rsid w:val="000D4C2E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A3D14"/>
    <w:rPr>
      <w:color w:val="605E5C"/>
      <w:shd w:val="clear" w:color="auto" w:fill="E1DFDD"/>
    </w:rPr>
  </w:style>
  <w:style w:type="table" w:styleId="af1">
    <w:name w:val="Table Grid"/>
    <w:basedOn w:val="a1"/>
    <w:uiPriority w:val="59"/>
    <w:rsid w:val="00E77A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Основной текст_"/>
    <w:link w:val="12"/>
    <w:locked/>
    <w:rsid w:val="00E77A75"/>
    <w:rPr>
      <w:shd w:val="clear" w:color="auto" w:fill="FFFFFF"/>
    </w:rPr>
  </w:style>
  <w:style w:type="paragraph" w:customStyle="1" w:styleId="12">
    <w:name w:val="Основной текст1"/>
    <w:basedOn w:val="a"/>
    <w:link w:val="af2"/>
    <w:rsid w:val="00E77A75"/>
    <w:pPr>
      <w:shd w:val="clear" w:color="auto" w:fill="FFFFFF"/>
      <w:suppressAutoHyphens w:val="0"/>
      <w:spacing w:before="300" w:after="480" w:line="240" w:lineRule="exact"/>
      <w:ind w:hanging="340"/>
    </w:pPr>
    <w:rPr>
      <w:sz w:val="20"/>
      <w:szCs w:val="20"/>
      <w:lang w:eastAsia="ru-RU"/>
    </w:rPr>
  </w:style>
  <w:style w:type="character" w:customStyle="1" w:styleId="31">
    <w:name w:val="Основной текст (3)_"/>
    <w:link w:val="32"/>
    <w:locked/>
    <w:rsid w:val="00E77A75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77A75"/>
    <w:pPr>
      <w:shd w:val="clear" w:color="auto" w:fill="FFFFFF"/>
      <w:suppressAutoHyphens w:val="0"/>
      <w:spacing w:line="250" w:lineRule="exact"/>
      <w:ind w:hanging="300"/>
      <w:jc w:val="both"/>
    </w:pPr>
    <w:rPr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517CC"/>
  </w:style>
  <w:style w:type="paragraph" w:styleId="af3">
    <w:name w:val="Block Text"/>
    <w:basedOn w:val="a"/>
    <w:semiHidden/>
    <w:rsid w:val="008517CC"/>
    <w:pPr>
      <w:suppressAutoHyphens w:val="0"/>
      <w:ind w:left="57" w:right="57" w:firstLine="720"/>
      <w:jc w:val="both"/>
    </w:pPr>
    <w:rPr>
      <w:lang w:eastAsia="ru-RU"/>
    </w:rPr>
  </w:style>
  <w:style w:type="table" w:customStyle="1" w:styleId="14">
    <w:name w:val="Сетка таблицы1"/>
    <w:basedOn w:val="a1"/>
    <w:next w:val="af1"/>
    <w:uiPriority w:val="59"/>
    <w:rsid w:val="008517CC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uiPriority w:val="99"/>
    <w:semiHidden/>
    <w:rsid w:val="008517CC"/>
    <w:pPr>
      <w:widowControl w:val="0"/>
      <w:suppressAutoHyphens w:val="0"/>
      <w:autoSpaceDE w:val="0"/>
      <w:autoSpaceDN w:val="0"/>
      <w:adjustRightInd w:val="0"/>
      <w:spacing w:line="202" w:lineRule="exact"/>
    </w:pPr>
    <w:rPr>
      <w:lang w:eastAsia="ru-RU"/>
    </w:rPr>
  </w:style>
  <w:style w:type="character" w:customStyle="1" w:styleId="FontStyle41">
    <w:name w:val="Font Style41"/>
    <w:uiPriority w:val="99"/>
    <w:rsid w:val="008517CC"/>
    <w:rPr>
      <w:rFonts w:ascii="Times New Roman" w:hAnsi="Times New Roman" w:cs="Times New Roman" w:hint="default"/>
      <w:b/>
      <w:bCs/>
      <w:sz w:val="18"/>
      <w:szCs w:val="18"/>
    </w:rPr>
  </w:style>
  <w:style w:type="paragraph" w:styleId="af4">
    <w:name w:val="Plain Text"/>
    <w:basedOn w:val="a"/>
    <w:link w:val="af5"/>
    <w:rsid w:val="008517CC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8517CC"/>
    <w:rPr>
      <w:rFonts w:ascii="Courier New" w:hAnsi="Courier New" w:cs="Courier New"/>
    </w:rPr>
  </w:style>
  <w:style w:type="character" w:customStyle="1" w:styleId="FontStyle12">
    <w:name w:val="Font Style12"/>
    <w:basedOn w:val="a0"/>
    <w:rsid w:val="008517CC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"/>
    <w:rsid w:val="008517CC"/>
    <w:pPr>
      <w:widowControl w:val="0"/>
      <w:suppressAutoHyphens w:val="0"/>
      <w:autoSpaceDE w:val="0"/>
      <w:autoSpaceDN w:val="0"/>
      <w:adjustRightInd w:val="0"/>
      <w:spacing w:line="202" w:lineRule="exact"/>
    </w:pPr>
    <w:rPr>
      <w:lang w:eastAsia="ru-RU"/>
    </w:rPr>
  </w:style>
  <w:style w:type="character" w:customStyle="1" w:styleId="FontStyle11">
    <w:name w:val="Font Style11"/>
    <w:basedOn w:val="a0"/>
    <w:rsid w:val="008517CC"/>
    <w:rPr>
      <w:rFonts w:ascii="Times New Roman" w:hAnsi="Times New Roman" w:cs="Times New Roman"/>
      <w:sz w:val="18"/>
      <w:szCs w:val="18"/>
    </w:rPr>
  </w:style>
  <w:style w:type="paragraph" w:styleId="af6">
    <w:name w:val="Document Map"/>
    <w:basedOn w:val="a"/>
    <w:link w:val="af7"/>
    <w:uiPriority w:val="99"/>
    <w:semiHidden/>
    <w:unhideWhenUsed/>
    <w:rsid w:val="008517CC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8517CC"/>
    <w:rPr>
      <w:rFonts w:ascii="Tahoma" w:eastAsia="Calibri" w:hAnsi="Tahoma" w:cs="Tahoma"/>
      <w:sz w:val="16"/>
      <w:szCs w:val="16"/>
      <w:lang w:eastAsia="en-US"/>
    </w:rPr>
  </w:style>
  <w:style w:type="character" w:customStyle="1" w:styleId="15">
    <w:name w:val="Заголовок №1"/>
    <w:basedOn w:val="a0"/>
    <w:rsid w:val="008517CC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character" w:customStyle="1" w:styleId="FontStyle14">
    <w:name w:val="Font Style14"/>
    <w:basedOn w:val="a0"/>
    <w:rsid w:val="008517CC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8517C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8517CC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8517CC"/>
    <w:rPr>
      <w:rFonts w:ascii="Arial" w:hAnsi="Arial" w:cs="Arial" w:hint="default"/>
      <w:sz w:val="20"/>
      <w:szCs w:val="20"/>
    </w:rPr>
  </w:style>
  <w:style w:type="character" w:customStyle="1" w:styleId="apple-style-span">
    <w:name w:val="apple-style-span"/>
    <w:basedOn w:val="a0"/>
    <w:rsid w:val="008517CC"/>
  </w:style>
  <w:style w:type="paragraph" w:customStyle="1" w:styleId="Style261">
    <w:name w:val="Style261"/>
    <w:basedOn w:val="a"/>
    <w:rsid w:val="008517CC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 w:cs="Segoe UI"/>
      <w:lang w:eastAsia="ru-RU"/>
    </w:rPr>
  </w:style>
  <w:style w:type="character" w:customStyle="1" w:styleId="FontStyle395">
    <w:name w:val="Font Style395"/>
    <w:basedOn w:val="a0"/>
    <w:rsid w:val="008517CC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Default">
    <w:name w:val="Default"/>
    <w:rsid w:val="008517C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hyperlink" Target="http://edu.ru/" TargetMode="External"/><Relationship Id="rId39" Type="http://schemas.openxmlformats.org/officeDocument/2006/relationships/hyperlink" Target="http://mega.km.ru" TargetMode="External"/><Relationship Id="rId21" Type="http://schemas.openxmlformats.org/officeDocument/2006/relationships/oleObject" Target="embeddings/oleObject7.bin"/><Relationship Id="rId34" Type="http://schemas.openxmlformats.org/officeDocument/2006/relationships/hyperlink" Target="http://zaba.ru" TargetMode="External"/><Relationship Id="rId42" Type="http://schemas.openxmlformats.org/officeDocument/2006/relationships/hyperlink" Target="http://www.kokch.kts.ru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hyperlink" Target="http://www.mathgia.ru:8080/or/gia12/Main.html?view=TrainArchiv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://www.rustest.ru/" TargetMode="External"/><Relationship Id="rId32" Type="http://schemas.openxmlformats.org/officeDocument/2006/relationships/hyperlink" Target="http://www.eidos.ru/olimp/mathem/index.htm" TargetMode="External"/><Relationship Id="rId37" Type="http://schemas.openxmlformats.org/officeDocument/2006/relationships/hyperlink" Target="http://mschool.kubsu.ru" TargetMode="External"/><Relationship Id="rId40" Type="http://schemas.openxmlformats.org/officeDocument/2006/relationships/hyperlink" Target="http://www.rubricon.ru" TargetMode="External"/><Relationship Id="rId45" Type="http://schemas.openxmlformats.org/officeDocument/2006/relationships/hyperlink" Target="http://www.it-n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hyperlink" Target="http://www.fipi.ru" TargetMode="External"/><Relationship Id="rId28" Type="http://schemas.openxmlformats.org/officeDocument/2006/relationships/hyperlink" Target="http://fsu.edu.ru/" TargetMode="External"/><Relationship Id="rId36" Type="http://schemas.openxmlformats.org/officeDocument/2006/relationships/hyperlink" Target="http://www.eidos.ru/olimp/mathem/index.htm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hyperlink" Target="http://www.rusolimp.ru" TargetMode="External"/><Relationship Id="rId44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footer" Target="footer2.xml"/><Relationship Id="rId27" Type="http://schemas.openxmlformats.org/officeDocument/2006/relationships/hyperlink" Target="http://ed.gov.ru/" TargetMode="External"/><Relationship Id="rId30" Type="http://schemas.openxmlformats.org/officeDocument/2006/relationships/hyperlink" Target="http://alexlarin.net/" TargetMode="External"/><Relationship Id="rId35" Type="http://schemas.openxmlformats.org/officeDocument/2006/relationships/hyperlink" Target="http://www.eidos.ru/olimp/mathem/index.htm" TargetMode="External"/><Relationship Id="rId43" Type="http://schemas.openxmlformats.org/officeDocument/2006/relationships/hyperlink" Target="http://www.festival.1september.ru" TargetMode="Externa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hyperlink" Target="http://www.obrnadzor.gov.ru/" TargetMode="External"/><Relationship Id="rId33" Type="http://schemas.openxmlformats.org/officeDocument/2006/relationships/hyperlink" Target="http://www.eidos.ru/olimp/mathem/index.htm" TargetMode="External"/><Relationship Id="rId38" Type="http://schemas.openxmlformats.org/officeDocument/2006/relationships/hyperlink" Target="http://www.bymath.net" TargetMode="External"/><Relationship Id="rId46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hyperlink" Target="http://www.encycloped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BEE29-3ED2-4AF4-8E95-F538EFE1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20032</Words>
  <Characters>114185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12</cp:revision>
  <cp:lastPrinted>2018-08-10T12:02:00Z</cp:lastPrinted>
  <dcterms:created xsi:type="dcterms:W3CDTF">2018-08-08T10:03:00Z</dcterms:created>
  <dcterms:modified xsi:type="dcterms:W3CDTF">2018-08-10T12:07:00Z</dcterms:modified>
</cp:coreProperties>
</file>